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3E63" w:rsidRDefault="00BE3429" w:rsidP="00A13E63">
      <w:pPr>
        <w:ind w:right="-425"/>
        <w:rPr>
          <w:sz w:val="16"/>
          <w:szCs w:val="16"/>
        </w:rPr>
      </w:pPr>
      <w:bookmarkStart w:id="0" w:name="_Ref56251018"/>
      <w:bookmarkStart w:id="1" w:name="_Ref56251020"/>
      <w:bookmarkStart w:id="2" w:name="_Ref57046967"/>
      <w:bookmarkStart w:id="3" w:name="_Ref57322917"/>
      <w:bookmarkStart w:id="4" w:name="_Ref57322919"/>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distance-top:3.6pt;mso-wrap-distance-bottom:3.6pt;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style="mso-next-textbox:#Надпись 2">
              <w:txbxContent>
                <w:p w:rsidR="00642C1B" w:rsidRPr="00041308" w:rsidRDefault="00642C1B" w:rsidP="003A7BF3">
                  <w:pPr>
                    <w:ind w:right="-21" w:firstLine="0"/>
                    <w:jc w:val="left"/>
                    <w:rPr>
                      <w:rFonts w:ascii="Helios" w:hAnsi="Helios"/>
                      <w:sz w:val="12"/>
                      <w:szCs w:val="12"/>
                    </w:rPr>
                  </w:pPr>
                  <w:r>
                    <w:rPr>
                      <w:rFonts w:ascii="Helios" w:hAnsi="Helios"/>
                      <w:sz w:val="12"/>
                      <w:szCs w:val="12"/>
                    </w:rPr>
                    <w:t>Ф</w:t>
                  </w:r>
                  <w:r w:rsidRPr="00785D82">
                    <w:rPr>
                      <w:rFonts w:ascii="Helios" w:hAnsi="Helios"/>
                      <w:sz w:val="12"/>
                      <w:szCs w:val="12"/>
                    </w:rPr>
                    <w:t>илиал</w:t>
                  </w:r>
                  <w:r>
                    <w:rPr>
                      <w:rFonts w:ascii="Helios" w:hAnsi="Helios"/>
                      <w:sz w:val="12"/>
                      <w:szCs w:val="12"/>
                    </w:rPr>
                    <w:t xml:space="preserve"> ПАО </w:t>
                  </w:r>
                  <w:r w:rsidRPr="00785D82">
                    <w:rPr>
                      <w:rFonts w:ascii="Helios" w:hAnsi="Helios"/>
                      <w:sz w:val="12"/>
                      <w:szCs w:val="12"/>
                    </w:rPr>
                    <w:t>«М</w:t>
                  </w:r>
                  <w:r>
                    <w:rPr>
                      <w:rFonts w:ascii="Helios" w:hAnsi="Helios"/>
                      <w:sz w:val="12"/>
                      <w:szCs w:val="12"/>
                    </w:rPr>
                    <w:t xml:space="preserve">РСК Центра» </w:t>
                  </w:r>
                  <w:r w:rsidRPr="00041308">
                    <w:rPr>
                      <w:rFonts w:ascii="Helios" w:hAnsi="Helios"/>
                      <w:sz w:val="12"/>
                      <w:szCs w:val="12"/>
                    </w:rPr>
                    <w:t xml:space="preserve">- </w:t>
                  </w:r>
                  <w:r>
                    <w:rPr>
                      <w:rFonts w:ascii="Helios" w:hAnsi="Helios"/>
                      <w:sz w:val="12"/>
                      <w:szCs w:val="12"/>
                    </w:rPr>
                    <w:t>«Костромаэнерго»</w:t>
                  </w:r>
                </w:p>
                <w:p w:rsidR="00642C1B" w:rsidRPr="00010061" w:rsidRDefault="00642C1B" w:rsidP="003A7BF3">
                  <w:pPr>
                    <w:ind w:right="-21" w:firstLine="0"/>
                    <w:jc w:val="left"/>
                    <w:rPr>
                      <w:rFonts w:ascii="Helios" w:hAnsi="Helios"/>
                      <w:sz w:val="12"/>
                      <w:szCs w:val="12"/>
                    </w:rPr>
                  </w:pPr>
                  <w:r w:rsidRPr="00010061">
                    <w:rPr>
                      <w:rFonts w:ascii="Helios" w:hAnsi="Helios"/>
                      <w:sz w:val="12"/>
                      <w:szCs w:val="12"/>
                    </w:rPr>
                    <w:t>п</w:t>
                  </w:r>
                  <w:r>
                    <w:rPr>
                      <w:rFonts w:ascii="Helios" w:hAnsi="Helios"/>
                      <w:sz w:val="12"/>
                      <w:szCs w:val="12"/>
                    </w:rPr>
                    <w:t>р</w:t>
                  </w:r>
                  <w:r w:rsidRPr="00010061">
                    <w:rPr>
                      <w:rFonts w:ascii="Helios" w:hAnsi="Helios"/>
                      <w:sz w:val="12"/>
                      <w:szCs w:val="12"/>
                    </w:rPr>
                    <w:t>. Мира, д.</w:t>
                  </w:r>
                  <w:r>
                    <w:rPr>
                      <w:rFonts w:ascii="Helios" w:hAnsi="Helios"/>
                      <w:sz w:val="12"/>
                      <w:szCs w:val="12"/>
                    </w:rPr>
                    <w:t xml:space="preserve"> 53</w:t>
                  </w:r>
                  <w:r w:rsidRPr="00010061">
                    <w:rPr>
                      <w:rFonts w:ascii="Helios" w:hAnsi="Helios"/>
                      <w:sz w:val="12"/>
                      <w:szCs w:val="12"/>
                    </w:rPr>
                    <w:t>, г.</w:t>
                  </w:r>
                  <w:r>
                    <w:rPr>
                      <w:rFonts w:ascii="Helios" w:hAnsi="Helios"/>
                      <w:sz w:val="12"/>
                      <w:szCs w:val="12"/>
                    </w:rPr>
                    <w:t xml:space="preserve"> Кострома</w:t>
                  </w:r>
                  <w:r w:rsidRPr="00010061">
                    <w:rPr>
                      <w:rFonts w:ascii="Helios" w:hAnsi="Helios"/>
                      <w:sz w:val="12"/>
                      <w:szCs w:val="12"/>
                    </w:rPr>
                    <w:t xml:space="preserve">, Россия, </w:t>
                  </w:r>
                  <w:r>
                    <w:rPr>
                      <w:rFonts w:ascii="Helios" w:hAnsi="Helios"/>
                      <w:sz w:val="12"/>
                      <w:szCs w:val="12"/>
                    </w:rPr>
                    <w:t>156961</w:t>
                  </w:r>
                </w:p>
                <w:p w:rsidR="00642C1B" w:rsidRPr="006034C0" w:rsidRDefault="00642C1B" w:rsidP="003A7BF3">
                  <w:pPr>
                    <w:ind w:right="-21" w:firstLine="0"/>
                    <w:jc w:val="left"/>
                    <w:rPr>
                      <w:rFonts w:ascii="Helios" w:hAnsi="Helios"/>
                      <w:sz w:val="12"/>
                      <w:szCs w:val="12"/>
                    </w:rPr>
                  </w:pPr>
                  <w:r>
                    <w:rPr>
                      <w:rFonts w:ascii="Helios" w:hAnsi="Helios"/>
                      <w:sz w:val="12"/>
                      <w:szCs w:val="12"/>
                    </w:rPr>
                    <w:t>т</w:t>
                  </w:r>
                  <w:r w:rsidRPr="0034173B">
                    <w:rPr>
                      <w:rFonts w:ascii="Helios" w:hAnsi="Helios"/>
                      <w:sz w:val="12"/>
                      <w:szCs w:val="12"/>
                    </w:rPr>
                    <w:t xml:space="preserve">ел.: (4942) 39-63-59, факс: (4942) 55-87-43, </w:t>
                  </w:r>
                </w:p>
                <w:p w:rsidR="00642C1B" w:rsidRPr="006034C0" w:rsidRDefault="00642C1B" w:rsidP="003A7BF3">
                  <w:pPr>
                    <w:ind w:right="-21" w:firstLine="0"/>
                    <w:jc w:val="left"/>
                    <w:rPr>
                      <w:rFonts w:ascii="Helios" w:hAnsi="Helios"/>
                      <w:sz w:val="12"/>
                      <w:szCs w:val="12"/>
                    </w:rPr>
                  </w:pPr>
                  <w:r>
                    <w:rPr>
                      <w:rFonts w:ascii="Helios" w:hAnsi="Helios"/>
                      <w:sz w:val="12"/>
                      <w:szCs w:val="12"/>
                    </w:rPr>
                    <w:t>тел./</w:t>
                  </w:r>
                  <w:r w:rsidRPr="00010061">
                    <w:rPr>
                      <w:rFonts w:ascii="Helios" w:hAnsi="Helios"/>
                      <w:sz w:val="12"/>
                      <w:szCs w:val="12"/>
                    </w:rPr>
                    <w:t>прямая линия энергетиков: 8-800-50-50-115,</w:t>
                  </w:r>
                  <w:r>
                    <w:rPr>
                      <w:rFonts w:ascii="Helios" w:hAnsi="Helios"/>
                      <w:sz w:val="12"/>
                      <w:szCs w:val="12"/>
                    </w:rPr>
                    <w:t xml:space="preserve"> </w:t>
                  </w:r>
                </w:p>
                <w:p w:rsidR="00642C1B" w:rsidRPr="00010061" w:rsidRDefault="00642C1B" w:rsidP="003A7BF3">
                  <w:pPr>
                    <w:ind w:right="-21" w:firstLine="0"/>
                    <w:jc w:val="left"/>
                    <w:rPr>
                      <w:rFonts w:ascii="Helios" w:hAnsi="Helios"/>
                      <w:sz w:val="12"/>
                      <w:szCs w:val="12"/>
                    </w:rPr>
                  </w:pPr>
                  <w:r w:rsidRPr="00010061">
                    <w:rPr>
                      <w:rFonts w:ascii="Helios" w:hAnsi="Helios"/>
                      <w:sz w:val="12"/>
                      <w:szCs w:val="12"/>
                    </w:rPr>
                    <w:t>телефон доверия: +7 (495) 747-92-99</w:t>
                  </w:r>
                </w:p>
                <w:p w:rsidR="00642C1B" w:rsidRPr="00642C1B" w:rsidRDefault="00642C1B" w:rsidP="003A7BF3">
                  <w:pPr>
                    <w:ind w:right="-21" w:firstLine="0"/>
                    <w:jc w:val="left"/>
                    <w:rPr>
                      <w:rFonts w:ascii="Helios" w:hAnsi="Helios"/>
                      <w:sz w:val="12"/>
                      <w:szCs w:val="12"/>
                      <w:lang w:val="en-US"/>
                    </w:rPr>
                  </w:pPr>
                  <w:proofErr w:type="gramStart"/>
                  <w:r w:rsidRPr="0034173B">
                    <w:rPr>
                      <w:rFonts w:ascii="Helios" w:hAnsi="Helios"/>
                      <w:sz w:val="12"/>
                      <w:szCs w:val="12"/>
                      <w:lang w:val="en-US"/>
                    </w:rPr>
                    <w:t>e</w:t>
                  </w:r>
                  <w:r w:rsidRPr="00642C1B">
                    <w:rPr>
                      <w:rFonts w:ascii="Helios" w:hAnsi="Helios"/>
                      <w:sz w:val="12"/>
                      <w:szCs w:val="12"/>
                      <w:lang w:val="en-US"/>
                    </w:rPr>
                    <w:t>-</w:t>
                  </w:r>
                  <w:r w:rsidRPr="0034173B">
                    <w:rPr>
                      <w:rFonts w:ascii="Helios" w:hAnsi="Helios"/>
                      <w:sz w:val="12"/>
                      <w:szCs w:val="12"/>
                      <w:lang w:val="en-US"/>
                    </w:rPr>
                    <w:t>mail</w:t>
                  </w:r>
                  <w:proofErr w:type="gramEnd"/>
                  <w:r w:rsidRPr="00642C1B">
                    <w:rPr>
                      <w:rFonts w:ascii="Helios" w:hAnsi="Helios"/>
                      <w:sz w:val="12"/>
                      <w:szCs w:val="12"/>
                      <w:lang w:val="en-US"/>
                    </w:rPr>
                    <w:t xml:space="preserve">: </w:t>
                  </w:r>
                  <w:r w:rsidRPr="0034173B">
                    <w:rPr>
                      <w:rFonts w:ascii="Helios" w:hAnsi="Helios"/>
                      <w:sz w:val="12"/>
                      <w:szCs w:val="12"/>
                      <w:lang w:val="en-US"/>
                    </w:rPr>
                    <w:t>kostromaenergo</w:t>
                  </w:r>
                  <w:r w:rsidRPr="00642C1B">
                    <w:rPr>
                      <w:rFonts w:ascii="Helios" w:hAnsi="Helios"/>
                      <w:sz w:val="12"/>
                      <w:szCs w:val="12"/>
                      <w:lang w:val="en-US"/>
                    </w:rPr>
                    <w:t>@</w:t>
                  </w:r>
                  <w:r w:rsidRPr="0034173B">
                    <w:rPr>
                      <w:rFonts w:ascii="Helios" w:hAnsi="Helios"/>
                      <w:sz w:val="12"/>
                      <w:szCs w:val="12"/>
                      <w:lang w:val="en-US"/>
                    </w:rPr>
                    <w:t>mrsk</w:t>
                  </w:r>
                  <w:r w:rsidRPr="00642C1B">
                    <w:rPr>
                      <w:rFonts w:ascii="Helios" w:hAnsi="Helios"/>
                      <w:sz w:val="12"/>
                      <w:szCs w:val="12"/>
                      <w:lang w:val="en-US"/>
                    </w:rPr>
                    <w:t>-1.</w:t>
                  </w:r>
                  <w:r w:rsidRPr="0034173B">
                    <w:rPr>
                      <w:rFonts w:ascii="Helios" w:hAnsi="Helios"/>
                      <w:sz w:val="12"/>
                      <w:szCs w:val="12"/>
                      <w:lang w:val="en-US"/>
                    </w:rPr>
                    <w:t>ru</w:t>
                  </w:r>
                  <w:r w:rsidRPr="00642C1B">
                    <w:rPr>
                      <w:rFonts w:ascii="Helios" w:hAnsi="Helios"/>
                      <w:sz w:val="12"/>
                      <w:szCs w:val="12"/>
                      <w:lang w:val="en-US"/>
                    </w:rPr>
                    <w:t xml:space="preserve">, </w:t>
                  </w:r>
                  <w:r w:rsidRPr="0034173B">
                    <w:rPr>
                      <w:rFonts w:ascii="Helios" w:hAnsi="Helios"/>
                      <w:sz w:val="12"/>
                      <w:szCs w:val="12"/>
                      <w:lang w:val="en-US"/>
                    </w:rPr>
                    <w:t>http</w:t>
                  </w:r>
                  <w:r w:rsidRPr="00642C1B">
                    <w:rPr>
                      <w:rFonts w:ascii="Helios" w:hAnsi="Helios"/>
                      <w:sz w:val="12"/>
                      <w:szCs w:val="12"/>
                      <w:lang w:val="en-US"/>
                    </w:rPr>
                    <w:t>://</w:t>
                  </w:r>
                  <w:r w:rsidRPr="0034173B">
                    <w:rPr>
                      <w:rFonts w:ascii="Helios" w:hAnsi="Helios"/>
                      <w:sz w:val="12"/>
                      <w:szCs w:val="12"/>
                      <w:lang w:val="en-US"/>
                    </w:rPr>
                    <w:t>www</w:t>
                  </w:r>
                  <w:r w:rsidRPr="00642C1B">
                    <w:rPr>
                      <w:rFonts w:ascii="Helios" w:hAnsi="Helios"/>
                      <w:sz w:val="12"/>
                      <w:szCs w:val="12"/>
                      <w:lang w:val="en-US"/>
                    </w:rPr>
                    <w:t>.</w:t>
                  </w:r>
                  <w:r w:rsidRPr="0034173B">
                    <w:rPr>
                      <w:rFonts w:ascii="Helios" w:hAnsi="Helios"/>
                      <w:sz w:val="12"/>
                      <w:szCs w:val="12"/>
                      <w:lang w:val="en-US"/>
                    </w:rPr>
                    <w:t>mrsk</w:t>
                  </w:r>
                  <w:r w:rsidRPr="00642C1B">
                    <w:rPr>
                      <w:rFonts w:ascii="Helios" w:hAnsi="Helios"/>
                      <w:sz w:val="12"/>
                      <w:szCs w:val="12"/>
                      <w:lang w:val="en-US"/>
                    </w:rPr>
                    <w:t>-1.</w:t>
                  </w:r>
                  <w:r w:rsidRPr="0034173B">
                    <w:rPr>
                      <w:rFonts w:ascii="Helios" w:hAnsi="Helios"/>
                      <w:sz w:val="12"/>
                      <w:szCs w:val="12"/>
                      <w:lang w:val="en-US"/>
                    </w:rPr>
                    <w:t>ru</w:t>
                  </w:r>
                </w:p>
                <w:p w:rsidR="00642C1B" w:rsidRPr="00642C1B" w:rsidRDefault="00642C1B" w:rsidP="00A13E63">
                  <w:pPr>
                    <w:spacing w:line="240" w:lineRule="auto"/>
                    <w:ind w:right="-23"/>
                    <w:rPr>
                      <w:rFonts w:ascii="Helios" w:hAnsi="Helios"/>
                      <w:sz w:val="12"/>
                      <w:szCs w:val="12"/>
                      <w:lang w:val="en-US"/>
                    </w:rPr>
                  </w:pPr>
                </w:p>
              </w:txbxContent>
            </v:textbox>
            <w10:wrap type="square" anchorx="margin"/>
          </v:shape>
        </w:pict>
      </w:r>
      <w:r w:rsidR="00A13E63">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517550" w:rsidRDefault="007556FF" w:rsidP="007556FF">
      <w:pPr>
        <w:pStyle w:val="affffffe"/>
        <w:suppressAutoHyphens/>
        <w:jc w:val="center"/>
        <w:rPr>
          <w:rFonts w:ascii="Helios-Regular" w:hAnsi="Helios-Regular" w:cs="Helios-Regular"/>
          <w:spacing w:val="4"/>
          <w:sz w:val="14"/>
          <w:szCs w:val="14"/>
          <w:lang w:val="en-US"/>
        </w:rPr>
      </w:pPr>
    </w:p>
    <w:p w:rsidR="007556FF" w:rsidRPr="00517550" w:rsidRDefault="007556FF" w:rsidP="007556FF">
      <w:pPr>
        <w:ind w:left="5670" w:firstLine="0"/>
        <w:jc w:val="center"/>
        <w:rPr>
          <w:sz w:val="24"/>
          <w:szCs w:val="24"/>
          <w:lang w:val="en-US"/>
        </w:rPr>
      </w:pPr>
    </w:p>
    <w:p w:rsidR="007556FF" w:rsidRPr="00517550" w:rsidRDefault="007556FF" w:rsidP="007556FF">
      <w:pPr>
        <w:jc w:val="center"/>
        <w:rPr>
          <w:rFonts w:ascii="Arial" w:hAnsi="Arial" w:cs="Arial"/>
          <w:noProof/>
          <w:sz w:val="18"/>
          <w:szCs w:val="18"/>
          <w:lang w:val="en-US"/>
        </w:rPr>
      </w:pPr>
    </w:p>
    <w:p w:rsidR="005C08CA" w:rsidRDefault="005C08CA" w:rsidP="007556FF">
      <w:pPr>
        <w:ind w:left="5670" w:firstLine="0"/>
        <w:jc w:val="center"/>
        <w:rPr>
          <w:sz w:val="24"/>
          <w:szCs w:val="24"/>
        </w:rPr>
      </w:pPr>
    </w:p>
    <w:p w:rsidR="007556FF" w:rsidRPr="007417E6" w:rsidRDefault="007556FF" w:rsidP="007556FF">
      <w:pPr>
        <w:ind w:left="5670" w:firstLine="0"/>
        <w:jc w:val="center"/>
        <w:rPr>
          <w:sz w:val="24"/>
          <w:szCs w:val="24"/>
        </w:rPr>
      </w:pPr>
      <w:r w:rsidRPr="007417E6">
        <w:rPr>
          <w:sz w:val="24"/>
          <w:szCs w:val="24"/>
        </w:rPr>
        <w:t>УТВЕРЖДАЮ:</w:t>
      </w:r>
    </w:p>
    <w:p w:rsidR="003A7BF3" w:rsidRPr="00CD7FCD" w:rsidRDefault="003A7BF3" w:rsidP="003A7BF3">
      <w:pPr>
        <w:spacing w:line="240" w:lineRule="auto"/>
        <w:jc w:val="right"/>
        <w:rPr>
          <w:sz w:val="24"/>
          <w:szCs w:val="24"/>
        </w:rPr>
      </w:pPr>
      <w:r w:rsidRPr="00CD7FCD">
        <w:rPr>
          <w:sz w:val="24"/>
          <w:szCs w:val="24"/>
        </w:rPr>
        <w:t>Председатель закупочной комиссии -</w:t>
      </w:r>
    </w:p>
    <w:p w:rsidR="003A7BF3" w:rsidRPr="00CD7FCD" w:rsidRDefault="003A7BF3" w:rsidP="003A7BF3">
      <w:pPr>
        <w:spacing w:line="240" w:lineRule="auto"/>
        <w:jc w:val="right"/>
        <w:rPr>
          <w:sz w:val="24"/>
          <w:szCs w:val="24"/>
        </w:rPr>
      </w:pPr>
      <w:r>
        <w:rPr>
          <w:sz w:val="24"/>
          <w:szCs w:val="24"/>
        </w:rPr>
        <w:t xml:space="preserve">                                                              </w:t>
      </w:r>
      <w:r w:rsidRPr="00CD7FCD">
        <w:rPr>
          <w:sz w:val="24"/>
          <w:szCs w:val="24"/>
        </w:rPr>
        <w:t>заместител</w:t>
      </w:r>
      <w:r>
        <w:rPr>
          <w:sz w:val="24"/>
          <w:szCs w:val="24"/>
        </w:rPr>
        <w:t>ь</w:t>
      </w:r>
      <w:r w:rsidRPr="00CD7FCD">
        <w:rPr>
          <w:sz w:val="24"/>
          <w:szCs w:val="24"/>
        </w:rPr>
        <w:t xml:space="preserve"> генерального директора </w:t>
      </w:r>
      <w:r>
        <w:rPr>
          <w:sz w:val="24"/>
          <w:szCs w:val="24"/>
        </w:rPr>
        <w:t xml:space="preserve">– </w:t>
      </w:r>
      <w:r w:rsidRPr="00CD7FCD">
        <w:rPr>
          <w:sz w:val="24"/>
          <w:szCs w:val="24"/>
        </w:rPr>
        <w:t>директор</w:t>
      </w:r>
      <w:r>
        <w:rPr>
          <w:sz w:val="24"/>
          <w:szCs w:val="24"/>
        </w:rPr>
        <w:t xml:space="preserve"> </w:t>
      </w:r>
      <w:r w:rsidRPr="00CD7FCD">
        <w:rPr>
          <w:sz w:val="24"/>
          <w:szCs w:val="24"/>
        </w:rPr>
        <w:t>филиала</w:t>
      </w:r>
      <w:r>
        <w:rPr>
          <w:sz w:val="24"/>
          <w:szCs w:val="24"/>
        </w:rPr>
        <w:t xml:space="preserve"> </w:t>
      </w:r>
      <w:r w:rsidRPr="00CD7FCD">
        <w:rPr>
          <w:sz w:val="24"/>
          <w:szCs w:val="24"/>
        </w:rPr>
        <w:t>ПАО «МРСК Центра» - «Костромаэнерго»</w:t>
      </w:r>
    </w:p>
    <w:p w:rsidR="003A7BF3" w:rsidRPr="007E4F4E" w:rsidRDefault="003A7BF3" w:rsidP="003A7BF3">
      <w:pPr>
        <w:jc w:val="right"/>
        <w:rPr>
          <w:highlight w:val="yellow"/>
        </w:rPr>
      </w:pPr>
    </w:p>
    <w:p w:rsidR="003A7BF3" w:rsidRPr="00C12FA4" w:rsidRDefault="003A7BF3" w:rsidP="003A7BF3">
      <w:pPr>
        <w:jc w:val="right"/>
        <w:rPr>
          <w:sz w:val="24"/>
          <w:szCs w:val="24"/>
        </w:rPr>
      </w:pPr>
      <w:r w:rsidRPr="00CD7FCD">
        <w:rPr>
          <w:sz w:val="24"/>
          <w:szCs w:val="24"/>
        </w:rPr>
        <w:t xml:space="preserve">____________________ </w:t>
      </w:r>
      <w:r>
        <w:rPr>
          <w:sz w:val="24"/>
          <w:szCs w:val="24"/>
        </w:rPr>
        <w:t>А</w:t>
      </w:r>
      <w:r w:rsidRPr="00040816">
        <w:rPr>
          <w:sz w:val="24"/>
          <w:szCs w:val="24"/>
        </w:rPr>
        <w:t>.С. Глебов</w:t>
      </w:r>
    </w:p>
    <w:p w:rsidR="007556FF" w:rsidRPr="00C12FA4" w:rsidRDefault="007556FF" w:rsidP="007556FF">
      <w:pPr>
        <w:spacing w:line="240" w:lineRule="auto"/>
        <w:jc w:val="right"/>
        <w:rPr>
          <w:sz w:val="24"/>
          <w:szCs w:val="24"/>
        </w:rPr>
      </w:pPr>
    </w:p>
    <w:p w:rsidR="007556FF" w:rsidRPr="00C12FA4" w:rsidRDefault="007556FF" w:rsidP="007556FF">
      <w:pPr>
        <w:ind w:left="5670" w:firstLine="0"/>
        <w:jc w:val="right"/>
        <w:rPr>
          <w:sz w:val="24"/>
          <w:szCs w:val="24"/>
        </w:rPr>
      </w:pPr>
      <w:r w:rsidRPr="00C12FA4">
        <w:rPr>
          <w:sz w:val="24"/>
          <w:szCs w:val="24"/>
        </w:rPr>
        <w:t xml:space="preserve"> «____» ___________________ </w:t>
      </w:r>
      <w:r w:rsidR="00972B83">
        <w:rPr>
          <w:sz w:val="24"/>
          <w:szCs w:val="24"/>
        </w:rPr>
        <w:t>2018</w:t>
      </w:r>
      <w:r w:rsidRPr="00C12FA4">
        <w:rPr>
          <w:sz w:val="24"/>
          <w:szCs w:val="24"/>
        </w:rPr>
        <w:t xml:space="preserve"> г.</w:t>
      </w:r>
    </w:p>
    <w:p w:rsidR="007556FF" w:rsidRPr="00C12FA4" w:rsidRDefault="007556FF" w:rsidP="007556FF">
      <w:pPr>
        <w:ind w:firstLine="0"/>
        <w:jc w:val="left"/>
        <w:rPr>
          <w:sz w:val="24"/>
          <w:szCs w:val="24"/>
        </w:rPr>
      </w:pPr>
    </w:p>
    <w:p w:rsidR="007556FF" w:rsidRPr="00C12FA4" w:rsidRDefault="007556FF" w:rsidP="007556FF">
      <w:pPr>
        <w:spacing w:line="240" w:lineRule="auto"/>
        <w:ind w:left="6804" w:firstLine="0"/>
        <w:rPr>
          <w:b/>
          <w:kern w:val="36"/>
          <w:sz w:val="24"/>
          <w:szCs w:val="24"/>
        </w:rPr>
      </w:pPr>
      <w:r w:rsidRPr="00C12FA4">
        <w:rPr>
          <w:b/>
          <w:kern w:val="36"/>
          <w:sz w:val="24"/>
          <w:szCs w:val="24"/>
        </w:rPr>
        <w:t>Согласовано на заседании</w:t>
      </w:r>
    </w:p>
    <w:p w:rsidR="007556FF" w:rsidRPr="00C12FA4" w:rsidRDefault="007556FF" w:rsidP="007556FF">
      <w:pPr>
        <w:spacing w:line="240" w:lineRule="auto"/>
        <w:ind w:left="6804" w:firstLine="0"/>
        <w:rPr>
          <w:b/>
          <w:kern w:val="36"/>
          <w:sz w:val="24"/>
          <w:szCs w:val="24"/>
        </w:rPr>
      </w:pPr>
      <w:r w:rsidRPr="00C12FA4">
        <w:rPr>
          <w:b/>
          <w:kern w:val="36"/>
          <w:sz w:val="24"/>
          <w:szCs w:val="24"/>
        </w:rPr>
        <w:t>закупочной комиссии</w:t>
      </w:r>
    </w:p>
    <w:p w:rsidR="007556FF" w:rsidRPr="00C12FA4" w:rsidRDefault="007556FF" w:rsidP="007556FF">
      <w:pPr>
        <w:spacing w:line="240" w:lineRule="auto"/>
        <w:ind w:left="6804" w:firstLine="0"/>
        <w:rPr>
          <w:b/>
          <w:kern w:val="36"/>
          <w:sz w:val="24"/>
          <w:szCs w:val="24"/>
        </w:rPr>
      </w:pPr>
      <w:r w:rsidRPr="00C12FA4">
        <w:rPr>
          <w:b/>
          <w:kern w:val="36"/>
          <w:sz w:val="24"/>
          <w:szCs w:val="24"/>
        </w:rPr>
        <w:t>Протокол № ____________</w:t>
      </w:r>
    </w:p>
    <w:p w:rsidR="007556FF" w:rsidRPr="00C12FA4" w:rsidRDefault="007556FF" w:rsidP="007556FF">
      <w:pPr>
        <w:spacing w:line="240" w:lineRule="auto"/>
        <w:ind w:left="6804" w:firstLine="0"/>
        <w:rPr>
          <w:b/>
          <w:kern w:val="36"/>
          <w:sz w:val="24"/>
          <w:szCs w:val="24"/>
        </w:rPr>
      </w:pPr>
      <w:r w:rsidRPr="00C12FA4">
        <w:rPr>
          <w:b/>
          <w:kern w:val="36"/>
          <w:sz w:val="24"/>
          <w:szCs w:val="24"/>
        </w:rPr>
        <w:t xml:space="preserve">от «___» _______ </w:t>
      </w:r>
      <w:r w:rsidR="00972B83">
        <w:rPr>
          <w:b/>
          <w:kern w:val="36"/>
          <w:sz w:val="24"/>
          <w:szCs w:val="24"/>
        </w:rPr>
        <w:t>2018</w:t>
      </w:r>
      <w:r w:rsidRPr="00C12FA4">
        <w:rPr>
          <w:b/>
          <w:kern w:val="36"/>
          <w:sz w:val="24"/>
          <w:szCs w:val="24"/>
        </w:rPr>
        <w:t xml:space="preserve"> года</w:t>
      </w: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pStyle w:val="1f5"/>
        <w:spacing w:line="264" w:lineRule="auto"/>
        <w:ind w:left="0" w:right="0"/>
        <w:jc w:val="center"/>
        <w:rPr>
          <w:rFonts w:ascii="Times New Roman" w:hAnsi="Times New Roman"/>
          <w:b/>
          <w:bCs w:val="0"/>
          <w:sz w:val="24"/>
          <w:szCs w:val="24"/>
        </w:rPr>
      </w:pPr>
      <w:r w:rsidRPr="00C12FA4">
        <w:rPr>
          <w:rFonts w:ascii="Times New Roman" w:hAnsi="Times New Roman"/>
          <w:b/>
          <w:bCs w:val="0"/>
          <w:sz w:val="24"/>
          <w:szCs w:val="24"/>
        </w:rPr>
        <w:t>Документация по запросу предложений</w:t>
      </w:r>
    </w:p>
    <w:p w:rsidR="00717F60" w:rsidRPr="00C12FA4" w:rsidRDefault="00717F60" w:rsidP="00E71A48">
      <w:pPr>
        <w:pStyle w:val="1f5"/>
        <w:spacing w:line="264" w:lineRule="auto"/>
        <w:ind w:left="0" w:right="0"/>
        <w:jc w:val="center"/>
        <w:rPr>
          <w:rFonts w:ascii="Times New Roman" w:hAnsi="Times New Roman"/>
          <w:sz w:val="24"/>
          <w:szCs w:val="24"/>
        </w:rPr>
      </w:pPr>
    </w:p>
    <w:p w:rsidR="00717F60" w:rsidRPr="00C12FA4" w:rsidRDefault="00717F60" w:rsidP="00E71A48">
      <w:pPr>
        <w:pStyle w:val="1f5"/>
        <w:spacing w:line="264" w:lineRule="auto"/>
        <w:ind w:left="0" w:right="0"/>
        <w:jc w:val="center"/>
        <w:rPr>
          <w:rFonts w:ascii="Times New Roman" w:hAnsi="Times New Roman"/>
          <w:b/>
          <w:sz w:val="24"/>
          <w:szCs w:val="24"/>
        </w:rPr>
      </w:pPr>
      <w:r w:rsidRPr="00C12FA4">
        <w:rPr>
          <w:rFonts w:ascii="Times New Roman" w:hAnsi="Times New Roman"/>
          <w:b/>
          <w:sz w:val="24"/>
          <w:szCs w:val="24"/>
        </w:rPr>
        <w:t>ОТКРЫТЫЙ ЗАПРОС ПРЕДЛОЖЕНИЙ</w:t>
      </w:r>
    </w:p>
    <w:p w:rsidR="00717F60" w:rsidRPr="00C12FA4" w:rsidRDefault="00717F60" w:rsidP="007556FF">
      <w:pPr>
        <w:spacing w:line="264" w:lineRule="auto"/>
        <w:ind w:firstLine="0"/>
        <w:jc w:val="center"/>
        <w:rPr>
          <w:b/>
          <w:sz w:val="24"/>
          <w:szCs w:val="24"/>
        </w:rPr>
      </w:pPr>
      <w:r w:rsidRPr="00C12FA4">
        <w:rPr>
          <w:b/>
          <w:sz w:val="24"/>
          <w:szCs w:val="24"/>
        </w:rPr>
        <w:t xml:space="preserve">на право заключения </w:t>
      </w:r>
      <w:proofErr w:type="gramStart"/>
      <w:r w:rsidR="00366652" w:rsidRPr="003A7BF3">
        <w:rPr>
          <w:b/>
          <w:sz w:val="24"/>
          <w:szCs w:val="24"/>
        </w:rPr>
        <w:t>Договор</w:t>
      </w:r>
      <w:r w:rsidR="003A7BF3" w:rsidRPr="003A7BF3">
        <w:rPr>
          <w:b/>
          <w:sz w:val="24"/>
          <w:szCs w:val="24"/>
        </w:rPr>
        <w:t>а</w:t>
      </w:r>
      <w:proofErr w:type="gramEnd"/>
      <w:r w:rsidR="00366652" w:rsidRPr="003A7BF3">
        <w:rPr>
          <w:b/>
          <w:sz w:val="24"/>
          <w:szCs w:val="24"/>
        </w:rPr>
        <w:t xml:space="preserve"> </w:t>
      </w:r>
      <w:r w:rsidR="003A7BF3" w:rsidRPr="003A7BF3">
        <w:rPr>
          <w:b/>
          <w:sz w:val="24"/>
          <w:szCs w:val="24"/>
        </w:rPr>
        <w:t xml:space="preserve">на выполнение СМР по реконструкции нежилого здания (мастерская), лит. А с заменой плоской кровли на </w:t>
      </w:r>
      <w:proofErr w:type="gramStart"/>
      <w:r w:rsidR="003A7BF3" w:rsidRPr="003A7BF3">
        <w:rPr>
          <w:b/>
          <w:sz w:val="24"/>
          <w:szCs w:val="24"/>
        </w:rPr>
        <w:t>двухскатную</w:t>
      </w:r>
      <w:proofErr w:type="gramEnd"/>
      <w:r w:rsidR="003A7BF3" w:rsidRPr="003A7BF3">
        <w:rPr>
          <w:b/>
          <w:sz w:val="24"/>
          <w:szCs w:val="24"/>
        </w:rPr>
        <w:t xml:space="preserve"> для нужд ПАО «МРСК Центра» (филиала «Костромаэнерго»)</w:t>
      </w:r>
    </w:p>
    <w:p w:rsidR="007556FF" w:rsidRPr="00C12FA4"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C12FA4"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C12FA4">
        <w:rPr>
          <w:rFonts w:ascii="Times New Roman" w:eastAsia="Times New Roman" w:hAnsi="Times New Roman" w:cs="Times New Roman"/>
          <w:b/>
          <w:caps/>
        </w:rPr>
        <w:t xml:space="preserve"> «ОБЩАЯ</w:t>
      </w:r>
      <w:r w:rsidR="00B51A18" w:rsidRPr="00C12FA4">
        <w:rPr>
          <w:rFonts w:ascii="Times New Roman" w:eastAsia="Times New Roman" w:hAnsi="Times New Roman" w:cs="Times New Roman"/>
          <w:b/>
          <w:caps/>
        </w:rPr>
        <w:t>,</w:t>
      </w:r>
      <w:r w:rsidRPr="00C12FA4">
        <w:rPr>
          <w:rFonts w:ascii="Times New Roman" w:eastAsia="Times New Roman" w:hAnsi="Times New Roman" w:cs="Times New Roman"/>
          <w:b/>
          <w:caps/>
        </w:rPr>
        <w:t xml:space="preserve"> КОММЕРЧЕСКАЯ</w:t>
      </w:r>
      <w:r w:rsidR="00B51A18" w:rsidRPr="00C12FA4">
        <w:rPr>
          <w:rFonts w:ascii="Times New Roman" w:eastAsia="Times New Roman" w:hAnsi="Times New Roman" w:cs="Times New Roman"/>
          <w:b/>
          <w:caps/>
        </w:rPr>
        <w:t xml:space="preserve"> и техническая</w:t>
      </w:r>
      <w:r w:rsidRPr="00C12FA4">
        <w:rPr>
          <w:rFonts w:ascii="Times New Roman" w:eastAsia="Times New Roman" w:hAnsi="Times New Roman" w:cs="Times New Roman"/>
          <w:b/>
          <w:caps/>
        </w:rPr>
        <w:t xml:space="preserve"> ЧАСТИ»</w:t>
      </w:r>
      <w:r w:rsidRPr="00C12FA4">
        <w:rPr>
          <w:rFonts w:ascii="Times New Roman" w:hAnsi="Times New Roman" w:cs="Times New Roman"/>
        </w:rPr>
        <w:t xml:space="preserve"> </w:t>
      </w: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556FF" w:rsidRDefault="007556FF" w:rsidP="00E71A48">
      <w:pPr>
        <w:spacing w:line="264" w:lineRule="auto"/>
        <w:ind w:firstLine="0"/>
        <w:jc w:val="center"/>
        <w:rPr>
          <w:b/>
          <w:sz w:val="24"/>
          <w:szCs w:val="24"/>
        </w:rPr>
      </w:pPr>
    </w:p>
    <w:p w:rsidR="005C08CA" w:rsidRDefault="005C08CA" w:rsidP="00E71A48">
      <w:pPr>
        <w:spacing w:line="264" w:lineRule="auto"/>
        <w:ind w:firstLine="0"/>
        <w:jc w:val="center"/>
        <w:rPr>
          <w:b/>
          <w:sz w:val="24"/>
          <w:szCs w:val="24"/>
        </w:rPr>
      </w:pPr>
    </w:p>
    <w:p w:rsidR="005C08CA" w:rsidRPr="00C12FA4" w:rsidRDefault="005C08CA"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D77FC1" w:rsidRDefault="007556FF" w:rsidP="007556FF">
      <w:pPr>
        <w:spacing w:line="240" w:lineRule="auto"/>
        <w:ind w:firstLine="0"/>
        <w:jc w:val="center"/>
        <w:rPr>
          <w:sz w:val="24"/>
          <w:szCs w:val="24"/>
        </w:rPr>
      </w:pPr>
      <w:r w:rsidRPr="00C12FA4">
        <w:rPr>
          <w:sz w:val="24"/>
          <w:szCs w:val="24"/>
        </w:rPr>
        <w:t xml:space="preserve">г. </w:t>
      </w:r>
      <w:r w:rsidR="003A7BF3">
        <w:rPr>
          <w:sz w:val="24"/>
          <w:szCs w:val="24"/>
        </w:rPr>
        <w:t>Кострома</w:t>
      </w:r>
      <w:r w:rsidRPr="00C12FA4">
        <w:rPr>
          <w:sz w:val="24"/>
          <w:szCs w:val="24"/>
        </w:rPr>
        <w:br/>
      </w:r>
      <w:r w:rsidR="00972B83">
        <w:rPr>
          <w:sz w:val="24"/>
          <w:szCs w:val="24"/>
        </w:rPr>
        <w:t>2018</w:t>
      </w:r>
      <w:r w:rsidRPr="00C12FA4">
        <w:rPr>
          <w:sz w:val="24"/>
          <w:szCs w:val="24"/>
        </w:rPr>
        <w:t xml:space="preserve"> г.</w:t>
      </w:r>
    </w:p>
    <w:p w:rsidR="00717F60" w:rsidRPr="00E71A48" w:rsidRDefault="00717F60" w:rsidP="00E71A48">
      <w:pPr>
        <w:spacing w:line="264" w:lineRule="auto"/>
        <w:ind w:firstLine="0"/>
        <w:jc w:val="center"/>
        <w:rPr>
          <w:sz w:val="24"/>
          <w:szCs w:val="24"/>
        </w:rPr>
        <w:sectPr w:rsidR="00717F60" w:rsidRPr="00E71A48" w:rsidSect="002B0606">
          <w:pgSz w:w="11907" w:h="16840" w:code="9"/>
          <w:pgMar w:top="714" w:right="851" w:bottom="590" w:left="1242" w:header="454" w:footer="357" w:gutter="0"/>
          <w:cols w:space="720"/>
          <w:docGrid w:linePitch="360"/>
        </w:sectPr>
      </w:pPr>
    </w:p>
    <w:p w:rsidR="00717F60" w:rsidRPr="00E71A48" w:rsidRDefault="00717F60" w:rsidP="00F44B29">
      <w:pPr>
        <w:pStyle w:val="1f4"/>
        <w:tabs>
          <w:tab w:val="left" w:pos="9639"/>
        </w:tabs>
        <w:spacing w:line="264" w:lineRule="auto"/>
        <w:ind w:right="2049"/>
        <w:rPr>
          <w:sz w:val="24"/>
          <w:szCs w:val="24"/>
        </w:rPr>
      </w:pPr>
      <w:r w:rsidRPr="00E71A48">
        <w:rPr>
          <w:sz w:val="24"/>
          <w:szCs w:val="24"/>
        </w:rPr>
        <w:lastRenderedPageBreak/>
        <w:t>СОДЕРЖАНИЕ</w:t>
      </w:r>
    </w:p>
    <w:p w:rsidR="003E5788" w:rsidRDefault="00C55095">
      <w:pPr>
        <w:pStyle w:val="1f4"/>
        <w:rPr>
          <w:rFonts w:asciiTheme="minorHAnsi" w:eastAsiaTheme="minorEastAsia" w:hAnsiTheme="minorHAnsi" w:cstheme="minorBidi"/>
          <w:b w:val="0"/>
          <w:caps w:val="0"/>
          <w:noProof/>
          <w:szCs w:val="22"/>
          <w:lang w:eastAsia="ru-RU"/>
        </w:rPr>
      </w:pPr>
      <w:r w:rsidRPr="00E71A48">
        <w:rPr>
          <w:sz w:val="24"/>
          <w:szCs w:val="24"/>
        </w:rPr>
        <w:fldChar w:fldCharType="begin"/>
      </w:r>
      <w:r w:rsidR="00717F60" w:rsidRPr="00E71A48">
        <w:rPr>
          <w:sz w:val="24"/>
          <w:szCs w:val="24"/>
        </w:rPr>
        <w:instrText xml:space="preserve"> TOC </w:instrText>
      </w:r>
      <w:r w:rsidRPr="00E71A48">
        <w:rPr>
          <w:sz w:val="24"/>
          <w:szCs w:val="24"/>
        </w:rPr>
        <w:fldChar w:fldCharType="separate"/>
      </w:r>
      <w:bookmarkEnd w:id="0"/>
      <w:bookmarkEnd w:id="1"/>
      <w:bookmarkEnd w:id="2"/>
      <w:bookmarkEnd w:id="3"/>
      <w:bookmarkEnd w:id="4"/>
      <w:r w:rsidR="003E5788">
        <w:rPr>
          <w:noProof/>
        </w:rPr>
        <w:t>1</w:t>
      </w:r>
      <w:r w:rsidR="003E5788">
        <w:rPr>
          <w:rFonts w:asciiTheme="minorHAnsi" w:eastAsiaTheme="minorEastAsia" w:hAnsiTheme="minorHAnsi" w:cstheme="minorBidi"/>
          <w:b w:val="0"/>
          <w:caps w:val="0"/>
          <w:noProof/>
          <w:szCs w:val="22"/>
          <w:lang w:eastAsia="ru-RU"/>
        </w:rPr>
        <w:tab/>
      </w:r>
      <w:r w:rsidR="003E5788">
        <w:rPr>
          <w:noProof/>
        </w:rPr>
        <w:t>Общие положения</w:t>
      </w:r>
      <w:r w:rsidR="003E5788">
        <w:rPr>
          <w:noProof/>
        </w:rPr>
        <w:tab/>
      </w:r>
      <w:r>
        <w:rPr>
          <w:noProof/>
        </w:rPr>
        <w:fldChar w:fldCharType="begin"/>
      </w:r>
      <w:r w:rsidR="003E5788">
        <w:rPr>
          <w:noProof/>
        </w:rPr>
        <w:instrText xml:space="preserve"> PAGEREF _Toc498589568 \h </w:instrText>
      </w:r>
      <w:r>
        <w:rPr>
          <w:noProof/>
        </w:rPr>
      </w:r>
      <w:r>
        <w:rPr>
          <w:noProof/>
        </w:rPr>
        <w:fldChar w:fldCharType="separate"/>
      </w:r>
      <w:r w:rsidR="007E5E49">
        <w:rPr>
          <w:noProof/>
        </w:rPr>
        <w:t>4</w:t>
      </w:r>
      <w:r>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C55095">
        <w:rPr>
          <w:noProof/>
        </w:rPr>
        <w:fldChar w:fldCharType="begin"/>
      </w:r>
      <w:r>
        <w:rPr>
          <w:noProof/>
        </w:rPr>
        <w:instrText xml:space="preserve"> PAGEREF _Toc498589569 \h </w:instrText>
      </w:r>
      <w:r w:rsidR="00C55095">
        <w:rPr>
          <w:noProof/>
        </w:rPr>
      </w:r>
      <w:r w:rsidR="00C55095">
        <w:rPr>
          <w:noProof/>
        </w:rPr>
        <w:fldChar w:fldCharType="separate"/>
      </w:r>
      <w:r w:rsidR="007E5E49">
        <w:rPr>
          <w:noProof/>
        </w:rPr>
        <w:t>4</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C55095">
        <w:rPr>
          <w:noProof/>
        </w:rPr>
        <w:fldChar w:fldCharType="begin"/>
      </w:r>
      <w:r>
        <w:rPr>
          <w:noProof/>
        </w:rPr>
        <w:instrText xml:space="preserve"> PAGEREF _Toc498589570 \h </w:instrText>
      </w:r>
      <w:r w:rsidR="00C55095">
        <w:rPr>
          <w:noProof/>
        </w:rPr>
      </w:r>
      <w:r w:rsidR="00C55095">
        <w:rPr>
          <w:noProof/>
        </w:rPr>
        <w:fldChar w:fldCharType="separate"/>
      </w:r>
      <w:r w:rsidR="007E5E49">
        <w:rPr>
          <w:noProof/>
        </w:rPr>
        <w:t>5</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0F66BB">
        <w:rPr>
          <w:noProof/>
        </w:rPr>
        <w:tab/>
      </w:r>
      <w:r w:rsidR="00C55095">
        <w:rPr>
          <w:noProof/>
        </w:rPr>
        <w:fldChar w:fldCharType="begin"/>
      </w:r>
      <w:r>
        <w:rPr>
          <w:noProof/>
        </w:rPr>
        <w:instrText xml:space="preserve"> PAGEREF _Toc498589571 \h </w:instrText>
      </w:r>
      <w:r w:rsidR="00C55095">
        <w:rPr>
          <w:noProof/>
        </w:rPr>
      </w:r>
      <w:r w:rsidR="00C55095">
        <w:rPr>
          <w:noProof/>
        </w:rPr>
        <w:fldChar w:fldCharType="separate"/>
      </w:r>
      <w:r w:rsidR="007E5E49">
        <w:rPr>
          <w:noProof/>
        </w:rPr>
        <w:t>6</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C55095">
        <w:rPr>
          <w:noProof/>
        </w:rPr>
        <w:fldChar w:fldCharType="begin"/>
      </w:r>
      <w:r>
        <w:rPr>
          <w:noProof/>
        </w:rPr>
        <w:instrText xml:space="preserve"> PAGEREF _Toc498589572 \h </w:instrText>
      </w:r>
      <w:r w:rsidR="00C55095">
        <w:rPr>
          <w:noProof/>
        </w:rPr>
      </w:r>
      <w:r w:rsidR="00C55095">
        <w:rPr>
          <w:noProof/>
        </w:rPr>
        <w:fldChar w:fldCharType="separate"/>
      </w:r>
      <w:r w:rsidR="007E5E49">
        <w:rPr>
          <w:noProof/>
        </w:rPr>
        <w:t>6</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C55095">
        <w:rPr>
          <w:noProof/>
        </w:rPr>
        <w:fldChar w:fldCharType="begin"/>
      </w:r>
      <w:r>
        <w:rPr>
          <w:noProof/>
        </w:rPr>
        <w:instrText xml:space="preserve"> PAGEREF _Toc498589573 \h </w:instrText>
      </w:r>
      <w:r w:rsidR="00C55095">
        <w:rPr>
          <w:noProof/>
        </w:rPr>
      </w:r>
      <w:r w:rsidR="00C55095">
        <w:rPr>
          <w:noProof/>
        </w:rPr>
        <w:fldChar w:fldCharType="separate"/>
      </w:r>
      <w:r w:rsidR="007E5E49">
        <w:rPr>
          <w:noProof/>
        </w:rPr>
        <w:t>7</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работ с разбиением заказа на лоты</w:t>
      </w:r>
      <w:r>
        <w:rPr>
          <w:noProof/>
        </w:rPr>
        <w:tab/>
      </w:r>
      <w:r w:rsidR="00C55095">
        <w:rPr>
          <w:noProof/>
        </w:rPr>
        <w:fldChar w:fldCharType="begin"/>
      </w:r>
      <w:r>
        <w:rPr>
          <w:noProof/>
        </w:rPr>
        <w:instrText xml:space="preserve"> PAGEREF _Toc498589574 \h </w:instrText>
      </w:r>
      <w:r w:rsidR="00C55095">
        <w:rPr>
          <w:noProof/>
        </w:rPr>
      </w:r>
      <w:r w:rsidR="00C55095">
        <w:rPr>
          <w:noProof/>
        </w:rPr>
        <w:fldChar w:fldCharType="separate"/>
      </w:r>
      <w:r w:rsidR="007E5E49">
        <w:rPr>
          <w:noProof/>
        </w:rPr>
        <w:t>8</w:t>
      </w:r>
      <w:r w:rsidR="00C55095">
        <w:rPr>
          <w:noProof/>
        </w:rPr>
        <w:fldChar w:fldCharType="end"/>
      </w:r>
    </w:p>
    <w:p w:rsidR="003E5788" w:rsidRDefault="003E5788">
      <w:pPr>
        <w:pStyle w:val="1f4"/>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22538E">
        <w:rPr>
          <w:noProof/>
        </w:rPr>
        <w:t>Антикоррупционная оговорка, включаемая в проект договора</w:t>
      </w:r>
      <w:r>
        <w:rPr>
          <w:noProof/>
        </w:rPr>
        <w:tab/>
      </w:r>
      <w:r w:rsidR="00C55095">
        <w:rPr>
          <w:noProof/>
        </w:rPr>
        <w:fldChar w:fldCharType="begin"/>
      </w:r>
      <w:r>
        <w:rPr>
          <w:noProof/>
        </w:rPr>
        <w:instrText xml:space="preserve"> PAGEREF _Toc498589581 \h </w:instrText>
      </w:r>
      <w:r w:rsidR="00C55095">
        <w:rPr>
          <w:noProof/>
        </w:rPr>
      </w:r>
      <w:r w:rsidR="00C55095">
        <w:rPr>
          <w:noProof/>
        </w:rPr>
        <w:fldChar w:fldCharType="separate"/>
      </w:r>
      <w:r w:rsidR="007E5E49">
        <w:rPr>
          <w:noProof/>
        </w:rPr>
        <w:t>10</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C55095">
        <w:rPr>
          <w:noProof/>
        </w:rPr>
        <w:fldChar w:fldCharType="begin"/>
      </w:r>
      <w:r>
        <w:rPr>
          <w:noProof/>
        </w:rPr>
        <w:instrText xml:space="preserve"> PAGEREF _Toc498589582 \h </w:instrText>
      </w:r>
      <w:r w:rsidR="00C55095">
        <w:rPr>
          <w:noProof/>
        </w:rPr>
      </w:r>
      <w:r w:rsidR="00C55095">
        <w:rPr>
          <w:noProof/>
        </w:rPr>
        <w:fldChar w:fldCharType="separate"/>
      </w:r>
      <w:r w:rsidR="007E5E49">
        <w:rPr>
          <w:noProof/>
        </w:rPr>
        <w:t>10</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22538E">
        <w:rPr>
          <w:bCs w:val="0"/>
          <w:noProof/>
        </w:rPr>
        <w:t>Антикоррупционная оговорка, включаемая в проект договора</w:t>
      </w:r>
      <w:r>
        <w:rPr>
          <w:noProof/>
        </w:rPr>
        <w:tab/>
      </w:r>
      <w:r w:rsidR="00C55095">
        <w:rPr>
          <w:noProof/>
        </w:rPr>
        <w:fldChar w:fldCharType="begin"/>
      </w:r>
      <w:r>
        <w:rPr>
          <w:noProof/>
        </w:rPr>
        <w:instrText xml:space="preserve"> PAGEREF _Toc498589586 \h </w:instrText>
      </w:r>
      <w:r w:rsidR="00C55095">
        <w:rPr>
          <w:noProof/>
        </w:rPr>
      </w:r>
      <w:r w:rsidR="00C55095">
        <w:rPr>
          <w:noProof/>
        </w:rPr>
        <w:fldChar w:fldCharType="separate"/>
      </w:r>
      <w:r w:rsidR="007E5E49">
        <w:rPr>
          <w:noProof/>
        </w:rPr>
        <w:t>10</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sidRPr="0022538E">
        <w:rPr>
          <w:bCs w:val="0"/>
          <w:noProof/>
        </w:rPr>
        <w:t>2.3</w:t>
      </w:r>
      <w:r>
        <w:rPr>
          <w:rFonts w:asciiTheme="minorHAnsi" w:eastAsiaTheme="minorEastAsia" w:hAnsiTheme="minorHAnsi" w:cstheme="minorBidi"/>
          <w:b w:val="0"/>
          <w:bCs w:val="0"/>
          <w:noProof/>
          <w:sz w:val="22"/>
          <w:szCs w:val="22"/>
          <w:lang w:eastAsia="ru-RU"/>
        </w:rPr>
        <w:tab/>
      </w:r>
      <w:r w:rsidRPr="0022538E">
        <w:rPr>
          <w:bCs w:val="0"/>
          <w:noProof/>
        </w:rPr>
        <w:t>Дополнительные условия, включаемые в проект договора</w:t>
      </w:r>
      <w:r>
        <w:rPr>
          <w:noProof/>
        </w:rPr>
        <w:tab/>
      </w:r>
      <w:r w:rsidR="00C55095">
        <w:rPr>
          <w:noProof/>
        </w:rPr>
        <w:fldChar w:fldCharType="begin"/>
      </w:r>
      <w:r>
        <w:rPr>
          <w:noProof/>
        </w:rPr>
        <w:instrText xml:space="preserve"> PAGEREF _Toc498589590 \h </w:instrText>
      </w:r>
      <w:r w:rsidR="00C55095">
        <w:rPr>
          <w:noProof/>
        </w:rPr>
      </w:r>
      <w:r w:rsidR="00C55095">
        <w:rPr>
          <w:noProof/>
        </w:rPr>
        <w:fldChar w:fldCharType="separate"/>
      </w:r>
      <w:r w:rsidR="007E5E49">
        <w:rPr>
          <w:noProof/>
        </w:rPr>
        <w:t>11</w:t>
      </w:r>
      <w:r w:rsidR="00C55095">
        <w:rPr>
          <w:noProof/>
        </w:rPr>
        <w:fldChar w:fldCharType="end"/>
      </w:r>
    </w:p>
    <w:p w:rsidR="003E5788" w:rsidRDefault="003E5788">
      <w:pPr>
        <w:pStyle w:val="1f4"/>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C55095">
        <w:rPr>
          <w:noProof/>
        </w:rPr>
        <w:fldChar w:fldCharType="begin"/>
      </w:r>
      <w:r>
        <w:rPr>
          <w:noProof/>
        </w:rPr>
        <w:instrText xml:space="preserve"> PAGEREF _Toc498589598 \h </w:instrText>
      </w:r>
      <w:r w:rsidR="00C55095">
        <w:rPr>
          <w:noProof/>
        </w:rPr>
      </w:r>
      <w:r w:rsidR="00C55095">
        <w:rPr>
          <w:noProof/>
        </w:rPr>
        <w:fldChar w:fldCharType="separate"/>
      </w:r>
      <w:r w:rsidR="007E5E49">
        <w:rPr>
          <w:noProof/>
        </w:rPr>
        <w:t>13</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C55095">
        <w:rPr>
          <w:noProof/>
        </w:rPr>
        <w:fldChar w:fldCharType="begin"/>
      </w:r>
      <w:r>
        <w:rPr>
          <w:noProof/>
        </w:rPr>
        <w:instrText xml:space="preserve"> PAGEREF _Toc498589599 \h </w:instrText>
      </w:r>
      <w:r w:rsidR="00C55095">
        <w:rPr>
          <w:noProof/>
        </w:rPr>
      </w:r>
      <w:r w:rsidR="00C55095">
        <w:rPr>
          <w:noProof/>
        </w:rPr>
        <w:fldChar w:fldCharType="separate"/>
      </w:r>
      <w:r w:rsidR="007E5E49">
        <w:rPr>
          <w:noProof/>
        </w:rPr>
        <w:t>13</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C55095">
        <w:rPr>
          <w:noProof/>
        </w:rPr>
        <w:fldChar w:fldCharType="begin"/>
      </w:r>
      <w:r>
        <w:rPr>
          <w:noProof/>
        </w:rPr>
        <w:instrText xml:space="preserve"> PAGEREF _Toc498589602 \h </w:instrText>
      </w:r>
      <w:r w:rsidR="00C55095">
        <w:rPr>
          <w:noProof/>
        </w:rPr>
      </w:r>
      <w:r w:rsidR="00C55095">
        <w:rPr>
          <w:noProof/>
        </w:rPr>
        <w:fldChar w:fldCharType="separate"/>
      </w:r>
      <w:r w:rsidR="007E5E49">
        <w:rPr>
          <w:noProof/>
        </w:rPr>
        <w:t>13</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C55095">
        <w:rPr>
          <w:noProof/>
        </w:rPr>
        <w:fldChar w:fldCharType="begin"/>
      </w:r>
      <w:r>
        <w:rPr>
          <w:noProof/>
        </w:rPr>
        <w:instrText xml:space="preserve"> PAGEREF _Toc498589603 \h </w:instrText>
      </w:r>
      <w:r w:rsidR="00C55095">
        <w:rPr>
          <w:noProof/>
        </w:rPr>
      </w:r>
      <w:r w:rsidR="00C55095">
        <w:rPr>
          <w:noProof/>
        </w:rPr>
        <w:fldChar w:fldCharType="separate"/>
      </w:r>
      <w:r w:rsidR="007E5E49">
        <w:rPr>
          <w:noProof/>
        </w:rPr>
        <w:t>14</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C55095">
        <w:rPr>
          <w:noProof/>
        </w:rPr>
        <w:fldChar w:fldCharType="begin"/>
      </w:r>
      <w:r>
        <w:rPr>
          <w:noProof/>
        </w:rPr>
        <w:instrText xml:space="preserve"> PAGEREF _Toc498589618 \h </w:instrText>
      </w:r>
      <w:r w:rsidR="00C55095">
        <w:rPr>
          <w:noProof/>
        </w:rPr>
      </w:r>
      <w:r w:rsidR="00C55095">
        <w:rPr>
          <w:noProof/>
        </w:rPr>
        <w:fldChar w:fldCharType="separate"/>
      </w:r>
      <w:r w:rsidR="007E5E49">
        <w:rPr>
          <w:noProof/>
        </w:rPr>
        <w:t>31</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C55095">
        <w:rPr>
          <w:noProof/>
        </w:rPr>
        <w:fldChar w:fldCharType="begin"/>
      </w:r>
      <w:r>
        <w:rPr>
          <w:noProof/>
        </w:rPr>
        <w:instrText xml:space="preserve"> PAGEREF _Toc498589621 \h </w:instrText>
      </w:r>
      <w:r w:rsidR="00C55095">
        <w:rPr>
          <w:noProof/>
        </w:rPr>
      </w:r>
      <w:r w:rsidR="00C55095">
        <w:rPr>
          <w:noProof/>
        </w:rPr>
        <w:fldChar w:fldCharType="separate"/>
      </w:r>
      <w:r w:rsidR="007E5E49">
        <w:rPr>
          <w:noProof/>
        </w:rPr>
        <w:t>31</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C55095">
        <w:rPr>
          <w:noProof/>
        </w:rPr>
        <w:fldChar w:fldCharType="begin"/>
      </w:r>
      <w:r>
        <w:rPr>
          <w:noProof/>
        </w:rPr>
        <w:instrText xml:space="preserve"> PAGEREF _Toc498589622 \h </w:instrText>
      </w:r>
      <w:r w:rsidR="00C55095">
        <w:rPr>
          <w:noProof/>
        </w:rPr>
      </w:r>
      <w:r w:rsidR="00C55095">
        <w:rPr>
          <w:noProof/>
        </w:rPr>
        <w:fldChar w:fldCharType="separate"/>
      </w:r>
      <w:r w:rsidR="007E5E49">
        <w:rPr>
          <w:noProof/>
        </w:rPr>
        <w:t>32</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3.7</w:t>
      </w:r>
      <w:r>
        <w:rPr>
          <w:rFonts w:asciiTheme="minorHAnsi" w:eastAsiaTheme="minorEastAsia" w:hAnsiTheme="minorHAnsi" w:cstheme="minorBidi"/>
          <w:b w:val="0"/>
          <w:bCs w:val="0"/>
          <w:noProof/>
          <w:sz w:val="22"/>
          <w:szCs w:val="22"/>
          <w:lang w:eastAsia="ru-RU"/>
        </w:rPr>
        <w:tab/>
      </w:r>
      <w:r>
        <w:rPr>
          <w:noProof/>
        </w:rPr>
        <w:t>Аукционная процедура понижения цены (переторжка)</w:t>
      </w:r>
      <w:r>
        <w:rPr>
          <w:noProof/>
        </w:rPr>
        <w:tab/>
      </w:r>
      <w:r w:rsidR="00C55095">
        <w:rPr>
          <w:noProof/>
        </w:rPr>
        <w:fldChar w:fldCharType="begin"/>
      </w:r>
      <w:r>
        <w:rPr>
          <w:noProof/>
        </w:rPr>
        <w:instrText xml:space="preserve"> PAGEREF _Toc498589627 \h </w:instrText>
      </w:r>
      <w:r w:rsidR="00C55095">
        <w:rPr>
          <w:noProof/>
        </w:rPr>
      </w:r>
      <w:r w:rsidR="00C55095">
        <w:rPr>
          <w:noProof/>
        </w:rPr>
        <w:fldChar w:fldCharType="separate"/>
      </w:r>
      <w:r w:rsidR="007E5E49">
        <w:rPr>
          <w:noProof/>
        </w:rPr>
        <w:t>34</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3.8</w:t>
      </w:r>
      <w:r>
        <w:rPr>
          <w:rFonts w:asciiTheme="minorHAnsi" w:eastAsiaTheme="minorEastAsia" w:hAnsiTheme="minorHAnsi" w:cstheme="minorBidi"/>
          <w:b w:val="0"/>
          <w:bCs w:val="0"/>
          <w:noProof/>
          <w:sz w:val="22"/>
          <w:szCs w:val="22"/>
          <w:lang w:eastAsia="ru-RU"/>
        </w:rPr>
        <w:tab/>
      </w:r>
      <w:r>
        <w:rPr>
          <w:noProof/>
        </w:rPr>
        <w:t>О приоритете закупки работ, выполняемых российскими лицами, по отношению к работам, выполняемым иностранными лицами</w:t>
      </w:r>
      <w:r>
        <w:rPr>
          <w:noProof/>
        </w:rPr>
        <w:tab/>
      </w:r>
      <w:r w:rsidR="00C55095">
        <w:rPr>
          <w:noProof/>
        </w:rPr>
        <w:fldChar w:fldCharType="begin"/>
      </w:r>
      <w:r>
        <w:rPr>
          <w:noProof/>
        </w:rPr>
        <w:instrText xml:space="preserve"> PAGEREF _Toc498589628 \h </w:instrText>
      </w:r>
      <w:r w:rsidR="00C55095">
        <w:rPr>
          <w:noProof/>
        </w:rPr>
      </w:r>
      <w:r w:rsidR="00C55095">
        <w:rPr>
          <w:noProof/>
        </w:rPr>
        <w:fldChar w:fldCharType="separate"/>
      </w:r>
      <w:r w:rsidR="007E5E49">
        <w:rPr>
          <w:noProof/>
        </w:rPr>
        <w:t>35</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sidR="00C55095">
        <w:rPr>
          <w:noProof/>
        </w:rPr>
        <w:fldChar w:fldCharType="begin"/>
      </w:r>
      <w:r>
        <w:rPr>
          <w:noProof/>
        </w:rPr>
        <w:instrText xml:space="preserve"> PAGEREF _Toc498589635 \h </w:instrText>
      </w:r>
      <w:r w:rsidR="00C55095">
        <w:rPr>
          <w:noProof/>
        </w:rPr>
      </w:r>
      <w:r w:rsidR="00C55095">
        <w:rPr>
          <w:noProof/>
        </w:rPr>
        <w:fldChar w:fldCharType="separate"/>
      </w:r>
      <w:r w:rsidR="007E5E49">
        <w:rPr>
          <w:noProof/>
        </w:rPr>
        <w:t>36</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C55095">
        <w:rPr>
          <w:noProof/>
        </w:rPr>
        <w:fldChar w:fldCharType="begin"/>
      </w:r>
      <w:r>
        <w:rPr>
          <w:noProof/>
        </w:rPr>
        <w:instrText xml:space="preserve"> PAGEREF _Toc498589636 \h </w:instrText>
      </w:r>
      <w:r w:rsidR="00C55095">
        <w:rPr>
          <w:noProof/>
        </w:rPr>
      </w:r>
      <w:r w:rsidR="00C55095">
        <w:rPr>
          <w:noProof/>
        </w:rPr>
        <w:fldChar w:fldCharType="separate"/>
      </w:r>
      <w:r w:rsidR="007E5E49">
        <w:rPr>
          <w:noProof/>
        </w:rPr>
        <w:t>37</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sidRPr="0022538E">
        <w:rPr>
          <w:bCs w:val="0"/>
          <w:noProof/>
        </w:rPr>
        <w:t>3.11</w:t>
      </w:r>
      <w:r>
        <w:rPr>
          <w:rFonts w:asciiTheme="minorHAnsi" w:eastAsiaTheme="minorEastAsia" w:hAnsiTheme="minorHAnsi" w:cstheme="minorBidi"/>
          <w:b w:val="0"/>
          <w:bCs w:val="0"/>
          <w:noProof/>
          <w:sz w:val="22"/>
          <w:szCs w:val="22"/>
          <w:lang w:eastAsia="ru-RU"/>
        </w:rPr>
        <w:tab/>
      </w:r>
      <w:r w:rsidRPr="0022538E">
        <w:rPr>
          <w:bCs w:val="0"/>
          <w:noProof/>
        </w:rPr>
        <w:t>Антидемпинговые меры</w:t>
      </w:r>
      <w:r>
        <w:rPr>
          <w:noProof/>
        </w:rPr>
        <w:tab/>
      </w:r>
      <w:r w:rsidR="00C55095">
        <w:rPr>
          <w:noProof/>
        </w:rPr>
        <w:fldChar w:fldCharType="begin"/>
      </w:r>
      <w:r>
        <w:rPr>
          <w:noProof/>
        </w:rPr>
        <w:instrText xml:space="preserve"> PAGEREF _Toc498589637 \h </w:instrText>
      </w:r>
      <w:r w:rsidR="00C55095">
        <w:rPr>
          <w:noProof/>
        </w:rPr>
      </w:r>
      <w:r w:rsidR="00C55095">
        <w:rPr>
          <w:noProof/>
        </w:rPr>
        <w:fldChar w:fldCharType="separate"/>
      </w:r>
      <w:r w:rsidR="007E5E49">
        <w:rPr>
          <w:noProof/>
        </w:rPr>
        <w:t>37</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C55095">
        <w:rPr>
          <w:noProof/>
        </w:rPr>
        <w:fldChar w:fldCharType="begin"/>
      </w:r>
      <w:r>
        <w:rPr>
          <w:noProof/>
        </w:rPr>
        <w:instrText xml:space="preserve"> PAGEREF _Toc498589638 \h </w:instrText>
      </w:r>
      <w:r w:rsidR="00C55095">
        <w:rPr>
          <w:noProof/>
        </w:rPr>
      </w:r>
      <w:r w:rsidR="00C55095">
        <w:rPr>
          <w:noProof/>
        </w:rPr>
        <w:fldChar w:fldCharType="separate"/>
      </w:r>
      <w:r w:rsidR="007E5E49">
        <w:rPr>
          <w:noProof/>
        </w:rPr>
        <w:t>39</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3.13</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Подрядчика по Договору</w:t>
      </w:r>
      <w:r>
        <w:rPr>
          <w:noProof/>
        </w:rPr>
        <w:tab/>
      </w:r>
      <w:r w:rsidR="00C55095">
        <w:rPr>
          <w:noProof/>
        </w:rPr>
        <w:fldChar w:fldCharType="begin"/>
      </w:r>
      <w:r>
        <w:rPr>
          <w:noProof/>
        </w:rPr>
        <w:instrText xml:space="preserve"> PAGEREF _Toc498589639 \h </w:instrText>
      </w:r>
      <w:r w:rsidR="00C55095">
        <w:rPr>
          <w:noProof/>
        </w:rPr>
      </w:r>
      <w:r w:rsidR="00C55095">
        <w:rPr>
          <w:noProof/>
        </w:rPr>
        <w:fldChar w:fldCharType="separate"/>
      </w:r>
      <w:r w:rsidR="007E5E49">
        <w:rPr>
          <w:noProof/>
        </w:rPr>
        <w:t>40</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3.14</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C55095">
        <w:rPr>
          <w:noProof/>
        </w:rPr>
        <w:fldChar w:fldCharType="begin"/>
      </w:r>
      <w:r>
        <w:rPr>
          <w:noProof/>
        </w:rPr>
        <w:instrText xml:space="preserve"> PAGEREF _Toc498589640 \h </w:instrText>
      </w:r>
      <w:r w:rsidR="00C55095">
        <w:rPr>
          <w:noProof/>
        </w:rPr>
      </w:r>
      <w:r w:rsidR="00C55095">
        <w:rPr>
          <w:noProof/>
        </w:rPr>
        <w:fldChar w:fldCharType="separate"/>
      </w:r>
      <w:r w:rsidR="007E5E49">
        <w:rPr>
          <w:noProof/>
        </w:rPr>
        <w:t>41</w:t>
      </w:r>
      <w:r w:rsidR="00C55095">
        <w:rPr>
          <w:noProof/>
        </w:rPr>
        <w:fldChar w:fldCharType="end"/>
      </w:r>
    </w:p>
    <w:p w:rsidR="003E5788" w:rsidRDefault="003E5788">
      <w:pPr>
        <w:pStyle w:val="1f4"/>
        <w:rPr>
          <w:rFonts w:asciiTheme="minorHAnsi" w:eastAsiaTheme="minorEastAsia" w:hAnsiTheme="minorHAnsi" w:cstheme="minorBidi"/>
          <w:b w:val="0"/>
          <w:caps w:val="0"/>
          <w:noProof/>
          <w:szCs w:val="22"/>
          <w:lang w:eastAsia="ru-RU"/>
        </w:rPr>
      </w:pPr>
      <w:r w:rsidRPr="0022538E">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C55095">
        <w:rPr>
          <w:noProof/>
        </w:rPr>
        <w:fldChar w:fldCharType="begin"/>
      </w:r>
      <w:r>
        <w:rPr>
          <w:noProof/>
        </w:rPr>
        <w:instrText xml:space="preserve"> PAGEREF _Toc498589643 \h </w:instrText>
      </w:r>
      <w:r w:rsidR="00C55095">
        <w:rPr>
          <w:noProof/>
        </w:rPr>
      </w:r>
      <w:r w:rsidR="00C55095">
        <w:rPr>
          <w:noProof/>
        </w:rPr>
        <w:fldChar w:fldCharType="separate"/>
      </w:r>
      <w:r w:rsidR="007E5E49">
        <w:rPr>
          <w:noProof/>
        </w:rPr>
        <w:t>42</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закупаемых работ</w:t>
      </w:r>
      <w:r>
        <w:rPr>
          <w:noProof/>
        </w:rPr>
        <w:tab/>
      </w:r>
      <w:r w:rsidR="00C55095">
        <w:rPr>
          <w:noProof/>
        </w:rPr>
        <w:fldChar w:fldCharType="begin"/>
      </w:r>
      <w:r>
        <w:rPr>
          <w:noProof/>
        </w:rPr>
        <w:instrText xml:space="preserve"> PAGEREF _Toc498589644 \h </w:instrText>
      </w:r>
      <w:r w:rsidR="00C55095">
        <w:rPr>
          <w:noProof/>
        </w:rPr>
      </w:r>
      <w:r w:rsidR="00C55095">
        <w:rPr>
          <w:noProof/>
        </w:rPr>
        <w:fldChar w:fldCharType="separate"/>
      </w:r>
      <w:r w:rsidR="007E5E49">
        <w:rPr>
          <w:noProof/>
        </w:rPr>
        <w:t>42</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Требование к закупаемым работам</w:t>
      </w:r>
      <w:r>
        <w:rPr>
          <w:noProof/>
        </w:rPr>
        <w:tab/>
      </w:r>
      <w:r w:rsidR="00C55095">
        <w:rPr>
          <w:noProof/>
        </w:rPr>
        <w:fldChar w:fldCharType="begin"/>
      </w:r>
      <w:r>
        <w:rPr>
          <w:noProof/>
        </w:rPr>
        <w:instrText xml:space="preserve"> PAGEREF _Toc498589646 \h </w:instrText>
      </w:r>
      <w:r w:rsidR="00C55095">
        <w:rPr>
          <w:noProof/>
        </w:rPr>
      </w:r>
      <w:r w:rsidR="00C55095">
        <w:rPr>
          <w:noProof/>
        </w:rPr>
        <w:fldChar w:fldCharType="separate"/>
      </w:r>
      <w:r w:rsidR="007E5E49">
        <w:rPr>
          <w:noProof/>
        </w:rPr>
        <w:t>42</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4.3</w:t>
      </w:r>
      <w:r>
        <w:rPr>
          <w:rFonts w:asciiTheme="minorHAnsi" w:eastAsiaTheme="minorEastAsia" w:hAnsiTheme="minorHAnsi" w:cstheme="minorBidi"/>
          <w:b w:val="0"/>
          <w:bCs w:val="0"/>
          <w:noProof/>
          <w:sz w:val="22"/>
          <w:szCs w:val="22"/>
          <w:lang w:eastAsia="ru-RU"/>
        </w:rPr>
        <w:tab/>
      </w:r>
      <w:r>
        <w:rPr>
          <w:noProof/>
        </w:rPr>
        <w:t>Альтернативные предложения</w:t>
      </w:r>
      <w:r>
        <w:rPr>
          <w:noProof/>
        </w:rPr>
        <w:tab/>
      </w:r>
      <w:r w:rsidR="00C55095">
        <w:rPr>
          <w:noProof/>
        </w:rPr>
        <w:fldChar w:fldCharType="begin"/>
      </w:r>
      <w:r>
        <w:rPr>
          <w:noProof/>
        </w:rPr>
        <w:instrText xml:space="preserve"> PAGEREF _Toc498589648 \h </w:instrText>
      </w:r>
      <w:r w:rsidR="00C55095">
        <w:rPr>
          <w:noProof/>
        </w:rPr>
      </w:r>
      <w:r w:rsidR="00C55095">
        <w:rPr>
          <w:noProof/>
        </w:rPr>
        <w:fldChar w:fldCharType="separate"/>
      </w:r>
      <w:r w:rsidR="007E5E49">
        <w:rPr>
          <w:noProof/>
        </w:rPr>
        <w:t>42</w:t>
      </w:r>
      <w:r w:rsidR="00C55095">
        <w:rPr>
          <w:noProof/>
        </w:rPr>
        <w:fldChar w:fldCharType="end"/>
      </w:r>
    </w:p>
    <w:p w:rsidR="003E5788" w:rsidRDefault="003E5788">
      <w:pPr>
        <w:pStyle w:val="1f4"/>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C55095">
        <w:rPr>
          <w:noProof/>
        </w:rPr>
        <w:fldChar w:fldCharType="begin"/>
      </w:r>
      <w:r>
        <w:rPr>
          <w:noProof/>
        </w:rPr>
        <w:instrText xml:space="preserve"> PAGEREF _Toc498589650 \h </w:instrText>
      </w:r>
      <w:r w:rsidR="00C55095">
        <w:rPr>
          <w:noProof/>
        </w:rPr>
      </w:r>
      <w:r w:rsidR="00C55095">
        <w:rPr>
          <w:noProof/>
        </w:rPr>
        <w:fldChar w:fldCharType="separate"/>
      </w:r>
      <w:r w:rsidR="007E5E49">
        <w:rPr>
          <w:noProof/>
        </w:rPr>
        <w:t>43</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C55095">
        <w:rPr>
          <w:noProof/>
        </w:rPr>
        <w:fldChar w:fldCharType="begin"/>
      </w:r>
      <w:r>
        <w:rPr>
          <w:noProof/>
        </w:rPr>
        <w:instrText xml:space="preserve"> PAGEREF _Toc498589651 \h </w:instrText>
      </w:r>
      <w:r w:rsidR="00C55095">
        <w:rPr>
          <w:noProof/>
        </w:rPr>
      </w:r>
      <w:r w:rsidR="00C55095">
        <w:rPr>
          <w:noProof/>
        </w:rPr>
        <w:fldChar w:fldCharType="separate"/>
      </w:r>
      <w:r w:rsidR="007E5E49">
        <w:rPr>
          <w:noProof/>
        </w:rPr>
        <w:t>43</w:t>
      </w:r>
      <w:r w:rsidR="00C55095">
        <w:rPr>
          <w:noProof/>
        </w:rPr>
        <w:fldChar w:fldCharType="end"/>
      </w:r>
    </w:p>
    <w:p w:rsidR="003E5788" w:rsidRDefault="003E5788">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C55095">
        <w:rPr>
          <w:noProof/>
        </w:rPr>
        <w:fldChar w:fldCharType="begin"/>
      </w:r>
      <w:r>
        <w:rPr>
          <w:noProof/>
        </w:rPr>
        <w:instrText xml:space="preserve"> PAGEREF _Toc498589654 \h </w:instrText>
      </w:r>
      <w:r w:rsidR="00C55095">
        <w:rPr>
          <w:noProof/>
        </w:rPr>
      </w:r>
      <w:r w:rsidR="00C55095">
        <w:rPr>
          <w:noProof/>
        </w:rPr>
        <w:fldChar w:fldCharType="separate"/>
      </w:r>
      <w:r w:rsidR="007E5E49">
        <w:rPr>
          <w:noProof/>
        </w:rPr>
        <w:t>47</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22538E">
        <w:rPr>
          <w:bCs w:val="0"/>
          <w:noProof/>
        </w:rPr>
        <w:t>работ</w:t>
      </w:r>
      <w:r w:rsidRPr="0022538E">
        <w:rPr>
          <w:b w:val="0"/>
          <w:noProof/>
        </w:rPr>
        <w:t xml:space="preserve"> </w:t>
      </w:r>
      <w:r>
        <w:rPr>
          <w:noProof/>
        </w:rPr>
        <w:t>(форма 2)</w:t>
      </w:r>
      <w:r>
        <w:rPr>
          <w:noProof/>
        </w:rPr>
        <w:tab/>
      </w:r>
      <w:r w:rsidR="00C55095">
        <w:rPr>
          <w:noProof/>
        </w:rPr>
        <w:fldChar w:fldCharType="begin"/>
      </w:r>
      <w:r>
        <w:rPr>
          <w:noProof/>
        </w:rPr>
        <w:instrText xml:space="preserve"> PAGEREF _Toc498589656 \h </w:instrText>
      </w:r>
      <w:r w:rsidR="00C55095">
        <w:rPr>
          <w:noProof/>
        </w:rPr>
      </w:r>
      <w:r w:rsidR="00C55095">
        <w:rPr>
          <w:noProof/>
        </w:rPr>
        <w:fldChar w:fldCharType="separate"/>
      </w:r>
      <w:r w:rsidR="007E5E49">
        <w:rPr>
          <w:noProof/>
        </w:rPr>
        <w:t>49</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sidRPr="0022538E">
        <w:rPr>
          <w:noProof/>
          <w:color w:val="000000"/>
        </w:rPr>
        <w:t>5.3</w:t>
      </w:r>
      <w:r>
        <w:rPr>
          <w:rFonts w:asciiTheme="minorHAnsi" w:eastAsiaTheme="minorEastAsia" w:hAnsiTheme="minorHAnsi" w:cstheme="minorBidi"/>
          <w:b w:val="0"/>
          <w:bCs w:val="0"/>
          <w:noProof/>
          <w:sz w:val="22"/>
          <w:szCs w:val="22"/>
          <w:lang w:eastAsia="ru-RU"/>
        </w:rPr>
        <w:tab/>
      </w:r>
      <w:r w:rsidRPr="0022538E">
        <w:rPr>
          <w:noProof/>
          <w:color w:val="000000"/>
        </w:rPr>
        <w:t>Техническое предложение (форма 3)</w:t>
      </w:r>
      <w:r>
        <w:rPr>
          <w:noProof/>
        </w:rPr>
        <w:tab/>
      </w:r>
      <w:r w:rsidR="00C55095">
        <w:rPr>
          <w:noProof/>
        </w:rPr>
        <w:fldChar w:fldCharType="begin"/>
      </w:r>
      <w:r>
        <w:rPr>
          <w:noProof/>
        </w:rPr>
        <w:instrText xml:space="preserve"> PAGEREF _Toc498589659 \h </w:instrText>
      </w:r>
      <w:r w:rsidR="00C55095">
        <w:rPr>
          <w:noProof/>
        </w:rPr>
      </w:r>
      <w:r w:rsidR="00C55095">
        <w:rPr>
          <w:noProof/>
        </w:rPr>
        <w:fldChar w:fldCharType="separate"/>
      </w:r>
      <w:r w:rsidR="007E5E49">
        <w:rPr>
          <w:noProof/>
        </w:rPr>
        <w:t>53</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работ (форма 4)</w:t>
      </w:r>
      <w:r>
        <w:rPr>
          <w:noProof/>
        </w:rPr>
        <w:tab/>
      </w:r>
      <w:r w:rsidR="00C55095">
        <w:rPr>
          <w:noProof/>
        </w:rPr>
        <w:fldChar w:fldCharType="begin"/>
      </w:r>
      <w:r>
        <w:rPr>
          <w:noProof/>
        </w:rPr>
        <w:instrText xml:space="preserve"> PAGEREF _Toc498589662 \h </w:instrText>
      </w:r>
      <w:r w:rsidR="00C55095">
        <w:rPr>
          <w:noProof/>
        </w:rPr>
      </w:r>
      <w:r w:rsidR="00C55095">
        <w:rPr>
          <w:noProof/>
        </w:rPr>
        <w:fldChar w:fldCharType="separate"/>
      </w:r>
      <w:r w:rsidR="007E5E49">
        <w:rPr>
          <w:noProof/>
        </w:rPr>
        <w:t>55</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5.5</w:t>
      </w:r>
      <w:r>
        <w:rPr>
          <w:rFonts w:asciiTheme="minorHAnsi" w:eastAsiaTheme="minorEastAsia" w:hAnsiTheme="minorHAnsi" w:cstheme="minorBidi"/>
          <w:b w:val="0"/>
          <w:bCs w:val="0"/>
          <w:noProof/>
          <w:sz w:val="22"/>
          <w:szCs w:val="22"/>
          <w:lang w:eastAsia="ru-RU"/>
        </w:rPr>
        <w:tab/>
      </w:r>
      <w:r>
        <w:rPr>
          <w:noProof/>
        </w:rPr>
        <w:t>График оплаты выполнения работ (форма 5)</w:t>
      </w:r>
      <w:r>
        <w:rPr>
          <w:noProof/>
        </w:rPr>
        <w:tab/>
      </w:r>
      <w:r w:rsidR="00C55095">
        <w:rPr>
          <w:noProof/>
        </w:rPr>
        <w:fldChar w:fldCharType="begin"/>
      </w:r>
      <w:r>
        <w:rPr>
          <w:noProof/>
        </w:rPr>
        <w:instrText xml:space="preserve"> PAGEREF _Toc498589665 \h </w:instrText>
      </w:r>
      <w:r w:rsidR="00C55095">
        <w:rPr>
          <w:noProof/>
        </w:rPr>
      </w:r>
      <w:r w:rsidR="00C55095">
        <w:rPr>
          <w:noProof/>
        </w:rPr>
        <w:fldChar w:fldCharType="separate"/>
      </w:r>
      <w:r w:rsidR="007E5E49">
        <w:rPr>
          <w:noProof/>
        </w:rPr>
        <w:t>57</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sidRPr="0022538E">
        <w:rPr>
          <w:noProof/>
          <w:color w:val="000000"/>
        </w:rPr>
        <w:t>5.6</w:t>
      </w:r>
      <w:r>
        <w:rPr>
          <w:rFonts w:asciiTheme="minorHAnsi" w:eastAsiaTheme="minorEastAsia" w:hAnsiTheme="minorHAnsi" w:cstheme="minorBidi"/>
          <w:b w:val="0"/>
          <w:bCs w:val="0"/>
          <w:noProof/>
          <w:sz w:val="22"/>
          <w:szCs w:val="22"/>
          <w:lang w:eastAsia="ru-RU"/>
        </w:rPr>
        <w:tab/>
      </w:r>
      <w:r w:rsidRPr="0022538E">
        <w:rPr>
          <w:noProof/>
          <w:color w:val="000000"/>
        </w:rPr>
        <w:t>Протокол разногласий к проекту Договора (форма 6)</w:t>
      </w:r>
      <w:r>
        <w:rPr>
          <w:noProof/>
        </w:rPr>
        <w:tab/>
      </w:r>
      <w:r w:rsidR="00C55095">
        <w:rPr>
          <w:noProof/>
        </w:rPr>
        <w:fldChar w:fldCharType="begin"/>
      </w:r>
      <w:r>
        <w:rPr>
          <w:noProof/>
        </w:rPr>
        <w:instrText xml:space="preserve"> PAGEREF _Toc498589668 \h </w:instrText>
      </w:r>
      <w:r w:rsidR="00C55095">
        <w:rPr>
          <w:noProof/>
        </w:rPr>
      </w:r>
      <w:r w:rsidR="00C55095">
        <w:rPr>
          <w:noProof/>
        </w:rPr>
        <w:fldChar w:fldCharType="separate"/>
      </w:r>
      <w:r w:rsidR="007E5E49">
        <w:rPr>
          <w:noProof/>
        </w:rPr>
        <w:t>59</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Анкета (форма 7)</w:t>
      </w:r>
      <w:r>
        <w:rPr>
          <w:noProof/>
        </w:rPr>
        <w:tab/>
      </w:r>
      <w:r w:rsidR="00C55095">
        <w:rPr>
          <w:noProof/>
        </w:rPr>
        <w:fldChar w:fldCharType="begin"/>
      </w:r>
      <w:r>
        <w:rPr>
          <w:noProof/>
        </w:rPr>
        <w:instrText xml:space="preserve"> PAGEREF _Toc498589671 \h </w:instrText>
      </w:r>
      <w:r w:rsidR="00C55095">
        <w:rPr>
          <w:noProof/>
        </w:rPr>
      </w:r>
      <w:r w:rsidR="00C55095">
        <w:rPr>
          <w:noProof/>
        </w:rPr>
        <w:fldChar w:fldCharType="separate"/>
      </w:r>
      <w:r w:rsidR="007E5E49">
        <w:rPr>
          <w:noProof/>
        </w:rPr>
        <w:t>61</w:t>
      </w:r>
      <w:r w:rsidR="00C55095">
        <w:rPr>
          <w:noProof/>
        </w:rPr>
        <w:fldChar w:fldCharType="end"/>
      </w:r>
    </w:p>
    <w:p w:rsidR="003E5788" w:rsidRDefault="003E5788">
      <w:pPr>
        <w:pStyle w:val="32"/>
        <w:rPr>
          <w:rFonts w:asciiTheme="minorHAnsi" w:eastAsiaTheme="minorEastAsia" w:hAnsiTheme="minorHAnsi" w:cstheme="minorBidi"/>
          <w:bCs w:val="0"/>
          <w:iCs w:val="0"/>
          <w:noProof/>
          <w:sz w:val="22"/>
          <w:szCs w:val="22"/>
          <w:lang w:eastAsia="ru-RU"/>
        </w:rPr>
      </w:pPr>
      <w:r>
        <w:rPr>
          <w:noProof/>
        </w:rPr>
        <w:t>5.7.2</w:t>
      </w:r>
      <w:r>
        <w:rPr>
          <w:rFonts w:asciiTheme="minorHAnsi" w:eastAsiaTheme="minorEastAsia" w:hAnsiTheme="minorHAnsi" w:cstheme="minorBidi"/>
          <w:bCs w:val="0"/>
          <w:iCs w:val="0"/>
          <w:noProof/>
          <w:sz w:val="22"/>
          <w:szCs w:val="22"/>
          <w:lang w:eastAsia="ru-RU"/>
        </w:rPr>
        <w:tab/>
      </w:r>
      <w:r>
        <w:rPr>
          <w:noProof/>
        </w:rPr>
        <w:t>Форма Декларации о соответствии Участника/субподрядчика/члена Коллективного участника критериям отнесения к субъектам малого и среднего предпринимательства (форма 7.1)</w:t>
      </w:r>
      <w:r>
        <w:rPr>
          <w:noProof/>
        </w:rPr>
        <w:tab/>
      </w:r>
      <w:r w:rsidR="00C55095" w:rsidRPr="00642C1B">
        <w:rPr>
          <w:b/>
          <w:noProof/>
        </w:rPr>
        <w:fldChar w:fldCharType="begin"/>
      </w:r>
      <w:r w:rsidRPr="00642C1B">
        <w:rPr>
          <w:b/>
          <w:noProof/>
        </w:rPr>
        <w:instrText xml:space="preserve"> PAGEREF _Toc498589673 \h </w:instrText>
      </w:r>
      <w:r w:rsidR="00C55095" w:rsidRPr="00642C1B">
        <w:rPr>
          <w:b/>
          <w:noProof/>
        </w:rPr>
      </w:r>
      <w:r w:rsidR="00C55095" w:rsidRPr="00642C1B">
        <w:rPr>
          <w:b/>
          <w:noProof/>
        </w:rPr>
        <w:fldChar w:fldCharType="separate"/>
      </w:r>
      <w:r w:rsidR="007E5E49">
        <w:rPr>
          <w:b/>
          <w:noProof/>
        </w:rPr>
        <w:t>63</w:t>
      </w:r>
      <w:r w:rsidR="00C55095" w:rsidRPr="00642C1B">
        <w:rPr>
          <w:b/>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8)</w:t>
      </w:r>
      <w:r>
        <w:rPr>
          <w:noProof/>
        </w:rPr>
        <w:tab/>
      </w:r>
      <w:r w:rsidR="00C55095">
        <w:rPr>
          <w:noProof/>
        </w:rPr>
        <w:fldChar w:fldCharType="begin"/>
      </w:r>
      <w:r>
        <w:rPr>
          <w:noProof/>
        </w:rPr>
        <w:instrText xml:space="preserve"> PAGEREF _Toc498589675 \h </w:instrText>
      </w:r>
      <w:r w:rsidR="00C55095">
        <w:rPr>
          <w:noProof/>
        </w:rPr>
      </w:r>
      <w:r w:rsidR="00C55095">
        <w:rPr>
          <w:noProof/>
        </w:rPr>
        <w:fldChar w:fldCharType="separate"/>
      </w:r>
      <w:r w:rsidR="007E5E49">
        <w:rPr>
          <w:noProof/>
        </w:rPr>
        <w:t>70</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lastRenderedPageBreak/>
        <w:t>5.9</w:t>
      </w:r>
      <w:r>
        <w:rPr>
          <w:rFonts w:asciiTheme="minorHAnsi" w:eastAsiaTheme="minorEastAsia" w:hAnsiTheme="minorHAnsi" w:cstheme="minorBidi"/>
          <w:b w:val="0"/>
          <w:bCs w:val="0"/>
          <w:noProof/>
          <w:sz w:val="22"/>
          <w:szCs w:val="22"/>
          <w:lang w:eastAsia="ru-RU"/>
        </w:rPr>
        <w:tab/>
      </w:r>
      <w:r>
        <w:rPr>
          <w:noProof/>
        </w:rPr>
        <w:t>Справка о материально-технических ресурсах (форма 9)</w:t>
      </w:r>
      <w:r>
        <w:rPr>
          <w:noProof/>
        </w:rPr>
        <w:tab/>
      </w:r>
      <w:r w:rsidR="00C55095">
        <w:rPr>
          <w:noProof/>
        </w:rPr>
        <w:fldChar w:fldCharType="begin"/>
      </w:r>
      <w:r>
        <w:rPr>
          <w:noProof/>
        </w:rPr>
        <w:instrText xml:space="preserve"> PAGEREF _Toc498589678 \h </w:instrText>
      </w:r>
      <w:r w:rsidR="00C55095">
        <w:rPr>
          <w:noProof/>
        </w:rPr>
      </w:r>
      <w:r w:rsidR="00C55095">
        <w:rPr>
          <w:noProof/>
        </w:rPr>
        <w:fldChar w:fldCharType="separate"/>
      </w:r>
      <w:r w:rsidR="007E5E49">
        <w:rPr>
          <w:noProof/>
        </w:rPr>
        <w:t>72</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10)</w:t>
      </w:r>
      <w:r>
        <w:rPr>
          <w:noProof/>
        </w:rPr>
        <w:tab/>
      </w:r>
      <w:r w:rsidR="00C55095">
        <w:rPr>
          <w:noProof/>
        </w:rPr>
        <w:fldChar w:fldCharType="begin"/>
      </w:r>
      <w:r>
        <w:rPr>
          <w:noProof/>
        </w:rPr>
        <w:instrText xml:space="preserve"> PAGEREF _Toc498589681 \h </w:instrText>
      </w:r>
      <w:r w:rsidR="00C55095">
        <w:rPr>
          <w:noProof/>
        </w:rPr>
      </w:r>
      <w:r w:rsidR="00C55095">
        <w:rPr>
          <w:noProof/>
        </w:rPr>
        <w:fldChar w:fldCharType="separate"/>
      </w:r>
      <w:r w:rsidR="007E5E49">
        <w:rPr>
          <w:noProof/>
        </w:rPr>
        <w:t>74</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5.11</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11)</w:t>
      </w:r>
      <w:r>
        <w:rPr>
          <w:noProof/>
        </w:rPr>
        <w:tab/>
      </w:r>
      <w:r w:rsidR="00C55095">
        <w:rPr>
          <w:noProof/>
        </w:rPr>
        <w:fldChar w:fldCharType="begin"/>
      </w:r>
      <w:r>
        <w:rPr>
          <w:noProof/>
        </w:rPr>
        <w:instrText xml:space="preserve"> PAGEREF _Toc498589684 \h </w:instrText>
      </w:r>
      <w:r w:rsidR="00C55095">
        <w:rPr>
          <w:noProof/>
        </w:rPr>
      </w:r>
      <w:r w:rsidR="00C55095">
        <w:rPr>
          <w:noProof/>
        </w:rPr>
        <w:fldChar w:fldCharType="separate"/>
      </w:r>
      <w:r w:rsidR="007E5E49">
        <w:rPr>
          <w:noProof/>
        </w:rPr>
        <w:t>77</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Справка о цепочке собственников участника закупочной процедуры, включая бенефициаров (в том числе конечных) (форма 12)</w:t>
      </w:r>
      <w:r>
        <w:rPr>
          <w:noProof/>
        </w:rPr>
        <w:tab/>
      </w:r>
      <w:r w:rsidR="00C55095">
        <w:rPr>
          <w:noProof/>
        </w:rPr>
        <w:fldChar w:fldCharType="begin"/>
      </w:r>
      <w:r>
        <w:rPr>
          <w:noProof/>
        </w:rPr>
        <w:instrText xml:space="preserve"> PAGEREF _Toc498589687 \h </w:instrText>
      </w:r>
      <w:r w:rsidR="00C55095">
        <w:rPr>
          <w:noProof/>
        </w:rPr>
      </w:r>
      <w:r w:rsidR="00C55095">
        <w:rPr>
          <w:noProof/>
        </w:rPr>
        <w:fldChar w:fldCharType="separate"/>
      </w:r>
      <w:r w:rsidR="007E5E49">
        <w:rPr>
          <w:noProof/>
        </w:rPr>
        <w:t>79</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13)</w:t>
      </w:r>
      <w:r>
        <w:rPr>
          <w:noProof/>
        </w:rPr>
        <w:tab/>
      </w:r>
      <w:r w:rsidR="00C55095">
        <w:rPr>
          <w:noProof/>
        </w:rPr>
        <w:fldChar w:fldCharType="begin"/>
      </w:r>
      <w:r>
        <w:rPr>
          <w:noProof/>
        </w:rPr>
        <w:instrText xml:space="preserve"> PAGEREF _Toc498589690 \h </w:instrText>
      </w:r>
      <w:r w:rsidR="00C55095">
        <w:rPr>
          <w:noProof/>
        </w:rPr>
      </w:r>
      <w:r w:rsidR="00C55095">
        <w:rPr>
          <w:noProof/>
        </w:rPr>
        <w:fldChar w:fldCharType="separate"/>
      </w:r>
      <w:r w:rsidR="007E5E49">
        <w:rPr>
          <w:noProof/>
        </w:rPr>
        <w:t>83</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Соглашение о неустойке (форма 14)</w:t>
      </w:r>
      <w:r>
        <w:rPr>
          <w:noProof/>
        </w:rPr>
        <w:tab/>
      </w:r>
      <w:r w:rsidR="00C55095">
        <w:rPr>
          <w:noProof/>
        </w:rPr>
        <w:fldChar w:fldCharType="begin"/>
      </w:r>
      <w:r>
        <w:rPr>
          <w:noProof/>
        </w:rPr>
        <w:instrText xml:space="preserve"> PAGEREF _Toc498589695 \h </w:instrText>
      </w:r>
      <w:r w:rsidR="00C55095">
        <w:rPr>
          <w:noProof/>
        </w:rPr>
      </w:r>
      <w:r w:rsidR="00C55095">
        <w:rPr>
          <w:noProof/>
        </w:rPr>
        <w:fldChar w:fldCharType="separate"/>
      </w:r>
      <w:r w:rsidR="007E5E49">
        <w:rPr>
          <w:noProof/>
        </w:rPr>
        <w:t>87</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5.15</w:t>
      </w:r>
      <w:r>
        <w:rPr>
          <w:rFonts w:asciiTheme="minorHAnsi" w:eastAsiaTheme="minorEastAsia" w:hAnsiTheme="minorHAnsi" w:cstheme="minorBidi"/>
          <w:b w:val="0"/>
          <w:bCs w:val="0"/>
          <w:noProof/>
          <w:sz w:val="22"/>
          <w:szCs w:val="22"/>
          <w:lang w:eastAsia="ru-RU"/>
        </w:rPr>
        <w:tab/>
      </w:r>
      <w:r>
        <w:rPr>
          <w:noProof/>
        </w:rPr>
        <w:t>Расписка  сдачи-приемки соглашения о неустойке (форма 15)</w:t>
      </w:r>
      <w:r>
        <w:rPr>
          <w:noProof/>
        </w:rPr>
        <w:tab/>
      </w:r>
      <w:r w:rsidR="00C55095">
        <w:rPr>
          <w:noProof/>
        </w:rPr>
        <w:fldChar w:fldCharType="begin"/>
      </w:r>
      <w:r>
        <w:rPr>
          <w:noProof/>
        </w:rPr>
        <w:instrText xml:space="preserve"> PAGEREF _Toc498589698 \h </w:instrText>
      </w:r>
      <w:r w:rsidR="00C55095">
        <w:rPr>
          <w:noProof/>
        </w:rPr>
      </w:r>
      <w:r w:rsidR="00C55095">
        <w:rPr>
          <w:noProof/>
        </w:rPr>
        <w:fldChar w:fldCharType="separate"/>
      </w:r>
      <w:r w:rsidR="007E5E49">
        <w:rPr>
          <w:noProof/>
        </w:rPr>
        <w:t>90</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5.16</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16)</w:t>
      </w:r>
      <w:r>
        <w:rPr>
          <w:noProof/>
        </w:rPr>
        <w:tab/>
      </w:r>
      <w:r w:rsidR="00C55095">
        <w:rPr>
          <w:noProof/>
        </w:rPr>
        <w:fldChar w:fldCharType="begin"/>
      </w:r>
      <w:r>
        <w:rPr>
          <w:noProof/>
        </w:rPr>
        <w:instrText xml:space="preserve"> PAGEREF _Toc498589701 \h </w:instrText>
      </w:r>
      <w:r w:rsidR="00C55095">
        <w:rPr>
          <w:noProof/>
        </w:rPr>
      </w:r>
      <w:r w:rsidR="00C55095">
        <w:rPr>
          <w:noProof/>
        </w:rPr>
        <w:fldChar w:fldCharType="separate"/>
      </w:r>
      <w:r w:rsidR="007E5E49">
        <w:rPr>
          <w:noProof/>
        </w:rPr>
        <w:t>92</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sidRPr="0022538E">
        <w:rPr>
          <w:noProof/>
          <w:color w:val="000000"/>
        </w:rPr>
        <w:t>5.17</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w:t>
      </w:r>
      <w:r w:rsidRPr="0022538E">
        <w:rPr>
          <w:noProof/>
          <w:color w:val="000000"/>
        </w:rPr>
        <w:t>выполнения работ</w:t>
      </w:r>
      <w:r>
        <w:rPr>
          <w:noProof/>
        </w:rPr>
        <w:t xml:space="preserve"> между Участником и субподрядчиками </w:t>
      </w:r>
      <w:r w:rsidRPr="0022538E">
        <w:rPr>
          <w:noProof/>
          <w:color w:val="000000"/>
        </w:rPr>
        <w:t>(форма 17)</w:t>
      </w:r>
      <w:r>
        <w:rPr>
          <w:noProof/>
        </w:rPr>
        <w:tab/>
      </w:r>
      <w:r w:rsidR="00C55095">
        <w:rPr>
          <w:noProof/>
        </w:rPr>
        <w:fldChar w:fldCharType="begin"/>
      </w:r>
      <w:r>
        <w:rPr>
          <w:noProof/>
        </w:rPr>
        <w:instrText xml:space="preserve"> PAGEREF _Toc498589704 \h </w:instrText>
      </w:r>
      <w:r w:rsidR="00C55095">
        <w:rPr>
          <w:noProof/>
        </w:rPr>
      </w:r>
      <w:r w:rsidR="00C55095">
        <w:rPr>
          <w:noProof/>
        </w:rPr>
        <w:fldChar w:fldCharType="separate"/>
      </w:r>
      <w:r w:rsidR="007E5E49">
        <w:rPr>
          <w:noProof/>
        </w:rPr>
        <w:t>94</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sidRPr="0022538E">
        <w:rPr>
          <w:noProof/>
          <w:color w:val="000000"/>
        </w:rPr>
        <w:t>5.18</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w:t>
      </w:r>
      <w:r w:rsidRPr="0022538E">
        <w:rPr>
          <w:noProof/>
          <w:color w:val="000000"/>
        </w:rPr>
        <w:t>выполнения работ</w:t>
      </w:r>
      <w:r>
        <w:rPr>
          <w:noProof/>
        </w:rPr>
        <w:t xml:space="preserve"> внутри коллективного Участника </w:t>
      </w:r>
      <w:r w:rsidRPr="0022538E">
        <w:rPr>
          <w:noProof/>
          <w:color w:val="000000"/>
        </w:rPr>
        <w:t>(форма 18)</w:t>
      </w:r>
      <w:r>
        <w:rPr>
          <w:noProof/>
        </w:rPr>
        <w:tab/>
      </w:r>
      <w:r w:rsidR="00C55095">
        <w:rPr>
          <w:noProof/>
        </w:rPr>
        <w:fldChar w:fldCharType="begin"/>
      </w:r>
      <w:r>
        <w:rPr>
          <w:noProof/>
        </w:rPr>
        <w:instrText xml:space="preserve"> PAGEREF _Toc498589707 \h </w:instrText>
      </w:r>
      <w:r w:rsidR="00C55095">
        <w:rPr>
          <w:noProof/>
        </w:rPr>
      </w:r>
      <w:r w:rsidR="00C55095">
        <w:rPr>
          <w:noProof/>
        </w:rPr>
        <w:fldChar w:fldCharType="separate"/>
      </w:r>
      <w:r w:rsidR="007E5E49">
        <w:rPr>
          <w:noProof/>
        </w:rPr>
        <w:t>96</w:t>
      </w:r>
      <w:r w:rsidR="00C55095">
        <w:rPr>
          <w:noProof/>
        </w:rPr>
        <w:fldChar w:fldCharType="end"/>
      </w:r>
    </w:p>
    <w:p w:rsidR="00717F60" w:rsidRPr="00E71A48" w:rsidRDefault="00C55095" w:rsidP="00F44B29">
      <w:pPr>
        <w:pStyle w:val="1f4"/>
        <w:tabs>
          <w:tab w:val="clear" w:pos="1100"/>
          <w:tab w:val="left" w:pos="567"/>
          <w:tab w:val="right" w:leader="dot" w:pos="9563"/>
          <w:tab w:val="left" w:pos="9639"/>
        </w:tabs>
        <w:spacing w:line="264" w:lineRule="auto"/>
        <w:ind w:right="2049" w:hanging="1100"/>
        <w:rPr>
          <w:sz w:val="24"/>
          <w:szCs w:val="24"/>
        </w:rPr>
        <w:sectPr w:rsidR="00717F60" w:rsidRPr="00E71A48" w:rsidSect="002B0606">
          <w:headerReference w:type="even" r:id="rId10"/>
          <w:headerReference w:type="default" r:id="rId11"/>
          <w:footerReference w:type="even" r:id="rId12"/>
          <w:footerReference w:type="default" r:id="rId13"/>
          <w:headerReference w:type="first" r:id="rId14"/>
          <w:footerReference w:type="first" r:id="rId15"/>
          <w:pgSz w:w="11907" w:h="16840" w:code="9"/>
          <w:pgMar w:top="851" w:right="851" w:bottom="776" w:left="1558" w:header="720" w:footer="720" w:gutter="0"/>
          <w:cols w:space="720"/>
          <w:docGrid w:linePitch="360"/>
        </w:sectPr>
      </w:pPr>
      <w:r w:rsidRPr="00E71A48">
        <w:rPr>
          <w:sz w:val="24"/>
          <w:szCs w:val="24"/>
        </w:rPr>
        <w:fldChar w:fldCharType="end"/>
      </w:r>
    </w:p>
    <w:p w:rsidR="00717F60" w:rsidRPr="00E71A48" w:rsidRDefault="00717F60" w:rsidP="00750D4A">
      <w:pPr>
        <w:pStyle w:val="1"/>
        <w:tabs>
          <w:tab w:val="left" w:pos="426"/>
        </w:tabs>
        <w:spacing w:before="0" w:after="0" w:line="264" w:lineRule="auto"/>
        <w:ind w:left="0" w:hanging="11"/>
        <w:jc w:val="center"/>
        <w:rPr>
          <w:szCs w:val="24"/>
        </w:rPr>
      </w:pPr>
      <w:bookmarkStart w:id="6" w:name="__RefHeading__391_1298132286"/>
      <w:bookmarkStart w:id="7" w:name="_Toc498589568"/>
      <w:bookmarkEnd w:id="6"/>
      <w:r w:rsidRPr="00E71A48">
        <w:rPr>
          <w:szCs w:val="24"/>
        </w:rPr>
        <w:lastRenderedPageBreak/>
        <w:t>Общие положения</w:t>
      </w:r>
      <w:bookmarkEnd w:id="7"/>
    </w:p>
    <w:p w:rsidR="00717F60" w:rsidRPr="00E71A48" w:rsidRDefault="00717F60" w:rsidP="00750D4A">
      <w:pPr>
        <w:pStyle w:val="2"/>
        <w:tabs>
          <w:tab w:val="clear" w:pos="1700"/>
          <w:tab w:val="left" w:pos="567"/>
        </w:tabs>
        <w:spacing w:line="264" w:lineRule="auto"/>
      </w:pPr>
      <w:bookmarkStart w:id="8" w:name="__RefHeading__393_1298132286"/>
      <w:bookmarkStart w:id="9" w:name="_Toc498589569"/>
      <w:bookmarkEnd w:id="8"/>
      <w:r w:rsidRPr="00E71A48">
        <w:t>Общие сведения о процедуре запроса предложений</w:t>
      </w:r>
      <w:bookmarkEnd w:id="9"/>
    </w:p>
    <w:p w:rsidR="005B75A6" w:rsidRPr="00862664"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proofErr w:type="gramStart"/>
      <w:r w:rsidRPr="007556FF">
        <w:rPr>
          <w:iCs/>
          <w:sz w:val="24"/>
          <w:szCs w:val="24"/>
        </w:rPr>
        <w:t xml:space="preserve">Заказчик, являющийся Организатором </w:t>
      </w:r>
      <w:r w:rsidRPr="00E71A48">
        <w:rPr>
          <w:iCs/>
          <w:sz w:val="24"/>
          <w:szCs w:val="24"/>
        </w:rPr>
        <w:t>запроса предложений</w:t>
      </w:r>
      <w:r w:rsidRPr="007556FF">
        <w:rPr>
          <w:iCs/>
          <w:sz w:val="24"/>
          <w:szCs w:val="24"/>
        </w:rPr>
        <w:t xml:space="preserve"> </w:t>
      </w:r>
      <w:r w:rsidR="007556FF" w:rsidRPr="007556FF">
        <w:rPr>
          <w:iCs/>
          <w:sz w:val="24"/>
          <w:szCs w:val="24"/>
        </w:rPr>
        <w:t xml:space="preserve">– ПАО «МРСК </w:t>
      </w:r>
      <w:r w:rsidR="007556FF" w:rsidRPr="00702B2C">
        <w:rPr>
          <w:iCs/>
          <w:sz w:val="24"/>
          <w:szCs w:val="24"/>
        </w:rPr>
        <w:t>Центра» (далее – Заказчик или Организатор)</w:t>
      </w:r>
      <w:r w:rsidRPr="00702B2C">
        <w:rPr>
          <w:iCs/>
          <w:sz w:val="24"/>
          <w:szCs w:val="24"/>
        </w:rPr>
        <w:t xml:space="preserve"> (почтовый адрес:</w:t>
      </w:r>
      <w:proofErr w:type="gramEnd"/>
      <w:r w:rsidR="007556FF" w:rsidRPr="00702B2C">
        <w:rPr>
          <w:iCs/>
          <w:sz w:val="24"/>
          <w:szCs w:val="24"/>
        </w:rPr>
        <w:t xml:space="preserve"> </w:t>
      </w:r>
      <w:r w:rsidR="00442E50" w:rsidRPr="00D80A5F">
        <w:rPr>
          <w:iCs/>
          <w:sz w:val="24"/>
          <w:szCs w:val="24"/>
        </w:rPr>
        <w:t>РФ, 156961, г. Кострома, проспект Мира, 53</w:t>
      </w:r>
      <w:r w:rsidR="00442E50">
        <w:rPr>
          <w:iCs/>
          <w:sz w:val="24"/>
          <w:szCs w:val="24"/>
        </w:rPr>
        <w:t>, с</w:t>
      </w:r>
      <w:r w:rsidR="00442E50" w:rsidRPr="00702B2C">
        <w:rPr>
          <w:iCs/>
          <w:sz w:val="24"/>
          <w:szCs w:val="24"/>
        </w:rPr>
        <w:t xml:space="preserve">екретарь Закупочной комиссии </w:t>
      </w:r>
      <w:r w:rsidR="00442E50">
        <w:rPr>
          <w:iCs/>
          <w:sz w:val="24"/>
          <w:szCs w:val="24"/>
        </w:rPr>
        <w:t xml:space="preserve">и </w:t>
      </w:r>
      <w:r w:rsidR="00442E50" w:rsidRPr="00702B2C">
        <w:rPr>
          <w:iCs/>
          <w:sz w:val="24"/>
          <w:szCs w:val="24"/>
        </w:rPr>
        <w:t xml:space="preserve">ответственное лицо – </w:t>
      </w:r>
      <w:r w:rsidR="00442E50">
        <w:rPr>
          <w:iCs/>
          <w:sz w:val="24"/>
          <w:szCs w:val="24"/>
        </w:rPr>
        <w:t>специалист 2-й категории отдела</w:t>
      </w:r>
      <w:r w:rsidR="00442E50" w:rsidRPr="00702B2C">
        <w:rPr>
          <w:iCs/>
          <w:sz w:val="24"/>
          <w:szCs w:val="24"/>
        </w:rPr>
        <w:t xml:space="preserve"> закупочной деятельности </w:t>
      </w:r>
      <w:r w:rsidR="00442E50">
        <w:rPr>
          <w:iCs/>
          <w:sz w:val="24"/>
          <w:szCs w:val="24"/>
        </w:rPr>
        <w:t xml:space="preserve">филиала </w:t>
      </w:r>
      <w:r w:rsidR="00442E50" w:rsidRPr="00702B2C">
        <w:rPr>
          <w:iCs/>
          <w:sz w:val="24"/>
          <w:szCs w:val="24"/>
        </w:rPr>
        <w:t>ПАО «МРСК Центра»</w:t>
      </w:r>
      <w:r w:rsidR="00442E50">
        <w:rPr>
          <w:iCs/>
          <w:sz w:val="24"/>
          <w:szCs w:val="24"/>
        </w:rPr>
        <w:t xml:space="preserve"> - «Костромаэнерго»</w:t>
      </w:r>
      <w:r w:rsidR="00442E50" w:rsidRPr="00702B2C">
        <w:rPr>
          <w:iCs/>
          <w:sz w:val="24"/>
          <w:szCs w:val="24"/>
        </w:rPr>
        <w:t xml:space="preserve"> </w:t>
      </w:r>
      <w:r w:rsidR="00442E50">
        <w:rPr>
          <w:iCs/>
          <w:sz w:val="24"/>
          <w:szCs w:val="24"/>
        </w:rPr>
        <w:t>Дейтер И.К., контактный</w:t>
      </w:r>
      <w:r w:rsidR="00442E50" w:rsidRPr="00702B2C">
        <w:rPr>
          <w:iCs/>
          <w:sz w:val="24"/>
          <w:szCs w:val="24"/>
        </w:rPr>
        <w:t xml:space="preserve"> теле</w:t>
      </w:r>
      <w:r w:rsidR="00442E50">
        <w:rPr>
          <w:iCs/>
          <w:sz w:val="24"/>
          <w:szCs w:val="24"/>
        </w:rPr>
        <w:t>фон</w:t>
      </w:r>
      <w:r w:rsidR="00442E50" w:rsidRPr="00702B2C">
        <w:rPr>
          <w:iCs/>
          <w:sz w:val="24"/>
          <w:szCs w:val="24"/>
        </w:rPr>
        <w:t>: (49</w:t>
      </w:r>
      <w:r w:rsidR="00442E50">
        <w:rPr>
          <w:iCs/>
          <w:sz w:val="24"/>
          <w:szCs w:val="24"/>
        </w:rPr>
        <w:t>42</w:t>
      </w:r>
      <w:r w:rsidR="00442E50" w:rsidRPr="00702B2C">
        <w:rPr>
          <w:iCs/>
          <w:sz w:val="24"/>
          <w:szCs w:val="24"/>
        </w:rPr>
        <w:t xml:space="preserve">) </w:t>
      </w:r>
      <w:r w:rsidR="00442E50">
        <w:rPr>
          <w:iCs/>
          <w:sz w:val="24"/>
          <w:szCs w:val="24"/>
        </w:rPr>
        <w:t>396-482</w:t>
      </w:r>
      <w:r w:rsidR="00442E50" w:rsidRPr="00702B2C">
        <w:rPr>
          <w:iCs/>
          <w:sz w:val="24"/>
          <w:szCs w:val="24"/>
        </w:rPr>
        <w:t>,</w:t>
      </w:r>
      <w:r w:rsidR="00442E50">
        <w:rPr>
          <w:iCs/>
          <w:sz w:val="24"/>
          <w:szCs w:val="24"/>
        </w:rPr>
        <w:t xml:space="preserve"> </w:t>
      </w:r>
      <w:r w:rsidR="00442E50">
        <w:rPr>
          <w:sz w:val="24"/>
          <w:szCs w:val="24"/>
        </w:rPr>
        <w:t xml:space="preserve">адрес электронной почты: </w:t>
      </w:r>
      <w:proofErr w:type="spellStart"/>
      <w:proofErr w:type="gramStart"/>
      <w:r w:rsidR="00442E50" w:rsidRPr="0084149A">
        <w:rPr>
          <w:rStyle w:val="a7"/>
        </w:rPr>
        <w:t>Deyter</w:t>
      </w:r>
      <w:proofErr w:type="spellEnd"/>
      <w:r w:rsidR="00442E50" w:rsidRPr="0084149A">
        <w:rPr>
          <w:rStyle w:val="a7"/>
        </w:rPr>
        <w:t>.</w:t>
      </w:r>
      <w:r w:rsidR="00442E50">
        <w:rPr>
          <w:rStyle w:val="a7"/>
          <w:lang w:val="en-US"/>
        </w:rPr>
        <w:t>IK</w:t>
      </w:r>
      <w:r w:rsidR="00442E50" w:rsidRPr="00E947C9">
        <w:rPr>
          <w:rStyle w:val="a7"/>
        </w:rPr>
        <w:t>@</w:t>
      </w:r>
      <w:proofErr w:type="spellStart"/>
      <w:r w:rsidR="00442E50" w:rsidRPr="00E947C9">
        <w:rPr>
          <w:rStyle w:val="a7"/>
          <w:lang w:val="en-US"/>
        </w:rPr>
        <w:t>mrsk</w:t>
      </w:r>
      <w:proofErr w:type="spellEnd"/>
      <w:r w:rsidR="00442E50" w:rsidRPr="00E947C9">
        <w:rPr>
          <w:rStyle w:val="a7"/>
        </w:rPr>
        <w:t>-1.</w:t>
      </w:r>
      <w:proofErr w:type="spellStart"/>
      <w:r w:rsidR="00442E50" w:rsidRPr="00E947C9">
        <w:rPr>
          <w:rStyle w:val="a7"/>
          <w:lang w:val="en-US"/>
        </w:rPr>
        <w:t>r</w:t>
      </w:r>
      <w:r w:rsidR="00442E50" w:rsidRPr="00442E50">
        <w:rPr>
          <w:rStyle w:val="a7"/>
          <w:lang w:val="en-US"/>
        </w:rPr>
        <w:t>u</w:t>
      </w:r>
      <w:proofErr w:type="spellEnd"/>
      <w:r w:rsidR="00FB4E6F" w:rsidRPr="00442E50">
        <w:rPr>
          <w:rStyle w:val="a7"/>
          <w:color w:val="auto"/>
        </w:rPr>
        <w:t>)</w:t>
      </w:r>
      <w:r w:rsidR="00442E50">
        <w:rPr>
          <w:sz w:val="24"/>
          <w:szCs w:val="24"/>
        </w:rPr>
        <w:t>,</w:t>
      </w:r>
      <w:r w:rsidR="00862664" w:rsidRPr="00862664">
        <w:rPr>
          <w:sz w:val="24"/>
          <w:szCs w:val="24"/>
        </w:rPr>
        <w:t xml:space="preserve"> </w:t>
      </w:r>
      <w:r w:rsidR="004B5EB3" w:rsidRPr="00862664">
        <w:rPr>
          <w:iCs/>
          <w:sz w:val="24"/>
          <w:szCs w:val="24"/>
        </w:rPr>
        <w:t>Извещени</w:t>
      </w:r>
      <w:r w:rsidRPr="00862664">
        <w:rPr>
          <w:iCs/>
          <w:sz w:val="24"/>
          <w:szCs w:val="24"/>
        </w:rPr>
        <w:t>ем</w:t>
      </w:r>
      <w:r w:rsidRPr="00862664">
        <w:rPr>
          <w:sz w:val="24"/>
          <w:szCs w:val="24"/>
        </w:rPr>
        <w:t xml:space="preserve"> о проведении открытого </w:t>
      </w:r>
      <w:r w:rsidRPr="00862664">
        <w:rPr>
          <w:iCs/>
          <w:sz w:val="24"/>
          <w:szCs w:val="24"/>
        </w:rPr>
        <w:t>запроса предложений</w:t>
      </w:r>
      <w:r w:rsidRPr="00862664">
        <w:rPr>
          <w:sz w:val="24"/>
          <w:szCs w:val="24"/>
        </w:rPr>
        <w:t xml:space="preserve">, </w:t>
      </w:r>
      <w:r w:rsidRPr="00F37FCE">
        <w:rPr>
          <w:sz w:val="24"/>
          <w:szCs w:val="24"/>
        </w:rPr>
        <w:t xml:space="preserve">опубликованным </w:t>
      </w:r>
      <w:r w:rsidRPr="00F37FCE">
        <w:rPr>
          <w:b/>
          <w:sz w:val="24"/>
          <w:szCs w:val="24"/>
        </w:rPr>
        <w:t>«</w:t>
      </w:r>
      <w:r w:rsidR="00862664" w:rsidRPr="00F37FCE">
        <w:rPr>
          <w:b/>
          <w:sz w:val="24"/>
          <w:szCs w:val="24"/>
        </w:rPr>
        <w:t>1</w:t>
      </w:r>
      <w:r w:rsidR="006B0625" w:rsidRPr="00F37FCE">
        <w:rPr>
          <w:b/>
          <w:sz w:val="24"/>
          <w:szCs w:val="24"/>
        </w:rPr>
        <w:t>6</w:t>
      </w:r>
      <w:r w:rsidRPr="00F37FCE">
        <w:rPr>
          <w:b/>
          <w:sz w:val="24"/>
          <w:szCs w:val="24"/>
        </w:rPr>
        <w:t xml:space="preserve">» </w:t>
      </w:r>
      <w:r w:rsidR="006B0625" w:rsidRPr="00F37FCE">
        <w:rPr>
          <w:b/>
          <w:sz w:val="24"/>
          <w:szCs w:val="24"/>
        </w:rPr>
        <w:t>апреля</w:t>
      </w:r>
      <w:r w:rsidRPr="00F37FCE">
        <w:rPr>
          <w:b/>
          <w:sz w:val="24"/>
          <w:szCs w:val="24"/>
        </w:rPr>
        <w:t xml:space="preserve"> </w:t>
      </w:r>
      <w:r w:rsidR="00972B83" w:rsidRPr="00F37FCE">
        <w:rPr>
          <w:b/>
          <w:sz w:val="24"/>
          <w:szCs w:val="24"/>
        </w:rPr>
        <w:t>2018</w:t>
      </w:r>
      <w:r w:rsidRPr="00F37FCE">
        <w:rPr>
          <w:b/>
          <w:sz w:val="24"/>
          <w:szCs w:val="24"/>
        </w:rPr>
        <w:t xml:space="preserve"> г.</w:t>
      </w:r>
      <w:r w:rsidRPr="00862664">
        <w:rPr>
          <w:sz w:val="24"/>
          <w:szCs w:val="24"/>
        </w:rPr>
        <w:t xml:space="preserve"> на официальном сайте (</w:t>
      </w:r>
      <w:hyperlink r:id="rId16" w:history="1">
        <w:r w:rsidR="00345CCA" w:rsidRPr="00862664">
          <w:rPr>
            <w:rStyle w:val="a7"/>
            <w:sz w:val="24"/>
            <w:szCs w:val="24"/>
          </w:rPr>
          <w:t>www.zakupki.</w:t>
        </w:r>
        <w:r w:rsidR="00345CCA" w:rsidRPr="00862664">
          <w:rPr>
            <w:rStyle w:val="a7"/>
            <w:sz w:val="24"/>
            <w:szCs w:val="24"/>
            <w:lang w:val="en-US"/>
          </w:rPr>
          <w:t>gov</w:t>
        </w:r>
        <w:r w:rsidR="00345CCA" w:rsidRPr="00862664">
          <w:rPr>
            <w:rStyle w:val="a7"/>
            <w:sz w:val="24"/>
            <w:szCs w:val="24"/>
          </w:rPr>
          <w:t>.ru</w:t>
        </w:r>
      </w:hyperlink>
      <w:r w:rsidRPr="00862664">
        <w:rPr>
          <w:sz w:val="24"/>
          <w:szCs w:val="24"/>
        </w:rPr>
        <w:t>),</w:t>
      </w:r>
      <w:r w:rsidR="009D7F01" w:rsidRPr="00862664">
        <w:rPr>
          <w:iCs/>
          <w:sz w:val="24"/>
          <w:szCs w:val="24"/>
        </w:rPr>
        <w:t xml:space="preserve"> </w:t>
      </w:r>
      <w:r w:rsidR="009D7F01" w:rsidRPr="00862664">
        <w:rPr>
          <w:sz w:val="24"/>
          <w:szCs w:val="24"/>
        </w:rPr>
        <w:t xml:space="preserve">на сайте </w:t>
      </w:r>
      <w:r w:rsidR="007556FF" w:rsidRPr="00862664">
        <w:rPr>
          <w:iCs/>
          <w:sz w:val="24"/>
          <w:szCs w:val="24"/>
        </w:rPr>
        <w:t>ПАО «МРСК Центра»</w:t>
      </w:r>
      <w:r w:rsidR="009D7F01" w:rsidRPr="00862664">
        <w:rPr>
          <w:sz w:val="24"/>
          <w:szCs w:val="24"/>
        </w:rPr>
        <w:t xml:space="preserve"> (</w:t>
      </w:r>
      <w:hyperlink r:id="rId17" w:history="1">
        <w:r w:rsidR="007556FF" w:rsidRPr="00862664">
          <w:rPr>
            <w:rStyle w:val="a7"/>
            <w:sz w:val="24"/>
            <w:szCs w:val="24"/>
          </w:rPr>
          <w:t>www.mrsk-1.ru</w:t>
        </w:r>
      </w:hyperlink>
      <w:r w:rsidR="00862664" w:rsidRPr="00862664">
        <w:rPr>
          <w:sz w:val="24"/>
          <w:szCs w:val="24"/>
        </w:rPr>
        <w:t>)</w:t>
      </w:r>
      <w:r w:rsidR="00702B2C" w:rsidRPr="00862664">
        <w:rPr>
          <w:sz w:val="24"/>
          <w:szCs w:val="24"/>
        </w:rPr>
        <w:t xml:space="preserve">, на сайте ЭТП, указанном в п. </w:t>
      </w:r>
      <w:r w:rsidR="00EE380A">
        <w:fldChar w:fldCharType="begin"/>
      </w:r>
      <w:r w:rsidR="00EE380A">
        <w:instrText xml:space="preserve"> REF _Ref440269836 \r \h  \* MERGEFORMAT </w:instrText>
      </w:r>
      <w:r w:rsidR="00EE380A">
        <w:fldChar w:fldCharType="separate"/>
      </w:r>
      <w:r w:rsidR="00646563" w:rsidRPr="00646563">
        <w:rPr>
          <w:sz w:val="24"/>
          <w:szCs w:val="24"/>
        </w:rPr>
        <w:t>1.1.2</w:t>
      </w:r>
      <w:r w:rsidR="00EE380A">
        <w:fldChar w:fldCharType="end"/>
      </w:r>
      <w:r w:rsidR="00702B2C" w:rsidRPr="00862664">
        <w:rPr>
          <w:sz w:val="24"/>
          <w:szCs w:val="24"/>
        </w:rPr>
        <w:t xml:space="preserve"> настоящей Документации, </w:t>
      </w:r>
      <w:r w:rsidR="009A7733" w:rsidRPr="00862664">
        <w:rPr>
          <w:iCs/>
          <w:sz w:val="24"/>
          <w:szCs w:val="24"/>
        </w:rPr>
        <w:t xml:space="preserve"> </w:t>
      </w:r>
      <w:r w:rsidRPr="00862664">
        <w:rPr>
          <w:iCs/>
          <w:sz w:val="24"/>
          <w:szCs w:val="24"/>
        </w:rPr>
        <w:t>приг</w:t>
      </w:r>
      <w:r w:rsidRPr="00862664">
        <w:rPr>
          <w:sz w:val="24"/>
          <w:szCs w:val="24"/>
        </w:rPr>
        <w:t>ласило юридических лиц</w:t>
      </w:r>
      <w:r w:rsidR="005B75A6" w:rsidRPr="00862664">
        <w:rPr>
          <w:sz w:val="24"/>
          <w:szCs w:val="24"/>
        </w:rPr>
        <w:t xml:space="preserve"> и физических лиц (в т.</w:t>
      </w:r>
      <w:r w:rsidR="003129D4" w:rsidRPr="00862664">
        <w:rPr>
          <w:sz w:val="24"/>
          <w:szCs w:val="24"/>
        </w:rPr>
        <w:t xml:space="preserve"> </w:t>
      </w:r>
      <w:r w:rsidR="005B75A6" w:rsidRPr="00862664">
        <w:rPr>
          <w:sz w:val="24"/>
          <w:szCs w:val="24"/>
        </w:rPr>
        <w:t>ч. индивидуальных предпринимателей)</w:t>
      </w:r>
      <w:r w:rsidR="00DC6125">
        <w:rPr>
          <w:sz w:val="24"/>
          <w:szCs w:val="24"/>
        </w:rPr>
        <w:t xml:space="preserve"> </w:t>
      </w:r>
      <w:r w:rsidR="00442E50" w:rsidRPr="00442E50">
        <w:rPr>
          <w:sz w:val="24"/>
          <w:szCs w:val="24"/>
        </w:rPr>
        <w:t>являющихся субъектами малого и среднего предпринимательства (соответствующих критериям отнесения к</w:t>
      </w:r>
      <w:proofErr w:type="gramEnd"/>
      <w:r w:rsidR="00442E50" w:rsidRPr="00442E50">
        <w:rPr>
          <w:sz w:val="24"/>
          <w:szCs w:val="24"/>
        </w:rPr>
        <w:t xml:space="preserve"> </w:t>
      </w:r>
      <w:proofErr w:type="gramStart"/>
      <w:r w:rsidR="00442E50" w:rsidRPr="00442E50">
        <w:rPr>
          <w:sz w:val="24"/>
          <w:szCs w:val="24"/>
        </w:rPr>
        <w:t>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r w:rsidR="00442E50">
        <w:rPr>
          <w:sz w:val="24"/>
          <w:szCs w:val="24"/>
        </w:rPr>
        <w:t xml:space="preserve"> </w:t>
      </w:r>
      <w:r w:rsidR="00DC6125">
        <w:rPr>
          <w:sz w:val="24"/>
          <w:szCs w:val="24"/>
        </w:rPr>
        <w:t>(далее - Участники)</w:t>
      </w:r>
      <w:r w:rsidR="009D7F01" w:rsidRPr="00862664">
        <w:rPr>
          <w:sz w:val="24"/>
          <w:szCs w:val="24"/>
        </w:rPr>
        <w:t xml:space="preserve"> </w:t>
      </w:r>
      <w:r w:rsidR="004B5EB3" w:rsidRPr="00862664">
        <w:rPr>
          <w:sz w:val="24"/>
          <w:szCs w:val="24"/>
        </w:rPr>
        <w:t>к участию в процедуре О</w:t>
      </w:r>
      <w:r w:rsidRPr="00862664">
        <w:rPr>
          <w:sz w:val="24"/>
          <w:szCs w:val="24"/>
        </w:rPr>
        <w:t xml:space="preserve">ткрытого запроса предложений (далее – запрос предложений) </w:t>
      </w:r>
      <w:bookmarkEnd w:id="10"/>
      <w:r w:rsidR="004B5EB3" w:rsidRPr="00862664">
        <w:rPr>
          <w:sz w:val="24"/>
          <w:szCs w:val="24"/>
        </w:rPr>
        <w:t xml:space="preserve">на право заключения </w:t>
      </w:r>
      <w:r w:rsidR="00366652" w:rsidRPr="00442E50">
        <w:rPr>
          <w:sz w:val="24"/>
          <w:szCs w:val="24"/>
        </w:rPr>
        <w:t>Договор</w:t>
      </w:r>
      <w:r w:rsidR="00442E50" w:rsidRPr="00442E50">
        <w:rPr>
          <w:sz w:val="24"/>
          <w:szCs w:val="24"/>
        </w:rPr>
        <w:t>а</w:t>
      </w:r>
      <w:r w:rsidR="00366652" w:rsidRPr="00442E50">
        <w:rPr>
          <w:sz w:val="24"/>
          <w:szCs w:val="24"/>
        </w:rPr>
        <w:t xml:space="preserve"> на </w:t>
      </w:r>
      <w:r w:rsidR="00442E50" w:rsidRPr="003076E6">
        <w:rPr>
          <w:color w:val="000000"/>
          <w:sz w:val="24"/>
          <w:szCs w:val="24"/>
        </w:rPr>
        <w:t>выполнение СМР по реконструкции нежилого здания (мастерская), лит.</w:t>
      </w:r>
      <w:proofErr w:type="gramEnd"/>
      <w:r w:rsidR="00442E50" w:rsidRPr="003076E6">
        <w:rPr>
          <w:color w:val="000000"/>
          <w:sz w:val="24"/>
          <w:szCs w:val="24"/>
        </w:rPr>
        <w:t xml:space="preserve"> </w:t>
      </w:r>
      <w:proofErr w:type="gramStart"/>
      <w:r w:rsidR="00442E50" w:rsidRPr="003076E6">
        <w:rPr>
          <w:color w:val="000000"/>
          <w:sz w:val="24"/>
          <w:szCs w:val="24"/>
        </w:rPr>
        <w:t xml:space="preserve">А с заменой плоской кровли на </w:t>
      </w:r>
      <w:r w:rsidR="00442E50" w:rsidRPr="00442E50">
        <w:rPr>
          <w:color w:val="000000"/>
          <w:sz w:val="24"/>
          <w:szCs w:val="24"/>
        </w:rPr>
        <w:t>двухскатную</w:t>
      </w:r>
      <w:r w:rsidR="00442E50" w:rsidRPr="00442E50">
        <w:rPr>
          <w:sz w:val="24"/>
          <w:szCs w:val="24"/>
        </w:rPr>
        <w:t xml:space="preserve"> </w:t>
      </w:r>
      <w:r w:rsidR="00366652" w:rsidRPr="00442E50">
        <w:rPr>
          <w:sz w:val="24"/>
          <w:szCs w:val="24"/>
        </w:rPr>
        <w:t>для нужд ПАО «МРСК Центра»</w:t>
      </w:r>
      <w:r w:rsidR="00702B2C" w:rsidRPr="00442E50">
        <w:rPr>
          <w:sz w:val="24"/>
          <w:szCs w:val="24"/>
        </w:rPr>
        <w:t xml:space="preserve"> </w:t>
      </w:r>
      <w:r w:rsidR="00862664" w:rsidRPr="00442E50">
        <w:rPr>
          <w:sz w:val="24"/>
          <w:szCs w:val="24"/>
        </w:rPr>
        <w:t>(филиала «Костромаэнерго», расположенного по адресу:</w:t>
      </w:r>
      <w:proofErr w:type="gramEnd"/>
      <w:r w:rsidR="00862664" w:rsidRPr="00442E50">
        <w:rPr>
          <w:sz w:val="24"/>
          <w:szCs w:val="24"/>
        </w:rPr>
        <w:t xml:space="preserve"> </w:t>
      </w:r>
      <w:proofErr w:type="gramStart"/>
      <w:r w:rsidR="00862664" w:rsidRPr="00442E50">
        <w:rPr>
          <w:sz w:val="24"/>
          <w:szCs w:val="24"/>
        </w:rPr>
        <w:t>РФ, 156961, г. Кострома, проспект Мира, 53)</w:t>
      </w:r>
      <w:r w:rsidRPr="00442E50">
        <w:rPr>
          <w:sz w:val="24"/>
          <w:szCs w:val="24"/>
        </w:rPr>
        <w:t>.</w:t>
      </w:r>
      <w:bookmarkEnd w:id="11"/>
      <w:bookmarkEnd w:id="12"/>
      <w:bookmarkEnd w:id="13"/>
      <w:proofErr w:type="gramEnd"/>
    </w:p>
    <w:p w:rsidR="00717F60" w:rsidRPr="00C12FA4"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C12FA4">
        <w:rPr>
          <w:sz w:val="24"/>
          <w:szCs w:val="24"/>
        </w:rPr>
        <w:t xml:space="preserve">Настоящий </w:t>
      </w:r>
      <w:r w:rsidR="004B5EB3" w:rsidRPr="00C12FA4">
        <w:rPr>
          <w:sz w:val="24"/>
          <w:szCs w:val="24"/>
        </w:rPr>
        <w:t>З</w:t>
      </w:r>
      <w:r w:rsidRPr="00C12FA4">
        <w:rPr>
          <w:sz w:val="24"/>
          <w:szCs w:val="24"/>
        </w:rPr>
        <w:t xml:space="preserve">апрос предложений проводится в соответствии с правилами и с использованием функционала </w:t>
      </w:r>
      <w:r w:rsidR="00702B2C" w:rsidRPr="00C12FA4">
        <w:rPr>
          <w:sz w:val="24"/>
          <w:szCs w:val="24"/>
        </w:rPr>
        <w:t>электронной торговой площадк</w:t>
      </w:r>
      <w:r w:rsidR="00414AB1">
        <w:rPr>
          <w:sz w:val="24"/>
          <w:szCs w:val="24"/>
        </w:rPr>
        <w:t>и</w:t>
      </w:r>
      <w:r w:rsidR="00702B2C" w:rsidRPr="00C12FA4">
        <w:rPr>
          <w:sz w:val="24"/>
          <w:szCs w:val="24"/>
        </w:rPr>
        <w:t xml:space="preserve"> </w:t>
      </w:r>
      <w:r w:rsidR="000D70B6" w:rsidRPr="00C12FA4">
        <w:rPr>
          <w:sz w:val="24"/>
          <w:szCs w:val="24"/>
        </w:rPr>
        <w:t>П</w:t>
      </w:r>
      <w:r w:rsidR="00702B2C" w:rsidRPr="00C12FA4">
        <w:rPr>
          <w:sz w:val="24"/>
          <w:szCs w:val="24"/>
        </w:rPr>
        <w:t>АО «</w:t>
      </w:r>
      <w:proofErr w:type="spellStart"/>
      <w:r w:rsidR="00702B2C" w:rsidRPr="00C12FA4">
        <w:rPr>
          <w:sz w:val="24"/>
          <w:szCs w:val="24"/>
        </w:rPr>
        <w:t>Россети</w:t>
      </w:r>
      <w:proofErr w:type="spellEnd"/>
      <w:r w:rsidR="00702B2C" w:rsidRPr="00C12FA4">
        <w:rPr>
          <w:sz w:val="24"/>
          <w:szCs w:val="24"/>
        </w:rPr>
        <w:t xml:space="preserve">» </w:t>
      </w:r>
      <w:hyperlink r:id="rId18" w:history="1"/>
      <w:r w:rsidR="00702B2C" w:rsidRPr="00C12FA4">
        <w:rPr>
          <w:sz w:val="24"/>
          <w:szCs w:val="24"/>
        </w:rPr>
        <w:t xml:space="preserve"> </w:t>
      </w:r>
      <w:hyperlink r:id="rId19" w:history="1">
        <w:r w:rsidR="00862664" w:rsidRPr="00442E50">
          <w:rPr>
            <w:rStyle w:val="a7"/>
            <w:sz w:val="24"/>
            <w:szCs w:val="24"/>
          </w:rPr>
          <w:t>etp.rosseti.ru</w:t>
        </w:r>
      </w:hyperlink>
      <w:r w:rsidR="00862664" w:rsidRPr="00442E50">
        <w:rPr>
          <w:sz w:val="24"/>
          <w:szCs w:val="24"/>
        </w:rPr>
        <w:t xml:space="preserve"> </w:t>
      </w:r>
      <w:r w:rsidR="00702B2C" w:rsidRPr="00442E50">
        <w:rPr>
          <w:sz w:val="24"/>
          <w:szCs w:val="24"/>
        </w:rPr>
        <w:t>(</w:t>
      </w:r>
      <w:r w:rsidR="00702B2C" w:rsidRPr="00C12FA4">
        <w:rPr>
          <w:sz w:val="24"/>
          <w:szCs w:val="24"/>
        </w:rPr>
        <w:t>далее — ЭТП)</w:t>
      </w:r>
      <w:r w:rsidR="005B75A6" w:rsidRPr="00C12FA4">
        <w:rPr>
          <w:sz w:val="24"/>
          <w:szCs w:val="24"/>
        </w:rPr>
        <w:t>.</w:t>
      </w:r>
      <w:bookmarkEnd w:id="14"/>
    </w:p>
    <w:p w:rsidR="00717F60" w:rsidRPr="00C12FA4"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C12FA4">
        <w:rPr>
          <w:sz w:val="24"/>
          <w:szCs w:val="24"/>
        </w:rPr>
        <w:t>Заказчик</w:t>
      </w:r>
      <w:r w:rsidR="00702B2C" w:rsidRPr="00C12FA4">
        <w:rPr>
          <w:sz w:val="24"/>
          <w:szCs w:val="24"/>
        </w:rPr>
        <w:t xml:space="preserve">: </w:t>
      </w:r>
      <w:r w:rsidRPr="00C12FA4">
        <w:rPr>
          <w:sz w:val="24"/>
          <w:szCs w:val="24"/>
        </w:rPr>
        <w:t xml:space="preserve"> </w:t>
      </w:r>
      <w:r w:rsidR="00702B2C" w:rsidRPr="00C12FA4">
        <w:rPr>
          <w:iCs/>
          <w:sz w:val="24"/>
          <w:szCs w:val="24"/>
        </w:rPr>
        <w:t>ПАО «МРСК Центра».</w:t>
      </w:r>
      <w:r w:rsidRPr="00C12FA4">
        <w:rPr>
          <w:rStyle w:val="aa"/>
          <w:sz w:val="24"/>
          <w:szCs w:val="24"/>
        </w:rPr>
        <w:t xml:space="preserve"> </w:t>
      </w:r>
      <w:bookmarkEnd w:id="15"/>
    </w:p>
    <w:p w:rsidR="008C4223" w:rsidRDefault="004B5EB3"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E71A48">
        <w:rPr>
          <w:sz w:val="24"/>
          <w:szCs w:val="24"/>
        </w:rPr>
        <w:t>Предмет З</w:t>
      </w:r>
      <w:r w:rsidR="00717F60" w:rsidRPr="00E71A48">
        <w:rPr>
          <w:sz w:val="24"/>
          <w:szCs w:val="24"/>
        </w:rPr>
        <w:t>апроса предложений</w:t>
      </w:r>
      <w:r w:rsidR="00702B2C">
        <w:rPr>
          <w:sz w:val="24"/>
          <w:szCs w:val="24"/>
        </w:rPr>
        <w:t>:</w:t>
      </w:r>
      <w:bookmarkEnd w:id="16"/>
    </w:p>
    <w:p w:rsidR="00A40714" w:rsidRPr="00C12FA4" w:rsidRDefault="008C4223" w:rsidP="00750D4A">
      <w:pPr>
        <w:keepNext/>
        <w:widowControl w:val="0"/>
        <w:tabs>
          <w:tab w:val="num" w:pos="1650"/>
        </w:tabs>
        <w:suppressAutoHyphens w:val="0"/>
        <w:autoSpaceDE w:val="0"/>
        <w:autoSpaceDN w:val="0"/>
        <w:adjustRightInd w:val="0"/>
        <w:spacing w:before="60" w:line="264" w:lineRule="auto"/>
        <w:ind w:firstLine="0"/>
        <w:rPr>
          <w:sz w:val="24"/>
          <w:szCs w:val="24"/>
        </w:rPr>
      </w:pPr>
      <w:r w:rsidRPr="00C12FA4">
        <w:rPr>
          <w:b/>
          <w:sz w:val="24"/>
          <w:szCs w:val="24"/>
          <w:u w:val="single"/>
        </w:rPr>
        <w:t>Лот №1:</w:t>
      </w:r>
      <w:r w:rsidR="00717F60" w:rsidRPr="00C12FA4">
        <w:rPr>
          <w:sz w:val="24"/>
          <w:szCs w:val="24"/>
        </w:rPr>
        <w:t xml:space="preserve"> право заключения </w:t>
      </w:r>
      <w:r w:rsidR="00123C70" w:rsidRPr="00442E50">
        <w:rPr>
          <w:sz w:val="24"/>
          <w:szCs w:val="24"/>
        </w:rPr>
        <w:t>Договор</w:t>
      </w:r>
      <w:r w:rsidR="00442E50" w:rsidRPr="00442E50">
        <w:rPr>
          <w:sz w:val="24"/>
          <w:szCs w:val="24"/>
        </w:rPr>
        <w:t>а</w:t>
      </w:r>
      <w:r w:rsidR="00A40714" w:rsidRPr="00442E50">
        <w:rPr>
          <w:sz w:val="24"/>
          <w:szCs w:val="24"/>
        </w:rPr>
        <w:t xml:space="preserve"> </w:t>
      </w:r>
      <w:r w:rsidR="00366652" w:rsidRPr="00442E50">
        <w:rPr>
          <w:sz w:val="24"/>
          <w:szCs w:val="24"/>
        </w:rPr>
        <w:t xml:space="preserve">на </w:t>
      </w:r>
      <w:bookmarkEnd w:id="17"/>
      <w:r w:rsidR="00442E50" w:rsidRPr="003076E6">
        <w:rPr>
          <w:color w:val="000000"/>
          <w:sz w:val="24"/>
          <w:szCs w:val="24"/>
        </w:rPr>
        <w:t xml:space="preserve">выполнение СМР по реконструкции нежилого здания (мастерская), лит. А с заменой плоской кровли на </w:t>
      </w:r>
      <w:proofErr w:type="gramStart"/>
      <w:r w:rsidR="00442E50" w:rsidRPr="003076E6">
        <w:rPr>
          <w:color w:val="000000"/>
          <w:sz w:val="24"/>
          <w:szCs w:val="24"/>
        </w:rPr>
        <w:t>двухскатную</w:t>
      </w:r>
      <w:proofErr w:type="gramEnd"/>
      <w:r w:rsidR="00442E50" w:rsidRPr="003076E6">
        <w:rPr>
          <w:snapToGrid w:val="0"/>
          <w:sz w:val="24"/>
          <w:szCs w:val="24"/>
        </w:rPr>
        <w:t xml:space="preserve"> для нужд ПАО «МРСК Центра» (филиала</w:t>
      </w:r>
      <w:r w:rsidR="00442E50" w:rsidRPr="003076E6">
        <w:rPr>
          <w:sz w:val="24"/>
          <w:szCs w:val="24"/>
        </w:rPr>
        <w:t xml:space="preserve"> «Костромаэнерго»</w:t>
      </w:r>
      <w:r w:rsidR="00442E50" w:rsidRPr="003076E6">
        <w:rPr>
          <w:snapToGrid w:val="0"/>
          <w:sz w:val="24"/>
          <w:szCs w:val="24"/>
        </w:rPr>
        <w:t>)</w:t>
      </w:r>
      <w:r w:rsidR="00702B2C" w:rsidRPr="00C12FA4">
        <w:rPr>
          <w:sz w:val="24"/>
          <w:szCs w:val="24"/>
        </w:rPr>
        <w:t>.</w:t>
      </w:r>
    </w:p>
    <w:p w:rsidR="008C4223" w:rsidRPr="00E71A48" w:rsidRDefault="008C4223" w:rsidP="00750D4A">
      <w:pPr>
        <w:keepNext/>
        <w:autoSpaceDE w:val="0"/>
        <w:autoSpaceDN w:val="0"/>
        <w:spacing w:line="264" w:lineRule="auto"/>
        <w:ind w:firstLine="540"/>
        <w:rPr>
          <w:sz w:val="24"/>
          <w:szCs w:val="24"/>
          <w:lang w:eastAsia="ru-RU"/>
        </w:rPr>
      </w:pPr>
      <w:r w:rsidRPr="00C12FA4">
        <w:rPr>
          <w:sz w:val="24"/>
          <w:szCs w:val="24"/>
        </w:rPr>
        <w:t xml:space="preserve">Количество </w:t>
      </w:r>
      <w:r w:rsidRPr="00442E50">
        <w:rPr>
          <w:sz w:val="24"/>
          <w:szCs w:val="24"/>
        </w:rPr>
        <w:t xml:space="preserve">лотов: </w:t>
      </w:r>
      <w:r w:rsidRPr="00442E50">
        <w:rPr>
          <w:b/>
          <w:sz w:val="24"/>
          <w:szCs w:val="24"/>
        </w:rPr>
        <w:t>1 (один)</w:t>
      </w:r>
      <w:r w:rsidRPr="00442E50">
        <w:rPr>
          <w:sz w:val="24"/>
          <w:szCs w:val="24"/>
        </w:rPr>
        <w:t>.</w:t>
      </w:r>
    </w:p>
    <w:bookmarkEnd w:id="18"/>
    <w:p w:rsidR="00804801" w:rsidRPr="00E71A48" w:rsidRDefault="00B5344A" w:rsidP="00750D4A">
      <w:pPr>
        <w:pStyle w:val="a"/>
        <w:keepNext/>
        <w:numPr>
          <w:ilvl w:val="0"/>
          <w:numId w:val="0"/>
        </w:numPr>
        <w:spacing w:line="264" w:lineRule="auto"/>
        <w:ind w:left="360" w:hanging="360"/>
        <w:rPr>
          <w:sz w:val="24"/>
          <w:szCs w:val="24"/>
        </w:rPr>
      </w:pPr>
      <w:r w:rsidRPr="00E71A48">
        <w:rPr>
          <w:sz w:val="24"/>
          <w:szCs w:val="24"/>
        </w:rPr>
        <w:t xml:space="preserve">Частичное </w:t>
      </w:r>
      <w:r w:rsidR="00BE644E">
        <w:rPr>
          <w:sz w:val="24"/>
          <w:szCs w:val="24"/>
        </w:rPr>
        <w:t>выполнение работ</w:t>
      </w:r>
      <w:r w:rsidRPr="00E71A48">
        <w:rPr>
          <w:sz w:val="24"/>
          <w:szCs w:val="24"/>
        </w:rPr>
        <w:t xml:space="preserve"> не допускается.</w:t>
      </w:r>
    </w:p>
    <w:p w:rsidR="00717F60" w:rsidRPr="00E71A48" w:rsidRDefault="008D2928"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Pr>
          <w:sz w:val="24"/>
          <w:szCs w:val="24"/>
        </w:rPr>
        <w:t>Сроки</w:t>
      </w:r>
      <w:r w:rsidR="00717F60" w:rsidRPr="00E71A48">
        <w:rPr>
          <w:sz w:val="24"/>
          <w:szCs w:val="24"/>
        </w:rPr>
        <w:t xml:space="preserve"> </w:t>
      </w:r>
      <w:r w:rsidR="00BE644E">
        <w:rPr>
          <w:sz w:val="24"/>
          <w:szCs w:val="24"/>
        </w:rPr>
        <w:t>выполнения работ</w:t>
      </w:r>
      <w:r w:rsidR="00717F60" w:rsidRPr="00E71A48">
        <w:rPr>
          <w:sz w:val="24"/>
          <w:szCs w:val="24"/>
        </w:rPr>
        <w:t xml:space="preserve">: </w:t>
      </w:r>
      <w:r w:rsidR="004D3471">
        <w:rPr>
          <w:sz w:val="24"/>
          <w:szCs w:val="24"/>
        </w:rPr>
        <w:t>в</w:t>
      </w:r>
      <w:r w:rsidR="004D3471" w:rsidRPr="00D66E87">
        <w:rPr>
          <w:sz w:val="24"/>
          <w:szCs w:val="24"/>
        </w:rPr>
        <w:t xml:space="preserve"> течение 12 (двенадцати) недель </w:t>
      </w:r>
      <w:proofErr w:type="gramStart"/>
      <w:r w:rsidR="004D3471" w:rsidRPr="00D66E87">
        <w:rPr>
          <w:sz w:val="24"/>
          <w:szCs w:val="24"/>
        </w:rPr>
        <w:t>с даты заключения</w:t>
      </w:r>
      <w:proofErr w:type="gramEnd"/>
      <w:r w:rsidR="004D3471" w:rsidRPr="00D66E87">
        <w:rPr>
          <w:sz w:val="24"/>
          <w:szCs w:val="24"/>
        </w:rPr>
        <w:t xml:space="preserve"> договора,  но не позднее 30 сентября 2018 года</w:t>
      </w:r>
      <w:r w:rsidR="00717F60" w:rsidRPr="00E71A48">
        <w:rPr>
          <w:sz w:val="24"/>
          <w:szCs w:val="24"/>
        </w:rPr>
        <w:t>.</w:t>
      </w:r>
      <w:bookmarkEnd w:id="19"/>
    </w:p>
    <w:p w:rsidR="008D2928" w:rsidRPr="00366652" w:rsidRDefault="00BE644E"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361495"/>
      <w:r>
        <w:rPr>
          <w:sz w:val="24"/>
          <w:szCs w:val="24"/>
        </w:rPr>
        <w:t>Выполнение работ</w:t>
      </w:r>
      <w:r w:rsidR="00366652" w:rsidRPr="00366652">
        <w:rPr>
          <w:sz w:val="24"/>
          <w:szCs w:val="24"/>
        </w:rPr>
        <w:t xml:space="preserve"> Участником будет осуществляться </w:t>
      </w:r>
      <w:r w:rsidR="008E1F9B" w:rsidRPr="00365A91">
        <w:rPr>
          <w:sz w:val="24"/>
          <w:szCs w:val="24"/>
        </w:rPr>
        <w:t>в соответствии с требованиями технического задания</w:t>
      </w:r>
      <w:r w:rsidR="00366652" w:rsidRPr="00366652">
        <w:rPr>
          <w:sz w:val="24"/>
          <w:szCs w:val="24"/>
        </w:rPr>
        <w:t>.</w:t>
      </w:r>
      <w:bookmarkEnd w:id="20"/>
    </w:p>
    <w:p w:rsidR="00717F60" w:rsidRPr="0022360B" w:rsidRDefault="0022360B"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22360B">
        <w:rPr>
          <w:iCs/>
          <w:sz w:val="24"/>
          <w:szCs w:val="24"/>
        </w:rPr>
        <w:t xml:space="preserve">Форма и порядок оплаты: </w:t>
      </w:r>
      <w:r w:rsidR="00BE644E" w:rsidRPr="002F4103">
        <w:rPr>
          <w:sz w:val="24"/>
          <w:szCs w:val="24"/>
        </w:rPr>
        <w:t xml:space="preserve">безналичный расчет, в течение 30 (тридцати) </w:t>
      </w:r>
      <w:r w:rsidR="004D3471">
        <w:rPr>
          <w:iCs/>
          <w:sz w:val="24"/>
          <w:szCs w:val="24"/>
        </w:rPr>
        <w:t>календарных</w:t>
      </w:r>
      <w:r w:rsidR="004D3471" w:rsidRPr="00366652">
        <w:rPr>
          <w:iCs/>
          <w:sz w:val="24"/>
          <w:szCs w:val="24"/>
        </w:rPr>
        <w:t xml:space="preserve"> </w:t>
      </w:r>
      <w:r w:rsidR="00BE644E" w:rsidRPr="002F4103">
        <w:rPr>
          <w:sz w:val="24"/>
          <w:szCs w:val="24"/>
        </w:rPr>
        <w:t>дней с момента подписания</w:t>
      </w:r>
      <w:r w:rsidR="00BE644E">
        <w:rPr>
          <w:sz w:val="24"/>
          <w:szCs w:val="24"/>
        </w:rPr>
        <w:t xml:space="preserve"> сторонами</w:t>
      </w:r>
      <w:r w:rsidR="00BE644E" w:rsidRPr="002F4103">
        <w:rPr>
          <w:sz w:val="24"/>
          <w:szCs w:val="24"/>
        </w:rPr>
        <w:t xml:space="preserve"> </w:t>
      </w:r>
      <w:r w:rsidR="00BE644E">
        <w:rPr>
          <w:sz w:val="24"/>
          <w:szCs w:val="24"/>
        </w:rPr>
        <w:t>Акта приемки выполненных работ и предоставления счета-фактуры</w:t>
      </w:r>
      <w:r w:rsidR="00BE644E" w:rsidRPr="002F4103">
        <w:rPr>
          <w:sz w:val="24"/>
          <w:szCs w:val="24"/>
        </w:rPr>
        <w:t>.</w:t>
      </w:r>
      <w:bookmarkEnd w:id="21"/>
    </w:p>
    <w:p w:rsidR="00717F60" w:rsidRPr="002A47D1"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E71A48">
        <w:rPr>
          <w:iCs/>
          <w:sz w:val="24"/>
          <w:szCs w:val="24"/>
        </w:rPr>
        <w:t xml:space="preserve">Порядок проведения </w:t>
      </w:r>
      <w:r w:rsidR="00C05EF6" w:rsidRPr="00E71A48">
        <w:rPr>
          <w:iCs/>
          <w:sz w:val="24"/>
          <w:szCs w:val="24"/>
        </w:rPr>
        <w:t xml:space="preserve">запроса предложений </w:t>
      </w:r>
      <w:r w:rsidRPr="00E71A48">
        <w:rPr>
          <w:iCs/>
          <w:sz w:val="24"/>
          <w:szCs w:val="24"/>
        </w:rPr>
        <w:t xml:space="preserve">и участия в нем, а также инструкции по подготовке </w:t>
      </w:r>
      <w:r w:rsidRPr="00E71A48">
        <w:rPr>
          <w:sz w:val="24"/>
          <w:szCs w:val="24"/>
        </w:rPr>
        <w:t>заявок</w:t>
      </w:r>
      <w:r w:rsidRPr="00E71A48">
        <w:rPr>
          <w:iCs/>
          <w:sz w:val="24"/>
          <w:szCs w:val="24"/>
        </w:rPr>
        <w:t>, приведены в разделе</w:t>
      </w:r>
      <w:r w:rsidR="00E71A48">
        <w:rPr>
          <w:iCs/>
          <w:sz w:val="24"/>
          <w:szCs w:val="24"/>
        </w:rPr>
        <w:t xml:space="preserve"> </w:t>
      </w:r>
      <w:r w:rsidR="00C55095">
        <w:rPr>
          <w:iCs/>
          <w:sz w:val="24"/>
          <w:szCs w:val="24"/>
        </w:rPr>
        <w:fldChar w:fldCharType="begin"/>
      </w:r>
      <w:r w:rsidR="00E71A48">
        <w:rPr>
          <w:iCs/>
          <w:sz w:val="24"/>
          <w:szCs w:val="24"/>
        </w:rPr>
        <w:instrText xml:space="preserve"> REF _Ref311232052 \r \h </w:instrText>
      </w:r>
      <w:r w:rsidR="00C55095">
        <w:rPr>
          <w:iCs/>
          <w:sz w:val="24"/>
          <w:szCs w:val="24"/>
        </w:rPr>
      </w:r>
      <w:r w:rsidR="00C55095">
        <w:rPr>
          <w:iCs/>
          <w:sz w:val="24"/>
          <w:szCs w:val="24"/>
        </w:rPr>
        <w:fldChar w:fldCharType="separate"/>
      </w:r>
      <w:r w:rsidR="00646563">
        <w:rPr>
          <w:iCs/>
          <w:sz w:val="24"/>
          <w:szCs w:val="24"/>
        </w:rPr>
        <w:t>3</w:t>
      </w:r>
      <w:r w:rsidR="00C55095">
        <w:rPr>
          <w:iCs/>
          <w:sz w:val="24"/>
          <w:szCs w:val="24"/>
        </w:rPr>
        <w:fldChar w:fldCharType="end"/>
      </w:r>
      <w:r w:rsidR="00E71A48">
        <w:rPr>
          <w:iCs/>
          <w:sz w:val="24"/>
          <w:szCs w:val="24"/>
        </w:rPr>
        <w:t xml:space="preserve"> </w:t>
      </w:r>
      <w:r w:rsidRPr="00E71A48">
        <w:rPr>
          <w:iCs/>
          <w:sz w:val="24"/>
          <w:szCs w:val="24"/>
        </w:rPr>
        <w:t xml:space="preserve">(здесь и далее ссылки относятся к настоящей </w:t>
      </w:r>
      <w:r w:rsidR="007D07A7" w:rsidRPr="00E71A48">
        <w:rPr>
          <w:iCs/>
          <w:sz w:val="24"/>
          <w:szCs w:val="24"/>
        </w:rPr>
        <w:t>Д</w:t>
      </w:r>
      <w:r w:rsidRPr="00E71A48">
        <w:rPr>
          <w:iCs/>
          <w:sz w:val="24"/>
          <w:szCs w:val="24"/>
        </w:rPr>
        <w:t xml:space="preserve">окументации). </w:t>
      </w:r>
      <w:r w:rsidRPr="00E71A48">
        <w:rPr>
          <w:sz w:val="24"/>
          <w:szCs w:val="24"/>
        </w:rPr>
        <w:t xml:space="preserve">Подробные требования к </w:t>
      </w:r>
      <w:r w:rsidR="007F76D6">
        <w:rPr>
          <w:sz w:val="24"/>
          <w:szCs w:val="24"/>
        </w:rPr>
        <w:t>выполняемым работам</w:t>
      </w:r>
      <w:r w:rsidR="00077FB6" w:rsidRPr="00E71A48">
        <w:rPr>
          <w:sz w:val="24"/>
          <w:szCs w:val="24"/>
        </w:rPr>
        <w:t xml:space="preserve"> </w:t>
      </w:r>
      <w:r w:rsidRPr="00E71A48">
        <w:rPr>
          <w:sz w:val="24"/>
          <w:szCs w:val="24"/>
        </w:rPr>
        <w:t>изложены в</w:t>
      </w:r>
      <w:r w:rsidR="00953802">
        <w:rPr>
          <w:sz w:val="24"/>
          <w:szCs w:val="24"/>
        </w:rPr>
        <w:t xml:space="preserve"> </w:t>
      </w:r>
      <w:r w:rsidR="00953802" w:rsidRPr="002A47D1">
        <w:rPr>
          <w:sz w:val="24"/>
          <w:szCs w:val="24"/>
        </w:rPr>
        <w:t xml:space="preserve">разделе </w:t>
      </w:r>
      <w:r w:rsidR="00C55095">
        <w:rPr>
          <w:sz w:val="24"/>
          <w:szCs w:val="24"/>
        </w:rPr>
        <w:fldChar w:fldCharType="begin"/>
      </w:r>
      <w:r w:rsidR="008D2928">
        <w:rPr>
          <w:sz w:val="24"/>
          <w:szCs w:val="24"/>
        </w:rPr>
        <w:instrText xml:space="preserve"> REF _Ref440270568 \r \h </w:instrText>
      </w:r>
      <w:r w:rsidR="00C55095">
        <w:rPr>
          <w:sz w:val="24"/>
          <w:szCs w:val="24"/>
        </w:rPr>
      </w:r>
      <w:r w:rsidR="00C55095">
        <w:rPr>
          <w:sz w:val="24"/>
          <w:szCs w:val="24"/>
        </w:rPr>
        <w:fldChar w:fldCharType="separate"/>
      </w:r>
      <w:r w:rsidR="00646563">
        <w:rPr>
          <w:sz w:val="24"/>
          <w:szCs w:val="24"/>
        </w:rPr>
        <w:t>4</w:t>
      </w:r>
      <w:r w:rsidR="00C55095">
        <w:rPr>
          <w:sz w:val="24"/>
          <w:szCs w:val="24"/>
        </w:rPr>
        <w:fldChar w:fldCharType="end"/>
      </w:r>
      <w:r w:rsidRPr="002A47D1">
        <w:rPr>
          <w:sz w:val="24"/>
          <w:szCs w:val="24"/>
        </w:rPr>
        <w:t>.</w:t>
      </w:r>
      <w:r w:rsidR="004B5EB3" w:rsidRPr="002A47D1">
        <w:rPr>
          <w:sz w:val="24"/>
          <w:szCs w:val="24"/>
        </w:rPr>
        <w:t xml:space="preserve"> Проект</w:t>
      </w:r>
      <w:r w:rsidR="004B5EB3" w:rsidRPr="002A47D1">
        <w:rPr>
          <w:iCs/>
          <w:sz w:val="24"/>
          <w:szCs w:val="24"/>
        </w:rPr>
        <w:t xml:space="preserve"> </w:t>
      </w:r>
      <w:r w:rsidR="00123C70" w:rsidRPr="002A47D1">
        <w:rPr>
          <w:iCs/>
          <w:sz w:val="24"/>
          <w:szCs w:val="24"/>
        </w:rPr>
        <w:t>Договор</w:t>
      </w:r>
      <w:r w:rsidRPr="002A47D1">
        <w:rPr>
          <w:iCs/>
          <w:sz w:val="24"/>
          <w:szCs w:val="24"/>
        </w:rPr>
        <w:t xml:space="preserve">а, который будет заключен по результатам </w:t>
      </w:r>
      <w:r w:rsidR="004B5EB3" w:rsidRPr="002A47D1">
        <w:rPr>
          <w:iCs/>
          <w:sz w:val="24"/>
          <w:szCs w:val="24"/>
        </w:rPr>
        <w:t>З</w:t>
      </w:r>
      <w:r w:rsidR="00C05EF6" w:rsidRPr="002A47D1">
        <w:rPr>
          <w:iCs/>
          <w:sz w:val="24"/>
          <w:szCs w:val="24"/>
        </w:rPr>
        <w:t>апроса предложений</w:t>
      </w:r>
      <w:r w:rsidRPr="002A47D1">
        <w:rPr>
          <w:iCs/>
          <w:sz w:val="24"/>
          <w:szCs w:val="24"/>
        </w:rPr>
        <w:t xml:space="preserve">, приведен в разделе </w:t>
      </w:r>
      <w:r w:rsidR="00EE380A">
        <w:fldChar w:fldCharType="begin"/>
      </w:r>
      <w:r w:rsidR="00EE380A">
        <w:instrText xml:space="preserve"> REF _Ref305973574 \r \h  \* MERGEFORMAT </w:instrText>
      </w:r>
      <w:r w:rsidR="00EE380A">
        <w:fldChar w:fldCharType="separate"/>
      </w:r>
      <w:r w:rsidR="00646563">
        <w:t>2</w:t>
      </w:r>
      <w:r w:rsidR="00EE380A">
        <w:fldChar w:fldCharType="end"/>
      </w:r>
      <w:r w:rsidR="004B5EB3" w:rsidRPr="002A47D1">
        <w:rPr>
          <w:iCs/>
          <w:sz w:val="24"/>
          <w:szCs w:val="24"/>
        </w:rPr>
        <w:t>.</w:t>
      </w:r>
      <w:r w:rsidRPr="002A47D1">
        <w:rPr>
          <w:iCs/>
          <w:sz w:val="24"/>
          <w:szCs w:val="24"/>
        </w:rPr>
        <w:t xml:space="preserve"> Формы документов, которые необходимо </w:t>
      </w:r>
      <w:r w:rsidR="004B5EB3" w:rsidRPr="002A47D1">
        <w:rPr>
          <w:iCs/>
          <w:sz w:val="24"/>
          <w:szCs w:val="24"/>
        </w:rPr>
        <w:t>подготовить и подать в составе Заявк</w:t>
      </w:r>
      <w:r w:rsidR="00953802" w:rsidRPr="002A47D1">
        <w:rPr>
          <w:iCs/>
          <w:sz w:val="24"/>
          <w:szCs w:val="24"/>
        </w:rPr>
        <w:t xml:space="preserve">и, приведены в разделе </w:t>
      </w:r>
      <w:r w:rsidR="00C55095">
        <w:rPr>
          <w:iCs/>
          <w:sz w:val="24"/>
          <w:szCs w:val="24"/>
        </w:rPr>
        <w:fldChar w:fldCharType="begin"/>
      </w:r>
      <w:r w:rsidR="008D2928">
        <w:rPr>
          <w:iCs/>
          <w:sz w:val="24"/>
          <w:szCs w:val="24"/>
        </w:rPr>
        <w:instrText xml:space="preserve"> REF _Ref440270602 \r \h </w:instrText>
      </w:r>
      <w:r w:rsidR="00C55095">
        <w:rPr>
          <w:iCs/>
          <w:sz w:val="24"/>
          <w:szCs w:val="24"/>
        </w:rPr>
      </w:r>
      <w:r w:rsidR="00C55095">
        <w:rPr>
          <w:iCs/>
          <w:sz w:val="24"/>
          <w:szCs w:val="24"/>
        </w:rPr>
        <w:fldChar w:fldCharType="separate"/>
      </w:r>
      <w:r w:rsidR="00646563">
        <w:rPr>
          <w:iCs/>
          <w:sz w:val="24"/>
          <w:szCs w:val="24"/>
        </w:rPr>
        <w:t>5</w:t>
      </w:r>
      <w:r w:rsidR="00C55095">
        <w:rPr>
          <w:iCs/>
          <w:sz w:val="24"/>
          <w:szCs w:val="24"/>
        </w:rPr>
        <w:fldChar w:fldCharType="end"/>
      </w:r>
      <w:r w:rsidR="004B5EB3" w:rsidRPr="002A47D1">
        <w:rPr>
          <w:sz w:val="24"/>
          <w:szCs w:val="24"/>
        </w:rPr>
        <w:t>.</w:t>
      </w:r>
    </w:p>
    <w:p w:rsidR="002A47D1" w:rsidRPr="002D7FEE"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92410">
        <w:rPr>
          <w:sz w:val="24"/>
          <w:szCs w:val="24"/>
        </w:rPr>
        <w:lastRenderedPageBreak/>
        <w:t xml:space="preserve">В случае, если </w:t>
      </w:r>
      <w:r w:rsidR="00BE644E" w:rsidRPr="00392410">
        <w:rPr>
          <w:sz w:val="24"/>
          <w:szCs w:val="24"/>
        </w:rPr>
        <w:t>сроки выполнения работ</w:t>
      </w:r>
      <w:r w:rsidR="00366652" w:rsidRPr="00392410">
        <w:rPr>
          <w:sz w:val="24"/>
          <w:szCs w:val="24"/>
        </w:rPr>
        <w:t>, форма и порядок оплаты</w:t>
      </w:r>
      <w:r w:rsidRPr="00392410">
        <w:rPr>
          <w:sz w:val="24"/>
          <w:szCs w:val="24"/>
        </w:rPr>
        <w:t xml:space="preserve">, указанные в </w:t>
      </w:r>
      <w:proofErr w:type="spellStart"/>
      <w:r w:rsidRPr="00392410">
        <w:rPr>
          <w:sz w:val="24"/>
          <w:szCs w:val="24"/>
        </w:rPr>
        <w:t>п.п</w:t>
      </w:r>
      <w:proofErr w:type="spellEnd"/>
      <w:r w:rsidRPr="00392410">
        <w:rPr>
          <w:sz w:val="24"/>
          <w:szCs w:val="24"/>
        </w:rPr>
        <w:t xml:space="preserve">. </w:t>
      </w:r>
      <w:r w:rsidR="00EE380A">
        <w:fldChar w:fldCharType="begin"/>
      </w:r>
      <w:r w:rsidR="00EE380A">
        <w:instrText xml:space="preserve"> REF _Ref440270637 \r \h  \* MERGEFORMAT </w:instrText>
      </w:r>
      <w:r w:rsidR="00EE380A">
        <w:fldChar w:fldCharType="separate"/>
      </w:r>
      <w:r w:rsidR="00646563" w:rsidRPr="00646563">
        <w:rPr>
          <w:sz w:val="24"/>
          <w:szCs w:val="24"/>
        </w:rPr>
        <w:t>1.1.5</w:t>
      </w:r>
      <w:r w:rsidR="00EE380A">
        <w:fldChar w:fldCharType="end"/>
      </w:r>
      <w:r w:rsidRPr="00392410">
        <w:rPr>
          <w:sz w:val="24"/>
          <w:szCs w:val="24"/>
        </w:rPr>
        <w:t xml:space="preserve">, </w:t>
      </w:r>
      <w:r w:rsidR="00EE380A">
        <w:fldChar w:fldCharType="begin"/>
      </w:r>
      <w:r w:rsidR="00EE380A">
        <w:instrText xml:space="preserve"> REF _Ref440270663 \r \h  \* MERGEFORMAT </w:instrText>
      </w:r>
      <w:r w:rsidR="00EE380A">
        <w:fldChar w:fldCharType="separate"/>
      </w:r>
      <w:r w:rsidR="00646563" w:rsidRPr="00646563">
        <w:rPr>
          <w:sz w:val="24"/>
          <w:szCs w:val="24"/>
        </w:rPr>
        <w:t>1.1.7</w:t>
      </w:r>
      <w:r w:rsidR="00EE380A">
        <w:fldChar w:fldCharType="end"/>
      </w:r>
      <w:r w:rsidRPr="00392410">
        <w:rPr>
          <w:sz w:val="24"/>
          <w:szCs w:val="24"/>
        </w:rPr>
        <w:t xml:space="preserve"> настоящей Документации, противоречат соответствующим </w:t>
      </w:r>
      <w:r w:rsidR="00BE644E" w:rsidRPr="00392410">
        <w:rPr>
          <w:sz w:val="24"/>
          <w:szCs w:val="24"/>
        </w:rPr>
        <w:t>срокам выполнения работ</w:t>
      </w:r>
      <w:r w:rsidR="00366652" w:rsidRPr="00392410">
        <w:rPr>
          <w:sz w:val="24"/>
          <w:szCs w:val="24"/>
        </w:rPr>
        <w:t xml:space="preserve">, </w:t>
      </w:r>
      <w:r w:rsidR="00366652" w:rsidRPr="00AC6F87">
        <w:rPr>
          <w:sz w:val="24"/>
          <w:szCs w:val="24"/>
        </w:rPr>
        <w:t>форме и порядку оплаты</w:t>
      </w:r>
      <w:r w:rsidRPr="00AC6F87">
        <w:rPr>
          <w:sz w:val="24"/>
          <w:szCs w:val="24"/>
        </w:rPr>
        <w:t>, указанным в Приложении №1 (Техническ</w:t>
      </w:r>
      <w:r w:rsidR="00A154B7" w:rsidRPr="00AC6F87">
        <w:rPr>
          <w:sz w:val="24"/>
          <w:szCs w:val="24"/>
        </w:rPr>
        <w:t>о</w:t>
      </w:r>
      <w:proofErr w:type="gramStart"/>
      <w:r w:rsidR="00A154B7" w:rsidRPr="00AC6F87">
        <w:rPr>
          <w:sz w:val="24"/>
          <w:szCs w:val="24"/>
        </w:rPr>
        <w:t>м(</w:t>
      </w:r>
      <w:proofErr w:type="gramEnd"/>
      <w:r w:rsidRPr="00AC6F87">
        <w:rPr>
          <w:sz w:val="24"/>
          <w:szCs w:val="24"/>
        </w:rPr>
        <w:t>их</w:t>
      </w:r>
      <w:r w:rsidR="00A154B7" w:rsidRPr="00AC6F87">
        <w:rPr>
          <w:sz w:val="24"/>
          <w:szCs w:val="24"/>
        </w:rPr>
        <w:t>)</w:t>
      </w:r>
      <w:r w:rsidRPr="00AC6F87">
        <w:rPr>
          <w:sz w:val="24"/>
          <w:szCs w:val="24"/>
        </w:rPr>
        <w:t xml:space="preserve"> задани</w:t>
      </w:r>
      <w:r w:rsidR="00A154B7" w:rsidRPr="00AC6F87">
        <w:rPr>
          <w:sz w:val="24"/>
          <w:szCs w:val="24"/>
        </w:rPr>
        <w:t>и(</w:t>
      </w:r>
      <w:proofErr w:type="spellStart"/>
      <w:r w:rsidRPr="00AC6F87">
        <w:rPr>
          <w:sz w:val="24"/>
          <w:szCs w:val="24"/>
        </w:rPr>
        <w:t>ях</w:t>
      </w:r>
      <w:proofErr w:type="spellEnd"/>
      <w:r w:rsidR="00A154B7" w:rsidRPr="00AC6F87">
        <w:rPr>
          <w:sz w:val="24"/>
          <w:szCs w:val="24"/>
        </w:rPr>
        <w:t>)</w:t>
      </w:r>
      <w:r w:rsidRPr="00AC6F87">
        <w:rPr>
          <w:sz w:val="24"/>
          <w:szCs w:val="24"/>
        </w:rPr>
        <w:t xml:space="preserve">) </w:t>
      </w:r>
      <w:r w:rsidR="00AC6F87" w:rsidRPr="00AC6F87">
        <w:rPr>
          <w:sz w:val="24"/>
          <w:szCs w:val="24"/>
        </w:rPr>
        <w:t>и/или в Приложении №2 (проекте Договора)</w:t>
      </w:r>
      <w:r w:rsidR="00AC6F87" w:rsidRPr="00AC6F87">
        <w:rPr>
          <w:bCs w:val="0"/>
          <w:iCs/>
          <w:szCs w:val="24"/>
        </w:rPr>
        <w:t xml:space="preserve"> </w:t>
      </w:r>
      <w:r w:rsidRPr="00AC6F87">
        <w:rPr>
          <w:sz w:val="24"/>
          <w:szCs w:val="24"/>
        </w:rPr>
        <w:t xml:space="preserve">к настоящей Документации, Участники при подготовке Заявок </w:t>
      </w:r>
      <w:r w:rsidRPr="002D7FEE">
        <w:rPr>
          <w:sz w:val="24"/>
          <w:szCs w:val="24"/>
        </w:rPr>
        <w:t xml:space="preserve">должны руководствоваться условиями, указанными в </w:t>
      </w:r>
      <w:proofErr w:type="spellStart"/>
      <w:r w:rsidRPr="002D7FEE">
        <w:rPr>
          <w:sz w:val="24"/>
          <w:szCs w:val="24"/>
        </w:rPr>
        <w:t>п.п</w:t>
      </w:r>
      <w:proofErr w:type="spellEnd"/>
      <w:r w:rsidRPr="002D7FEE">
        <w:rPr>
          <w:sz w:val="24"/>
          <w:szCs w:val="24"/>
        </w:rPr>
        <w:t xml:space="preserve">. </w:t>
      </w:r>
      <w:r w:rsidR="00EE380A">
        <w:fldChar w:fldCharType="begin"/>
      </w:r>
      <w:r w:rsidR="00EE380A">
        <w:instrText xml:space="preserve"> REF _Ref440270637 \r \h  \* MERGEFORMAT </w:instrText>
      </w:r>
      <w:r w:rsidR="00EE380A">
        <w:fldChar w:fldCharType="separate"/>
      </w:r>
      <w:r w:rsidR="00646563" w:rsidRPr="00646563">
        <w:rPr>
          <w:sz w:val="24"/>
          <w:szCs w:val="24"/>
        </w:rPr>
        <w:t>1.1.5</w:t>
      </w:r>
      <w:r w:rsidR="00EE380A">
        <w:fldChar w:fldCharType="end"/>
      </w:r>
      <w:r w:rsidR="008D2928" w:rsidRPr="002D7FEE">
        <w:rPr>
          <w:sz w:val="24"/>
          <w:szCs w:val="24"/>
        </w:rPr>
        <w:t xml:space="preserve">, </w:t>
      </w:r>
      <w:r w:rsidR="00EE380A">
        <w:fldChar w:fldCharType="begin"/>
      </w:r>
      <w:r w:rsidR="00EE380A">
        <w:instrText xml:space="preserve"> REF _Ref440270663 \r \h  \* MERGEFORMAT </w:instrText>
      </w:r>
      <w:r w:rsidR="00EE380A">
        <w:fldChar w:fldCharType="separate"/>
      </w:r>
      <w:r w:rsidR="00646563" w:rsidRPr="00646563">
        <w:rPr>
          <w:sz w:val="24"/>
          <w:szCs w:val="24"/>
        </w:rPr>
        <w:t>1.1.7</w:t>
      </w:r>
      <w:r w:rsidR="00EE380A">
        <w:fldChar w:fldCharType="end"/>
      </w:r>
      <w:r w:rsidRPr="002D7FEE">
        <w:rPr>
          <w:sz w:val="24"/>
          <w:szCs w:val="24"/>
        </w:rPr>
        <w:t xml:space="preserve"> настоящей Документации.</w:t>
      </w:r>
    </w:p>
    <w:p w:rsidR="002A47D1" w:rsidRPr="002D7FEE"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2D7FEE">
        <w:rPr>
          <w:sz w:val="24"/>
          <w:szCs w:val="24"/>
        </w:rPr>
        <w:t xml:space="preserve">Участник должен указать в составе своей Заявки конкретные условия </w:t>
      </w:r>
      <w:r w:rsidR="00306DE6" w:rsidRPr="002D7FEE">
        <w:rPr>
          <w:sz w:val="24"/>
          <w:szCs w:val="24"/>
        </w:rPr>
        <w:t xml:space="preserve">выполнения работ и </w:t>
      </w:r>
      <w:r w:rsidRPr="002D7FEE">
        <w:rPr>
          <w:sz w:val="24"/>
          <w:szCs w:val="24"/>
        </w:rPr>
        <w:t xml:space="preserve">оплаты, не хуже условий указанных в </w:t>
      </w:r>
      <w:r w:rsidR="00306DE6" w:rsidRPr="002D7FEE">
        <w:rPr>
          <w:sz w:val="24"/>
          <w:szCs w:val="24"/>
        </w:rPr>
        <w:t xml:space="preserve">п. </w:t>
      </w:r>
      <w:r w:rsidR="00EE380A">
        <w:fldChar w:fldCharType="begin"/>
      </w:r>
      <w:r w:rsidR="00EE380A">
        <w:instrText xml:space="preserve"> REF _Ref440270637 \r \h  \* MERGEFORMAT </w:instrText>
      </w:r>
      <w:r w:rsidR="00EE380A">
        <w:fldChar w:fldCharType="separate"/>
      </w:r>
      <w:r w:rsidR="00646563" w:rsidRPr="00646563">
        <w:rPr>
          <w:bCs w:val="0"/>
          <w:iCs/>
          <w:sz w:val="24"/>
          <w:szCs w:val="24"/>
        </w:rPr>
        <w:t>1.1.5</w:t>
      </w:r>
      <w:r w:rsidR="00EE380A">
        <w:fldChar w:fldCharType="end"/>
      </w:r>
      <w:r w:rsidR="00306DE6" w:rsidRPr="002D7FEE">
        <w:rPr>
          <w:bCs w:val="0"/>
          <w:iCs/>
          <w:sz w:val="24"/>
          <w:szCs w:val="24"/>
        </w:rPr>
        <w:t xml:space="preserve"> и</w:t>
      </w:r>
      <w:r w:rsidR="00306DE6" w:rsidRPr="002D7FEE">
        <w:rPr>
          <w:sz w:val="24"/>
          <w:szCs w:val="24"/>
        </w:rPr>
        <w:t xml:space="preserve"> </w:t>
      </w:r>
      <w:r w:rsidR="00EE380A">
        <w:fldChar w:fldCharType="begin"/>
      </w:r>
      <w:r w:rsidR="00EE380A">
        <w:instrText xml:space="preserve"> REF _Ref440270663 \r \h  \* MERGEFORMAT </w:instrText>
      </w:r>
      <w:r w:rsidR="00EE380A">
        <w:fldChar w:fldCharType="separate"/>
      </w:r>
      <w:r w:rsidR="00646563" w:rsidRPr="00646563">
        <w:rPr>
          <w:sz w:val="24"/>
          <w:szCs w:val="24"/>
        </w:rPr>
        <w:t>1.1.7</w:t>
      </w:r>
      <w:r w:rsidR="00EE380A">
        <w:fldChar w:fldCharType="end"/>
      </w:r>
      <w:r w:rsidRPr="002D7FEE">
        <w:rPr>
          <w:sz w:val="24"/>
          <w:szCs w:val="24"/>
        </w:rPr>
        <w:t>.</w:t>
      </w:r>
      <w:bookmarkEnd w:id="22"/>
      <w:bookmarkEnd w:id="23"/>
      <w:bookmarkEnd w:id="24"/>
      <w:bookmarkEnd w:id="25"/>
    </w:p>
    <w:p w:rsidR="00717F60" w:rsidRPr="002D7FEE" w:rsidRDefault="00717F60" w:rsidP="00750D4A">
      <w:pPr>
        <w:keepNext/>
        <w:widowControl w:val="0"/>
        <w:autoSpaceDE w:val="0"/>
        <w:spacing w:before="60" w:line="264" w:lineRule="auto"/>
        <w:ind w:right="-122"/>
        <w:rPr>
          <w:iCs/>
          <w:sz w:val="24"/>
          <w:szCs w:val="24"/>
        </w:rPr>
      </w:pPr>
    </w:p>
    <w:p w:rsidR="00717F60" w:rsidRPr="002D7FEE" w:rsidRDefault="00717F60" w:rsidP="00750D4A">
      <w:pPr>
        <w:pStyle w:val="2"/>
        <w:tabs>
          <w:tab w:val="clear" w:pos="1700"/>
          <w:tab w:val="left" w:pos="567"/>
        </w:tabs>
        <w:spacing w:line="264" w:lineRule="auto"/>
      </w:pPr>
      <w:bookmarkStart w:id="26" w:name="_Ref55313246"/>
      <w:bookmarkStart w:id="27" w:name="_Ref56231140"/>
      <w:bookmarkStart w:id="28" w:name="_Ref56231144"/>
      <w:bookmarkStart w:id="29" w:name="_Toc498589570"/>
      <w:r w:rsidRPr="002D7FEE">
        <w:t>Правовой статус документов</w:t>
      </w:r>
      <w:bookmarkEnd w:id="26"/>
      <w:bookmarkEnd w:id="27"/>
      <w:bookmarkEnd w:id="28"/>
      <w:bookmarkEnd w:id="29"/>
    </w:p>
    <w:p w:rsidR="00717F60" w:rsidRPr="0022360B"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proofErr w:type="gramStart"/>
      <w:r w:rsidRPr="0022360B">
        <w:rPr>
          <w:bCs w:val="0"/>
          <w:sz w:val="24"/>
          <w:szCs w:val="24"/>
        </w:rPr>
        <w:t>Запрос предложений</w:t>
      </w:r>
      <w:r w:rsidRPr="0022360B">
        <w:rPr>
          <w:sz w:val="24"/>
          <w:szCs w:val="24"/>
        </w:rPr>
        <w:t xml:space="preserve"> </w:t>
      </w:r>
      <w:r w:rsidRPr="0022360B">
        <w:rPr>
          <w:bCs w:val="0"/>
          <w:sz w:val="24"/>
          <w:szCs w:val="24"/>
        </w:rPr>
        <w:t xml:space="preserve">проводится в соответствии с </w:t>
      </w:r>
      <w:r w:rsidR="0022360B" w:rsidRPr="0022360B">
        <w:rPr>
          <w:bCs w:val="0"/>
          <w:sz w:val="24"/>
          <w:szCs w:val="24"/>
        </w:rPr>
        <w:t>Единым Стандартом закупок ПАО «</w:t>
      </w:r>
      <w:proofErr w:type="spellStart"/>
      <w:r w:rsidR="0022360B" w:rsidRPr="0022360B">
        <w:rPr>
          <w:bCs w:val="0"/>
          <w:sz w:val="24"/>
          <w:szCs w:val="24"/>
        </w:rPr>
        <w:t>Россети</w:t>
      </w:r>
      <w:proofErr w:type="spellEnd"/>
      <w:r w:rsidR="0022360B" w:rsidRPr="0022360B">
        <w:rPr>
          <w:bCs w:val="0"/>
          <w:sz w:val="24"/>
          <w:szCs w:val="24"/>
        </w:rPr>
        <w:t>»</w:t>
      </w:r>
      <w:r w:rsidR="003303E9">
        <w:rPr>
          <w:bCs w:val="0"/>
          <w:sz w:val="24"/>
          <w:szCs w:val="24"/>
        </w:rPr>
        <w:t xml:space="preserve"> (Положение о закупках)</w:t>
      </w:r>
      <w:r w:rsidR="00721B30" w:rsidRPr="0022360B">
        <w:rPr>
          <w:bCs w:val="0"/>
          <w:sz w:val="24"/>
          <w:szCs w:val="24"/>
        </w:rPr>
        <w:t xml:space="preserve">, утвержденным решением Совета Директоров </w:t>
      </w:r>
      <w:r w:rsidR="000D70B6">
        <w:rPr>
          <w:bCs w:val="0"/>
          <w:sz w:val="24"/>
          <w:szCs w:val="24"/>
        </w:rPr>
        <w:t>П</w:t>
      </w:r>
      <w:r w:rsidR="00721B30" w:rsidRPr="0022360B">
        <w:rPr>
          <w:bCs w:val="0"/>
          <w:sz w:val="24"/>
          <w:szCs w:val="24"/>
        </w:rPr>
        <w:t xml:space="preserve">АО «МРСК Центра» (Протокол № </w:t>
      </w:r>
      <w:r w:rsidR="0022360B" w:rsidRPr="0022360B">
        <w:rPr>
          <w:bCs w:val="0"/>
          <w:sz w:val="24"/>
          <w:szCs w:val="24"/>
        </w:rPr>
        <w:t>27</w:t>
      </w:r>
      <w:r w:rsidR="00721B30" w:rsidRPr="0022360B">
        <w:rPr>
          <w:bCs w:val="0"/>
          <w:sz w:val="24"/>
          <w:szCs w:val="24"/>
        </w:rPr>
        <w:t>/1</w:t>
      </w:r>
      <w:r w:rsidR="0022360B" w:rsidRPr="0022360B">
        <w:rPr>
          <w:bCs w:val="0"/>
          <w:sz w:val="24"/>
          <w:szCs w:val="24"/>
        </w:rPr>
        <w:t>5</w:t>
      </w:r>
      <w:r w:rsidR="00721B30" w:rsidRPr="0022360B">
        <w:rPr>
          <w:bCs w:val="0"/>
          <w:sz w:val="24"/>
          <w:szCs w:val="24"/>
        </w:rPr>
        <w:t xml:space="preserve"> от «</w:t>
      </w:r>
      <w:r w:rsidR="0022360B" w:rsidRPr="0022360B">
        <w:rPr>
          <w:bCs w:val="0"/>
          <w:sz w:val="24"/>
          <w:szCs w:val="24"/>
        </w:rPr>
        <w:t>29</w:t>
      </w:r>
      <w:r w:rsidR="00721B30" w:rsidRPr="0022360B">
        <w:rPr>
          <w:bCs w:val="0"/>
          <w:sz w:val="24"/>
          <w:szCs w:val="24"/>
        </w:rPr>
        <w:t xml:space="preserve">» </w:t>
      </w:r>
      <w:r w:rsidR="0022360B" w:rsidRPr="0022360B">
        <w:rPr>
          <w:bCs w:val="0"/>
          <w:sz w:val="24"/>
          <w:szCs w:val="24"/>
        </w:rPr>
        <w:t>декабря</w:t>
      </w:r>
      <w:r w:rsidR="00721B30" w:rsidRPr="0022360B">
        <w:rPr>
          <w:bCs w:val="0"/>
          <w:sz w:val="24"/>
          <w:szCs w:val="24"/>
        </w:rPr>
        <w:t xml:space="preserve"> 201</w:t>
      </w:r>
      <w:r w:rsidR="0022360B" w:rsidRPr="0022360B">
        <w:rPr>
          <w:bCs w:val="0"/>
          <w:sz w:val="24"/>
          <w:szCs w:val="24"/>
        </w:rPr>
        <w:t>5</w:t>
      </w:r>
      <w:r w:rsidR="00721B30" w:rsidRPr="0022360B">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22360B">
        <w:rPr>
          <w:sz w:val="24"/>
          <w:szCs w:val="24"/>
        </w:rPr>
        <w:t>.</w:t>
      </w:r>
      <w:proofErr w:type="gramEnd"/>
    </w:p>
    <w:p w:rsidR="00717F60" w:rsidRPr="00E71A48" w:rsidRDefault="00C606DE" w:rsidP="00750D4A">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C606DE">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Pr>
          <w:bCs w:val="0"/>
          <w:sz w:val="24"/>
          <w:szCs w:val="24"/>
        </w:rPr>
        <w:t>ый</w:t>
      </w:r>
      <w:r w:rsidRPr="00C606DE">
        <w:rPr>
          <w:bCs w:val="0"/>
          <w:sz w:val="24"/>
          <w:szCs w:val="24"/>
        </w:rPr>
        <w:t xml:space="preserve"> </w:t>
      </w:r>
      <w:r w:rsidR="00721B30" w:rsidRPr="00C606DE">
        <w:rPr>
          <w:bCs w:val="0"/>
          <w:sz w:val="24"/>
          <w:szCs w:val="24"/>
        </w:rPr>
        <w:t>открытый запрос предложений</w:t>
      </w:r>
      <w:r w:rsidRPr="00C606DE">
        <w:rPr>
          <w:bCs w:val="0"/>
          <w:sz w:val="24"/>
          <w:szCs w:val="24"/>
        </w:rPr>
        <w:t xml:space="preserve"> проводится согласно </w:t>
      </w:r>
      <w:r w:rsidR="004E3ED2">
        <w:rPr>
          <w:bCs w:val="0"/>
          <w:sz w:val="24"/>
          <w:szCs w:val="24"/>
        </w:rPr>
        <w:t xml:space="preserve">Стандарту закупок </w:t>
      </w:r>
      <w:r w:rsidR="00E74632">
        <w:rPr>
          <w:bCs w:val="0"/>
          <w:sz w:val="24"/>
          <w:szCs w:val="24"/>
        </w:rPr>
        <w:t>ПАО</w:t>
      </w:r>
      <w:r w:rsidR="004E3ED2">
        <w:rPr>
          <w:bCs w:val="0"/>
          <w:sz w:val="24"/>
          <w:szCs w:val="24"/>
        </w:rPr>
        <w:t xml:space="preserve"> «</w:t>
      </w:r>
      <w:proofErr w:type="spellStart"/>
      <w:r w:rsidR="004E3ED2">
        <w:rPr>
          <w:bCs w:val="0"/>
          <w:sz w:val="24"/>
          <w:szCs w:val="24"/>
        </w:rPr>
        <w:t>Россети</w:t>
      </w:r>
      <w:proofErr w:type="spellEnd"/>
      <w:r w:rsidR="004E3ED2">
        <w:rPr>
          <w:bCs w:val="0"/>
          <w:sz w:val="24"/>
          <w:szCs w:val="24"/>
        </w:rPr>
        <w:t>»</w:t>
      </w:r>
      <w:r w:rsidRPr="00C606DE">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C606DE">
        <w:rPr>
          <w:bCs w:val="0"/>
          <w:sz w:val="24"/>
          <w:szCs w:val="24"/>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E71A48">
        <w:rPr>
          <w:bCs w:val="0"/>
          <w:sz w:val="24"/>
          <w:szCs w:val="24"/>
        </w:rPr>
        <w:t>Т</w:t>
      </w:r>
      <w:r w:rsidR="004B5EB3" w:rsidRPr="00E71A48">
        <w:rPr>
          <w:bCs w:val="0"/>
          <w:sz w:val="24"/>
          <w:szCs w:val="24"/>
        </w:rPr>
        <w:t>аким образом, данная процедура З</w:t>
      </w:r>
      <w:r w:rsidR="00717F60" w:rsidRPr="00E71A48">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Опубликованное в соответствии с п.</w:t>
      </w:r>
      <w:r w:rsidR="00D421AA" w:rsidRPr="00E71A48">
        <w:rPr>
          <w:sz w:val="24"/>
          <w:szCs w:val="24"/>
        </w:rPr>
        <w:t xml:space="preserve"> </w:t>
      </w:r>
      <w:r w:rsidR="00EE380A">
        <w:fldChar w:fldCharType="begin"/>
      </w:r>
      <w:r w:rsidR="00EE380A">
        <w:instrText xml:space="preserve"> REF _Ref305973033 \r \h  \* MERGEFORMAT </w:instrText>
      </w:r>
      <w:r w:rsidR="00EE380A">
        <w:fldChar w:fldCharType="separate"/>
      </w:r>
      <w:r w:rsidR="00646563" w:rsidRPr="00646563">
        <w:rPr>
          <w:sz w:val="24"/>
          <w:szCs w:val="24"/>
        </w:rPr>
        <w:t>3.2</w:t>
      </w:r>
      <w:r w:rsidR="00EE380A">
        <w:fldChar w:fldCharType="end"/>
      </w:r>
      <w:r w:rsidRPr="00E71A48">
        <w:rPr>
          <w:sz w:val="24"/>
          <w:szCs w:val="24"/>
        </w:rPr>
        <w:t xml:space="preserve"> </w:t>
      </w:r>
      <w:r w:rsidR="004B5EB3" w:rsidRPr="00E71A48">
        <w:rPr>
          <w:sz w:val="24"/>
          <w:szCs w:val="24"/>
        </w:rPr>
        <w:t>Извещени</w:t>
      </w:r>
      <w:r w:rsidRPr="00E71A48">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E71A48">
        <w:rPr>
          <w:sz w:val="24"/>
          <w:szCs w:val="24"/>
        </w:rPr>
        <w:t>Д</w:t>
      </w:r>
      <w:r w:rsidRPr="00E71A48">
        <w:rPr>
          <w:sz w:val="24"/>
          <w:szCs w:val="24"/>
        </w:rPr>
        <w:t xml:space="preserve">окументацией, являются </w:t>
      </w:r>
      <w:r w:rsidRPr="00E71A48">
        <w:rPr>
          <w:bCs w:val="0"/>
          <w:sz w:val="24"/>
          <w:szCs w:val="24"/>
        </w:rPr>
        <w:t xml:space="preserve">приглашением делать оферты и </w:t>
      </w:r>
      <w:r w:rsidRPr="00E71A48">
        <w:rPr>
          <w:sz w:val="24"/>
          <w:szCs w:val="24"/>
        </w:rPr>
        <w:t xml:space="preserve">должны рассматриваться </w:t>
      </w:r>
      <w:r w:rsidR="009C744E" w:rsidRPr="00E71A48">
        <w:rPr>
          <w:sz w:val="24"/>
          <w:szCs w:val="24"/>
        </w:rPr>
        <w:t>Участник</w:t>
      </w:r>
      <w:r w:rsidRPr="00E71A48">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E71A48" w:rsidRDefault="004B5EB3"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717F60" w:rsidRPr="00E71A48">
        <w:rPr>
          <w:sz w:val="24"/>
          <w:szCs w:val="24"/>
        </w:rPr>
        <w:t xml:space="preserve">а запроса предложений имеет правовой статус оферты и будет рассматриваться Организатором </w:t>
      </w:r>
      <w:r w:rsidR="00717F60" w:rsidRPr="00E71A48">
        <w:rPr>
          <w:bCs w:val="0"/>
          <w:sz w:val="24"/>
          <w:szCs w:val="24"/>
        </w:rPr>
        <w:t>запроса предложений</w:t>
      </w:r>
      <w:r w:rsidR="00717F60" w:rsidRPr="00E71A48">
        <w:rPr>
          <w:sz w:val="24"/>
          <w:szCs w:val="24"/>
        </w:rPr>
        <w:t xml:space="preserve"> в соо</w:t>
      </w:r>
      <w:r w:rsidR="00717F60" w:rsidRPr="00E71A48">
        <w:rPr>
          <w:bCs w:val="0"/>
          <w:sz w:val="24"/>
          <w:szCs w:val="24"/>
        </w:rPr>
        <w:t>тветствии с этим.</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Заключенный</w:t>
      </w:r>
      <w:r w:rsidR="00AD3EBC" w:rsidRPr="00E71A48">
        <w:rPr>
          <w:sz w:val="24"/>
          <w:szCs w:val="24"/>
        </w:rPr>
        <w:t xml:space="preserve"> по результатам запроса предложений и пред</w:t>
      </w:r>
      <w:r w:rsidR="009D7F01" w:rsidRPr="00E71A48">
        <w:rPr>
          <w:sz w:val="24"/>
          <w:szCs w:val="24"/>
        </w:rPr>
        <w:t>д</w:t>
      </w:r>
      <w:r w:rsidR="00123C70" w:rsidRPr="00E71A48">
        <w:rPr>
          <w:sz w:val="24"/>
          <w:szCs w:val="24"/>
        </w:rPr>
        <w:t>оговор</w:t>
      </w:r>
      <w:r w:rsidR="00AD3EBC" w:rsidRPr="00E71A48">
        <w:rPr>
          <w:sz w:val="24"/>
          <w:szCs w:val="24"/>
        </w:rPr>
        <w:t xml:space="preserve">ных переговоров </w:t>
      </w:r>
      <w:r w:rsidR="00123C70" w:rsidRPr="00E71A48">
        <w:rPr>
          <w:sz w:val="24"/>
          <w:szCs w:val="24"/>
        </w:rPr>
        <w:t>Договор</w:t>
      </w:r>
      <w:r w:rsidR="00AD3EBC" w:rsidRPr="00E71A48">
        <w:rPr>
          <w:sz w:val="24"/>
          <w:szCs w:val="24"/>
        </w:rPr>
        <w:t xml:space="preserve"> фиксирует все достигн</w:t>
      </w:r>
      <w:r w:rsidR="00AD3EBC" w:rsidRPr="00E71A48">
        <w:rPr>
          <w:bCs w:val="0"/>
          <w:sz w:val="24"/>
          <w:szCs w:val="24"/>
        </w:rPr>
        <w:t xml:space="preserve">утые сторонами </w:t>
      </w:r>
      <w:r w:rsidR="00123C70" w:rsidRPr="00E71A48">
        <w:rPr>
          <w:bCs w:val="0"/>
          <w:sz w:val="24"/>
          <w:szCs w:val="24"/>
        </w:rPr>
        <w:t>Договор</w:t>
      </w:r>
      <w:r w:rsidR="00AD3EBC" w:rsidRPr="00E71A48">
        <w:rPr>
          <w:bCs w:val="0"/>
          <w:sz w:val="24"/>
          <w:szCs w:val="24"/>
        </w:rPr>
        <w:t>енности.</w:t>
      </w:r>
    </w:p>
    <w:p w:rsidR="00717F60" w:rsidRPr="00E71A48" w:rsidRDefault="00AD3EBC" w:rsidP="00750D4A">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E71A48">
        <w:rPr>
          <w:sz w:val="24"/>
          <w:szCs w:val="24"/>
        </w:rPr>
        <w:t>При определении</w:t>
      </w:r>
      <w:r w:rsidR="004B5EB3" w:rsidRPr="00E71A48">
        <w:rPr>
          <w:sz w:val="24"/>
          <w:szCs w:val="24"/>
        </w:rPr>
        <w:t xml:space="preserve"> условий </w:t>
      </w:r>
      <w:r w:rsidR="00123C70" w:rsidRPr="00E71A48">
        <w:rPr>
          <w:sz w:val="24"/>
          <w:szCs w:val="24"/>
        </w:rPr>
        <w:t>Договор</w:t>
      </w:r>
      <w:r w:rsidRPr="00E71A48">
        <w:rPr>
          <w:sz w:val="24"/>
          <w:szCs w:val="24"/>
        </w:rPr>
        <w:t xml:space="preserve">а с </w:t>
      </w:r>
      <w:r w:rsidR="009C744E" w:rsidRPr="00E71A48">
        <w:rPr>
          <w:sz w:val="24"/>
          <w:szCs w:val="24"/>
        </w:rPr>
        <w:t>Участник</w:t>
      </w:r>
      <w:r w:rsidR="004B5EB3" w:rsidRPr="00E71A48">
        <w:rPr>
          <w:sz w:val="24"/>
          <w:szCs w:val="24"/>
        </w:rPr>
        <w:t>ом запроса предложений, чья Заявк</w:t>
      </w:r>
      <w:r w:rsidRPr="00E71A48">
        <w:rPr>
          <w:sz w:val="24"/>
          <w:szCs w:val="24"/>
        </w:rPr>
        <w:t xml:space="preserve">а признана </w:t>
      </w:r>
      <w:r w:rsidR="00717F60" w:rsidRPr="00E71A48">
        <w:rPr>
          <w:sz w:val="24"/>
          <w:szCs w:val="24"/>
        </w:rPr>
        <w:t>наилучшей</w:t>
      </w:r>
      <w:r w:rsidRPr="00E71A48">
        <w:rPr>
          <w:sz w:val="24"/>
          <w:szCs w:val="24"/>
        </w:rPr>
        <w:t>, используются следующие документы с</w:t>
      </w:r>
      <w:r w:rsidRPr="00E71A48">
        <w:rPr>
          <w:sz w:val="24"/>
          <w:szCs w:val="24"/>
          <w:lang w:val="en-US"/>
        </w:rPr>
        <w:t> </w:t>
      </w:r>
      <w:r w:rsidRPr="00E71A48">
        <w:rPr>
          <w:sz w:val="24"/>
          <w:szCs w:val="24"/>
        </w:rPr>
        <w:t>соблюдением указанной иерархии (в случае их противоречия):</w:t>
      </w:r>
      <w:bookmarkEnd w:id="30"/>
      <w:bookmarkEnd w:id="31"/>
    </w:p>
    <w:p w:rsidR="00717F60" w:rsidRPr="00E71A48" w:rsidRDefault="004B5EB3" w:rsidP="00750D4A">
      <w:pPr>
        <w:keepNext/>
        <w:numPr>
          <w:ilvl w:val="0"/>
          <w:numId w:val="17"/>
        </w:numPr>
        <w:shd w:val="clear" w:color="auto" w:fill="FFFFFF"/>
        <w:tabs>
          <w:tab w:val="left" w:pos="709"/>
        </w:tabs>
        <w:spacing w:line="264" w:lineRule="auto"/>
        <w:ind w:right="28"/>
        <w:rPr>
          <w:sz w:val="24"/>
          <w:szCs w:val="24"/>
        </w:rPr>
      </w:pPr>
      <w:r w:rsidRPr="00E71A48">
        <w:rPr>
          <w:sz w:val="24"/>
          <w:szCs w:val="24"/>
        </w:rPr>
        <w:t>П</w:t>
      </w:r>
      <w:r w:rsidR="00717F60" w:rsidRPr="00E71A48">
        <w:rPr>
          <w:sz w:val="24"/>
          <w:szCs w:val="24"/>
        </w:rPr>
        <w:t>ротоколы пред</w:t>
      </w:r>
      <w:r w:rsidR="00F85CCF" w:rsidRPr="00E71A48">
        <w:rPr>
          <w:sz w:val="24"/>
          <w:szCs w:val="24"/>
        </w:rPr>
        <w:t>д</w:t>
      </w:r>
      <w:r w:rsidR="00123C70" w:rsidRPr="00E71A48">
        <w:rPr>
          <w:sz w:val="24"/>
          <w:szCs w:val="24"/>
        </w:rPr>
        <w:t>оговор</w:t>
      </w:r>
      <w:r w:rsidR="00717F60" w:rsidRPr="00E71A48">
        <w:rPr>
          <w:sz w:val="24"/>
          <w:szCs w:val="24"/>
        </w:rPr>
        <w:t xml:space="preserve">ных переговоров между Заказчиком и </w:t>
      </w:r>
      <w:r w:rsidR="009C744E" w:rsidRPr="00E71A48">
        <w:rPr>
          <w:sz w:val="24"/>
          <w:szCs w:val="24"/>
        </w:rPr>
        <w:t>Участник</w:t>
      </w:r>
      <w:r w:rsidR="00886684" w:rsidRPr="00E71A48">
        <w:rPr>
          <w:sz w:val="24"/>
          <w:szCs w:val="24"/>
        </w:rPr>
        <w:t xml:space="preserve">ом запроса предложений, чья </w:t>
      </w:r>
      <w:r w:rsidRPr="00E71A48">
        <w:rPr>
          <w:sz w:val="24"/>
          <w:szCs w:val="24"/>
        </w:rPr>
        <w:t>Заявк</w:t>
      </w:r>
      <w:r w:rsidR="00886684" w:rsidRPr="00E71A48">
        <w:rPr>
          <w:sz w:val="24"/>
          <w:szCs w:val="24"/>
        </w:rPr>
        <w:t xml:space="preserve">а признана лучшей </w:t>
      </w:r>
      <w:r w:rsidR="00717F60" w:rsidRPr="00E71A48">
        <w:rPr>
          <w:sz w:val="24"/>
          <w:szCs w:val="24"/>
        </w:rPr>
        <w:t xml:space="preserve">(по условиям, не оговоренным ни в настоящей Документации по запросу предложений, ни в </w:t>
      </w:r>
      <w:r w:rsidRPr="00E71A48">
        <w:rPr>
          <w:sz w:val="24"/>
          <w:szCs w:val="24"/>
        </w:rPr>
        <w:t>Заявк</w:t>
      </w:r>
      <w:r w:rsidR="00717F60" w:rsidRPr="00E71A48">
        <w:rPr>
          <w:sz w:val="24"/>
          <w:szCs w:val="24"/>
        </w:rPr>
        <w:t xml:space="preserve">е </w:t>
      </w:r>
      <w:r w:rsidR="009C744E" w:rsidRPr="00E71A48">
        <w:rPr>
          <w:sz w:val="24"/>
          <w:szCs w:val="24"/>
        </w:rPr>
        <w:t>Участник</w:t>
      </w:r>
      <w:r w:rsidR="004C5164" w:rsidRPr="00E71A48">
        <w:rPr>
          <w:sz w:val="24"/>
          <w:szCs w:val="24"/>
        </w:rPr>
        <w:t xml:space="preserve">а запроса предложений, чья </w:t>
      </w:r>
      <w:r w:rsidRPr="00E71A48">
        <w:rPr>
          <w:sz w:val="24"/>
          <w:szCs w:val="24"/>
        </w:rPr>
        <w:t>Заявк</w:t>
      </w:r>
      <w:r w:rsidR="004C5164" w:rsidRPr="00E71A48">
        <w:rPr>
          <w:sz w:val="24"/>
          <w:szCs w:val="24"/>
        </w:rPr>
        <w:t>а признана лучшей</w:t>
      </w:r>
      <w:r w:rsidR="00717F60" w:rsidRPr="00E71A48">
        <w:rPr>
          <w:sz w:val="24"/>
          <w:szCs w:val="24"/>
        </w:rPr>
        <w:t>);</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t>Извещени</w:t>
      </w:r>
      <w:r w:rsidR="00717F60" w:rsidRPr="00E71A48">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lastRenderedPageBreak/>
        <w:t>Заявк</w:t>
      </w:r>
      <w:r w:rsidR="00717F60" w:rsidRPr="00E71A48">
        <w:rPr>
          <w:sz w:val="24"/>
          <w:szCs w:val="24"/>
        </w:rPr>
        <w:t xml:space="preserve">а </w:t>
      </w:r>
      <w:r w:rsidR="009C744E" w:rsidRPr="00E71A48">
        <w:rPr>
          <w:sz w:val="24"/>
          <w:szCs w:val="24"/>
        </w:rPr>
        <w:t>Участник</w:t>
      </w:r>
      <w:r w:rsidR="004C5164" w:rsidRPr="00E71A48">
        <w:rPr>
          <w:sz w:val="24"/>
          <w:szCs w:val="24"/>
        </w:rPr>
        <w:t xml:space="preserve">а </w:t>
      </w:r>
      <w:r w:rsidR="00717F60" w:rsidRPr="00E71A48">
        <w:rPr>
          <w:sz w:val="24"/>
          <w:szCs w:val="24"/>
        </w:rPr>
        <w:t>запроса предложений</w:t>
      </w:r>
      <w:r w:rsidR="004C5164" w:rsidRPr="00E71A48">
        <w:rPr>
          <w:sz w:val="24"/>
          <w:szCs w:val="24"/>
        </w:rPr>
        <w:t xml:space="preserve">, чья </w:t>
      </w:r>
      <w:r w:rsidRPr="00E71A48">
        <w:rPr>
          <w:sz w:val="24"/>
          <w:szCs w:val="24"/>
        </w:rPr>
        <w:t>Заявк</w:t>
      </w:r>
      <w:r w:rsidR="004C5164" w:rsidRPr="00E71A48">
        <w:rPr>
          <w:sz w:val="24"/>
          <w:szCs w:val="24"/>
        </w:rPr>
        <w:t>а признана лучшей,</w:t>
      </w:r>
      <w:r w:rsidR="00717F60" w:rsidRPr="00E71A48">
        <w:rPr>
          <w:sz w:val="24"/>
          <w:szCs w:val="24"/>
        </w:rPr>
        <w:t xml:space="preserve"> со всеми дополнениями и разъяснениями</w:t>
      </w:r>
      <w:r w:rsidR="00E963D9">
        <w:rPr>
          <w:sz w:val="24"/>
          <w:szCs w:val="24"/>
        </w:rPr>
        <w:t>;</w:t>
      </w:r>
    </w:p>
    <w:p w:rsidR="00717F60" w:rsidRPr="00E71A48" w:rsidRDefault="00717F60" w:rsidP="00750D4A">
      <w:pPr>
        <w:keepNext/>
        <w:numPr>
          <w:ilvl w:val="0"/>
          <w:numId w:val="17"/>
        </w:numPr>
        <w:shd w:val="clear" w:color="auto" w:fill="FFFFFF"/>
        <w:tabs>
          <w:tab w:val="left" w:pos="709"/>
          <w:tab w:val="left" w:pos="1560"/>
        </w:tabs>
        <w:spacing w:line="264" w:lineRule="auto"/>
        <w:rPr>
          <w:sz w:val="24"/>
          <w:szCs w:val="24"/>
        </w:rPr>
      </w:pPr>
      <w:r w:rsidRPr="00E71A48">
        <w:rPr>
          <w:sz w:val="24"/>
          <w:szCs w:val="24"/>
        </w:rPr>
        <w:t xml:space="preserve">Иные документы Организатора и </w:t>
      </w:r>
      <w:r w:rsidR="009C744E" w:rsidRPr="00E71A48">
        <w:rPr>
          <w:sz w:val="24"/>
          <w:szCs w:val="24"/>
        </w:rPr>
        <w:t>Участник</w:t>
      </w:r>
      <w:r w:rsidRPr="00E71A48">
        <w:rPr>
          <w:sz w:val="24"/>
          <w:szCs w:val="24"/>
        </w:rPr>
        <w:t>а запроса предложений не определяют права и обязанности сторон в связи с данным запросом предложений.</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Во всем, что не урегулировано </w:t>
      </w:r>
      <w:r w:rsidR="004B5EB3" w:rsidRPr="00E71A48">
        <w:rPr>
          <w:sz w:val="24"/>
          <w:szCs w:val="24"/>
        </w:rPr>
        <w:t>Извещени</w:t>
      </w:r>
      <w:r w:rsidRPr="00E71A48">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E71A48">
        <w:rPr>
          <w:sz w:val="24"/>
          <w:szCs w:val="24"/>
        </w:rPr>
        <w:t>действующим законодательством</w:t>
      </w:r>
      <w:r w:rsidRPr="00E71A48">
        <w:rPr>
          <w:sz w:val="24"/>
          <w:szCs w:val="24"/>
        </w:rPr>
        <w:t xml:space="preserve"> Российской Федерации.</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Если в отношении сторон </w:t>
      </w:r>
      <w:r w:rsidR="00123C70" w:rsidRPr="00E71A48">
        <w:rPr>
          <w:sz w:val="24"/>
          <w:szCs w:val="24"/>
        </w:rPr>
        <w:t>Договор</w:t>
      </w:r>
      <w:r w:rsidRPr="00E71A48">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E71A48">
        <w:rPr>
          <w:sz w:val="24"/>
          <w:szCs w:val="24"/>
        </w:rPr>
        <w:t xml:space="preserve"> </w:t>
      </w:r>
      <w:r w:rsidR="007D07A7" w:rsidRPr="00E71A48">
        <w:rPr>
          <w:sz w:val="24"/>
          <w:szCs w:val="24"/>
        </w:rPr>
        <w:t>Д</w:t>
      </w:r>
      <w:r w:rsidRPr="00E71A48">
        <w:rPr>
          <w:sz w:val="24"/>
          <w:szCs w:val="24"/>
        </w:rPr>
        <w:t xml:space="preserve">окументация (и проект </w:t>
      </w:r>
      <w:r w:rsidR="004B5EB3" w:rsidRPr="00E71A48">
        <w:rPr>
          <w:sz w:val="24"/>
          <w:szCs w:val="24"/>
        </w:rPr>
        <w:t>Д</w:t>
      </w:r>
      <w:r w:rsidRPr="00E71A48">
        <w:rPr>
          <w:sz w:val="24"/>
          <w:szCs w:val="24"/>
        </w:rPr>
        <w:t xml:space="preserve">оговора как ее часть) и </w:t>
      </w:r>
      <w:r w:rsidR="004B5EB3" w:rsidRPr="00E71A48">
        <w:rPr>
          <w:sz w:val="24"/>
          <w:szCs w:val="24"/>
        </w:rPr>
        <w:t>Заявк</w:t>
      </w:r>
      <w:r w:rsidRPr="00E71A48">
        <w:rPr>
          <w:sz w:val="24"/>
          <w:szCs w:val="24"/>
        </w:rPr>
        <w:t xml:space="preserve">а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 xml:space="preserve"> будут считаться приоритетными по отношению к диспозитивным нормам указанных документов.</w:t>
      </w:r>
    </w:p>
    <w:p w:rsidR="00717F60" w:rsidRPr="00E71A48" w:rsidRDefault="00717F60" w:rsidP="00750D4A">
      <w:pPr>
        <w:pStyle w:val="2"/>
        <w:tabs>
          <w:tab w:val="clear" w:pos="1700"/>
          <w:tab w:val="left" w:pos="567"/>
        </w:tabs>
        <w:spacing w:line="264" w:lineRule="auto"/>
      </w:pPr>
      <w:bookmarkStart w:id="32" w:name="__RefHeading__397_1298132286"/>
      <w:bookmarkStart w:id="33" w:name="_Toc498589571"/>
      <w:bookmarkEnd w:id="32"/>
      <w:r w:rsidRPr="00E71A48">
        <w:t>Особые положения в связи с проведением Запроса предложений на ЭТП</w:t>
      </w:r>
      <w:bookmarkEnd w:id="33"/>
    </w:p>
    <w:p w:rsidR="00717F60" w:rsidRPr="00E71A48"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E71A48">
        <w:rPr>
          <w:color w:val="000000"/>
          <w:sz w:val="24"/>
          <w:szCs w:val="24"/>
        </w:rPr>
        <w:t xml:space="preserve">Для участия в </w:t>
      </w:r>
      <w:r w:rsidR="004B5EB3" w:rsidRPr="00E71A48">
        <w:rPr>
          <w:color w:val="000000"/>
          <w:sz w:val="24"/>
          <w:szCs w:val="24"/>
        </w:rPr>
        <w:t>З</w:t>
      </w:r>
      <w:r w:rsidRPr="00E71A48">
        <w:rPr>
          <w:color w:val="000000"/>
          <w:sz w:val="24"/>
          <w:szCs w:val="24"/>
        </w:rPr>
        <w:t xml:space="preserve">апросе предложений лицо </w:t>
      </w:r>
      <w:r w:rsidR="0099066F" w:rsidRPr="00E71A48">
        <w:rPr>
          <w:color w:val="000000"/>
          <w:sz w:val="24"/>
          <w:szCs w:val="24"/>
        </w:rPr>
        <w:t xml:space="preserve">должно </w:t>
      </w:r>
      <w:r w:rsidRPr="00E71A48">
        <w:rPr>
          <w:color w:val="000000"/>
          <w:sz w:val="24"/>
          <w:szCs w:val="24"/>
        </w:rPr>
        <w:t xml:space="preserve">быть </w:t>
      </w:r>
      <w:r w:rsidR="0099066F" w:rsidRPr="00E71A48">
        <w:rPr>
          <w:color w:val="000000"/>
          <w:sz w:val="24"/>
          <w:szCs w:val="24"/>
        </w:rPr>
        <w:t xml:space="preserve">зарегистрировано </w:t>
      </w:r>
      <w:r w:rsidRPr="00E71A48">
        <w:rPr>
          <w:sz w:val="24"/>
          <w:szCs w:val="24"/>
        </w:rPr>
        <w:t xml:space="preserve">в системе </w:t>
      </w:r>
      <w:r w:rsidRPr="00E71A48">
        <w:rPr>
          <w:color w:val="000000"/>
          <w:sz w:val="24"/>
          <w:szCs w:val="24"/>
        </w:rPr>
        <w:t xml:space="preserve">ЭТП </w:t>
      </w:r>
      <w:r w:rsidRPr="00E71A48">
        <w:rPr>
          <w:sz w:val="24"/>
          <w:szCs w:val="24"/>
        </w:rPr>
        <w:t xml:space="preserve">в качестве </w:t>
      </w:r>
      <w:r w:rsidR="004B5EB3" w:rsidRPr="00E71A48">
        <w:rPr>
          <w:sz w:val="24"/>
          <w:szCs w:val="24"/>
        </w:rPr>
        <w:t>У</w:t>
      </w:r>
      <w:r w:rsidRPr="00E71A48">
        <w:rPr>
          <w:sz w:val="24"/>
          <w:szCs w:val="24"/>
        </w:rPr>
        <w:t xml:space="preserve">частника данной системы, т.е. </w:t>
      </w:r>
      <w:r w:rsidR="0099066F" w:rsidRPr="00E71A48">
        <w:rPr>
          <w:sz w:val="24"/>
          <w:szCs w:val="24"/>
        </w:rPr>
        <w:t xml:space="preserve">должно </w:t>
      </w:r>
      <w:r w:rsidRPr="00E71A48">
        <w:rPr>
          <w:sz w:val="24"/>
          <w:szCs w:val="24"/>
        </w:rPr>
        <w:t xml:space="preserve">заключить соответствующий </w:t>
      </w:r>
      <w:r w:rsidR="00123C70" w:rsidRPr="00E71A48">
        <w:rPr>
          <w:sz w:val="24"/>
          <w:szCs w:val="24"/>
        </w:rPr>
        <w:t>Договор</w:t>
      </w:r>
      <w:r w:rsidRPr="00E71A48">
        <w:rPr>
          <w:sz w:val="24"/>
          <w:szCs w:val="24"/>
        </w:rPr>
        <w:t xml:space="preserve"> с оператором системы </w:t>
      </w:r>
      <w:r w:rsidRPr="00E71A48">
        <w:rPr>
          <w:color w:val="000000"/>
          <w:sz w:val="24"/>
          <w:szCs w:val="24"/>
        </w:rPr>
        <w:t>в соответствии с правилами, условиями и порядком регистрации на ЭТП</w:t>
      </w:r>
      <w:r w:rsidRPr="00E71A48">
        <w:rPr>
          <w:sz w:val="24"/>
          <w:szCs w:val="24"/>
        </w:rPr>
        <w:t xml:space="preserve">, а также </w:t>
      </w:r>
      <w:r w:rsidRPr="00E71A48">
        <w:rPr>
          <w:color w:val="000000"/>
          <w:sz w:val="24"/>
          <w:szCs w:val="24"/>
        </w:rPr>
        <w:t>должн</w:t>
      </w:r>
      <w:r w:rsidR="0099066F" w:rsidRPr="00E71A48">
        <w:rPr>
          <w:color w:val="000000"/>
          <w:sz w:val="24"/>
          <w:szCs w:val="24"/>
        </w:rPr>
        <w:t>о</w:t>
      </w:r>
      <w:r w:rsidRPr="00E71A48">
        <w:rPr>
          <w:color w:val="000000"/>
          <w:sz w:val="24"/>
          <w:szCs w:val="24"/>
        </w:rPr>
        <w:t xml:space="preserve"> быть </w:t>
      </w:r>
      <w:r w:rsidR="0099066F" w:rsidRPr="00E71A48">
        <w:rPr>
          <w:color w:val="000000"/>
          <w:sz w:val="24"/>
          <w:szCs w:val="24"/>
        </w:rPr>
        <w:t>зарегистрировано</w:t>
      </w:r>
      <w:r w:rsidR="0099066F" w:rsidRPr="00E71A48">
        <w:rPr>
          <w:sz w:val="24"/>
          <w:szCs w:val="24"/>
        </w:rPr>
        <w:t xml:space="preserve"> </w:t>
      </w:r>
      <w:r w:rsidRPr="00E71A48">
        <w:rPr>
          <w:sz w:val="24"/>
          <w:szCs w:val="24"/>
        </w:rPr>
        <w:t xml:space="preserve">системой ЭТП в качестве </w:t>
      </w:r>
      <w:r w:rsidR="009C744E" w:rsidRPr="00E71A48">
        <w:rPr>
          <w:sz w:val="24"/>
          <w:szCs w:val="24"/>
        </w:rPr>
        <w:t>Участник</w:t>
      </w:r>
      <w:r w:rsidRPr="00E71A48">
        <w:rPr>
          <w:sz w:val="24"/>
          <w:szCs w:val="24"/>
        </w:rPr>
        <w:t xml:space="preserve">а данного запроса предложений в установленном порядке. </w:t>
      </w:r>
      <w:proofErr w:type="gramEnd"/>
    </w:p>
    <w:p w:rsidR="00717F60" w:rsidRPr="002D7FEE" w:rsidRDefault="009C744E" w:rsidP="00750D4A">
      <w:pPr>
        <w:keepNext/>
        <w:numPr>
          <w:ilvl w:val="2"/>
          <w:numId w:val="11"/>
        </w:numPr>
        <w:shd w:val="clear" w:color="auto" w:fill="FFFFFF"/>
        <w:tabs>
          <w:tab w:val="left" w:pos="1700"/>
        </w:tabs>
        <w:spacing w:before="60" w:line="264" w:lineRule="auto"/>
        <w:ind w:left="0" w:right="11" w:firstLine="709"/>
        <w:rPr>
          <w:color w:val="000000"/>
          <w:sz w:val="24"/>
          <w:szCs w:val="24"/>
        </w:rPr>
      </w:pPr>
      <w:proofErr w:type="gramStart"/>
      <w:r w:rsidRPr="002D7FEE">
        <w:rPr>
          <w:color w:val="000000"/>
          <w:sz w:val="24"/>
          <w:szCs w:val="24"/>
        </w:rPr>
        <w:t>Участник</w:t>
      </w:r>
      <w:r w:rsidR="00717F60" w:rsidRPr="002D7FEE">
        <w:rPr>
          <w:color w:val="000000"/>
          <w:sz w:val="24"/>
          <w:szCs w:val="24"/>
        </w:rPr>
        <w:t xml:space="preserve">и запроса предложений должны подать </w:t>
      </w:r>
      <w:r w:rsidR="004B5EB3" w:rsidRPr="002D7FEE">
        <w:rPr>
          <w:color w:val="000000"/>
          <w:sz w:val="24"/>
          <w:szCs w:val="24"/>
        </w:rPr>
        <w:t>Заявк</w:t>
      </w:r>
      <w:r w:rsidR="00717F60" w:rsidRPr="002D7FEE">
        <w:rPr>
          <w:color w:val="000000"/>
          <w:sz w:val="24"/>
          <w:szCs w:val="24"/>
        </w:rPr>
        <w:t xml:space="preserve">и в электронном виде на ЭТП (подраздел </w:t>
      </w:r>
      <w:r w:rsidR="00EE380A">
        <w:fldChar w:fldCharType="begin"/>
      </w:r>
      <w:r w:rsidR="00EE380A">
        <w:instrText xml:space="preserve"> REF _Ref191386109 \n \h  \* MERGEFORMAT </w:instrText>
      </w:r>
      <w:r w:rsidR="00EE380A">
        <w:fldChar w:fldCharType="separate"/>
      </w:r>
      <w:r w:rsidR="00646563" w:rsidRPr="00646563">
        <w:rPr>
          <w:color w:val="000000"/>
          <w:sz w:val="24"/>
          <w:szCs w:val="24"/>
        </w:rPr>
        <w:t>3.3.2</w:t>
      </w:r>
      <w:r w:rsidR="00EE380A">
        <w:fldChar w:fldCharType="end"/>
      </w:r>
      <w:r w:rsidR="00721B30" w:rsidRPr="002D7FEE">
        <w:rPr>
          <w:color w:val="000000"/>
          <w:sz w:val="24"/>
          <w:szCs w:val="24"/>
        </w:rPr>
        <w:t>)</w:t>
      </w:r>
      <w:r w:rsidR="00F21407" w:rsidRPr="002D7FEE">
        <w:rPr>
          <w:bCs w:val="0"/>
          <w:sz w:val="24"/>
          <w:szCs w:val="24"/>
        </w:rPr>
        <w:t xml:space="preserve">, </w:t>
      </w:r>
      <w:r w:rsidR="006D05F2" w:rsidRPr="002D7FEE">
        <w:rPr>
          <w:sz w:val="24"/>
          <w:szCs w:val="24"/>
        </w:rPr>
        <w:t xml:space="preserve">за исключением Соглашения о неустойке (подраздел </w:t>
      </w:r>
      <w:r w:rsidR="00EE380A">
        <w:fldChar w:fldCharType="begin"/>
      </w:r>
      <w:r w:rsidR="00EE380A">
        <w:instrText xml:space="preserve"> REF _Ref440272256 \r \h  \* MERGEFORMAT </w:instrText>
      </w:r>
      <w:r w:rsidR="00EE380A">
        <w:fldChar w:fldCharType="separate"/>
      </w:r>
      <w:r w:rsidR="00646563" w:rsidRPr="00646563">
        <w:rPr>
          <w:sz w:val="24"/>
          <w:szCs w:val="24"/>
        </w:rPr>
        <w:t>5.14</w:t>
      </w:r>
      <w:r w:rsidR="00EE380A">
        <w:fldChar w:fldCharType="end"/>
      </w:r>
      <w:r w:rsidR="006D05F2" w:rsidRPr="002D7FEE">
        <w:rPr>
          <w:sz w:val="24"/>
          <w:szCs w:val="24"/>
        </w:rPr>
        <w:t xml:space="preserve">) и Расписки сдачи-приемки соглашения о неустойке (подраздел </w:t>
      </w:r>
      <w:r w:rsidR="00EE380A">
        <w:fldChar w:fldCharType="begin"/>
      </w:r>
      <w:r w:rsidR="00EE380A">
        <w:instrText xml:space="preserve"> REF _Ref467752100 \r \h  \* MERGEFORMAT </w:instrText>
      </w:r>
      <w:r w:rsidR="00EE380A">
        <w:fldChar w:fldCharType="separate"/>
      </w:r>
      <w:r w:rsidR="00646563" w:rsidRPr="00646563">
        <w:rPr>
          <w:sz w:val="24"/>
          <w:szCs w:val="24"/>
        </w:rPr>
        <w:t>5.15</w:t>
      </w:r>
      <w:r w:rsidR="00EE380A">
        <w:fldChar w:fldCharType="end"/>
      </w:r>
      <w:r w:rsidR="006D05F2" w:rsidRPr="002D7FEE">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717F60" w:rsidRPr="002D7FEE">
        <w:rPr>
          <w:color w:val="000000"/>
          <w:sz w:val="24"/>
          <w:szCs w:val="24"/>
        </w:rPr>
        <w:t>.</w:t>
      </w:r>
      <w:proofErr w:type="gramEnd"/>
      <w:r w:rsidR="00717F60" w:rsidRPr="002D7FEE">
        <w:rPr>
          <w:color w:val="000000"/>
          <w:sz w:val="24"/>
          <w:szCs w:val="24"/>
        </w:rPr>
        <w:t xml:space="preserve"> При нарушении этого требования, </w:t>
      </w:r>
      <w:r w:rsidRPr="002D7FEE">
        <w:rPr>
          <w:color w:val="000000"/>
          <w:sz w:val="24"/>
          <w:szCs w:val="24"/>
        </w:rPr>
        <w:t>Участник</w:t>
      </w:r>
      <w:r w:rsidR="00717F60" w:rsidRPr="002D7FEE">
        <w:rPr>
          <w:color w:val="000000"/>
          <w:sz w:val="24"/>
          <w:szCs w:val="24"/>
        </w:rPr>
        <w:t xml:space="preserve"> </w:t>
      </w:r>
      <w:r w:rsidR="007C0F1C" w:rsidRPr="002D7FEE">
        <w:rPr>
          <w:color w:val="000000"/>
          <w:sz w:val="24"/>
          <w:szCs w:val="24"/>
        </w:rPr>
        <w:t>будет</w:t>
      </w:r>
      <w:r w:rsidR="00717F60" w:rsidRPr="002D7FEE">
        <w:rPr>
          <w:color w:val="000000"/>
          <w:sz w:val="24"/>
          <w:szCs w:val="24"/>
        </w:rPr>
        <w:t xml:space="preserve"> не допущен к участию в запросе предложений.</w:t>
      </w:r>
    </w:p>
    <w:p w:rsidR="00717F60" w:rsidRPr="00E71A48"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r w:rsidRPr="002D7FEE">
        <w:rPr>
          <w:color w:val="000000"/>
          <w:sz w:val="24"/>
          <w:szCs w:val="24"/>
        </w:rPr>
        <w:t>Правила проведения</w:t>
      </w:r>
      <w:r w:rsidRPr="00E71A48">
        <w:rPr>
          <w:color w:val="000000"/>
          <w:sz w:val="24"/>
          <w:szCs w:val="24"/>
        </w:rPr>
        <w:t xml:space="preserve"> процедур </w:t>
      </w:r>
      <w:r w:rsidR="004B5EB3" w:rsidRPr="00E71A48">
        <w:rPr>
          <w:color w:val="000000"/>
          <w:sz w:val="24"/>
          <w:szCs w:val="24"/>
        </w:rPr>
        <w:t>З</w:t>
      </w:r>
      <w:r w:rsidRPr="00E71A48">
        <w:rPr>
          <w:color w:val="000000"/>
          <w:sz w:val="24"/>
          <w:szCs w:val="24"/>
        </w:rPr>
        <w:t xml:space="preserve">апроса предложений через </w:t>
      </w:r>
      <w:r w:rsidRPr="00E71A48">
        <w:rPr>
          <w:sz w:val="24"/>
          <w:szCs w:val="24"/>
        </w:rPr>
        <w:t>ЭТП определяются правилами ее работы.</w:t>
      </w:r>
    </w:p>
    <w:p w:rsidR="00717F60" w:rsidRPr="00E71A48" w:rsidRDefault="00717F60" w:rsidP="00750D4A">
      <w:pPr>
        <w:pStyle w:val="2"/>
        <w:tabs>
          <w:tab w:val="clear" w:pos="1700"/>
          <w:tab w:val="left" w:pos="567"/>
        </w:tabs>
        <w:spacing w:line="264" w:lineRule="auto"/>
      </w:pPr>
      <w:bookmarkStart w:id="34" w:name="__RefNumPara__1267_443845793"/>
      <w:bookmarkStart w:id="35" w:name="_Toc498589572"/>
      <w:bookmarkEnd w:id="34"/>
      <w:r w:rsidRPr="00E71A48">
        <w:t>Обжалование</w:t>
      </w:r>
      <w:bookmarkEnd w:id="35"/>
    </w:p>
    <w:p w:rsidR="00717F60" w:rsidRPr="00E71A48" w:rsidRDefault="00717F60"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E71A48">
        <w:rPr>
          <w:sz w:val="24"/>
          <w:szCs w:val="24"/>
        </w:rPr>
        <w:t xml:space="preserve">Все споры и </w:t>
      </w:r>
      <w:r w:rsidRPr="00E71A48">
        <w:rPr>
          <w:color w:val="000000"/>
          <w:sz w:val="24"/>
          <w:szCs w:val="24"/>
        </w:rPr>
        <w:t>разногласия</w:t>
      </w:r>
      <w:r w:rsidRPr="00E71A48">
        <w:rPr>
          <w:sz w:val="24"/>
          <w:szCs w:val="24"/>
        </w:rPr>
        <w:t xml:space="preserve">, возникающие в связи с проведением </w:t>
      </w:r>
      <w:r w:rsidRPr="00E71A48">
        <w:rPr>
          <w:color w:val="000000"/>
          <w:sz w:val="24"/>
          <w:szCs w:val="24"/>
        </w:rPr>
        <w:t xml:space="preserve">запроса </w:t>
      </w:r>
      <w:r w:rsidRPr="00E71A48">
        <w:rPr>
          <w:sz w:val="24"/>
          <w:szCs w:val="24"/>
        </w:rPr>
        <w:t xml:space="preserve">предложений,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w:t>
      </w:r>
      <w:proofErr w:type="gramStart"/>
      <w:r w:rsidRPr="00E71A48">
        <w:rPr>
          <w:sz w:val="24"/>
          <w:szCs w:val="24"/>
        </w:rPr>
        <w:t>ств в св</w:t>
      </w:r>
      <w:proofErr w:type="gramEnd"/>
      <w:r w:rsidRPr="00E71A48">
        <w:rPr>
          <w:sz w:val="24"/>
          <w:szCs w:val="24"/>
        </w:rPr>
        <w:t xml:space="preserve">язи с проведением </w:t>
      </w:r>
      <w:r w:rsidR="004B5EB3" w:rsidRPr="00E71A48">
        <w:rPr>
          <w:sz w:val="24"/>
          <w:szCs w:val="24"/>
        </w:rPr>
        <w:t>З</w:t>
      </w:r>
      <w:r w:rsidRPr="00E71A48">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E71A48">
        <w:rPr>
          <w:sz w:val="24"/>
          <w:szCs w:val="24"/>
        </w:rPr>
        <w:t xml:space="preserve">, при этом уполномоченным представителем </w:t>
      </w:r>
      <w:r w:rsidR="00721B30" w:rsidRPr="00702B2C">
        <w:rPr>
          <w:sz w:val="24"/>
          <w:szCs w:val="24"/>
        </w:rPr>
        <w:t>ПАО «МРСК Центра»</w:t>
      </w:r>
      <w:r w:rsidR="0099066F" w:rsidRPr="00E71A48">
        <w:rPr>
          <w:sz w:val="24"/>
          <w:szCs w:val="24"/>
        </w:rPr>
        <w:t xml:space="preserve"> в рамках данного пункта выступает Закупочная комиссия</w:t>
      </w:r>
      <w:r w:rsidRPr="00E71A48">
        <w:rPr>
          <w:sz w:val="24"/>
          <w:szCs w:val="24"/>
        </w:rPr>
        <w:t xml:space="preserve">. Сторона, получившая претензию, должна направить другой стороне мотивированный ответ на претензию в течение </w:t>
      </w:r>
      <w:r w:rsidRPr="0022360B">
        <w:rPr>
          <w:sz w:val="24"/>
          <w:szCs w:val="24"/>
        </w:rPr>
        <w:t xml:space="preserve">не более </w:t>
      </w:r>
      <w:r w:rsidR="0022360B" w:rsidRPr="0022360B">
        <w:rPr>
          <w:sz w:val="24"/>
          <w:szCs w:val="24"/>
        </w:rPr>
        <w:t>10</w:t>
      </w:r>
      <w:r w:rsidRPr="0022360B">
        <w:rPr>
          <w:sz w:val="24"/>
          <w:szCs w:val="24"/>
        </w:rPr>
        <w:t xml:space="preserve"> рабочих дней</w:t>
      </w:r>
      <w:r w:rsidRPr="00E71A48">
        <w:rPr>
          <w:sz w:val="24"/>
          <w:szCs w:val="24"/>
        </w:rPr>
        <w:t xml:space="preserve"> с момента ее получения.</w:t>
      </w:r>
      <w:bookmarkEnd w:id="36"/>
      <w:bookmarkEnd w:id="37"/>
    </w:p>
    <w:p w:rsidR="0099066F" w:rsidRPr="00E71A48" w:rsidRDefault="0099066F"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E71A48">
        <w:rPr>
          <w:sz w:val="24"/>
          <w:szCs w:val="24"/>
        </w:rPr>
        <w:t>Если претензионный порядок, указанный в п.</w:t>
      </w:r>
      <w:r w:rsidR="00EE380A">
        <w:fldChar w:fldCharType="begin"/>
      </w:r>
      <w:r w:rsidR="00EE380A">
        <w:instrText xml:space="preserve"> REF _Ref191386164 \r \h  \* MERGEFORMAT </w:instrText>
      </w:r>
      <w:r w:rsidR="00EE380A">
        <w:fldChar w:fldCharType="separate"/>
      </w:r>
      <w:r w:rsidR="00646563" w:rsidRPr="00646563">
        <w:rPr>
          <w:sz w:val="24"/>
          <w:szCs w:val="24"/>
        </w:rPr>
        <w:t xml:space="preserve"> 1.4.1 </w:t>
      </w:r>
      <w:r w:rsidR="00EE380A">
        <w:fldChar w:fldCharType="end"/>
      </w:r>
      <w:r w:rsidR="00D421AA" w:rsidRPr="00E71A48">
        <w:rPr>
          <w:sz w:val="24"/>
          <w:szCs w:val="24"/>
        </w:rPr>
        <w:t xml:space="preserve"> </w:t>
      </w:r>
      <w:r w:rsidRPr="00E71A48">
        <w:rPr>
          <w:sz w:val="24"/>
          <w:szCs w:val="24"/>
        </w:rPr>
        <w:t xml:space="preserve">не привел к разрешению разногласий, </w:t>
      </w:r>
      <w:r w:rsidR="009C744E" w:rsidRPr="00E71A48">
        <w:rPr>
          <w:sz w:val="24"/>
          <w:szCs w:val="24"/>
        </w:rPr>
        <w:t>Участник</w:t>
      </w:r>
      <w:r w:rsidRPr="00E71A48">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Pr>
          <w:sz w:val="24"/>
          <w:szCs w:val="24"/>
        </w:rPr>
        <w:t xml:space="preserve">закупочную </w:t>
      </w:r>
      <w:r w:rsidRPr="00E71A48">
        <w:rPr>
          <w:sz w:val="24"/>
          <w:szCs w:val="24"/>
        </w:rPr>
        <w:t xml:space="preserve">комиссию </w:t>
      </w:r>
      <w:r w:rsidR="00721B30" w:rsidRPr="00702B2C">
        <w:rPr>
          <w:sz w:val="24"/>
          <w:szCs w:val="24"/>
        </w:rPr>
        <w:t>ПАО «МРСК Центра»</w:t>
      </w:r>
      <w:r w:rsidRPr="00E71A48">
        <w:rPr>
          <w:sz w:val="24"/>
          <w:szCs w:val="24"/>
        </w:rPr>
        <w:t>.</w:t>
      </w:r>
      <w:bookmarkEnd w:id="38"/>
    </w:p>
    <w:p w:rsidR="00717F60" w:rsidRPr="00E71A48" w:rsidRDefault="009C744E"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E71A48">
        <w:rPr>
          <w:sz w:val="24"/>
          <w:szCs w:val="24"/>
        </w:rPr>
        <w:lastRenderedPageBreak/>
        <w:t>Участник</w:t>
      </w:r>
      <w:r w:rsidR="00717F60" w:rsidRPr="00E71A48">
        <w:rPr>
          <w:sz w:val="24"/>
          <w:szCs w:val="24"/>
        </w:rPr>
        <w:t xml:space="preserve"> вправе обжаловать в антимонопольн</w:t>
      </w:r>
      <w:r w:rsidR="005C3F93">
        <w:rPr>
          <w:sz w:val="24"/>
          <w:szCs w:val="24"/>
        </w:rPr>
        <w:t>ом</w:t>
      </w:r>
      <w:r w:rsidR="00717F60" w:rsidRPr="00E71A48">
        <w:rPr>
          <w:sz w:val="24"/>
          <w:szCs w:val="24"/>
        </w:rPr>
        <w:t xml:space="preserve"> орган</w:t>
      </w:r>
      <w:r w:rsidR="005C3F93">
        <w:rPr>
          <w:sz w:val="24"/>
          <w:szCs w:val="24"/>
        </w:rPr>
        <w:t>е</w:t>
      </w:r>
      <w:r w:rsidR="00717F60" w:rsidRPr="00E71A48">
        <w:rPr>
          <w:sz w:val="24"/>
          <w:szCs w:val="24"/>
        </w:rPr>
        <w:t xml:space="preserve"> действия (бездействия) Заказчика при закупке товаров в случаях</w:t>
      </w:r>
      <w:r w:rsidR="0099066F" w:rsidRPr="00E71A48">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Все споры и разногласия, возникающие в связи с проведением </w:t>
      </w:r>
      <w:r w:rsidRPr="00E71A48">
        <w:rPr>
          <w:color w:val="000000"/>
          <w:sz w:val="24"/>
          <w:szCs w:val="24"/>
        </w:rPr>
        <w:t>запроса предложений</w:t>
      </w:r>
      <w:r w:rsidRPr="00E71A48">
        <w:rPr>
          <w:sz w:val="24"/>
          <w:szCs w:val="24"/>
        </w:rPr>
        <w:t xml:space="preserve">,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обязательств, не урегулированные в порядке, предусмотренном п.</w:t>
      </w:r>
      <w:r w:rsidR="00EE380A">
        <w:fldChar w:fldCharType="begin"/>
      </w:r>
      <w:r w:rsidR="00EE380A">
        <w:instrText xml:space="preserve"> REF _Ref306978606 \r \h  \* MERGEFORMAT </w:instrText>
      </w:r>
      <w:r w:rsidR="00EE380A">
        <w:fldChar w:fldCharType="separate"/>
      </w:r>
      <w:r w:rsidR="00646563" w:rsidRPr="00646563">
        <w:rPr>
          <w:sz w:val="24"/>
          <w:szCs w:val="24"/>
        </w:rPr>
        <w:t xml:space="preserve"> 1.4.2 </w:t>
      </w:r>
      <w:r w:rsidR="00EE380A">
        <w:fldChar w:fldCharType="end"/>
      </w:r>
      <w:r w:rsidRPr="00E71A48">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E71A48" w:rsidRDefault="00717F60" w:rsidP="00750D4A">
      <w:pPr>
        <w:pStyle w:val="2"/>
        <w:tabs>
          <w:tab w:val="clear" w:pos="1700"/>
          <w:tab w:val="left" w:pos="567"/>
        </w:tabs>
        <w:spacing w:line="264" w:lineRule="auto"/>
      </w:pPr>
      <w:bookmarkStart w:id="39" w:name="__RefHeading__401_1298132286"/>
      <w:bookmarkStart w:id="40" w:name="_Toc498589573"/>
      <w:bookmarkEnd w:id="39"/>
      <w:r w:rsidRPr="00E71A48">
        <w:t>Прочие положения</w:t>
      </w:r>
      <w:bookmarkEnd w:id="40"/>
    </w:p>
    <w:p w:rsidR="00717F60" w:rsidRPr="00E71A48" w:rsidRDefault="009C744E"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самостоятельно несет все расходы, связанные с подготовкой и подачей </w:t>
      </w:r>
      <w:r w:rsidR="004B5EB3" w:rsidRPr="00E71A48">
        <w:rPr>
          <w:sz w:val="24"/>
          <w:szCs w:val="24"/>
        </w:rPr>
        <w:t>Заявк</w:t>
      </w:r>
      <w:r w:rsidR="00717F60" w:rsidRPr="00E71A48">
        <w:rPr>
          <w:sz w:val="24"/>
          <w:szCs w:val="24"/>
        </w:rPr>
        <w:t xml:space="preserve">и, а Организатор </w:t>
      </w:r>
      <w:r w:rsidR="00717F60" w:rsidRPr="00E71A48">
        <w:rPr>
          <w:color w:val="000000"/>
          <w:sz w:val="24"/>
          <w:szCs w:val="24"/>
        </w:rPr>
        <w:t>запроса предложений</w:t>
      </w:r>
      <w:r w:rsidR="00717F60" w:rsidRPr="00E71A48">
        <w:rPr>
          <w:sz w:val="24"/>
          <w:szCs w:val="24"/>
        </w:rPr>
        <w:t xml:space="preserve"> по этим расходам не отвечает и не имеет обязательств, независимо от хода и результатов </w:t>
      </w:r>
      <w:r w:rsidR="004B5EB3" w:rsidRPr="00E71A48">
        <w:rPr>
          <w:sz w:val="24"/>
          <w:szCs w:val="24"/>
        </w:rPr>
        <w:t>З</w:t>
      </w:r>
      <w:r w:rsidR="00717F60" w:rsidRPr="00E71A48">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E71A48" w:rsidRDefault="0099066F"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Применение факсимильной подписи (факсимиле) в оригиналах документов и заверяемых </w:t>
      </w:r>
      <w:r w:rsidR="009C744E" w:rsidRPr="00E71A48">
        <w:rPr>
          <w:sz w:val="24"/>
          <w:szCs w:val="24"/>
        </w:rPr>
        <w:t>Участник</w:t>
      </w:r>
      <w:r w:rsidRPr="00E71A48">
        <w:rPr>
          <w:sz w:val="24"/>
          <w:szCs w:val="24"/>
        </w:rPr>
        <w:t xml:space="preserve">ом запроса предложений копиях документов, поданных в составе </w:t>
      </w:r>
      <w:r w:rsidR="004B5EB3" w:rsidRPr="00E71A48">
        <w:rPr>
          <w:sz w:val="24"/>
          <w:szCs w:val="24"/>
        </w:rPr>
        <w:t>Заявк</w:t>
      </w:r>
      <w:r w:rsidRPr="00E71A48">
        <w:rPr>
          <w:sz w:val="24"/>
          <w:szCs w:val="24"/>
        </w:rPr>
        <w:t>и, не допускается.</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E71A48">
        <w:rPr>
          <w:sz w:val="24"/>
          <w:szCs w:val="24"/>
        </w:rPr>
        <w:t>Участник</w:t>
      </w:r>
      <w:r w:rsidRPr="00E71A48">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E71A48">
        <w:rPr>
          <w:sz w:val="24"/>
          <w:szCs w:val="24"/>
        </w:rPr>
        <w:t>п</w:t>
      </w:r>
      <w:r w:rsidRPr="00E71A48">
        <w:rPr>
          <w:sz w:val="24"/>
          <w:szCs w:val="24"/>
        </w:rPr>
        <w:t>о запрос</w:t>
      </w:r>
      <w:r w:rsidR="00AE0F91" w:rsidRPr="00E71A48">
        <w:rPr>
          <w:sz w:val="24"/>
          <w:szCs w:val="24"/>
        </w:rPr>
        <w:t>у</w:t>
      </w:r>
      <w:r w:rsidRPr="00E71A48">
        <w:rPr>
          <w:sz w:val="24"/>
          <w:szCs w:val="24"/>
        </w:rPr>
        <w:t xml:space="preserve"> предложений, или же подача </w:t>
      </w:r>
      <w:r w:rsidR="004B5EB3" w:rsidRPr="00E71A48">
        <w:rPr>
          <w:sz w:val="24"/>
          <w:szCs w:val="24"/>
        </w:rPr>
        <w:t>Заявк</w:t>
      </w:r>
      <w:r w:rsidRPr="00E71A48">
        <w:rPr>
          <w:sz w:val="24"/>
          <w:szCs w:val="24"/>
        </w:rPr>
        <w:t xml:space="preserve">и, не отвечающей требованиям Документации по запросу предложений, представляют собой риск для </w:t>
      </w:r>
      <w:proofErr w:type="gramStart"/>
      <w:r w:rsidR="009C744E" w:rsidRPr="00E71A48">
        <w:rPr>
          <w:sz w:val="24"/>
          <w:szCs w:val="24"/>
        </w:rPr>
        <w:t>Участник</w:t>
      </w:r>
      <w:r w:rsidRPr="00E71A48">
        <w:rPr>
          <w:sz w:val="24"/>
          <w:szCs w:val="24"/>
        </w:rPr>
        <w:t>а</w:t>
      </w:r>
      <w:proofErr w:type="gramEnd"/>
      <w:r w:rsidRPr="00E71A48">
        <w:rPr>
          <w:sz w:val="24"/>
          <w:szCs w:val="24"/>
        </w:rPr>
        <w:t xml:space="preserve"> и может привести к отклонению его </w:t>
      </w:r>
      <w:r w:rsidR="004B5EB3" w:rsidRPr="00E71A48">
        <w:rPr>
          <w:sz w:val="24"/>
          <w:szCs w:val="24"/>
        </w:rPr>
        <w:t>Заявк</w:t>
      </w:r>
      <w:r w:rsidRPr="00E71A48">
        <w:rPr>
          <w:sz w:val="24"/>
          <w:szCs w:val="24"/>
        </w:rPr>
        <w:t>и.</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w:t>
      </w:r>
      <w:r w:rsidRPr="00E71A48">
        <w:rPr>
          <w:sz w:val="24"/>
          <w:szCs w:val="24"/>
        </w:rPr>
        <w:t xml:space="preserve"> предложений обеспечивает разумную конфиденциальность относительно всех полученных от </w:t>
      </w:r>
      <w:r w:rsidR="009C744E" w:rsidRPr="00E71A48">
        <w:rPr>
          <w:sz w:val="24"/>
          <w:szCs w:val="24"/>
        </w:rPr>
        <w:t>Участник</w:t>
      </w:r>
      <w:r w:rsidRPr="00E71A48">
        <w:rPr>
          <w:sz w:val="24"/>
          <w:szCs w:val="24"/>
        </w:rPr>
        <w:t xml:space="preserve">ов запроса предложений сведений, в том числе содержащихся в </w:t>
      </w:r>
      <w:r w:rsidR="004B5EB3" w:rsidRPr="00E71A48">
        <w:rPr>
          <w:color w:val="000000"/>
          <w:sz w:val="24"/>
          <w:szCs w:val="24"/>
        </w:rPr>
        <w:t>Заявк</w:t>
      </w:r>
      <w:r w:rsidRPr="00E71A48">
        <w:rPr>
          <w:color w:val="000000"/>
          <w:sz w:val="24"/>
          <w:szCs w:val="24"/>
        </w:rPr>
        <w:t>ах</w:t>
      </w:r>
      <w:r w:rsidRPr="00E71A48">
        <w:rPr>
          <w:sz w:val="24"/>
          <w:szCs w:val="24"/>
        </w:rPr>
        <w:t xml:space="preserve"> Предоставление этой информации другим </w:t>
      </w:r>
      <w:r w:rsidR="009C744E" w:rsidRPr="00E71A48">
        <w:rPr>
          <w:sz w:val="24"/>
          <w:szCs w:val="24"/>
        </w:rPr>
        <w:t>Участник</w:t>
      </w:r>
      <w:r w:rsidRPr="00E71A48">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w:t>
      </w:r>
      <w:r w:rsidR="002B0590" w:rsidRPr="00E71A48">
        <w:rPr>
          <w:sz w:val="24"/>
          <w:szCs w:val="24"/>
        </w:rPr>
        <w:t xml:space="preserve">отклонит </w:t>
      </w:r>
      <w:r w:rsidR="004B5EB3" w:rsidRPr="00E71A48">
        <w:rPr>
          <w:sz w:val="24"/>
          <w:szCs w:val="24"/>
        </w:rPr>
        <w:t>Заявк</w:t>
      </w:r>
      <w:r w:rsidRPr="00E71A48">
        <w:rPr>
          <w:sz w:val="24"/>
          <w:szCs w:val="24"/>
        </w:rPr>
        <w:t xml:space="preserve">у, если он установит, что </w:t>
      </w:r>
      <w:r w:rsidR="009C744E" w:rsidRPr="00E71A48">
        <w:rPr>
          <w:sz w:val="24"/>
          <w:szCs w:val="24"/>
        </w:rPr>
        <w:t>Участник</w:t>
      </w:r>
      <w:r w:rsidRPr="00E71A48">
        <w:rPr>
          <w:sz w:val="24"/>
          <w:szCs w:val="24"/>
        </w:rPr>
        <w:t xml:space="preserve"> запроса предложений прямо или косвенно дал, согласился дать или предложил служащему Организатора </w:t>
      </w:r>
      <w:r w:rsidRPr="00E71A48">
        <w:rPr>
          <w:color w:val="000000"/>
          <w:sz w:val="24"/>
          <w:szCs w:val="24"/>
        </w:rPr>
        <w:t>запроса предложений</w:t>
      </w:r>
      <w:r w:rsidRPr="00E71A48">
        <w:rPr>
          <w:sz w:val="24"/>
          <w:szCs w:val="24"/>
        </w:rPr>
        <w:t xml:space="preserve"> вознаграждение в любой форме: </w:t>
      </w:r>
      <w:r w:rsidR="006561C2" w:rsidRPr="00E71A48">
        <w:rPr>
          <w:sz w:val="24"/>
          <w:szCs w:val="24"/>
        </w:rPr>
        <w:t xml:space="preserve">поставку, </w:t>
      </w:r>
      <w:r w:rsidRPr="00E71A48">
        <w:rPr>
          <w:sz w:val="24"/>
          <w:szCs w:val="24"/>
        </w:rPr>
        <w:t xml:space="preserve">работу, услугу, какую-либо ценность, в качестве стимула, который может повлиять на принятие </w:t>
      </w:r>
      <w:r w:rsidRPr="00E71A48">
        <w:rPr>
          <w:color w:val="000000"/>
          <w:sz w:val="24"/>
          <w:szCs w:val="24"/>
        </w:rPr>
        <w:t>Закупочной</w:t>
      </w:r>
      <w:r w:rsidRPr="00E71A48">
        <w:rPr>
          <w:sz w:val="24"/>
          <w:szCs w:val="24"/>
        </w:rPr>
        <w:t xml:space="preserve"> комиссией решения по определению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roofErr w:type="gramEnd"/>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w:t>
      </w:r>
      <w:r w:rsidR="002B0590" w:rsidRPr="00E71A48">
        <w:rPr>
          <w:sz w:val="24"/>
          <w:szCs w:val="24"/>
        </w:rPr>
        <w:t xml:space="preserve">отклонит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заключивших между собой какое-либо </w:t>
      </w:r>
      <w:r w:rsidRPr="00E71A48">
        <w:rPr>
          <w:sz w:val="24"/>
          <w:szCs w:val="24"/>
        </w:rPr>
        <w:lastRenderedPageBreak/>
        <w:t xml:space="preserve">соглашение с целью повлиять на определение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E71A48">
        <w:rPr>
          <w:color w:val="000000"/>
          <w:sz w:val="24"/>
          <w:szCs w:val="24"/>
        </w:rPr>
        <w:t>закупочной</w:t>
      </w:r>
      <w:r w:rsidRPr="00E71A48">
        <w:rPr>
          <w:sz w:val="24"/>
          <w:szCs w:val="24"/>
        </w:rPr>
        <w:t xml:space="preserve"> комиссии или эксперта, имеющих аффилированные связи с </w:t>
      </w:r>
      <w:r w:rsidR="009C744E" w:rsidRPr="00E71A48">
        <w:rPr>
          <w:sz w:val="24"/>
          <w:szCs w:val="24"/>
        </w:rPr>
        <w:t>Участник</w:t>
      </w:r>
      <w:r w:rsidRPr="00E71A48">
        <w:rPr>
          <w:sz w:val="24"/>
          <w:szCs w:val="24"/>
        </w:rPr>
        <w:t xml:space="preserve">ом </w:t>
      </w:r>
      <w:r w:rsidRPr="00E71A48">
        <w:rPr>
          <w:color w:val="000000"/>
          <w:sz w:val="24"/>
          <w:szCs w:val="24"/>
        </w:rPr>
        <w:t>Запроса предложений</w:t>
      </w:r>
      <w:r w:rsidR="0099066F" w:rsidRPr="00E71A48">
        <w:rPr>
          <w:color w:val="000000"/>
          <w:sz w:val="24"/>
          <w:szCs w:val="24"/>
        </w:rPr>
        <w:t>.</w:t>
      </w:r>
      <w:r w:rsidRPr="00E71A48">
        <w:rPr>
          <w:sz w:val="24"/>
          <w:szCs w:val="24"/>
        </w:rPr>
        <w:t xml:space="preserve"> В случае</w:t>
      </w:r>
      <w:proofErr w:type="gramStart"/>
      <w:r w:rsidRPr="00E71A48">
        <w:rPr>
          <w:sz w:val="24"/>
          <w:szCs w:val="24"/>
        </w:rPr>
        <w:t>,</w:t>
      </w:r>
      <w:proofErr w:type="gramEnd"/>
      <w:r w:rsidRPr="00E71A48">
        <w:rPr>
          <w:sz w:val="24"/>
          <w:szCs w:val="24"/>
        </w:rPr>
        <w:t xml:space="preserve"> если факт </w:t>
      </w:r>
      <w:proofErr w:type="spellStart"/>
      <w:r w:rsidRPr="00E71A48">
        <w:rPr>
          <w:sz w:val="24"/>
          <w:szCs w:val="24"/>
        </w:rPr>
        <w:t>аффилированности</w:t>
      </w:r>
      <w:proofErr w:type="spellEnd"/>
      <w:r w:rsidRPr="00E71A48">
        <w:rPr>
          <w:sz w:val="24"/>
          <w:szCs w:val="24"/>
        </w:rPr>
        <w:t xml:space="preserve"> установлен в процессе или после проведения </w:t>
      </w:r>
      <w:r w:rsidRPr="00E71A48">
        <w:rPr>
          <w:bCs w:val="0"/>
          <w:sz w:val="24"/>
          <w:szCs w:val="24"/>
        </w:rPr>
        <w:t>запроса предложений</w:t>
      </w:r>
      <w:r w:rsidRPr="00E71A48">
        <w:rPr>
          <w:sz w:val="24"/>
          <w:szCs w:val="24"/>
        </w:rPr>
        <w:t xml:space="preserve">, но до подписания </w:t>
      </w:r>
      <w:r w:rsidR="00123C70" w:rsidRPr="00E71A48">
        <w:rPr>
          <w:bCs w:val="0"/>
          <w:sz w:val="24"/>
          <w:szCs w:val="24"/>
        </w:rPr>
        <w:t>Договор</w:t>
      </w:r>
      <w:r w:rsidRPr="00E71A48">
        <w:rPr>
          <w:bCs w:val="0"/>
          <w:sz w:val="24"/>
          <w:szCs w:val="24"/>
        </w:rPr>
        <w:t>а по итогам проведения запроса предложений, Закупочная</w:t>
      </w:r>
      <w:r w:rsidRPr="00E71A48">
        <w:rPr>
          <w:sz w:val="24"/>
          <w:szCs w:val="24"/>
        </w:rPr>
        <w:t xml:space="preserve"> комиссия информирует об этом Ц</w:t>
      </w:r>
      <w:r w:rsidR="009A7733">
        <w:rPr>
          <w:sz w:val="24"/>
          <w:szCs w:val="24"/>
        </w:rPr>
        <w:t>З</w:t>
      </w:r>
      <w:r w:rsidR="00C74146">
        <w:rPr>
          <w:sz w:val="24"/>
          <w:szCs w:val="24"/>
        </w:rPr>
        <w:t>О</w:t>
      </w:r>
      <w:r w:rsidR="009A7733">
        <w:rPr>
          <w:sz w:val="24"/>
          <w:szCs w:val="24"/>
        </w:rPr>
        <w:t xml:space="preserve"> </w:t>
      </w:r>
      <w:r w:rsidR="00721B30" w:rsidRPr="00702B2C">
        <w:rPr>
          <w:sz w:val="24"/>
          <w:szCs w:val="24"/>
        </w:rPr>
        <w:t>ПАО «МРСК Центра»</w:t>
      </w:r>
      <w:r w:rsidRPr="00E71A48">
        <w:rPr>
          <w:sz w:val="24"/>
          <w:szCs w:val="24"/>
        </w:rPr>
        <w:t xml:space="preserve"> и пересматривает принятые решения без учета голоса/мнения аффилированного лица. </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E71A48">
        <w:rPr>
          <w:sz w:val="24"/>
          <w:szCs w:val="24"/>
        </w:rPr>
        <w:t>Д</w:t>
      </w:r>
      <w:r w:rsidRPr="00E71A48">
        <w:rPr>
          <w:sz w:val="24"/>
          <w:szCs w:val="24"/>
        </w:rPr>
        <w:t>окументации</w:t>
      </w:r>
      <w:r w:rsidR="00AE0F91" w:rsidRPr="00E71A48">
        <w:rPr>
          <w:sz w:val="24"/>
          <w:szCs w:val="24"/>
        </w:rPr>
        <w:t xml:space="preserve"> по запросу предложений</w:t>
      </w:r>
      <w:r w:rsidRPr="00E71A48">
        <w:rPr>
          <w:sz w:val="24"/>
          <w:szCs w:val="24"/>
        </w:rPr>
        <w:t xml:space="preserve">, а также разъяснения Организатора в случае направления </w:t>
      </w:r>
      <w:r w:rsidR="009C744E" w:rsidRPr="00E71A48">
        <w:rPr>
          <w:sz w:val="24"/>
          <w:szCs w:val="24"/>
        </w:rPr>
        <w:t>Участник</w:t>
      </w:r>
      <w:r w:rsidRPr="00E71A48">
        <w:rPr>
          <w:sz w:val="24"/>
          <w:szCs w:val="24"/>
        </w:rPr>
        <w:t>ами запросов (в соответствии с п.</w:t>
      </w:r>
      <w:r w:rsidR="00D560EA" w:rsidRPr="00E71A48" w:rsidDel="00D560EA">
        <w:rPr>
          <w:sz w:val="24"/>
          <w:szCs w:val="24"/>
        </w:rPr>
        <w:t xml:space="preserve"> </w:t>
      </w:r>
      <w:r w:rsidR="00EE380A">
        <w:fldChar w:fldCharType="begin"/>
      </w:r>
      <w:r w:rsidR="00EE380A">
        <w:instrText xml:space="preserve"> REF _Ref306114966 \r \h  \* MERGEFORMAT </w:instrText>
      </w:r>
      <w:r w:rsidR="00EE380A">
        <w:fldChar w:fldCharType="separate"/>
      </w:r>
      <w:r w:rsidR="00646563" w:rsidRPr="00646563">
        <w:rPr>
          <w:sz w:val="24"/>
          <w:szCs w:val="24"/>
        </w:rPr>
        <w:t>3.3.11</w:t>
      </w:r>
      <w:r w:rsidR="00EE380A">
        <w:fldChar w:fldCharType="end"/>
      </w:r>
      <w:r w:rsidRPr="00E71A48">
        <w:rPr>
          <w:sz w:val="24"/>
          <w:szCs w:val="24"/>
        </w:rPr>
        <w:t xml:space="preserve"> настоящей Документации).</w:t>
      </w:r>
    </w:p>
    <w:p w:rsidR="00750D4A" w:rsidRPr="00750D4A"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В соответствии с </w:t>
      </w:r>
      <w:r w:rsidR="004B5EB3" w:rsidRPr="00E71A48">
        <w:rPr>
          <w:sz w:val="24"/>
          <w:szCs w:val="24"/>
        </w:rPr>
        <w:t>Извещени</w:t>
      </w:r>
      <w:r w:rsidRPr="00E71A48">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E71A48">
        <w:rPr>
          <w:sz w:val="24"/>
          <w:szCs w:val="24"/>
        </w:rPr>
        <w:t>З</w:t>
      </w:r>
      <w:r w:rsidRPr="00E71A48">
        <w:rPr>
          <w:sz w:val="24"/>
          <w:szCs w:val="24"/>
        </w:rPr>
        <w:t xml:space="preserve">апроса предложений на любом из этапов, не неся при этом никакой материальной ответственности перед </w:t>
      </w:r>
      <w:r w:rsidR="009C744E" w:rsidRPr="00E71A48">
        <w:rPr>
          <w:sz w:val="24"/>
          <w:szCs w:val="24"/>
        </w:rPr>
        <w:t>Участник</w:t>
      </w:r>
      <w:r w:rsidRPr="00E71A48">
        <w:rPr>
          <w:sz w:val="24"/>
          <w:szCs w:val="24"/>
        </w:rPr>
        <w:t xml:space="preserve">ами запроса предложений. </w:t>
      </w:r>
      <w:proofErr w:type="gramStart"/>
      <w:r w:rsidRPr="00E71A48">
        <w:rPr>
          <w:sz w:val="24"/>
          <w:szCs w:val="24"/>
        </w:rPr>
        <w:t xml:space="preserve">Все </w:t>
      </w:r>
      <w:r w:rsidR="009C744E" w:rsidRPr="00E71A48">
        <w:rPr>
          <w:sz w:val="24"/>
          <w:szCs w:val="24"/>
        </w:rPr>
        <w:t>Участник</w:t>
      </w:r>
      <w:r w:rsidRPr="00E71A48">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roofErr w:type="gramEnd"/>
    </w:p>
    <w:p w:rsidR="002D4BC6" w:rsidRPr="00F647F7" w:rsidRDefault="002D4BC6" w:rsidP="00750D4A">
      <w:pPr>
        <w:pStyle w:val="2"/>
        <w:keepLines/>
        <w:tabs>
          <w:tab w:val="clear" w:pos="1700"/>
          <w:tab w:val="left" w:pos="567"/>
          <w:tab w:val="num" w:pos="1134"/>
        </w:tabs>
        <w:spacing w:line="264" w:lineRule="auto"/>
      </w:pPr>
      <w:bookmarkStart w:id="41" w:name="_Ref56251782"/>
      <w:bookmarkStart w:id="42" w:name="_Toc57314669"/>
      <w:bookmarkStart w:id="43" w:name="_Toc69728983"/>
      <w:bookmarkStart w:id="44" w:name="_Toc176765520"/>
      <w:bookmarkStart w:id="45" w:name="_Toc217368853"/>
      <w:bookmarkStart w:id="46" w:name="_Toc233601966"/>
      <w:bookmarkStart w:id="47" w:name="_Toc242006501"/>
      <w:bookmarkStart w:id="48" w:name="_Toc262667670"/>
      <w:bookmarkStart w:id="49" w:name="_Toc270337564"/>
      <w:bookmarkStart w:id="50" w:name="_Toc423423495"/>
      <w:bookmarkStart w:id="51" w:name="_Toc498589574"/>
      <w:bookmarkStart w:id="52" w:name="_Ref306144164"/>
      <w:r w:rsidRPr="00F647F7">
        <w:t xml:space="preserve">Закупка </w:t>
      </w:r>
      <w:r w:rsidR="007F76D6">
        <w:t>работ</w:t>
      </w:r>
      <w:r w:rsidRPr="00F647F7">
        <w:t xml:space="preserve"> с разбиением заказа на лоты</w:t>
      </w:r>
      <w:bookmarkEnd w:id="41"/>
      <w:bookmarkEnd w:id="42"/>
      <w:bookmarkEnd w:id="43"/>
      <w:bookmarkEnd w:id="44"/>
      <w:bookmarkEnd w:id="45"/>
      <w:bookmarkEnd w:id="46"/>
      <w:bookmarkEnd w:id="47"/>
      <w:bookmarkEnd w:id="48"/>
      <w:bookmarkEnd w:id="49"/>
      <w:bookmarkEnd w:id="50"/>
      <w:bookmarkEnd w:id="51"/>
    </w:p>
    <w:p w:rsidR="002D4BC6" w:rsidRDefault="00DC6125" w:rsidP="00750D4A">
      <w:pPr>
        <w:pStyle w:val="3"/>
        <w:keepLines/>
        <w:ind w:left="0" w:firstLine="709"/>
        <w:jc w:val="both"/>
        <w:rPr>
          <w:b w:val="0"/>
        </w:rPr>
      </w:pPr>
      <w:bookmarkStart w:id="53" w:name="_Toc440361305"/>
      <w:bookmarkStart w:id="54" w:name="_Toc440376060"/>
      <w:bookmarkStart w:id="55" w:name="_Toc440376187"/>
      <w:bookmarkStart w:id="56" w:name="_Toc440382452"/>
      <w:bookmarkStart w:id="57" w:name="_Toc440447122"/>
      <w:bookmarkStart w:id="58" w:name="_Toc440620802"/>
      <w:bookmarkStart w:id="59" w:name="_Toc440631437"/>
      <w:bookmarkStart w:id="60" w:name="_Toc440875677"/>
      <w:bookmarkStart w:id="61" w:name="_Toc441131701"/>
      <w:bookmarkStart w:id="62" w:name="_Toc465865142"/>
      <w:bookmarkStart w:id="63" w:name="_Toc468975402"/>
      <w:bookmarkStart w:id="64" w:name="_Toc471830410"/>
      <w:bookmarkStart w:id="65" w:name="_Toc498589575"/>
      <w:r>
        <w:rPr>
          <w:b w:val="0"/>
        </w:rPr>
        <w:t>Участник</w:t>
      </w:r>
      <w:r w:rsidR="002D4BC6" w:rsidRPr="002D4BC6">
        <w:rPr>
          <w:b w:val="0"/>
        </w:rPr>
        <w:t xml:space="preserve"> может подать Заявку на любой лот, любые несколько лотов или все лоты по собственному выбору. Разбиение на лоты установлено в </w:t>
      </w:r>
      <w:r w:rsidR="002D4BC6">
        <w:rPr>
          <w:b w:val="0"/>
        </w:rPr>
        <w:t>подразделе</w:t>
      </w:r>
      <w:r w:rsidR="002D4BC6" w:rsidRPr="002D4BC6">
        <w:rPr>
          <w:b w:val="0"/>
        </w:rPr>
        <w:t xml:space="preserve"> </w:t>
      </w:r>
      <w:r w:rsidR="00C55095">
        <w:rPr>
          <w:b w:val="0"/>
        </w:rPr>
        <w:fldChar w:fldCharType="begin"/>
      </w:r>
      <w:r w:rsidR="002D4BC6">
        <w:rPr>
          <w:b w:val="0"/>
        </w:rPr>
        <w:instrText xml:space="preserve"> REF _Ref440275279 \r \h </w:instrText>
      </w:r>
      <w:r w:rsidR="00C55095">
        <w:rPr>
          <w:b w:val="0"/>
        </w:rPr>
      </w:r>
      <w:r w:rsidR="00C55095">
        <w:rPr>
          <w:b w:val="0"/>
        </w:rPr>
        <w:fldChar w:fldCharType="separate"/>
      </w:r>
      <w:r w:rsidR="00646563">
        <w:rPr>
          <w:b w:val="0"/>
        </w:rPr>
        <w:t>1.1.4</w:t>
      </w:r>
      <w:r w:rsidR="00C55095">
        <w:rPr>
          <w:b w:val="0"/>
        </w:rPr>
        <w:fldChar w:fldCharType="end"/>
      </w:r>
      <w:r w:rsidR="002D4BC6" w:rsidRPr="002D4BC6">
        <w:rPr>
          <w:b w:val="0"/>
        </w:rPr>
        <w:t xml:space="preserve">. При этом не допускается разбиение отдельного лота на части, то есть подача </w:t>
      </w:r>
      <w:r w:rsidR="002D4BC6">
        <w:rPr>
          <w:b w:val="0"/>
        </w:rPr>
        <w:t>Заявки</w:t>
      </w:r>
      <w:r w:rsidR="002D4BC6" w:rsidRPr="002D4BC6">
        <w:rPr>
          <w:b w:val="0"/>
        </w:rPr>
        <w:t xml:space="preserve"> на часть лота по отдельным его позициям или на часть объема лота.</w:t>
      </w:r>
      <w:bookmarkEnd w:id="53"/>
      <w:bookmarkEnd w:id="54"/>
      <w:bookmarkEnd w:id="55"/>
      <w:bookmarkEnd w:id="56"/>
      <w:bookmarkEnd w:id="57"/>
      <w:bookmarkEnd w:id="58"/>
      <w:bookmarkEnd w:id="59"/>
      <w:bookmarkEnd w:id="60"/>
      <w:bookmarkEnd w:id="61"/>
      <w:bookmarkEnd w:id="62"/>
      <w:bookmarkEnd w:id="63"/>
      <w:bookmarkEnd w:id="64"/>
      <w:bookmarkEnd w:id="65"/>
      <w:r w:rsidR="002D4BC6">
        <w:rPr>
          <w:b w:val="0"/>
        </w:rPr>
        <w:t xml:space="preserve"> </w:t>
      </w:r>
    </w:p>
    <w:p w:rsidR="002D4BC6" w:rsidRPr="002D4BC6" w:rsidRDefault="002D4BC6" w:rsidP="00750D4A">
      <w:pPr>
        <w:pStyle w:val="3"/>
        <w:ind w:left="0" w:firstLine="709"/>
        <w:jc w:val="both"/>
        <w:rPr>
          <w:b w:val="0"/>
        </w:rPr>
      </w:pPr>
      <w:bookmarkStart w:id="66" w:name="_Toc440361306"/>
      <w:bookmarkStart w:id="67" w:name="_Toc440376061"/>
      <w:bookmarkStart w:id="68" w:name="_Toc440376188"/>
      <w:bookmarkStart w:id="69" w:name="_Toc440382453"/>
      <w:bookmarkStart w:id="70" w:name="_Toc440447123"/>
      <w:bookmarkStart w:id="71" w:name="_Toc440620803"/>
      <w:bookmarkStart w:id="72" w:name="_Toc440631438"/>
      <w:bookmarkStart w:id="73" w:name="_Toc440875678"/>
      <w:bookmarkStart w:id="74" w:name="_Toc441131702"/>
      <w:bookmarkStart w:id="75" w:name="_Toc465865143"/>
      <w:bookmarkStart w:id="76" w:name="_Toc468975403"/>
      <w:bookmarkStart w:id="77" w:name="_Toc471830411"/>
      <w:bookmarkStart w:id="78" w:name="_Toc498589576"/>
      <w:r w:rsidRPr="002D4BC6">
        <w:rPr>
          <w:b w:val="0"/>
          <w:szCs w:val="24"/>
        </w:rPr>
        <w:t>В</w:t>
      </w:r>
      <w:r>
        <w:rPr>
          <w:b w:val="0"/>
          <w:szCs w:val="24"/>
        </w:rPr>
        <w:t xml:space="preserve"> </w:t>
      </w:r>
      <w:r w:rsidRPr="002D4BC6">
        <w:rPr>
          <w:b w:val="0"/>
          <w:szCs w:val="24"/>
        </w:rPr>
        <w:t xml:space="preserve">случае подачи Заявки на несколько лотов в дополнение к требованиям подраздела </w:t>
      </w:r>
      <w:r w:rsidR="00EE380A">
        <w:fldChar w:fldCharType="begin"/>
      </w:r>
      <w:r w:rsidR="00EE380A">
        <w:instrText xml:space="preserve"> REF _Ref305973147 \r \h  \* MERGEFORMAT </w:instrText>
      </w:r>
      <w:r w:rsidR="00EE380A">
        <w:fldChar w:fldCharType="separate"/>
      </w:r>
      <w:r w:rsidR="00646563" w:rsidRPr="00646563">
        <w:rPr>
          <w:b w:val="0"/>
          <w:szCs w:val="24"/>
        </w:rPr>
        <w:t>3.3</w:t>
      </w:r>
      <w:r w:rsidR="00EE380A">
        <w:fldChar w:fldCharType="end"/>
      </w:r>
      <w:r w:rsidRPr="002D4BC6">
        <w:rPr>
          <w:b w:val="0"/>
          <w:szCs w:val="24"/>
        </w:rPr>
        <w:t xml:space="preserve"> должны быть соблюдены следующие требования:</w:t>
      </w:r>
      <w:bookmarkEnd w:id="66"/>
      <w:bookmarkEnd w:id="67"/>
      <w:bookmarkEnd w:id="68"/>
      <w:bookmarkEnd w:id="69"/>
      <w:bookmarkEnd w:id="70"/>
      <w:bookmarkEnd w:id="71"/>
      <w:bookmarkEnd w:id="72"/>
      <w:bookmarkEnd w:id="73"/>
      <w:bookmarkEnd w:id="74"/>
      <w:bookmarkEnd w:id="75"/>
      <w:bookmarkEnd w:id="76"/>
      <w:bookmarkEnd w:id="77"/>
      <w:bookmarkEnd w:id="78"/>
    </w:p>
    <w:p w:rsidR="002D4BC6" w:rsidRPr="002D4BC6" w:rsidRDefault="002D4BC6" w:rsidP="00750D4A">
      <w:pPr>
        <w:pStyle w:val="3"/>
        <w:numPr>
          <w:ilvl w:val="3"/>
          <w:numId w:val="1"/>
        </w:numPr>
        <w:ind w:left="709" w:firstLine="0"/>
        <w:jc w:val="both"/>
        <w:rPr>
          <w:b w:val="0"/>
          <w:szCs w:val="24"/>
        </w:rPr>
      </w:pPr>
      <w:bookmarkStart w:id="79" w:name="_Toc440361307"/>
      <w:bookmarkStart w:id="80" w:name="_Toc440376062"/>
      <w:bookmarkStart w:id="81" w:name="_Toc440376189"/>
      <w:bookmarkStart w:id="82" w:name="_Toc440382454"/>
      <w:bookmarkStart w:id="83" w:name="_Toc440447124"/>
      <w:bookmarkStart w:id="84" w:name="_Toc440620804"/>
      <w:bookmarkStart w:id="85" w:name="_Toc440631439"/>
      <w:bookmarkStart w:id="86" w:name="_Toc440875679"/>
      <w:bookmarkStart w:id="87" w:name="_Toc441131703"/>
      <w:bookmarkStart w:id="88" w:name="_Toc465865144"/>
      <w:bookmarkStart w:id="89" w:name="_Toc468975404"/>
      <w:bookmarkStart w:id="90" w:name="_Toc471830412"/>
      <w:bookmarkStart w:id="91" w:name="_Toc498589577"/>
      <w:r w:rsidRPr="002D4BC6">
        <w:rPr>
          <w:b w:val="0"/>
          <w:szCs w:val="24"/>
        </w:rPr>
        <w:t xml:space="preserve">Письмо о подаче оферты (подраздел </w:t>
      </w:r>
      <w:r w:rsidR="00EE380A">
        <w:fldChar w:fldCharType="begin"/>
      </w:r>
      <w:r w:rsidR="00EE380A">
        <w:instrText xml:space="preserve"> REF _Ref55336310 \r \h  \* MERGEFORMAT </w:instrText>
      </w:r>
      <w:r w:rsidR="00EE380A">
        <w:fldChar w:fldCharType="separate"/>
      </w:r>
      <w:r w:rsidR="00646563" w:rsidRPr="00646563">
        <w:rPr>
          <w:b w:val="0"/>
          <w:szCs w:val="24"/>
        </w:rPr>
        <w:t>5.1</w:t>
      </w:r>
      <w:r w:rsidR="00EE380A">
        <w:fldChar w:fldCharType="end"/>
      </w:r>
      <w:r w:rsidRPr="002D4BC6">
        <w:rPr>
          <w:b w:val="0"/>
          <w:szCs w:val="24"/>
        </w:rPr>
        <w:t>) должно содержать указание номера и названия каждого лота, а в качестве общей суммы — сумму по каждому из лотов.</w:t>
      </w:r>
      <w:bookmarkEnd w:id="79"/>
      <w:bookmarkEnd w:id="80"/>
      <w:bookmarkEnd w:id="81"/>
      <w:bookmarkEnd w:id="82"/>
      <w:bookmarkEnd w:id="83"/>
      <w:bookmarkEnd w:id="84"/>
      <w:bookmarkEnd w:id="85"/>
      <w:bookmarkEnd w:id="86"/>
      <w:bookmarkEnd w:id="87"/>
      <w:bookmarkEnd w:id="88"/>
      <w:bookmarkEnd w:id="89"/>
      <w:bookmarkEnd w:id="90"/>
      <w:bookmarkEnd w:id="91"/>
    </w:p>
    <w:p w:rsidR="002D4BC6" w:rsidRPr="002D4BC6" w:rsidRDefault="002D4BC6" w:rsidP="00750D4A">
      <w:pPr>
        <w:pStyle w:val="3"/>
        <w:numPr>
          <w:ilvl w:val="3"/>
          <w:numId w:val="1"/>
        </w:numPr>
        <w:ind w:left="709" w:firstLine="0"/>
        <w:jc w:val="both"/>
        <w:rPr>
          <w:b w:val="0"/>
          <w:szCs w:val="24"/>
        </w:rPr>
      </w:pPr>
      <w:bookmarkStart w:id="92" w:name="_Toc440361308"/>
      <w:bookmarkStart w:id="93" w:name="_Toc440376063"/>
      <w:bookmarkStart w:id="94" w:name="_Toc440376190"/>
      <w:bookmarkStart w:id="95" w:name="_Toc440382455"/>
      <w:bookmarkStart w:id="96" w:name="_Toc440447125"/>
      <w:bookmarkStart w:id="97" w:name="_Toc440620805"/>
      <w:bookmarkStart w:id="98" w:name="_Toc440631440"/>
      <w:bookmarkStart w:id="99" w:name="_Toc440875680"/>
      <w:bookmarkStart w:id="100" w:name="_Toc441131704"/>
      <w:bookmarkStart w:id="101" w:name="_Toc465865145"/>
      <w:bookmarkStart w:id="102" w:name="_Toc468975405"/>
      <w:bookmarkStart w:id="103" w:name="_Toc471830413"/>
      <w:bookmarkStart w:id="104" w:name="_Toc498589578"/>
      <w:r w:rsidRPr="002D4BC6">
        <w:rPr>
          <w:b w:val="0"/>
          <w:szCs w:val="24"/>
        </w:rPr>
        <w:t>Сводная таблица стоимости</w:t>
      </w:r>
      <w:r w:rsidR="001C4BB0" w:rsidRPr="001C4BB0">
        <w:rPr>
          <w:bCs w:val="0"/>
          <w:szCs w:val="24"/>
        </w:rPr>
        <w:t xml:space="preserve"> </w:t>
      </w:r>
      <w:r w:rsidR="001C4BB0" w:rsidRPr="001C4BB0">
        <w:rPr>
          <w:b w:val="0"/>
          <w:szCs w:val="24"/>
        </w:rPr>
        <w:t>работ</w:t>
      </w:r>
      <w:r w:rsidRPr="002D4BC6">
        <w:rPr>
          <w:b w:val="0"/>
          <w:szCs w:val="24"/>
        </w:rPr>
        <w:t xml:space="preserve"> (подраздел </w:t>
      </w:r>
      <w:r w:rsidR="00EE380A">
        <w:fldChar w:fldCharType="begin"/>
      </w:r>
      <w:r w:rsidR="00EE380A">
        <w:instrText xml:space="preserve"> REF _Ref440284918 \r \h  \* MERGEFORMAT </w:instrText>
      </w:r>
      <w:r w:rsidR="00EE380A">
        <w:fldChar w:fldCharType="separate"/>
      </w:r>
      <w:r w:rsidR="00646563" w:rsidRPr="00646563">
        <w:rPr>
          <w:b w:val="0"/>
          <w:szCs w:val="24"/>
        </w:rPr>
        <w:t>5.2</w:t>
      </w:r>
      <w:r w:rsidR="00EE380A">
        <w:fldChar w:fldCharType="end"/>
      </w:r>
      <w:r w:rsidRPr="002D4BC6">
        <w:rPr>
          <w:b w:val="0"/>
          <w:szCs w:val="24"/>
        </w:rPr>
        <w:t xml:space="preserve">), Техническое предложение </w:t>
      </w:r>
      <w:r w:rsidR="007502E0" w:rsidRPr="007502E0">
        <w:rPr>
          <w:b w:val="0"/>
          <w:bCs w:val="0"/>
          <w:spacing w:val="-1"/>
          <w:szCs w:val="24"/>
        </w:rPr>
        <w:t>(</w:t>
      </w:r>
      <w:r w:rsidR="007502E0" w:rsidRPr="007502E0">
        <w:rPr>
          <w:b w:val="0"/>
          <w:bCs w:val="0"/>
          <w:spacing w:val="-2"/>
          <w:szCs w:val="24"/>
        </w:rPr>
        <w:t>под</w:t>
      </w:r>
      <w:r w:rsidR="007502E0" w:rsidRPr="007502E0">
        <w:rPr>
          <w:b w:val="0"/>
          <w:bCs w:val="0"/>
          <w:szCs w:val="24"/>
        </w:rPr>
        <w:t xml:space="preserve">раздел </w:t>
      </w:r>
      <w:r w:rsidR="00EE380A">
        <w:fldChar w:fldCharType="begin"/>
      </w:r>
      <w:r w:rsidR="00EE380A">
        <w:instrText xml:space="preserve"> REF _Ref440537086 \r \h  \* MERGEFORMAT </w:instrText>
      </w:r>
      <w:r w:rsidR="00EE380A">
        <w:fldChar w:fldCharType="separate"/>
      </w:r>
      <w:r w:rsidR="00646563" w:rsidRPr="00646563">
        <w:rPr>
          <w:b w:val="0"/>
          <w:bCs w:val="0"/>
          <w:szCs w:val="24"/>
        </w:rPr>
        <w:t>5.3</w:t>
      </w:r>
      <w:r w:rsidR="00EE380A">
        <w:fldChar w:fldCharType="end"/>
      </w:r>
      <w:r w:rsidR="007502E0" w:rsidRPr="007502E0">
        <w:rPr>
          <w:b w:val="0"/>
          <w:bCs w:val="0"/>
          <w:spacing w:val="-1"/>
          <w:szCs w:val="24"/>
        </w:rPr>
        <w:t>)</w:t>
      </w:r>
      <w:r w:rsidR="00AE556B" w:rsidRPr="007502E0">
        <w:rPr>
          <w:b w:val="0"/>
          <w:szCs w:val="24"/>
        </w:rPr>
        <w:t>,</w:t>
      </w:r>
      <w:r w:rsidRPr="007502E0">
        <w:rPr>
          <w:b w:val="0"/>
          <w:szCs w:val="24"/>
        </w:rPr>
        <w:t xml:space="preserve"> </w:t>
      </w:r>
      <w:r w:rsidR="00E639AE" w:rsidRPr="007502E0">
        <w:rPr>
          <w:b w:val="0"/>
          <w:szCs w:val="24"/>
        </w:rPr>
        <w:t>График</w:t>
      </w:r>
      <w:r w:rsidR="00E639AE" w:rsidRPr="00E639AE">
        <w:rPr>
          <w:b w:val="0"/>
          <w:szCs w:val="24"/>
        </w:rPr>
        <w:t xml:space="preserve"> </w:t>
      </w:r>
      <w:r w:rsidR="007F76D6">
        <w:rPr>
          <w:b w:val="0"/>
          <w:szCs w:val="24"/>
        </w:rPr>
        <w:t>выполнения работ</w:t>
      </w:r>
      <w:r w:rsidRPr="002D4BC6">
        <w:rPr>
          <w:b w:val="0"/>
          <w:szCs w:val="24"/>
        </w:rPr>
        <w:t xml:space="preserve"> (подраздел </w:t>
      </w:r>
      <w:r w:rsidR="00EE380A">
        <w:fldChar w:fldCharType="begin"/>
      </w:r>
      <w:r w:rsidR="00EE380A">
        <w:instrText xml:space="preserve"> REF _Ref440284947 \r \h  \* MERGEFORMAT </w:instrText>
      </w:r>
      <w:r w:rsidR="00EE380A">
        <w:fldChar w:fldCharType="separate"/>
      </w:r>
      <w:r w:rsidR="00646563" w:rsidRPr="00646563">
        <w:rPr>
          <w:b w:val="0"/>
          <w:szCs w:val="24"/>
        </w:rPr>
        <w:t>5.4</w:t>
      </w:r>
      <w:r w:rsidR="00EE380A">
        <w:fldChar w:fldCharType="end"/>
      </w:r>
      <w:r w:rsidRPr="002D4BC6">
        <w:rPr>
          <w:b w:val="0"/>
          <w:szCs w:val="24"/>
        </w:rPr>
        <w:t>)</w:t>
      </w:r>
      <w:r w:rsidR="00B8118F">
        <w:rPr>
          <w:b w:val="0"/>
          <w:szCs w:val="24"/>
        </w:rPr>
        <w:t xml:space="preserve">, </w:t>
      </w:r>
      <w:r w:rsidR="00B8118F" w:rsidRPr="00E639AE">
        <w:rPr>
          <w:b w:val="0"/>
          <w:szCs w:val="24"/>
        </w:rPr>
        <w:t xml:space="preserve">График </w:t>
      </w:r>
      <w:r w:rsidR="00B8118F">
        <w:rPr>
          <w:b w:val="0"/>
          <w:szCs w:val="24"/>
        </w:rPr>
        <w:t xml:space="preserve">оплаты </w:t>
      </w:r>
      <w:r w:rsidR="007F76D6">
        <w:rPr>
          <w:b w:val="0"/>
          <w:szCs w:val="24"/>
        </w:rPr>
        <w:t>выполнения работ</w:t>
      </w:r>
      <w:r w:rsidR="00B8118F" w:rsidRPr="002D4BC6">
        <w:rPr>
          <w:b w:val="0"/>
          <w:szCs w:val="24"/>
        </w:rPr>
        <w:t xml:space="preserve"> (подраздел </w:t>
      </w:r>
      <w:r w:rsidR="00C55095">
        <w:rPr>
          <w:b w:val="0"/>
          <w:szCs w:val="24"/>
        </w:rPr>
        <w:fldChar w:fldCharType="begin"/>
      </w:r>
      <w:r w:rsidR="00B8118F">
        <w:rPr>
          <w:b w:val="0"/>
          <w:szCs w:val="24"/>
        </w:rPr>
        <w:instrText xml:space="preserve"> REF _Ref440361439 \r \h </w:instrText>
      </w:r>
      <w:r w:rsidR="00C55095">
        <w:rPr>
          <w:b w:val="0"/>
          <w:szCs w:val="24"/>
        </w:rPr>
      </w:r>
      <w:r w:rsidR="00C55095">
        <w:rPr>
          <w:b w:val="0"/>
          <w:szCs w:val="24"/>
        </w:rPr>
        <w:fldChar w:fldCharType="separate"/>
      </w:r>
      <w:r w:rsidR="00646563">
        <w:rPr>
          <w:b w:val="0"/>
          <w:szCs w:val="24"/>
        </w:rPr>
        <w:t>5.5</w:t>
      </w:r>
      <w:r w:rsidR="00C55095">
        <w:rPr>
          <w:b w:val="0"/>
          <w:szCs w:val="24"/>
        </w:rPr>
        <w:fldChar w:fldCharType="end"/>
      </w:r>
      <w:r w:rsidR="00B8118F" w:rsidRPr="002D4BC6">
        <w:rPr>
          <w:b w:val="0"/>
          <w:szCs w:val="24"/>
        </w:rPr>
        <w:t>)</w:t>
      </w:r>
      <w:r w:rsidR="00AE556B">
        <w:rPr>
          <w:b w:val="0"/>
          <w:szCs w:val="24"/>
        </w:rPr>
        <w:t xml:space="preserve"> и </w:t>
      </w:r>
      <w:r w:rsidR="00AE556B" w:rsidRPr="00AE556B">
        <w:rPr>
          <w:b w:val="0"/>
          <w:szCs w:val="24"/>
        </w:rPr>
        <w:t xml:space="preserve">Протокол разногласий к проекту Договора (подраздел </w:t>
      </w:r>
      <w:r w:rsidR="00C55095">
        <w:rPr>
          <w:b w:val="0"/>
          <w:szCs w:val="24"/>
        </w:rPr>
        <w:fldChar w:fldCharType="begin"/>
      </w:r>
      <w:r w:rsidR="00B8118F">
        <w:rPr>
          <w:b w:val="0"/>
          <w:szCs w:val="24"/>
        </w:rPr>
        <w:instrText xml:space="preserve"> REF _Ref440361531 \r \h </w:instrText>
      </w:r>
      <w:r w:rsidR="00C55095">
        <w:rPr>
          <w:b w:val="0"/>
          <w:szCs w:val="24"/>
        </w:rPr>
      </w:r>
      <w:r w:rsidR="00C55095">
        <w:rPr>
          <w:b w:val="0"/>
          <w:szCs w:val="24"/>
        </w:rPr>
        <w:fldChar w:fldCharType="separate"/>
      </w:r>
      <w:r w:rsidR="00646563">
        <w:rPr>
          <w:b w:val="0"/>
          <w:szCs w:val="24"/>
        </w:rPr>
        <w:t>5.6</w:t>
      </w:r>
      <w:r w:rsidR="00C55095">
        <w:rPr>
          <w:b w:val="0"/>
          <w:szCs w:val="24"/>
        </w:rPr>
        <w:fldChar w:fldCharType="end"/>
      </w:r>
      <w:r w:rsidR="00AE556B" w:rsidRPr="00AE556B">
        <w:rPr>
          <w:b w:val="0"/>
          <w:szCs w:val="24"/>
        </w:rPr>
        <w:t>)</w:t>
      </w:r>
      <w:r w:rsidRPr="002D4BC6">
        <w:rPr>
          <w:b w:val="0"/>
          <w:szCs w:val="24"/>
        </w:rPr>
        <w:t xml:space="preserve"> должны быть подготовлены отдельно по каждому из лотов с указанием номера и названия лота.</w:t>
      </w:r>
      <w:bookmarkEnd w:id="92"/>
      <w:bookmarkEnd w:id="93"/>
      <w:bookmarkEnd w:id="94"/>
      <w:bookmarkEnd w:id="95"/>
      <w:bookmarkEnd w:id="96"/>
      <w:bookmarkEnd w:id="97"/>
      <w:bookmarkEnd w:id="98"/>
      <w:bookmarkEnd w:id="99"/>
      <w:bookmarkEnd w:id="100"/>
      <w:bookmarkEnd w:id="101"/>
      <w:bookmarkEnd w:id="102"/>
      <w:bookmarkEnd w:id="103"/>
      <w:bookmarkEnd w:id="104"/>
      <w:r w:rsidR="00AE556B">
        <w:rPr>
          <w:b w:val="0"/>
          <w:szCs w:val="24"/>
        </w:rPr>
        <w:t xml:space="preserve"> </w:t>
      </w:r>
    </w:p>
    <w:p w:rsidR="002D4BC6" w:rsidRPr="002D4BC6" w:rsidRDefault="002D4BC6" w:rsidP="00750D4A">
      <w:pPr>
        <w:pStyle w:val="3"/>
        <w:ind w:left="0" w:firstLine="709"/>
        <w:jc w:val="both"/>
        <w:rPr>
          <w:b w:val="0"/>
          <w:szCs w:val="24"/>
        </w:rPr>
      </w:pPr>
      <w:bookmarkStart w:id="105" w:name="_Toc440361309"/>
      <w:bookmarkStart w:id="106" w:name="_Toc440376064"/>
      <w:bookmarkStart w:id="107" w:name="_Toc440376191"/>
      <w:bookmarkStart w:id="108" w:name="_Toc440382456"/>
      <w:bookmarkStart w:id="109" w:name="_Toc440447126"/>
      <w:bookmarkStart w:id="110" w:name="_Toc440620806"/>
      <w:bookmarkStart w:id="111" w:name="_Toc440631441"/>
      <w:bookmarkStart w:id="112" w:name="_Toc440875681"/>
      <w:bookmarkStart w:id="113" w:name="_Toc441131705"/>
      <w:bookmarkStart w:id="114" w:name="_Toc465865146"/>
      <w:bookmarkStart w:id="115" w:name="_Toc468975406"/>
      <w:bookmarkStart w:id="116" w:name="_Toc471830414"/>
      <w:bookmarkStart w:id="117" w:name="_Toc498589579"/>
      <w:r w:rsidRPr="002D4BC6">
        <w:rPr>
          <w:b w:val="0"/>
          <w:szCs w:val="24"/>
        </w:rPr>
        <w:t xml:space="preserve">Обеспечение исполнения обязательств </w:t>
      </w:r>
      <w:r>
        <w:rPr>
          <w:b w:val="0"/>
          <w:szCs w:val="24"/>
        </w:rPr>
        <w:t>Участника</w:t>
      </w:r>
      <w:r w:rsidRPr="002D4BC6">
        <w:rPr>
          <w:b w:val="0"/>
          <w:szCs w:val="24"/>
        </w:rPr>
        <w:t xml:space="preserve"> в соответствии с подразделом </w:t>
      </w:r>
      <w:r w:rsidR="00C55095">
        <w:rPr>
          <w:b w:val="0"/>
          <w:szCs w:val="24"/>
        </w:rPr>
        <w:fldChar w:fldCharType="begin"/>
      </w:r>
      <w:r>
        <w:rPr>
          <w:b w:val="0"/>
          <w:szCs w:val="24"/>
        </w:rPr>
        <w:instrText xml:space="preserve"> REF _Ref440285128 \r \h </w:instrText>
      </w:r>
      <w:r w:rsidR="00C55095">
        <w:rPr>
          <w:b w:val="0"/>
          <w:szCs w:val="24"/>
        </w:rPr>
      </w:r>
      <w:r w:rsidR="00C55095">
        <w:rPr>
          <w:b w:val="0"/>
          <w:szCs w:val="24"/>
        </w:rPr>
        <w:fldChar w:fldCharType="separate"/>
      </w:r>
      <w:r w:rsidR="00646563">
        <w:rPr>
          <w:b w:val="0"/>
          <w:szCs w:val="24"/>
        </w:rPr>
        <w:t>3.3.14</w:t>
      </w:r>
      <w:r w:rsidR="00C55095">
        <w:rPr>
          <w:b w:val="0"/>
          <w:szCs w:val="24"/>
        </w:rPr>
        <w:fldChar w:fldCharType="end"/>
      </w:r>
      <w:r w:rsidRPr="002D4BC6">
        <w:rPr>
          <w:b w:val="0"/>
          <w:szCs w:val="24"/>
        </w:rPr>
        <w:t xml:space="preserve"> оформляется на сумму, равную суммарной стоимости предлагаемо</w:t>
      </w:r>
      <w:r w:rsidR="001702EE">
        <w:rPr>
          <w:b w:val="0"/>
          <w:szCs w:val="24"/>
        </w:rPr>
        <w:t>го</w:t>
      </w:r>
      <w:r w:rsidRPr="002D4BC6">
        <w:rPr>
          <w:b w:val="0"/>
          <w:szCs w:val="24"/>
        </w:rPr>
        <w:t xml:space="preserve"> </w:t>
      </w:r>
      <w:r w:rsidR="001702EE">
        <w:rPr>
          <w:b w:val="0"/>
          <w:szCs w:val="24"/>
        </w:rPr>
        <w:t xml:space="preserve">объема </w:t>
      </w:r>
      <w:r w:rsidR="007F76D6">
        <w:rPr>
          <w:b w:val="0"/>
          <w:szCs w:val="24"/>
        </w:rPr>
        <w:t>работ</w:t>
      </w:r>
      <w:r w:rsidRPr="002D4BC6">
        <w:rPr>
          <w:b w:val="0"/>
          <w:szCs w:val="24"/>
        </w:rPr>
        <w:t xml:space="preserve"> по всем лотам с указанием суммы обеспечения по каждому из лотов; также допускается оформление обеспечения отдельно по каждому из лотов. Удержание </w:t>
      </w:r>
      <w:r w:rsidRPr="002D4BC6">
        <w:rPr>
          <w:b w:val="0"/>
          <w:szCs w:val="24"/>
        </w:rPr>
        <w:lastRenderedPageBreak/>
        <w:t>обеспечения может производит</w:t>
      </w:r>
      <w:r w:rsidR="00414AB1">
        <w:rPr>
          <w:b w:val="0"/>
          <w:szCs w:val="24"/>
        </w:rPr>
        <w:t>ь</w:t>
      </w:r>
      <w:r w:rsidRPr="002D4BC6">
        <w:rPr>
          <w:b w:val="0"/>
          <w:szCs w:val="24"/>
        </w:rPr>
        <w:t xml:space="preserve">ся только по тем лотам, на которые </w:t>
      </w:r>
      <w:r>
        <w:rPr>
          <w:b w:val="0"/>
          <w:szCs w:val="24"/>
        </w:rPr>
        <w:t>Участник</w:t>
      </w:r>
      <w:r w:rsidRPr="002D4BC6">
        <w:rPr>
          <w:b w:val="0"/>
          <w:szCs w:val="24"/>
        </w:rPr>
        <w:t xml:space="preserve"> подал </w:t>
      </w:r>
      <w:r>
        <w:rPr>
          <w:b w:val="0"/>
          <w:szCs w:val="24"/>
        </w:rPr>
        <w:t>Заявку</w:t>
      </w:r>
      <w:r w:rsidRPr="002D4BC6">
        <w:rPr>
          <w:b w:val="0"/>
          <w:szCs w:val="24"/>
        </w:rPr>
        <w:t xml:space="preserve"> и по которым он был признан Победителем </w:t>
      </w:r>
      <w:r>
        <w:rPr>
          <w:b w:val="0"/>
          <w:szCs w:val="24"/>
        </w:rPr>
        <w:t>запроса предложений</w:t>
      </w:r>
      <w:r w:rsidRPr="002D4BC6">
        <w:rPr>
          <w:b w:val="0"/>
          <w:szCs w:val="24"/>
        </w:rPr>
        <w:t>.</w:t>
      </w:r>
      <w:bookmarkEnd w:id="105"/>
      <w:bookmarkEnd w:id="106"/>
      <w:bookmarkEnd w:id="107"/>
      <w:bookmarkEnd w:id="108"/>
      <w:bookmarkEnd w:id="109"/>
      <w:bookmarkEnd w:id="110"/>
      <w:bookmarkEnd w:id="111"/>
      <w:bookmarkEnd w:id="112"/>
      <w:bookmarkEnd w:id="113"/>
      <w:bookmarkEnd w:id="114"/>
      <w:bookmarkEnd w:id="115"/>
      <w:bookmarkEnd w:id="116"/>
      <w:bookmarkEnd w:id="117"/>
    </w:p>
    <w:p w:rsidR="002D4BC6" w:rsidRPr="002D4BC6" w:rsidRDefault="002D4BC6" w:rsidP="00750D4A">
      <w:pPr>
        <w:pStyle w:val="3"/>
        <w:ind w:left="0" w:firstLine="709"/>
        <w:jc w:val="both"/>
        <w:rPr>
          <w:b w:val="0"/>
          <w:szCs w:val="24"/>
        </w:rPr>
      </w:pPr>
      <w:bookmarkStart w:id="118" w:name="_Toc440361310"/>
      <w:bookmarkStart w:id="119" w:name="_Toc440376065"/>
      <w:bookmarkStart w:id="120" w:name="_Toc440376192"/>
      <w:bookmarkStart w:id="121" w:name="_Toc440382457"/>
      <w:bookmarkStart w:id="122" w:name="_Toc440447127"/>
      <w:bookmarkStart w:id="123" w:name="_Toc440620807"/>
      <w:bookmarkStart w:id="124" w:name="_Toc440631442"/>
      <w:bookmarkStart w:id="125" w:name="_Toc440875682"/>
      <w:bookmarkStart w:id="126" w:name="_Toc441131706"/>
      <w:bookmarkStart w:id="127" w:name="_Toc465865147"/>
      <w:bookmarkStart w:id="128" w:name="_Toc468975407"/>
      <w:bookmarkStart w:id="129" w:name="_Toc471830415"/>
      <w:bookmarkStart w:id="130" w:name="_Toc498589580"/>
      <w:r w:rsidRPr="002D4BC6">
        <w:rPr>
          <w:b w:val="0"/>
          <w:szCs w:val="24"/>
        </w:rPr>
        <w:t xml:space="preserve">Оценка заявок (подраздел </w:t>
      </w:r>
      <w:r w:rsidR="00C55095">
        <w:rPr>
          <w:b w:val="0"/>
          <w:szCs w:val="24"/>
        </w:rPr>
        <w:fldChar w:fldCharType="begin"/>
      </w:r>
      <w:r w:rsidR="001248B1">
        <w:rPr>
          <w:b w:val="0"/>
          <w:szCs w:val="24"/>
        </w:rPr>
        <w:instrText xml:space="preserve"> REF _Ref468195580 \r \h </w:instrText>
      </w:r>
      <w:r w:rsidR="00C55095">
        <w:rPr>
          <w:b w:val="0"/>
          <w:szCs w:val="24"/>
        </w:rPr>
      </w:r>
      <w:r w:rsidR="00C55095">
        <w:rPr>
          <w:b w:val="0"/>
          <w:szCs w:val="24"/>
        </w:rPr>
        <w:fldChar w:fldCharType="separate"/>
      </w:r>
      <w:r w:rsidR="00646563">
        <w:rPr>
          <w:b w:val="0"/>
          <w:szCs w:val="24"/>
        </w:rPr>
        <w:t>3.6</w:t>
      </w:r>
      <w:r w:rsidR="00C55095">
        <w:rPr>
          <w:b w:val="0"/>
          <w:szCs w:val="24"/>
        </w:rPr>
        <w:fldChar w:fldCharType="end"/>
      </w:r>
      <w:r w:rsidRPr="002D4BC6">
        <w:rPr>
          <w:b w:val="0"/>
          <w:szCs w:val="24"/>
        </w:rPr>
        <w:t>)</w:t>
      </w:r>
      <w:r>
        <w:rPr>
          <w:b w:val="0"/>
          <w:szCs w:val="24"/>
        </w:rPr>
        <w:t xml:space="preserve"> и подведение итогов</w:t>
      </w:r>
      <w:r w:rsidRPr="002D4BC6">
        <w:rPr>
          <w:b w:val="0"/>
          <w:szCs w:val="24"/>
        </w:rPr>
        <w:t xml:space="preserve"> </w:t>
      </w:r>
      <w:r>
        <w:rPr>
          <w:b w:val="0"/>
          <w:szCs w:val="24"/>
        </w:rPr>
        <w:t>запроса предложений</w:t>
      </w:r>
      <w:r w:rsidRPr="002D4BC6">
        <w:rPr>
          <w:b w:val="0"/>
          <w:szCs w:val="24"/>
        </w:rPr>
        <w:t xml:space="preserve"> (подраздел </w:t>
      </w:r>
      <w:r w:rsidR="00C55095">
        <w:rPr>
          <w:b w:val="0"/>
          <w:szCs w:val="24"/>
        </w:rPr>
        <w:fldChar w:fldCharType="begin"/>
      </w:r>
      <w:r>
        <w:rPr>
          <w:b w:val="0"/>
          <w:szCs w:val="24"/>
        </w:rPr>
        <w:instrText xml:space="preserve"> REF _Ref303681924 \r \h </w:instrText>
      </w:r>
      <w:r w:rsidR="00C55095">
        <w:rPr>
          <w:b w:val="0"/>
          <w:szCs w:val="24"/>
        </w:rPr>
      </w:r>
      <w:r w:rsidR="00C55095">
        <w:rPr>
          <w:b w:val="0"/>
          <w:szCs w:val="24"/>
        </w:rPr>
        <w:fldChar w:fldCharType="separate"/>
      </w:r>
      <w:r w:rsidR="00646563">
        <w:rPr>
          <w:b w:val="0"/>
          <w:szCs w:val="24"/>
        </w:rPr>
        <w:t>3.9</w:t>
      </w:r>
      <w:r w:rsidR="00C55095">
        <w:rPr>
          <w:b w:val="0"/>
          <w:szCs w:val="24"/>
        </w:rPr>
        <w:fldChar w:fldCharType="end"/>
      </w:r>
      <w:r w:rsidRPr="002D4BC6">
        <w:rPr>
          <w:b w:val="0"/>
          <w:szCs w:val="24"/>
        </w:rPr>
        <w:t xml:space="preserve">) будет осуществляться раздельно и независимо по каждому из лотов. По каждому из лотов будет определен один Победитель </w:t>
      </w:r>
      <w:r>
        <w:rPr>
          <w:b w:val="0"/>
          <w:szCs w:val="24"/>
        </w:rPr>
        <w:t>запроса предложений</w:t>
      </w:r>
      <w:r w:rsidRPr="002D4BC6">
        <w:rPr>
          <w:b w:val="0"/>
          <w:szCs w:val="24"/>
        </w:rPr>
        <w:t>.</w:t>
      </w:r>
      <w:bookmarkEnd w:id="118"/>
      <w:bookmarkEnd w:id="119"/>
      <w:bookmarkEnd w:id="120"/>
      <w:bookmarkEnd w:id="121"/>
      <w:bookmarkEnd w:id="122"/>
      <w:bookmarkEnd w:id="123"/>
      <w:bookmarkEnd w:id="124"/>
      <w:bookmarkEnd w:id="125"/>
      <w:bookmarkEnd w:id="126"/>
      <w:bookmarkEnd w:id="127"/>
      <w:bookmarkEnd w:id="128"/>
      <w:bookmarkEnd w:id="129"/>
      <w:bookmarkEnd w:id="130"/>
    </w:p>
    <w:p w:rsidR="00E420A2" w:rsidRPr="002D4BC6" w:rsidRDefault="00E420A2" w:rsidP="00750D4A">
      <w:pPr>
        <w:pStyle w:val="3"/>
        <w:ind w:left="0" w:firstLine="709"/>
        <w:jc w:val="both"/>
        <w:rPr>
          <w:b w:val="0"/>
          <w:szCs w:val="24"/>
        </w:rPr>
        <w:sectPr w:rsidR="00E420A2" w:rsidRPr="002D4BC6" w:rsidSect="002B0606">
          <w:headerReference w:type="even" r:id="rId20"/>
          <w:headerReference w:type="default" r:id="rId21"/>
          <w:footerReference w:type="even" r:id="rId22"/>
          <w:headerReference w:type="first" r:id="rId23"/>
          <w:footerReference w:type="first" r:id="rId24"/>
          <w:pgSz w:w="11907" w:h="16840" w:code="9"/>
          <w:pgMar w:top="1440" w:right="851" w:bottom="776" w:left="1609" w:header="720" w:footer="455" w:gutter="0"/>
          <w:cols w:space="720"/>
          <w:docGrid w:linePitch="360"/>
        </w:sectPr>
      </w:pPr>
    </w:p>
    <w:p w:rsidR="00717F60" w:rsidRPr="006238AF" w:rsidRDefault="00717F60" w:rsidP="00E71A48">
      <w:pPr>
        <w:pStyle w:val="1"/>
        <w:tabs>
          <w:tab w:val="left" w:pos="426"/>
        </w:tabs>
        <w:spacing w:before="0" w:after="0" w:line="264" w:lineRule="auto"/>
        <w:ind w:left="0" w:hanging="11"/>
        <w:jc w:val="center"/>
        <w:rPr>
          <w:szCs w:val="24"/>
        </w:rPr>
      </w:pPr>
      <w:bookmarkStart w:id="131" w:name="_Проект_договора"/>
      <w:bookmarkStart w:id="132" w:name="_Ref305973574"/>
      <w:bookmarkStart w:id="133" w:name="_Ref440272931"/>
      <w:bookmarkStart w:id="134" w:name="_Ref440274025"/>
      <w:bookmarkStart w:id="135" w:name="_Ref440292752"/>
      <w:bookmarkStart w:id="136" w:name="_Toc498589581"/>
      <w:bookmarkEnd w:id="52"/>
      <w:bookmarkEnd w:id="131"/>
      <w:r w:rsidRPr="006238AF">
        <w:rPr>
          <w:szCs w:val="24"/>
        </w:rPr>
        <w:lastRenderedPageBreak/>
        <w:t xml:space="preserve">Проект </w:t>
      </w:r>
      <w:r w:rsidR="00123C70" w:rsidRPr="006238AF">
        <w:rPr>
          <w:szCs w:val="24"/>
        </w:rPr>
        <w:t>Договор</w:t>
      </w:r>
      <w:r w:rsidRPr="006238AF">
        <w:rPr>
          <w:szCs w:val="24"/>
        </w:rPr>
        <w:t>а</w:t>
      </w:r>
      <w:bookmarkEnd w:id="132"/>
      <w:r w:rsidR="00953802" w:rsidRPr="006238AF">
        <w:rPr>
          <w:szCs w:val="24"/>
        </w:rPr>
        <w:t xml:space="preserve">. </w:t>
      </w:r>
      <w:r w:rsidR="00953802" w:rsidRPr="006238AF">
        <w:rPr>
          <w:bCs w:val="0"/>
          <w:szCs w:val="24"/>
        </w:rPr>
        <w:t>Антикоррупционная оговорка, включаемая в проект договора</w:t>
      </w:r>
      <w:bookmarkEnd w:id="133"/>
      <w:bookmarkEnd w:id="134"/>
      <w:bookmarkEnd w:id="135"/>
      <w:bookmarkEnd w:id="136"/>
    </w:p>
    <w:p w:rsidR="00953802" w:rsidRPr="006238AF" w:rsidRDefault="00216641" w:rsidP="00953802">
      <w:pPr>
        <w:pStyle w:val="2"/>
        <w:tabs>
          <w:tab w:val="clear" w:pos="1700"/>
          <w:tab w:val="left" w:pos="567"/>
        </w:tabs>
        <w:spacing w:line="264" w:lineRule="auto"/>
      </w:pPr>
      <w:bookmarkStart w:id="137" w:name="_Toc498589582"/>
      <w:r w:rsidRPr="006238AF">
        <w:t>Проект договора</w:t>
      </w:r>
      <w:bookmarkEnd w:id="137"/>
    </w:p>
    <w:p w:rsidR="00953802" w:rsidRPr="003803A7" w:rsidRDefault="00953802" w:rsidP="00953802">
      <w:pPr>
        <w:pStyle w:val="3"/>
        <w:ind w:left="0" w:firstLine="709"/>
        <w:jc w:val="both"/>
        <w:rPr>
          <w:b w:val="0"/>
        </w:rPr>
      </w:pPr>
      <w:bookmarkStart w:id="138" w:name="_Toc439238031"/>
      <w:bookmarkStart w:id="139" w:name="_Toc439238153"/>
      <w:bookmarkStart w:id="140" w:name="_Toc439252705"/>
      <w:bookmarkStart w:id="141" w:name="_Toc439323563"/>
      <w:bookmarkStart w:id="142" w:name="_Toc439323679"/>
      <w:bookmarkStart w:id="143" w:name="_Toc440361313"/>
      <w:bookmarkStart w:id="144" w:name="_Toc440376068"/>
      <w:bookmarkStart w:id="145" w:name="_Toc440376195"/>
      <w:bookmarkStart w:id="146" w:name="_Toc440382460"/>
      <w:bookmarkStart w:id="147" w:name="_Toc440447130"/>
      <w:bookmarkStart w:id="148" w:name="_Toc440620810"/>
      <w:bookmarkStart w:id="149" w:name="_Toc440631445"/>
      <w:bookmarkStart w:id="150" w:name="_Toc440875685"/>
      <w:bookmarkStart w:id="151" w:name="_Toc441131709"/>
      <w:bookmarkStart w:id="152" w:name="_Toc465865150"/>
      <w:bookmarkStart w:id="153" w:name="_Toc468975410"/>
      <w:bookmarkStart w:id="154" w:name="_Toc471830418"/>
      <w:bookmarkStart w:id="155" w:name="_Toc498589583"/>
      <w:r w:rsidRPr="006238AF">
        <w:rPr>
          <w:b w:val="0"/>
        </w:rPr>
        <w:t xml:space="preserve">Проект договора на </w:t>
      </w:r>
      <w:r w:rsidR="00392410">
        <w:rPr>
          <w:b w:val="0"/>
        </w:rPr>
        <w:t>выполнение работ</w:t>
      </w:r>
      <w:r w:rsidRPr="006238AF">
        <w:rPr>
          <w:b w:val="0"/>
        </w:rPr>
        <w:t xml:space="preserve"> </w:t>
      </w:r>
      <w:r w:rsidRPr="003803A7">
        <w:rPr>
          <w:b w:val="0"/>
        </w:rPr>
        <w:t>изложен в Приложении №2 к настоящей Доку</w:t>
      </w:r>
      <w:r w:rsidR="006238AF" w:rsidRPr="003803A7">
        <w:rPr>
          <w:b w:val="0"/>
        </w:rPr>
        <w:t>ментации по запросу предложений</w:t>
      </w:r>
      <w:r w:rsidRPr="003803A7">
        <w:rPr>
          <w:b w:val="0"/>
        </w:rPr>
        <w:t>.</w:t>
      </w:r>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p>
    <w:p w:rsidR="00953802" w:rsidRPr="006238AF" w:rsidRDefault="0094713A" w:rsidP="0094713A">
      <w:pPr>
        <w:pStyle w:val="3"/>
        <w:ind w:left="0" w:firstLine="709"/>
        <w:jc w:val="both"/>
        <w:rPr>
          <w:b w:val="0"/>
        </w:rPr>
      </w:pPr>
      <w:bookmarkStart w:id="156" w:name="_Toc439238032"/>
      <w:bookmarkStart w:id="157" w:name="_Toc439238154"/>
      <w:bookmarkStart w:id="158" w:name="_Toc439252706"/>
      <w:bookmarkStart w:id="159" w:name="_Toc439323564"/>
      <w:bookmarkStart w:id="160" w:name="_Toc439323680"/>
      <w:bookmarkStart w:id="161" w:name="_Toc440361314"/>
      <w:bookmarkStart w:id="162" w:name="_Toc440376069"/>
      <w:bookmarkStart w:id="163" w:name="_Toc440376196"/>
      <w:bookmarkStart w:id="164" w:name="_Toc440382461"/>
      <w:bookmarkStart w:id="165" w:name="_Toc440447131"/>
      <w:bookmarkStart w:id="166" w:name="_Toc440620811"/>
      <w:bookmarkStart w:id="167" w:name="_Toc440631446"/>
      <w:bookmarkStart w:id="168" w:name="_Toc440875686"/>
      <w:bookmarkStart w:id="169" w:name="_Toc441131710"/>
      <w:bookmarkStart w:id="170" w:name="_Toc465865151"/>
      <w:bookmarkStart w:id="171" w:name="_Toc468975411"/>
      <w:bookmarkStart w:id="172" w:name="_Toc471830419"/>
      <w:bookmarkStart w:id="173" w:name="_Toc498589584"/>
      <w:r w:rsidRPr="003803A7">
        <w:rPr>
          <w:b w:val="0"/>
        </w:rPr>
        <w:t>Участнику необходимо сформировать</w:t>
      </w:r>
      <w:r w:rsidRPr="006238AF">
        <w:rPr>
          <w:b w:val="0"/>
        </w:rPr>
        <w:t xml:space="preserve"> предполагаемый Протокол разногласий к проекту Договора по форме и в соответствии с инструкциями, приведенными в настоящей Документации (</w:t>
      </w:r>
      <w:r w:rsidR="008D2928">
        <w:rPr>
          <w:b w:val="0"/>
        </w:rPr>
        <w:t>раздел</w:t>
      </w:r>
      <w:r w:rsidRPr="006238AF">
        <w:rPr>
          <w:b w:val="0"/>
        </w:rPr>
        <w:t xml:space="preserve"> </w:t>
      </w:r>
      <w:r w:rsidR="00C55095">
        <w:rPr>
          <w:b w:val="0"/>
        </w:rPr>
        <w:fldChar w:fldCharType="begin"/>
      </w:r>
      <w:r w:rsidR="001248B1">
        <w:rPr>
          <w:b w:val="0"/>
        </w:rPr>
        <w:instrText xml:space="preserve"> REF _Ref440361531 \r \h </w:instrText>
      </w:r>
      <w:r w:rsidR="00C55095">
        <w:rPr>
          <w:b w:val="0"/>
        </w:rPr>
      </w:r>
      <w:r w:rsidR="00C55095">
        <w:rPr>
          <w:b w:val="0"/>
        </w:rPr>
        <w:fldChar w:fldCharType="separate"/>
      </w:r>
      <w:r w:rsidR="00646563">
        <w:rPr>
          <w:b w:val="0"/>
        </w:rPr>
        <w:t>5.6</w:t>
      </w:r>
      <w:r w:rsidR="00C55095">
        <w:rPr>
          <w:b w:val="0"/>
        </w:rPr>
        <w:fldChar w:fldCharType="end"/>
      </w:r>
      <w:r w:rsidRPr="006238AF">
        <w:rPr>
          <w:b w:val="0"/>
        </w:rPr>
        <w:t>) и приложить его к своей Заявке.</w:t>
      </w:r>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p>
    <w:p w:rsidR="0094713A" w:rsidRPr="003303E9" w:rsidRDefault="0094713A" w:rsidP="0094713A">
      <w:pPr>
        <w:pStyle w:val="3"/>
        <w:ind w:left="0" w:firstLine="709"/>
        <w:jc w:val="both"/>
        <w:rPr>
          <w:b w:val="0"/>
        </w:rPr>
      </w:pPr>
      <w:bookmarkStart w:id="174" w:name="_Toc439238033"/>
      <w:bookmarkStart w:id="175" w:name="_Toc439238155"/>
      <w:bookmarkStart w:id="176" w:name="_Toc439252707"/>
      <w:bookmarkStart w:id="177" w:name="_Toc439323565"/>
      <w:bookmarkStart w:id="178" w:name="_Toc439323681"/>
      <w:bookmarkStart w:id="179" w:name="_Toc440361315"/>
      <w:bookmarkStart w:id="180" w:name="_Toc440376070"/>
      <w:bookmarkStart w:id="181" w:name="_Toc440376197"/>
      <w:bookmarkStart w:id="182" w:name="_Toc440382462"/>
      <w:bookmarkStart w:id="183" w:name="_Toc440447132"/>
      <w:bookmarkStart w:id="184" w:name="_Toc440620812"/>
      <w:bookmarkStart w:id="185" w:name="_Toc440631447"/>
      <w:bookmarkStart w:id="186" w:name="_Toc440875687"/>
      <w:bookmarkStart w:id="187" w:name="_Toc441131711"/>
      <w:bookmarkStart w:id="188" w:name="_Toc465865152"/>
      <w:bookmarkStart w:id="189" w:name="_Toc468975412"/>
      <w:bookmarkStart w:id="190" w:name="_Toc471830420"/>
      <w:bookmarkStart w:id="191" w:name="_Toc498589585"/>
      <w:r w:rsidRPr="006238AF">
        <w:rPr>
          <w:b w:val="0"/>
        </w:rPr>
        <w:t xml:space="preserve">Настоящий проект Договора не является окончательным, редакция Договора </w:t>
      </w:r>
      <w:r w:rsidRPr="003303E9">
        <w:rPr>
          <w:b w:val="0"/>
        </w:rPr>
        <w:t>может быть изменена Заказчиком.</w:t>
      </w:r>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p>
    <w:p w:rsidR="00953802" w:rsidRPr="003303E9" w:rsidRDefault="00953802" w:rsidP="00953802">
      <w:pPr>
        <w:pStyle w:val="2"/>
        <w:tabs>
          <w:tab w:val="clear" w:pos="1700"/>
          <w:tab w:val="left" w:pos="567"/>
        </w:tabs>
        <w:spacing w:line="264" w:lineRule="auto"/>
      </w:pPr>
      <w:bookmarkStart w:id="192" w:name="_Toc498589586"/>
      <w:r w:rsidRPr="003303E9">
        <w:rPr>
          <w:bCs w:val="0"/>
        </w:rPr>
        <w:t>Антикоррупционная оговорка, включаемая в проект договора</w:t>
      </w:r>
      <w:bookmarkEnd w:id="192"/>
    </w:p>
    <w:p w:rsidR="00953802" w:rsidRPr="003303E9" w:rsidRDefault="0094713A" w:rsidP="0094713A">
      <w:pPr>
        <w:pStyle w:val="3"/>
        <w:ind w:left="0" w:firstLine="709"/>
        <w:jc w:val="both"/>
        <w:rPr>
          <w:b w:val="0"/>
        </w:rPr>
      </w:pPr>
      <w:bookmarkStart w:id="193" w:name="_Toc439238157"/>
      <w:bookmarkStart w:id="194" w:name="_Toc439252709"/>
      <w:bookmarkStart w:id="195" w:name="_Toc439323567"/>
      <w:bookmarkStart w:id="196" w:name="_Toc439323683"/>
      <w:bookmarkStart w:id="197" w:name="_Toc440361317"/>
      <w:bookmarkStart w:id="198" w:name="_Toc440376072"/>
      <w:bookmarkStart w:id="199" w:name="_Toc440376199"/>
      <w:bookmarkStart w:id="200" w:name="_Toc440382464"/>
      <w:bookmarkStart w:id="201" w:name="_Toc440447134"/>
      <w:bookmarkStart w:id="202" w:name="_Toc440620814"/>
      <w:bookmarkStart w:id="203" w:name="_Toc440631449"/>
      <w:bookmarkStart w:id="204" w:name="_Toc440875689"/>
      <w:bookmarkStart w:id="205" w:name="_Toc441131713"/>
      <w:bookmarkStart w:id="206" w:name="_Toc465865154"/>
      <w:bookmarkStart w:id="207" w:name="_Toc468975414"/>
      <w:bookmarkStart w:id="208" w:name="_Toc471830422"/>
      <w:bookmarkStart w:id="209" w:name="_Toc498589587"/>
      <w:r w:rsidRPr="003303E9">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C55095">
        <w:rPr>
          <w:b w:val="0"/>
        </w:rPr>
        <w:fldChar w:fldCharType="begin"/>
      </w:r>
      <w:r w:rsidR="008D2928">
        <w:rPr>
          <w:b w:val="0"/>
        </w:rPr>
        <w:instrText xml:space="preserve"> REF _Ref440270867 \r \h </w:instrText>
      </w:r>
      <w:r w:rsidR="00C55095">
        <w:rPr>
          <w:b w:val="0"/>
        </w:rPr>
      </w:r>
      <w:r w:rsidR="00C55095">
        <w:rPr>
          <w:b w:val="0"/>
        </w:rPr>
        <w:fldChar w:fldCharType="separate"/>
      </w:r>
      <w:r w:rsidR="00646563">
        <w:rPr>
          <w:b w:val="0"/>
        </w:rPr>
        <w:t>2.2.3</w:t>
      </w:r>
      <w:r w:rsidR="00C55095">
        <w:rPr>
          <w:b w:val="0"/>
        </w:rPr>
        <w:fldChar w:fldCharType="end"/>
      </w:r>
      <w:r w:rsidRPr="003303E9">
        <w:rPr>
          <w:b w:val="0"/>
        </w:rPr>
        <w:t>).</w:t>
      </w:r>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p>
    <w:p w:rsidR="0094713A" w:rsidRPr="003303E9" w:rsidRDefault="0094713A" w:rsidP="0094713A">
      <w:pPr>
        <w:pStyle w:val="3"/>
        <w:ind w:left="0" w:firstLine="709"/>
        <w:jc w:val="both"/>
        <w:rPr>
          <w:b w:val="0"/>
        </w:rPr>
      </w:pPr>
      <w:bookmarkStart w:id="210" w:name="_Toc439238158"/>
      <w:bookmarkStart w:id="211" w:name="_Toc439252710"/>
      <w:bookmarkStart w:id="212" w:name="_Toc439323568"/>
      <w:bookmarkStart w:id="213" w:name="_Toc439323684"/>
      <w:bookmarkStart w:id="214" w:name="_Toc440361318"/>
      <w:bookmarkStart w:id="215" w:name="_Toc440376073"/>
      <w:bookmarkStart w:id="216" w:name="_Toc440376200"/>
      <w:bookmarkStart w:id="217" w:name="_Toc440382465"/>
      <w:bookmarkStart w:id="218" w:name="_Toc440447135"/>
      <w:bookmarkStart w:id="219" w:name="_Toc440620815"/>
      <w:bookmarkStart w:id="220" w:name="_Toc440631450"/>
      <w:bookmarkStart w:id="221" w:name="_Toc440875690"/>
      <w:bookmarkStart w:id="222" w:name="_Toc441131714"/>
      <w:bookmarkStart w:id="223" w:name="_Toc465865155"/>
      <w:bookmarkStart w:id="224" w:name="_Toc468975415"/>
      <w:bookmarkStart w:id="225" w:name="_Toc471830423"/>
      <w:bookmarkStart w:id="226" w:name="_Toc498589588"/>
      <w:r w:rsidRPr="003303E9">
        <w:rPr>
          <w:b w:val="0"/>
        </w:rPr>
        <w:t>Отказ Участника, чья Заявка признана лучшей, от подписания Договора с в</w:t>
      </w:r>
      <w:r w:rsidR="006238AF" w:rsidRPr="003303E9">
        <w:rPr>
          <w:b w:val="0"/>
        </w:rPr>
        <w:t>к</w:t>
      </w:r>
      <w:r w:rsidRPr="003303E9">
        <w:rPr>
          <w:b w:val="0"/>
        </w:rPr>
        <w:t xml:space="preserve">люченной в текст Антикоррупционной оговоркой, приведет к </w:t>
      </w:r>
      <w:r w:rsidR="006238AF" w:rsidRPr="003303E9">
        <w:rPr>
          <w:b w:val="0"/>
        </w:rPr>
        <w:t>утере данным Участником статуса Победителя</w:t>
      </w:r>
      <w:r w:rsidRPr="003303E9">
        <w:rPr>
          <w:b w:val="0"/>
        </w:rPr>
        <w:t>.</w:t>
      </w:r>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p>
    <w:p w:rsidR="0094713A" w:rsidRPr="003303E9" w:rsidRDefault="0094713A" w:rsidP="0094713A">
      <w:pPr>
        <w:pStyle w:val="3"/>
        <w:ind w:left="0" w:firstLine="709"/>
        <w:jc w:val="both"/>
        <w:rPr>
          <w:b w:val="0"/>
        </w:rPr>
      </w:pPr>
      <w:bookmarkStart w:id="227" w:name="_Toc439238159"/>
      <w:bookmarkStart w:id="228" w:name="_Toc439252711"/>
      <w:bookmarkStart w:id="229" w:name="_Toc439323569"/>
      <w:bookmarkStart w:id="230" w:name="_Toc439323685"/>
      <w:bookmarkStart w:id="231" w:name="_Ref440270867"/>
      <w:bookmarkStart w:id="232" w:name="_Toc440361319"/>
      <w:bookmarkStart w:id="233" w:name="_Toc440376074"/>
      <w:bookmarkStart w:id="234" w:name="_Toc440376201"/>
      <w:bookmarkStart w:id="235" w:name="_Toc440382466"/>
      <w:bookmarkStart w:id="236" w:name="_Toc440447136"/>
      <w:bookmarkStart w:id="237" w:name="_Toc440620816"/>
      <w:bookmarkStart w:id="238" w:name="_Toc440631451"/>
      <w:bookmarkStart w:id="239" w:name="_Toc440875691"/>
      <w:bookmarkStart w:id="240" w:name="_Toc441131715"/>
      <w:bookmarkStart w:id="241" w:name="_Toc465865156"/>
      <w:bookmarkStart w:id="242" w:name="_Toc468975416"/>
      <w:bookmarkStart w:id="243" w:name="_Toc471830424"/>
      <w:bookmarkStart w:id="244" w:name="_Toc498589589"/>
      <w:r w:rsidRPr="003303E9">
        <w:rPr>
          <w:b w:val="0"/>
        </w:rPr>
        <w:t>Текст Антикоррупционной оговорки:</w:t>
      </w:r>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p>
    <w:p w:rsidR="00953802" w:rsidRDefault="00953802" w:rsidP="00FB666F">
      <w:pPr>
        <w:spacing w:line="240" w:lineRule="auto"/>
        <w:jc w:val="center"/>
        <w:rPr>
          <w:b/>
          <w:i/>
          <w:sz w:val="24"/>
          <w:szCs w:val="24"/>
        </w:rPr>
      </w:pPr>
    </w:p>
    <w:p w:rsidR="00FB666F" w:rsidRPr="00A052DC" w:rsidRDefault="00FB666F" w:rsidP="00FB666F">
      <w:pPr>
        <w:spacing w:line="240" w:lineRule="auto"/>
        <w:jc w:val="center"/>
        <w:rPr>
          <w:b/>
          <w:bCs w:val="0"/>
          <w:i/>
          <w:sz w:val="24"/>
          <w:szCs w:val="24"/>
        </w:rPr>
      </w:pPr>
      <w:r w:rsidRPr="00A052DC">
        <w:rPr>
          <w:b/>
          <w:i/>
          <w:sz w:val="24"/>
          <w:szCs w:val="24"/>
        </w:rPr>
        <w:t>АНТИКОРРУПЦИОННАЯ ОГОВОРКА</w:t>
      </w:r>
    </w:p>
    <w:p w:rsidR="00AF0648" w:rsidRPr="00796F09" w:rsidRDefault="00AF0648" w:rsidP="00AF0648">
      <w:pPr>
        <w:snapToGrid w:val="0"/>
        <w:spacing w:line="240" w:lineRule="auto"/>
        <w:ind w:firstLine="709"/>
        <w:rPr>
          <w:sz w:val="24"/>
          <w:szCs w:val="24"/>
        </w:rPr>
      </w:pPr>
      <w:r w:rsidRPr="00796F09">
        <w:rPr>
          <w:sz w:val="24"/>
          <w:szCs w:val="24"/>
        </w:rPr>
        <w:t>1. </w:t>
      </w:r>
      <w:proofErr w:type="gramStart"/>
      <w:r w:rsidRPr="00796F09">
        <w:rPr>
          <w:sz w:val="24"/>
          <w:szCs w:val="24"/>
        </w:rPr>
        <w:t>Контрагенту* известно о том, что ПАО «МРСК Центра»**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w:t>
      </w:r>
      <w:proofErr w:type="gramEnd"/>
      <w:r w:rsidRPr="00796F09">
        <w:rPr>
          <w:sz w:val="24"/>
          <w:szCs w:val="24"/>
        </w:rPr>
        <w:t xml:space="preserve"> и поддерживают антикоррупционные стандарты ведения бизнеса.</w:t>
      </w:r>
    </w:p>
    <w:p w:rsidR="00AF0648" w:rsidRPr="00796F09" w:rsidRDefault="00AF0648" w:rsidP="00AF0648">
      <w:pPr>
        <w:snapToGrid w:val="0"/>
        <w:spacing w:line="240" w:lineRule="auto"/>
        <w:ind w:firstLine="709"/>
        <w:rPr>
          <w:sz w:val="24"/>
          <w:szCs w:val="24"/>
        </w:rPr>
      </w:pPr>
      <w:r w:rsidRPr="00796F09">
        <w:rPr>
          <w:sz w:val="24"/>
          <w:szCs w:val="24"/>
        </w:rPr>
        <w:t>2. </w:t>
      </w:r>
      <w:proofErr w:type="gramStart"/>
      <w:r w:rsidRPr="00796F09">
        <w:rPr>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ПАО «</w:t>
      </w:r>
      <w:proofErr w:type="spellStart"/>
      <w:r w:rsidRPr="00796F09">
        <w:rPr>
          <w:sz w:val="24"/>
          <w:szCs w:val="24"/>
        </w:rPr>
        <w:t>Россети</w:t>
      </w:r>
      <w:proofErr w:type="spellEnd"/>
      <w:r w:rsidRPr="00796F09">
        <w:rPr>
          <w:sz w:val="24"/>
          <w:szCs w:val="24"/>
        </w:rPr>
        <w:t>» и ПАО «МРСК Центра» (представлены в разделе «Антикоррупционная политика» на официальных сайтах:</w:t>
      </w:r>
      <w:proofErr w:type="gramEnd"/>
      <w:r w:rsidRPr="00796F09">
        <w:rPr>
          <w:sz w:val="24"/>
          <w:szCs w:val="24"/>
        </w:rPr>
        <w:t xml:space="preserve"> ПАО «</w:t>
      </w:r>
      <w:proofErr w:type="spellStart"/>
      <w:r w:rsidRPr="00796F09">
        <w:rPr>
          <w:sz w:val="24"/>
          <w:szCs w:val="24"/>
        </w:rPr>
        <w:t>Россети</w:t>
      </w:r>
      <w:proofErr w:type="spellEnd"/>
      <w:r w:rsidRPr="00796F09">
        <w:rPr>
          <w:sz w:val="24"/>
          <w:szCs w:val="24"/>
        </w:rPr>
        <w:t xml:space="preserve">» по адресу - </w:t>
      </w:r>
      <w:hyperlink r:id="rId25" w:history="1">
        <w:r w:rsidRPr="00796F09">
          <w:rPr>
            <w:rStyle w:val="a7"/>
            <w:sz w:val="24"/>
            <w:szCs w:val="24"/>
          </w:rPr>
          <w:t>http://www.rosseti.ru/about/anticorruptionpolicy/policy/index.php</w:t>
        </w:r>
      </w:hyperlink>
      <w:r w:rsidRPr="00796F09">
        <w:rPr>
          <w:sz w:val="24"/>
          <w:szCs w:val="24"/>
        </w:rPr>
        <w:t>, ПАО «МРСК Центра» по адресу -</w:t>
      </w:r>
      <w:r w:rsidRPr="00796F09">
        <w:rPr>
          <w:rFonts w:eastAsia="Calibri"/>
          <w:sz w:val="24"/>
          <w:szCs w:val="24"/>
        </w:rPr>
        <w:t xml:space="preserve"> </w:t>
      </w:r>
      <w:r w:rsidRPr="00796F09">
        <w:rPr>
          <w:rFonts w:eastAsia="Calibri"/>
          <w:sz w:val="24"/>
          <w:szCs w:val="24"/>
          <w:u w:val="single"/>
        </w:rPr>
        <w:t>http://www.mrsk-1.ru/information/documents/internal/</w:t>
      </w:r>
      <w:r w:rsidRPr="00796F09">
        <w:rPr>
          <w:sz w:val="24"/>
          <w:szCs w:val="24"/>
        </w:rPr>
        <w:t>), - полностью принимает положения Антикоррупционной политики ПАО «</w:t>
      </w:r>
      <w:proofErr w:type="spellStart"/>
      <w:r w:rsidRPr="00796F09">
        <w:rPr>
          <w:sz w:val="24"/>
          <w:szCs w:val="24"/>
        </w:rPr>
        <w:t>Россети</w:t>
      </w:r>
      <w:proofErr w:type="spellEnd"/>
      <w:r w:rsidRPr="00796F09">
        <w:rPr>
          <w:sz w:val="24"/>
          <w:szCs w:val="24"/>
        </w:rPr>
        <w:t xml:space="preserve">» и ПАО «МРСК Центра» и обязуется обеспечивать соблюдение ее </w:t>
      </w:r>
      <w:proofErr w:type="gramStart"/>
      <w:r w:rsidRPr="00796F09">
        <w:rPr>
          <w:sz w:val="24"/>
          <w:szCs w:val="24"/>
        </w:rPr>
        <w:t>требований</w:t>
      </w:r>
      <w:proofErr w:type="gramEnd"/>
      <w:r w:rsidRPr="00796F09">
        <w:rPr>
          <w:sz w:val="24"/>
          <w:szCs w:val="24"/>
        </w:rPr>
        <w:t xml:space="preserve">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AF0648" w:rsidRPr="00796F09" w:rsidRDefault="00AF0648" w:rsidP="00AF0648">
      <w:pPr>
        <w:spacing w:line="240" w:lineRule="auto"/>
        <w:ind w:firstLine="709"/>
        <w:rPr>
          <w:sz w:val="24"/>
          <w:szCs w:val="24"/>
        </w:rPr>
      </w:pPr>
      <w:r w:rsidRPr="00796F09">
        <w:rPr>
          <w:sz w:val="24"/>
          <w:szCs w:val="24"/>
        </w:rPr>
        <w:t>3. </w:t>
      </w:r>
      <w:proofErr w:type="gramStart"/>
      <w:r w:rsidRPr="00796F09">
        <w:rPr>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796F09">
        <w:rPr>
          <w:i/>
          <w:sz w:val="24"/>
          <w:szCs w:val="24"/>
        </w:rPr>
        <w:t>.</w:t>
      </w:r>
      <w:proofErr w:type="gramEnd"/>
    </w:p>
    <w:p w:rsidR="00AF0648" w:rsidRPr="00796F09" w:rsidRDefault="00AF0648" w:rsidP="00AF0648">
      <w:pPr>
        <w:autoSpaceDE w:val="0"/>
        <w:autoSpaceDN w:val="0"/>
        <w:adjustRightInd w:val="0"/>
        <w:spacing w:line="240" w:lineRule="auto"/>
        <w:ind w:firstLine="709"/>
        <w:rPr>
          <w:sz w:val="24"/>
          <w:szCs w:val="24"/>
        </w:rPr>
      </w:pPr>
      <w:proofErr w:type="gramStart"/>
      <w:r w:rsidRPr="00796F09">
        <w:rPr>
          <w:sz w:val="24"/>
          <w:szCs w:val="24"/>
        </w:rPr>
        <w:t xml:space="preserve">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w:t>
      </w:r>
      <w:r w:rsidRPr="00796F09">
        <w:rPr>
          <w:sz w:val="24"/>
          <w:szCs w:val="24"/>
        </w:rPr>
        <w:lastRenderedPageBreak/>
        <w:t>выполнения в их адрес работ (услуг) и другими, не поименованными здесь способами, ставящими работника в определенную зависимость и</w:t>
      </w:r>
      <w:r w:rsidRPr="00796F09">
        <w:rPr>
          <w:sz w:val="24"/>
          <w:szCs w:val="24"/>
          <w:lang w:val="en-US"/>
        </w:rPr>
        <w:t> </w:t>
      </w:r>
      <w:r w:rsidRPr="00796F09">
        <w:rPr>
          <w:sz w:val="24"/>
          <w:szCs w:val="24"/>
        </w:rPr>
        <w:t>направленными на обеспечение выполнения этим работником каких-либо действий в пользу стимулирующей его стороны (Исполнителя и Заказчика).</w:t>
      </w:r>
      <w:proofErr w:type="gramEnd"/>
    </w:p>
    <w:p w:rsidR="00AF0648" w:rsidRPr="00796F09" w:rsidRDefault="00AF0648" w:rsidP="00AF0648">
      <w:pPr>
        <w:spacing w:line="240" w:lineRule="auto"/>
        <w:ind w:firstLine="709"/>
        <w:rPr>
          <w:sz w:val="24"/>
          <w:szCs w:val="24"/>
        </w:rPr>
      </w:pPr>
      <w:r w:rsidRPr="00796F09">
        <w:rPr>
          <w:sz w:val="24"/>
          <w:szCs w:val="24"/>
        </w:rPr>
        <w:t>4. В случае возникновения у одной из Сторон подозрений, что произошло или может произойти нарушение каких-либо положений пунктов 1 - 3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796F09">
        <w:rPr>
          <w:b/>
          <w:sz w:val="24"/>
          <w:szCs w:val="24"/>
        </w:rPr>
        <w:t xml:space="preserve"> </w:t>
      </w:r>
      <w:r w:rsidRPr="00796F09">
        <w:rPr>
          <w:sz w:val="24"/>
          <w:szCs w:val="24"/>
        </w:rPr>
        <w:t xml:space="preserve">Это подтверждение должно быть направлено в течение десяти рабочих дней </w:t>
      </w:r>
      <w:proofErr w:type="gramStart"/>
      <w:r w:rsidRPr="00796F09">
        <w:rPr>
          <w:sz w:val="24"/>
          <w:szCs w:val="24"/>
        </w:rPr>
        <w:t>с даты направления</w:t>
      </w:r>
      <w:proofErr w:type="gramEnd"/>
      <w:r w:rsidRPr="00796F09">
        <w:rPr>
          <w:sz w:val="24"/>
          <w:szCs w:val="24"/>
        </w:rPr>
        <w:t xml:space="preserve"> письменного уведомления.</w:t>
      </w:r>
    </w:p>
    <w:p w:rsidR="00AF0648" w:rsidRPr="00796F09" w:rsidRDefault="00AF0648" w:rsidP="00AF0648">
      <w:pPr>
        <w:autoSpaceDE w:val="0"/>
        <w:autoSpaceDN w:val="0"/>
        <w:adjustRightInd w:val="0"/>
        <w:spacing w:line="240" w:lineRule="auto"/>
        <w:ind w:firstLine="709"/>
        <w:rPr>
          <w:sz w:val="24"/>
          <w:szCs w:val="24"/>
        </w:rPr>
      </w:pPr>
      <w:r w:rsidRPr="00796F09">
        <w:rPr>
          <w:sz w:val="24"/>
          <w:szCs w:val="24"/>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AF0648" w:rsidRPr="00796F09" w:rsidRDefault="00AF0648" w:rsidP="00AF0648">
      <w:pPr>
        <w:spacing w:line="240" w:lineRule="auto"/>
        <w:ind w:firstLine="709"/>
        <w:rPr>
          <w:sz w:val="24"/>
          <w:szCs w:val="24"/>
        </w:rPr>
      </w:pPr>
      <w:r w:rsidRPr="00796F09">
        <w:rPr>
          <w:sz w:val="24"/>
          <w:szCs w:val="24"/>
        </w:rPr>
        <w:t>5. </w:t>
      </w:r>
      <w:proofErr w:type="gramStart"/>
      <w:r w:rsidRPr="00796F09">
        <w:rPr>
          <w:sz w:val="24"/>
          <w:szCs w:val="24"/>
        </w:rPr>
        <w:t xml:space="preserve">В случае нарушения одной из Сторон обязательств по соблюдению требований Антикоррупционной политики, предусмотренных пунктами 1, 2 </w:t>
      </w:r>
      <w:r w:rsidRPr="00796F09">
        <w:rPr>
          <w:spacing w:val="-2"/>
          <w:sz w:val="24"/>
          <w:szCs w:val="24"/>
        </w:rPr>
        <w:t>Антикоррупционной оговорки, и обязательств воздерживаться от запрещенных</w:t>
      </w:r>
      <w:r w:rsidRPr="00796F09">
        <w:rPr>
          <w:sz w:val="24"/>
          <w:szCs w:val="24"/>
        </w:rPr>
        <w:t xml:space="preserve">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частично</w:t>
      </w:r>
      <w:proofErr w:type="gramEnd"/>
      <w:r w:rsidRPr="00796F09">
        <w:rPr>
          <w:sz w:val="24"/>
          <w:szCs w:val="24"/>
        </w:rPr>
        <w:t xml:space="preserve">, направив письменное уведомление о расторжении. Сторона, по чьей инициативе </w:t>
      </w:r>
      <w:proofErr w:type="gramStart"/>
      <w:r w:rsidRPr="00796F09">
        <w:rPr>
          <w:sz w:val="24"/>
          <w:szCs w:val="24"/>
        </w:rPr>
        <w:t>был</w:t>
      </w:r>
      <w:proofErr w:type="gramEnd"/>
      <w:r w:rsidRPr="00796F09">
        <w:rPr>
          <w:sz w:val="24"/>
          <w:szCs w:val="24"/>
        </w:rPr>
        <w:t xml:space="preserve"> расторгнут настоящий Договор, согласно положениям настоящего пункта, вправе требовать возмещения реального ущерба, возникшего в результате такого расторжения.</w:t>
      </w:r>
    </w:p>
    <w:p w:rsidR="00AF0648" w:rsidRPr="00796F09" w:rsidRDefault="00AF0648" w:rsidP="00AF0648">
      <w:pPr>
        <w:spacing w:line="240" w:lineRule="auto"/>
        <w:ind w:firstLine="709"/>
        <w:rPr>
          <w:sz w:val="24"/>
          <w:szCs w:val="24"/>
        </w:rPr>
      </w:pPr>
    </w:p>
    <w:p w:rsidR="00AF0648" w:rsidRPr="00796F09" w:rsidRDefault="00AF0648" w:rsidP="00AF0648">
      <w:pPr>
        <w:spacing w:line="240" w:lineRule="auto"/>
        <w:ind w:firstLine="709"/>
        <w:rPr>
          <w:sz w:val="24"/>
          <w:szCs w:val="24"/>
        </w:rPr>
      </w:pPr>
    </w:p>
    <w:p w:rsidR="00AF0648" w:rsidRPr="00796F09" w:rsidRDefault="00AF0648" w:rsidP="00AF0648">
      <w:pPr>
        <w:spacing w:line="240" w:lineRule="auto"/>
        <w:ind w:firstLine="709"/>
        <w:rPr>
          <w:i/>
          <w:sz w:val="24"/>
          <w:szCs w:val="24"/>
        </w:rPr>
      </w:pPr>
      <w:r w:rsidRPr="00796F09">
        <w:rPr>
          <w:i/>
          <w:sz w:val="24"/>
          <w:szCs w:val="24"/>
        </w:rPr>
        <w:t>* Наименование контрагента указывается в соответствии с договором (например, подрядчик, исполнитель, поставщик и пр.).</w:t>
      </w:r>
    </w:p>
    <w:p w:rsidR="00AF0648" w:rsidRPr="00796F09" w:rsidRDefault="00AF0648" w:rsidP="00AF0648">
      <w:pPr>
        <w:spacing w:line="240" w:lineRule="auto"/>
        <w:ind w:firstLine="709"/>
        <w:rPr>
          <w:i/>
          <w:sz w:val="24"/>
          <w:szCs w:val="24"/>
        </w:rPr>
      </w:pPr>
      <w:r w:rsidRPr="00796F09">
        <w:rPr>
          <w:sz w:val="24"/>
          <w:szCs w:val="24"/>
        </w:rPr>
        <w:t>** </w:t>
      </w:r>
      <w:r w:rsidRPr="00796F09">
        <w:rPr>
          <w:i/>
          <w:sz w:val="24"/>
          <w:szCs w:val="24"/>
        </w:rPr>
        <w:t>Указывается наименование ПАО «</w:t>
      </w:r>
      <w:proofErr w:type="spellStart"/>
      <w:r w:rsidRPr="00796F09">
        <w:rPr>
          <w:i/>
          <w:sz w:val="24"/>
          <w:szCs w:val="24"/>
        </w:rPr>
        <w:t>Россети</w:t>
      </w:r>
      <w:proofErr w:type="spellEnd"/>
      <w:r w:rsidRPr="00796F09">
        <w:rPr>
          <w:i/>
          <w:sz w:val="24"/>
          <w:szCs w:val="24"/>
        </w:rPr>
        <w:t xml:space="preserve">» / ПАО «МРСК Центра» </w:t>
      </w:r>
      <w:r w:rsidRPr="00796F09">
        <w:rPr>
          <w:i/>
          <w:sz w:val="24"/>
          <w:szCs w:val="24"/>
        </w:rPr>
        <w:br/>
        <w:t>в соответствии с договором (например, заказчик, покупатель и пр.).</w:t>
      </w:r>
    </w:p>
    <w:p w:rsidR="00FB666F" w:rsidRPr="00FB666F" w:rsidRDefault="00FB666F" w:rsidP="00FB666F">
      <w:pPr>
        <w:pStyle w:val="11"/>
      </w:pPr>
    </w:p>
    <w:p w:rsidR="00717F60" w:rsidRPr="00E71A48" w:rsidRDefault="00717F60" w:rsidP="00E71A48">
      <w:pPr>
        <w:spacing w:line="264" w:lineRule="auto"/>
        <w:ind w:firstLine="0"/>
        <w:rPr>
          <w:sz w:val="24"/>
          <w:szCs w:val="24"/>
        </w:rPr>
      </w:pPr>
      <w:bookmarkStart w:id="245" w:name="_Ref303622434"/>
      <w:bookmarkStart w:id="246" w:name="_Ref303624273"/>
      <w:bookmarkStart w:id="247" w:name="_Ref303682476"/>
      <w:bookmarkStart w:id="248" w:name="_Ref303683017"/>
      <w:bookmarkEnd w:id="245"/>
      <w:bookmarkEnd w:id="246"/>
      <w:bookmarkEnd w:id="247"/>
      <w:bookmarkEnd w:id="248"/>
    </w:p>
    <w:p w:rsidR="00393E49" w:rsidRPr="00F31976" w:rsidRDefault="00393E49" w:rsidP="00393E49">
      <w:pPr>
        <w:pStyle w:val="2"/>
        <w:tabs>
          <w:tab w:val="clear" w:pos="1700"/>
          <w:tab w:val="left" w:pos="567"/>
        </w:tabs>
        <w:spacing w:line="264" w:lineRule="auto"/>
        <w:rPr>
          <w:bCs w:val="0"/>
        </w:rPr>
      </w:pPr>
      <w:bookmarkStart w:id="249" w:name="_Toc469470557"/>
      <w:bookmarkStart w:id="250" w:name="_Toc471830425"/>
      <w:bookmarkStart w:id="251" w:name="_Toc498589590"/>
      <w:r w:rsidRPr="00F31976">
        <w:rPr>
          <w:bCs w:val="0"/>
        </w:rPr>
        <w:t>Дополнительные условия, включаемые в проект договора</w:t>
      </w:r>
      <w:bookmarkEnd w:id="249"/>
      <w:bookmarkEnd w:id="250"/>
      <w:bookmarkEnd w:id="251"/>
    </w:p>
    <w:p w:rsidR="00393E49" w:rsidRPr="00F31976" w:rsidRDefault="00393E49" w:rsidP="00393E49">
      <w:pPr>
        <w:pStyle w:val="3"/>
        <w:ind w:left="0" w:firstLine="709"/>
        <w:jc w:val="both"/>
        <w:rPr>
          <w:b w:val="0"/>
        </w:rPr>
      </w:pPr>
      <w:bookmarkStart w:id="252" w:name="_Toc469470558"/>
      <w:bookmarkStart w:id="253" w:name="_Toc471830426"/>
      <w:bookmarkStart w:id="254" w:name="_Toc498589591"/>
      <w:r w:rsidRPr="00F31976">
        <w:rPr>
          <w:b w:val="0"/>
        </w:rPr>
        <w:t>При подписании по результатам настоящего запроса предложений Договора между Заказчиком и Участником, чья Заявка признана лучшей, в текст договора должны быть вклю</w:t>
      </w:r>
      <w:r>
        <w:rPr>
          <w:b w:val="0"/>
        </w:rPr>
        <w:t>чены дополнительные условия (п.</w:t>
      </w:r>
      <w:r w:rsidRPr="00F31976">
        <w:rPr>
          <w:b w:val="0"/>
        </w:rPr>
        <w:t xml:space="preserve"> </w:t>
      </w:r>
      <w:r w:rsidR="00C55095">
        <w:rPr>
          <w:b w:val="0"/>
        </w:rPr>
        <w:fldChar w:fldCharType="begin"/>
      </w:r>
      <w:r>
        <w:rPr>
          <w:b w:val="0"/>
        </w:rPr>
        <w:instrText xml:space="preserve"> REF _Ref469470272 \r \h </w:instrText>
      </w:r>
      <w:r w:rsidR="00C55095">
        <w:rPr>
          <w:b w:val="0"/>
        </w:rPr>
      </w:r>
      <w:r w:rsidR="00C55095">
        <w:rPr>
          <w:b w:val="0"/>
        </w:rPr>
        <w:fldChar w:fldCharType="separate"/>
      </w:r>
      <w:r w:rsidR="00646563">
        <w:rPr>
          <w:b w:val="0"/>
        </w:rPr>
        <w:t>2.3.3</w:t>
      </w:r>
      <w:r w:rsidR="00C55095">
        <w:rPr>
          <w:b w:val="0"/>
        </w:rPr>
        <w:fldChar w:fldCharType="end"/>
      </w:r>
      <w:r w:rsidRPr="00F31976">
        <w:rPr>
          <w:b w:val="0"/>
        </w:rPr>
        <w:t>).</w:t>
      </w:r>
      <w:bookmarkEnd w:id="252"/>
      <w:bookmarkEnd w:id="253"/>
      <w:bookmarkEnd w:id="254"/>
    </w:p>
    <w:p w:rsidR="00393E49" w:rsidRPr="00F31976" w:rsidRDefault="00393E49" w:rsidP="00393E49">
      <w:pPr>
        <w:pStyle w:val="3"/>
        <w:ind w:left="0" w:firstLine="709"/>
        <w:jc w:val="both"/>
        <w:rPr>
          <w:b w:val="0"/>
          <w:szCs w:val="24"/>
        </w:rPr>
      </w:pPr>
      <w:bookmarkStart w:id="255" w:name="_Toc469470559"/>
      <w:bookmarkStart w:id="256" w:name="_Toc471830427"/>
      <w:bookmarkStart w:id="257" w:name="_Toc498589592"/>
      <w:r w:rsidRPr="00F31976">
        <w:rPr>
          <w:b w:val="0"/>
        </w:rPr>
        <w:t>Отказ Участника, чья Заявка признана лучшей, от подписания Договора с включенными в текст дополнительными условиями, приведет к утере данным Участником статуса Победителя.</w:t>
      </w:r>
      <w:bookmarkEnd w:id="255"/>
      <w:bookmarkEnd w:id="256"/>
      <w:bookmarkEnd w:id="257"/>
    </w:p>
    <w:p w:rsidR="00393E49" w:rsidRPr="00F31976" w:rsidRDefault="00393E49" w:rsidP="00393E49">
      <w:pPr>
        <w:pStyle w:val="3"/>
        <w:ind w:left="0" w:firstLine="709"/>
        <w:jc w:val="both"/>
        <w:rPr>
          <w:b w:val="0"/>
          <w:szCs w:val="24"/>
        </w:rPr>
      </w:pPr>
      <w:bookmarkStart w:id="258" w:name="_Ref469470272"/>
      <w:bookmarkStart w:id="259" w:name="_Toc469470560"/>
      <w:bookmarkStart w:id="260" w:name="_Toc471830428"/>
      <w:bookmarkStart w:id="261" w:name="_Toc498589593"/>
      <w:r w:rsidRPr="00F31976">
        <w:rPr>
          <w:b w:val="0"/>
        </w:rPr>
        <w:t>Дополнительные</w:t>
      </w:r>
      <w:r w:rsidRPr="00F31976">
        <w:rPr>
          <w:b w:val="0"/>
          <w:szCs w:val="24"/>
        </w:rPr>
        <w:t xml:space="preserve"> условия:</w:t>
      </w:r>
      <w:bookmarkEnd w:id="258"/>
      <w:bookmarkEnd w:id="259"/>
      <w:bookmarkEnd w:id="260"/>
      <w:bookmarkEnd w:id="261"/>
    </w:p>
    <w:p w:rsidR="00393E49" w:rsidRPr="00F31976" w:rsidRDefault="00393E49" w:rsidP="00393E49">
      <w:pPr>
        <w:pStyle w:val="3"/>
        <w:numPr>
          <w:ilvl w:val="0"/>
          <w:numId w:val="0"/>
        </w:numPr>
        <w:ind w:firstLine="709"/>
        <w:jc w:val="both"/>
        <w:rPr>
          <w:b w:val="0"/>
          <w:szCs w:val="24"/>
        </w:rPr>
      </w:pPr>
      <w:bookmarkStart w:id="262" w:name="_Toc469470561"/>
      <w:bookmarkStart w:id="263" w:name="_Toc471830429"/>
      <w:bookmarkStart w:id="264" w:name="_Toc498589594"/>
      <w:r w:rsidRPr="00F31976">
        <w:rPr>
          <w:b w:val="0"/>
          <w:szCs w:val="24"/>
        </w:rPr>
        <w:t xml:space="preserve">а) </w:t>
      </w:r>
      <w:r w:rsidRPr="00F31976">
        <w:rPr>
          <w:rFonts w:eastAsia="Calibri"/>
          <w:b w:val="0"/>
          <w:szCs w:val="24"/>
        </w:rPr>
        <w:t xml:space="preserve">Право Поставщика (Подрядчика, Исполнителя), присоединившегося к Программе партнерства Общества (Заказчика), переуступить право требования оплаты по выполненным договорным обязательствам в пользу иного лица (финансового агента). При этом Поставщик (Подрядчик, </w:t>
      </w:r>
      <w:r>
        <w:rPr>
          <w:rFonts w:eastAsia="Calibri"/>
          <w:b w:val="0"/>
          <w:szCs w:val="24"/>
        </w:rPr>
        <w:t>Исполнитель</w:t>
      </w:r>
      <w:r w:rsidRPr="00F31976">
        <w:rPr>
          <w:rFonts w:eastAsia="Calibri"/>
          <w:b w:val="0"/>
          <w:szCs w:val="24"/>
        </w:rPr>
        <w:t>)</w:t>
      </w:r>
      <w:r>
        <w:rPr>
          <w:rFonts w:eastAsia="Calibri"/>
          <w:b w:val="0"/>
          <w:szCs w:val="24"/>
        </w:rPr>
        <w:t xml:space="preserve"> </w:t>
      </w:r>
      <w:r w:rsidRPr="00F31976">
        <w:rPr>
          <w:rFonts w:eastAsia="Calibri"/>
          <w:b w:val="0"/>
          <w:szCs w:val="24"/>
        </w:rPr>
        <w:t xml:space="preserve">обеспечивает представление в адрес Заказчика </w:t>
      </w:r>
      <w:r w:rsidRPr="00F31976">
        <w:rPr>
          <w:rFonts w:eastAsia="Calibri"/>
          <w:b w:val="0"/>
          <w:szCs w:val="24"/>
        </w:rPr>
        <w:lastRenderedPageBreak/>
        <w:t>(уполномоченного должностного лица) оригинала письменного уведомления об уступке денежного требования в течение 2 (двух) рабочих дней со дня осуществления уступки</w:t>
      </w:r>
      <w:r w:rsidRPr="00F31976">
        <w:rPr>
          <w:rFonts w:eastAsia="Calibri"/>
          <w:b w:val="0"/>
          <w:szCs w:val="24"/>
          <w:vertAlign w:val="superscript"/>
        </w:rPr>
        <w:footnoteReference w:id="1"/>
      </w:r>
      <w:r w:rsidRPr="00F31976">
        <w:rPr>
          <w:b w:val="0"/>
          <w:szCs w:val="24"/>
          <w:lang w:eastAsia="ru-RU"/>
        </w:rPr>
        <w:t>.</w:t>
      </w:r>
      <w:bookmarkEnd w:id="262"/>
      <w:bookmarkEnd w:id="263"/>
      <w:bookmarkEnd w:id="264"/>
    </w:p>
    <w:p w:rsidR="00393E49" w:rsidRPr="00F31976" w:rsidRDefault="00393E49" w:rsidP="00393E49">
      <w:pPr>
        <w:pStyle w:val="3"/>
        <w:numPr>
          <w:ilvl w:val="0"/>
          <w:numId w:val="0"/>
        </w:numPr>
        <w:ind w:firstLine="709"/>
        <w:jc w:val="both"/>
        <w:rPr>
          <w:b w:val="0"/>
          <w:szCs w:val="24"/>
        </w:rPr>
      </w:pPr>
      <w:bookmarkStart w:id="265" w:name="_Toc469470562"/>
      <w:bookmarkStart w:id="266" w:name="_Toc471830430"/>
      <w:bookmarkStart w:id="267" w:name="_Toc498589595"/>
      <w:r w:rsidRPr="00F31976">
        <w:rPr>
          <w:b w:val="0"/>
          <w:szCs w:val="24"/>
        </w:rPr>
        <w:t xml:space="preserve">б) </w:t>
      </w:r>
      <w:r w:rsidRPr="00F31976">
        <w:rPr>
          <w:rFonts w:eastAsia="Calibri"/>
          <w:b w:val="0"/>
          <w:szCs w:val="24"/>
        </w:rPr>
        <w:t>Соглашение между Финансовым агентом (Фактором) и Поставщиком (Подрядчиком, Исполнителем) по переуступке права денежного требования по договору с Обществом (Заказчиком) должно содержать обязательство исполнения Поставщиком (Подрядчик</w:t>
      </w:r>
      <w:r>
        <w:rPr>
          <w:rFonts w:eastAsia="Calibri"/>
          <w:b w:val="0"/>
          <w:szCs w:val="24"/>
        </w:rPr>
        <w:t>ом</w:t>
      </w:r>
      <w:r w:rsidRPr="00F31976">
        <w:rPr>
          <w:rFonts w:eastAsia="Calibri"/>
          <w:b w:val="0"/>
          <w:szCs w:val="24"/>
        </w:rPr>
        <w:t>, Исполнител</w:t>
      </w:r>
      <w:r>
        <w:rPr>
          <w:rFonts w:eastAsia="Calibri"/>
          <w:b w:val="0"/>
          <w:szCs w:val="24"/>
        </w:rPr>
        <w:t>ем</w:t>
      </w:r>
      <w:r w:rsidRPr="00F31976">
        <w:rPr>
          <w:rFonts w:eastAsia="Calibri"/>
          <w:b w:val="0"/>
          <w:szCs w:val="24"/>
        </w:rPr>
        <w:t>)</w:t>
      </w:r>
      <w:r>
        <w:rPr>
          <w:rFonts w:eastAsia="Calibri"/>
          <w:b w:val="0"/>
          <w:szCs w:val="24"/>
        </w:rPr>
        <w:t xml:space="preserve"> </w:t>
      </w:r>
      <w:r w:rsidRPr="00F31976">
        <w:rPr>
          <w:rFonts w:eastAsia="Calibri"/>
          <w:b w:val="0"/>
          <w:szCs w:val="24"/>
        </w:rPr>
        <w:t>регрессных требований Фактора (факторинг с правом регресса).</w:t>
      </w:r>
      <w:bookmarkEnd w:id="265"/>
      <w:bookmarkEnd w:id="266"/>
      <w:bookmarkEnd w:id="267"/>
    </w:p>
    <w:p w:rsidR="00393E49" w:rsidRPr="00F31976" w:rsidRDefault="00393E49" w:rsidP="00393E49">
      <w:pPr>
        <w:pStyle w:val="3"/>
        <w:numPr>
          <w:ilvl w:val="0"/>
          <w:numId w:val="0"/>
        </w:numPr>
        <w:ind w:firstLine="709"/>
        <w:jc w:val="both"/>
        <w:rPr>
          <w:b w:val="0"/>
          <w:szCs w:val="24"/>
        </w:rPr>
      </w:pPr>
      <w:bookmarkStart w:id="268" w:name="_Toc469470563"/>
      <w:bookmarkStart w:id="269" w:name="_Toc471830431"/>
      <w:bookmarkStart w:id="270" w:name="_Toc498589596"/>
      <w:r w:rsidRPr="00F31976">
        <w:rPr>
          <w:b w:val="0"/>
          <w:szCs w:val="24"/>
        </w:rPr>
        <w:t xml:space="preserve">в) </w:t>
      </w:r>
      <w:r w:rsidRPr="00F31976">
        <w:rPr>
          <w:rFonts w:eastAsia="Calibri"/>
          <w:b w:val="0"/>
          <w:szCs w:val="24"/>
        </w:rPr>
        <w:t xml:space="preserve">В случае переуступки Поставщиком (Подрядчиком, Исполнителем) права денежного требования </w:t>
      </w:r>
      <w:r w:rsidRPr="006F543E">
        <w:rPr>
          <w:rFonts w:eastAsia="Calibri"/>
          <w:b w:val="0"/>
          <w:szCs w:val="24"/>
        </w:rPr>
        <w:t>по договору с Обществом (Заказчиком) с нарушением условий, указанных в пункте а) и/или б), Поставщик (Подрядчик, Исполнитель) уплачивает Обществу (Заказчику) штраф за каждое нарушение в размере 1% от стоимости заключенного договора.</w:t>
      </w:r>
      <w:bookmarkEnd w:id="268"/>
      <w:bookmarkEnd w:id="269"/>
      <w:bookmarkEnd w:id="270"/>
    </w:p>
    <w:p w:rsidR="00393E49" w:rsidRPr="007E5B28" w:rsidRDefault="00393E49" w:rsidP="00393E49">
      <w:pPr>
        <w:pStyle w:val="3"/>
        <w:numPr>
          <w:ilvl w:val="0"/>
          <w:numId w:val="0"/>
        </w:numPr>
        <w:ind w:firstLine="709"/>
        <w:jc w:val="both"/>
        <w:rPr>
          <w:b w:val="0"/>
          <w:szCs w:val="24"/>
        </w:rPr>
      </w:pPr>
      <w:bookmarkStart w:id="271" w:name="_Toc469470564"/>
      <w:bookmarkStart w:id="272" w:name="_Toc471830432"/>
      <w:bookmarkStart w:id="273" w:name="_Toc498589597"/>
      <w:r w:rsidRPr="00F31976">
        <w:rPr>
          <w:b w:val="0"/>
          <w:szCs w:val="24"/>
        </w:rPr>
        <w:t xml:space="preserve">г) </w:t>
      </w:r>
      <w:r w:rsidRPr="006F543E">
        <w:rPr>
          <w:rFonts w:eastAsia="Calibri"/>
          <w:b w:val="0"/>
          <w:szCs w:val="24"/>
        </w:rPr>
        <w:t xml:space="preserve">Куратор </w:t>
      </w:r>
      <w:r w:rsidRPr="006F543E">
        <w:rPr>
          <w:b w:val="0"/>
          <w:szCs w:val="24"/>
          <w:lang w:eastAsia="ru-RU"/>
        </w:rPr>
        <w:t>договора</w:t>
      </w:r>
      <w:r w:rsidRPr="006F543E">
        <w:rPr>
          <w:b w:val="0"/>
          <w:szCs w:val="24"/>
          <w:vertAlign w:val="superscript"/>
          <w:lang w:eastAsia="ru-RU"/>
        </w:rPr>
        <w:footnoteReference w:id="2"/>
      </w:r>
      <w:r w:rsidRPr="006F543E">
        <w:rPr>
          <w:rFonts w:eastAsia="Calibri"/>
          <w:b w:val="0"/>
          <w:szCs w:val="24"/>
          <w:lang w:eastAsia="ru-RU"/>
        </w:rPr>
        <w:t xml:space="preserve"> </w:t>
      </w:r>
      <w:r w:rsidRPr="006F543E">
        <w:rPr>
          <w:rFonts w:eastAsia="Calibri"/>
          <w:b w:val="0"/>
          <w:szCs w:val="24"/>
        </w:rPr>
        <w:t xml:space="preserve">в течение 1 (одного) рабочего дня </w:t>
      </w:r>
      <w:proofErr w:type="gramStart"/>
      <w:r w:rsidRPr="006F543E">
        <w:rPr>
          <w:rFonts w:eastAsia="Calibri"/>
          <w:b w:val="0"/>
          <w:szCs w:val="24"/>
        </w:rPr>
        <w:t>с даты получения</w:t>
      </w:r>
      <w:proofErr w:type="gramEnd"/>
      <w:r w:rsidRPr="006F543E">
        <w:rPr>
          <w:rFonts w:eastAsia="Calibri"/>
          <w:b w:val="0"/>
          <w:szCs w:val="24"/>
        </w:rPr>
        <w:t xml:space="preserve"> в соответствии с п. а) оригинала уведомления об уступке обеспечивает направление (по электронной почте в адрес руководителя</w:t>
      </w:r>
      <w:r w:rsidRPr="00F31976">
        <w:rPr>
          <w:rFonts w:eastAsia="Calibri"/>
          <w:b w:val="0"/>
          <w:szCs w:val="24"/>
        </w:rPr>
        <w:t xml:space="preserve"> Департамент финансов Общества) сканированной копии уведомления и договора, права по которому подлежат переуступке (включая все дополнительные соглашения и приложения к нему).</w:t>
      </w:r>
      <w:bookmarkEnd w:id="271"/>
      <w:bookmarkEnd w:id="272"/>
      <w:bookmarkEnd w:id="273"/>
      <w:r w:rsidRPr="007E5B28">
        <w:rPr>
          <w:rFonts w:eastAsia="Calibri"/>
          <w:b w:val="0"/>
          <w:szCs w:val="24"/>
        </w:rPr>
        <w:t xml:space="preserve"> </w:t>
      </w:r>
    </w:p>
    <w:p w:rsidR="00717F60" w:rsidRPr="00E71A48" w:rsidRDefault="00717F60" w:rsidP="00E71A48">
      <w:pPr>
        <w:spacing w:line="264" w:lineRule="auto"/>
        <w:rPr>
          <w:sz w:val="24"/>
          <w:szCs w:val="24"/>
        </w:rPr>
        <w:sectPr w:rsidR="00717F60" w:rsidRPr="00E71A48" w:rsidSect="002B0606">
          <w:headerReference w:type="even" r:id="rId26"/>
          <w:headerReference w:type="default" r:id="rId27"/>
          <w:footerReference w:type="even" r:id="rId28"/>
          <w:headerReference w:type="first" r:id="rId29"/>
          <w:footerReference w:type="first" r:id="rId30"/>
          <w:pgSz w:w="11907" w:h="16840" w:code="9"/>
          <w:pgMar w:top="1440" w:right="851" w:bottom="776" w:left="1609" w:header="720" w:footer="720" w:gutter="0"/>
          <w:cols w:space="720"/>
          <w:docGrid w:linePitch="360"/>
        </w:sectPr>
      </w:pPr>
    </w:p>
    <w:p w:rsidR="00717F60" w:rsidRPr="00E71A48" w:rsidRDefault="00717F60" w:rsidP="00E71A48">
      <w:pPr>
        <w:pStyle w:val="1"/>
        <w:tabs>
          <w:tab w:val="left" w:pos="426"/>
        </w:tabs>
        <w:spacing w:before="0" w:after="0" w:line="264" w:lineRule="auto"/>
        <w:ind w:left="0" w:hanging="11"/>
        <w:jc w:val="center"/>
        <w:rPr>
          <w:szCs w:val="24"/>
        </w:rPr>
      </w:pPr>
      <w:bookmarkStart w:id="274" w:name="_Ref303711222"/>
      <w:bookmarkStart w:id="275" w:name="_Ref311232052"/>
      <w:bookmarkStart w:id="276" w:name="_Toc498589598"/>
      <w:r w:rsidRPr="00E71A48">
        <w:rPr>
          <w:szCs w:val="24"/>
        </w:rPr>
        <w:lastRenderedPageBreak/>
        <w:t xml:space="preserve">Порядок проведения </w:t>
      </w:r>
      <w:r w:rsidR="00440928" w:rsidRPr="00E71A48">
        <w:rPr>
          <w:szCs w:val="24"/>
        </w:rPr>
        <w:t>З</w:t>
      </w:r>
      <w:r w:rsidRPr="00E71A48">
        <w:rPr>
          <w:szCs w:val="24"/>
        </w:rPr>
        <w:t xml:space="preserve">апроса предложений. Инструкции по подготовке </w:t>
      </w:r>
      <w:bookmarkEnd w:id="274"/>
      <w:r w:rsidR="00D51A0B" w:rsidRPr="00E71A48">
        <w:rPr>
          <w:szCs w:val="24"/>
        </w:rPr>
        <w:t>Заявок</w:t>
      </w:r>
      <w:bookmarkEnd w:id="275"/>
      <w:bookmarkEnd w:id="276"/>
    </w:p>
    <w:p w:rsidR="00717F60" w:rsidRPr="00E71A48" w:rsidRDefault="00717F60" w:rsidP="00E71A48">
      <w:pPr>
        <w:pStyle w:val="2"/>
        <w:tabs>
          <w:tab w:val="clear" w:pos="1700"/>
          <w:tab w:val="left" w:pos="567"/>
        </w:tabs>
        <w:spacing w:line="264" w:lineRule="auto"/>
      </w:pPr>
      <w:bookmarkStart w:id="277" w:name="_Toc498589599"/>
      <w:r w:rsidRPr="00E71A48">
        <w:t xml:space="preserve">Общий порядок проведения </w:t>
      </w:r>
      <w:r w:rsidR="00440928" w:rsidRPr="00E71A48">
        <w:t>З</w:t>
      </w:r>
      <w:r w:rsidRPr="00E71A48">
        <w:t>апроса предложений</w:t>
      </w:r>
      <w:bookmarkEnd w:id="277"/>
    </w:p>
    <w:p w:rsidR="00717F60" w:rsidRPr="00E71A48" w:rsidRDefault="00717F60" w:rsidP="00953802">
      <w:pPr>
        <w:pStyle w:val="3"/>
        <w:rPr>
          <w:bCs w:val="0"/>
          <w:szCs w:val="24"/>
        </w:rPr>
      </w:pPr>
      <w:bookmarkStart w:id="278" w:name="_Toc439323688"/>
      <w:bookmarkStart w:id="279" w:name="_Toc440361322"/>
      <w:bookmarkStart w:id="280" w:name="_Toc440376077"/>
      <w:bookmarkStart w:id="281" w:name="_Toc440376204"/>
      <w:bookmarkStart w:id="282" w:name="_Toc440382469"/>
      <w:bookmarkStart w:id="283" w:name="_Toc440447139"/>
      <w:bookmarkStart w:id="284" w:name="_Toc440620819"/>
      <w:bookmarkStart w:id="285" w:name="_Toc440631454"/>
      <w:bookmarkStart w:id="286" w:name="_Toc440875694"/>
      <w:bookmarkStart w:id="287" w:name="_Toc441131718"/>
      <w:bookmarkStart w:id="288" w:name="_Toc465865159"/>
      <w:bookmarkStart w:id="289" w:name="_Toc468975419"/>
      <w:bookmarkStart w:id="290" w:name="_Toc471830435"/>
      <w:bookmarkStart w:id="291" w:name="_Toc498589600"/>
      <w:r w:rsidRPr="00E71A48">
        <w:rPr>
          <w:szCs w:val="24"/>
        </w:rPr>
        <w:t>Запрос</w:t>
      </w:r>
      <w:r w:rsidRPr="00E71A48">
        <w:rPr>
          <w:bCs w:val="0"/>
          <w:szCs w:val="24"/>
        </w:rPr>
        <w:t xml:space="preserve"> предложений проводится в следующем порядке:</w:t>
      </w:r>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p>
    <w:p w:rsidR="00717F60" w:rsidRPr="00E71A48"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E71A48">
        <w:rPr>
          <w:bCs w:val="0"/>
          <w:sz w:val="24"/>
          <w:szCs w:val="24"/>
        </w:rPr>
        <w:t xml:space="preserve">публикация </w:t>
      </w:r>
      <w:r w:rsidR="004B5EB3" w:rsidRPr="00E71A48">
        <w:rPr>
          <w:bCs w:val="0"/>
          <w:sz w:val="24"/>
          <w:szCs w:val="24"/>
        </w:rPr>
        <w:t>Извещени</w:t>
      </w:r>
      <w:r w:rsidRPr="00E71A48">
        <w:rPr>
          <w:bCs w:val="0"/>
          <w:sz w:val="24"/>
          <w:szCs w:val="24"/>
        </w:rPr>
        <w:t xml:space="preserve">я о проведении запроса предложений и Документации по запросу предложений (подраздел </w:t>
      </w:r>
      <w:r w:rsidR="00EE380A">
        <w:fldChar w:fldCharType="begin"/>
      </w:r>
      <w:r w:rsidR="00EE380A">
        <w:instrText xml:space="preserve"> REF _Ref305973033 \r \h  \* MERGEFORMAT </w:instrText>
      </w:r>
      <w:r w:rsidR="00EE380A">
        <w:fldChar w:fldCharType="separate"/>
      </w:r>
      <w:r w:rsidR="00646563" w:rsidRPr="00646563">
        <w:rPr>
          <w:bCs w:val="0"/>
          <w:sz w:val="24"/>
          <w:szCs w:val="24"/>
        </w:rPr>
        <w:t>3.2</w:t>
      </w:r>
      <w:r w:rsidR="00EE380A">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подготовка</w:t>
      </w:r>
      <w:r w:rsidR="009D7F01" w:rsidRPr="00E71A48">
        <w:rPr>
          <w:bCs w:val="0"/>
          <w:sz w:val="24"/>
          <w:szCs w:val="24"/>
        </w:rPr>
        <w:t xml:space="preserve"> </w:t>
      </w:r>
      <w:r w:rsidRPr="00E71A48">
        <w:rPr>
          <w:bCs w:val="0"/>
          <w:sz w:val="24"/>
          <w:szCs w:val="24"/>
        </w:rPr>
        <w:t xml:space="preserve">Заявок и разъяснение Организатором Документации по запросу предложений, если необходимо (подраздел </w:t>
      </w:r>
      <w:r w:rsidR="00EE380A">
        <w:fldChar w:fldCharType="begin"/>
      </w:r>
      <w:r w:rsidR="00EE380A">
        <w:instrText xml:space="preserve"> REF _Ref305973147 \r \h  \* MERGEFORMAT </w:instrText>
      </w:r>
      <w:r w:rsidR="00EE380A">
        <w:fldChar w:fldCharType="separate"/>
      </w:r>
      <w:r w:rsidR="00646563" w:rsidRPr="00646563">
        <w:rPr>
          <w:bCs w:val="0"/>
          <w:sz w:val="24"/>
          <w:szCs w:val="24"/>
        </w:rPr>
        <w:t>3.3</w:t>
      </w:r>
      <w:r w:rsidR="00EE380A">
        <w:fldChar w:fldCharType="end"/>
      </w:r>
      <w:r w:rsidR="00C55095" w:rsidRPr="00E71A48">
        <w:rPr>
          <w:bCs w:val="0"/>
          <w:sz w:val="24"/>
          <w:szCs w:val="24"/>
        </w:rPr>
        <w:fldChar w:fldCharType="begin"/>
      </w:r>
      <w:r w:rsidRPr="00E71A48">
        <w:rPr>
          <w:bCs w:val="0"/>
          <w:sz w:val="24"/>
          <w:szCs w:val="24"/>
        </w:rPr>
        <w:instrText xml:space="preserve"> REF __RefNumPara__444_922829174 \h </w:instrText>
      </w:r>
      <w:r w:rsidR="00C70F61" w:rsidRPr="00E71A48">
        <w:rPr>
          <w:bCs w:val="0"/>
          <w:sz w:val="24"/>
          <w:szCs w:val="24"/>
        </w:rPr>
        <w:instrText xml:space="preserve"> \* MERGEFORMAT </w:instrText>
      </w:r>
      <w:r w:rsidR="00C55095" w:rsidRPr="00E71A48">
        <w:rPr>
          <w:bCs w:val="0"/>
          <w:sz w:val="24"/>
          <w:szCs w:val="24"/>
        </w:rPr>
      </w:r>
      <w:r w:rsidR="00C55095"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92" w:name="__RefNumPara__828_922829174"/>
      <w:bookmarkEnd w:id="292"/>
      <w:r w:rsidRPr="00E71A48">
        <w:rPr>
          <w:bCs w:val="0"/>
          <w:sz w:val="24"/>
          <w:szCs w:val="24"/>
        </w:rPr>
        <w:t xml:space="preserve">подача Заявок и их прием, изменение и отзыв </w:t>
      </w:r>
      <w:r w:rsidR="004B5EB3" w:rsidRPr="00E71A48">
        <w:rPr>
          <w:bCs w:val="0"/>
          <w:sz w:val="24"/>
          <w:szCs w:val="24"/>
        </w:rPr>
        <w:t>Заявк</w:t>
      </w:r>
      <w:r w:rsidRPr="00E71A48">
        <w:rPr>
          <w:bCs w:val="0"/>
          <w:sz w:val="24"/>
          <w:szCs w:val="24"/>
        </w:rPr>
        <w:t xml:space="preserve">и (подразделы </w:t>
      </w:r>
      <w:r w:rsidR="00C55095" w:rsidRPr="00E71A48">
        <w:rPr>
          <w:bCs w:val="0"/>
          <w:sz w:val="24"/>
          <w:szCs w:val="24"/>
        </w:rPr>
        <w:fldChar w:fldCharType="begin"/>
      </w:r>
      <w:r w:rsidRPr="00E71A48">
        <w:rPr>
          <w:bCs w:val="0"/>
          <w:sz w:val="24"/>
          <w:szCs w:val="24"/>
        </w:rPr>
        <w:instrText xml:space="preserve"> REF __RefNumPara__828_922829174 \h </w:instrText>
      </w:r>
      <w:r w:rsidR="00C70F61" w:rsidRPr="00E71A48">
        <w:rPr>
          <w:bCs w:val="0"/>
          <w:sz w:val="24"/>
          <w:szCs w:val="24"/>
        </w:rPr>
        <w:instrText xml:space="preserve"> \* MERGEFORMAT </w:instrText>
      </w:r>
      <w:r w:rsidR="00C55095" w:rsidRPr="00E71A48">
        <w:rPr>
          <w:bCs w:val="0"/>
          <w:sz w:val="24"/>
          <w:szCs w:val="24"/>
        </w:rPr>
      </w:r>
      <w:r w:rsidR="00C55095" w:rsidRPr="00E71A48">
        <w:rPr>
          <w:bCs w:val="0"/>
          <w:sz w:val="24"/>
          <w:szCs w:val="24"/>
        </w:rPr>
        <w:fldChar w:fldCharType="end"/>
      </w:r>
      <w:r w:rsidR="00EE380A">
        <w:fldChar w:fldCharType="begin"/>
      </w:r>
      <w:r w:rsidR="00EE380A">
        <w:instrText xml:space="preserve"> REF _Ref305973214 \r \h  \* MERGEFORMAT </w:instrText>
      </w:r>
      <w:r w:rsidR="00EE380A">
        <w:fldChar w:fldCharType="separate"/>
      </w:r>
      <w:r w:rsidR="00646563" w:rsidRPr="00646563">
        <w:rPr>
          <w:bCs w:val="0"/>
          <w:sz w:val="24"/>
          <w:szCs w:val="24"/>
        </w:rPr>
        <w:t>3.4</w:t>
      </w:r>
      <w:r w:rsidR="00EE380A">
        <w:fldChar w:fldCharType="end"/>
      </w:r>
      <w:r w:rsidR="00096E9D" w:rsidRPr="00E71A48">
        <w:rPr>
          <w:bCs w:val="0"/>
          <w:sz w:val="24"/>
          <w:szCs w:val="24"/>
        </w:rPr>
        <w:t xml:space="preserve">, </w:t>
      </w:r>
      <w:r w:rsidR="00EE380A">
        <w:fldChar w:fldCharType="begin"/>
      </w:r>
      <w:r w:rsidR="00EE380A">
        <w:instrText xml:space="preserve"> REF _Ref303683883 \r \h  \* MERGEFORMAT </w:instrText>
      </w:r>
      <w:r w:rsidR="00EE380A">
        <w:fldChar w:fldCharType="separate"/>
      </w:r>
      <w:r w:rsidR="00646563" w:rsidRPr="00646563">
        <w:rPr>
          <w:bCs w:val="0"/>
          <w:sz w:val="24"/>
          <w:szCs w:val="24"/>
        </w:rPr>
        <w:t>3.5</w:t>
      </w:r>
      <w:r w:rsidR="00EE380A">
        <w:fldChar w:fldCharType="end"/>
      </w:r>
      <w:r w:rsidRPr="00E71A48">
        <w:rPr>
          <w:bCs w:val="0"/>
          <w:sz w:val="24"/>
          <w:szCs w:val="24"/>
        </w:rPr>
        <w:t xml:space="preserve">), </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93" w:name="__RefNumPara__832_922829174"/>
      <w:bookmarkEnd w:id="293"/>
      <w:r w:rsidRPr="00E71A48">
        <w:rPr>
          <w:bCs w:val="0"/>
          <w:sz w:val="24"/>
          <w:szCs w:val="24"/>
        </w:rPr>
        <w:t xml:space="preserve">оценка </w:t>
      </w:r>
      <w:r w:rsidR="00D51A0B" w:rsidRPr="00E71A48">
        <w:rPr>
          <w:bCs w:val="0"/>
          <w:sz w:val="24"/>
          <w:szCs w:val="24"/>
        </w:rPr>
        <w:t xml:space="preserve">Заявок </w:t>
      </w:r>
      <w:r w:rsidR="00F86B89" w:rsidRPr="00E71A48">
        <w:rPr>
          <w:bCs w:val="0"/>
          <w:sz w:val="24"/>
          <w:szCs w:val="24"/>
        </w:rPr>
        <w:t xml:space="preserve">и проведение переговоров </w:t>
      </w:r>
      <w:r w:rsidRPr="00E71A48">
        <w:rPr>
          <w:bCs w:val="0"/>
          <w:sz w:val="24"/>
          <w:szCs w:val="24"/>
        </w:rPr>
        <w:t xml:space="preserve">(подраздел </w:t>
      </w:r>
      <w:r w:rsidR="00C55095">
        <w:fldChar w:fldCharType="begin"/>
      </w:r>
      <w:r w:rsidR="001248B1">
        <w:rPr>
          <w:bCs w:val="0"/>
          <w:sz w:val="24"/>
          <w:szCs w:val="24"/>
        </w:rPr>
        <w:instrText xml:space="preserve"> REF _Ref468195629 \r \h </w:instrText>
      </w:r>
      <w:r w:rsidR="00C55095">
        <w:fldChar w:fldCharType="separate"/>
      </w:r>
      <w:r w:rsidR="00646563">
        <w:rPr>
          <w:bCs w:val="0"/>
          <w:sz w:val="24"/>
          <w:szCs w:val="24"/>
        </w:rPr>
        <w:t>3.6</w:t>
      </w:r>
      <w:r w:rsidR="00C55095">
        <w:fldChar w:fldCharType="end"/>
      </w:r>
      <w:r w:rsidR="00C55095" w:rsidRPr="00E71A48">
        <w:rPr>
          <w:bCs w:val="0"/>
          <w:sz w:val="24"/>
          <w:szCs w:val="24"/>
        </w:rPr>
        <w:fldChar w:fldCharType="begin"/>
      </w:r>
      <w:r w:rsidRPr="00E71A48">
        <w:rPr>
          <w:bCs w:val="0"/>
          <w:sz w:val="24"/>
          <w:szCs w:val="24"/>
        </w:rPr>
        <w:instrText xml:space="preserve"> REF __RefNumPara__832_922829174 \h </w:instrText>
      </w:r>
      <w:r w:rsidR="00C70F61" w:rsidRPr="00E71A48">
        <w:rPr>
          <w:bCs w:val="0"/>
          <w:sz w:val="24"/>
          <w:szCs w:val="24"/>
        </w:rPr>
        <w:instrText xml:space="preserve"> \* MERGEFORMAT </w:instrText>
      </w:r>
      <w:r w:rsidR="00C55095" w:rsidRPr="00E71A48">
        <w:rPr>
          <w:bCs w:val="0"/>
          <w:sz w:val="24"/>
          <w:szCs w:val="24"/>
        </w:rPr>
      </w:r>
      <w:r w:rsidR="00C55095" w:rsidRPr="00E71A48">
        <w:rPr>
          <w:bCs w:val="0"/>
          <w:sz w:val="24"/>
          <w:szCs w:val="24"/>
        </w:rPr>
        <w:fldChar w:fldCharType="end"/>
      </w:r>
      <w:r w:rsidRPr="00E71A48">
        <w:rPr>
          <w:bCs w:val="0"/>
          <w:sz w:val="24"/>
          <w:szCs w:val="24"/>
        </w:rPr>
        <w:t>);</w:t>
      </w:r>
    </w:p>
    <w:p w:rsidR="00717F60" w:rsidRPr="00E71A48"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294" w:name="__RefNumPara__834_922829174"/>
      <w:bookmarkEnd w:id="294"/>
      <w:r w:rsidRPr="00E71A48">
        <w:rPr>
          <w:bCs w:val="0"/>
          <w:sz w:val="24"/>
          <w:szCs w:val="24"/>
        </w:rPr>
        <w:t>аукционная процедура понижени</w:t>
      </w:r>
      <w:r w:rsidR="003E170D">
        <w:rPr>
          <w:bCs w:val="0"/>
          <w:sz w:val="24"/>
          <w:szCs w:val="24"/>
        </w:rPr>
        <w:t>я</w:t>
      </w:r>
      <w:r w:rsidRPr="00E71A48">
        <w:rPr>
          <w:bCs w:val="0"/>
          <w:sz w:val="24"/>
          <w:szCs w:val="24"/>
        </w:rPr>
        <w:t xml:space="preserve"> цены</w:t>
      </w:r>
      <w:r w:rsidR="00717F60" w:rsidRPr="00E71A48">
        <w:rPr>
          <w:bCs w:val="0"/>
          <w:sz w:val="24"/>
          <w:szCs w:val="24"/>
        </w:rPr>
        <w:t xml:space="preserve"> </w:t>
      </w:r>
      <w:r w:rsidRPr="00E71A48">
        <w:rPr>
          <w:bCs w:val="0"/>
          <w:sz w:val="24"/>
          <w:szCs w:val="24"/>
        </w:rPr>
        <w:t>(</w:t>
      </w:r>
      <w:r w:rsidR="00717F60" w:rsidRPr="00E71A48">
        <w:rPr>
          <w:bCs w:val="0"/>
          <w:sz w:val="24"/>
          <w:szCs w:val="24"/>
        </w:rPr>
        <w:t>переторжк</w:t>
      </w:r>
      <w:r w:rsidRPr="00E71A48">
        <w:rPr>
          <w:bCs w:val="0"/>
          <w:sz w:val="24"/>
          <w:szCs w:val="24"/>
        </w:rPr>
        <w:t>а)</w:t>
      </w:r>
      <w:r w:rsidR="00717F60" w:rsidRPr="00E71A48">
        <w:rPr>
          <w:bCs w:val="0"/>
          <w:sz w:val="24"/>
          <w:szCs w:val="24"/>
        </w:rPr>
        <w:t xml:space="preserve"> (при необходимости) (подраздел </w:t>
      </w:r>
      <w:r w:rsidR="00EE380A">
        <w:fldChar w:fldCharType="begin"/>
      </w:r>
      <w:r w:rsidR="00EE380A">
        <w:instrText xml:space="preserve"> REF _Ref303250967 \r \h  \* MERGEFORMAT </w:instrText>
      </w:r>
      <w:r w:rsidR="00EE380A">
        <w:fldChar w:fldCharType="separate"/>
      </w:r>
      <w:r w:rsidR="00646563" w:rsidRPr="00646563">
        <w:rPr>
          <w:bCs w:val="0"/>
          <w:sz w:val="24"/>
          <w:szCs w:val="24"/>
        </w:rPr>
        <w:t>3.7</w:t>
      </w:r>
      <w:r w:rsidR="00EE380A">
        <w:fldChar w:fldCharType="end"/>
      </w:r>
      <w:r w:rsidR="00C55095" w:rsidRPr="00E71A48">
        <w:rPr>
          <w:bCs w:val="0"/>
          <w:sz w:val="24"/>
          <w:szCs w:val="24"/>
        </w:rPr>
        <w:fldChar w:fldCharType="begin"/>
      </w:r>
      <w:r w:rsidR="00717F60" w:rsidRPr="00E71A48">
        <w:rPr>
          <w:bCs w:val="0"/>
          <w:sz w:val="24"/>
          <w:szCs w:val="24"/>
        </w:rPr>
        <w:instrText xml:space="preserve"> REF __RefNumPara__834_922829174 \h </w:instrText>
      </w:r>
      <w:r w:rsidR="00C70F61" w:rsidRPr="00E71A48">
        <w:rPr>
          <w:bCs w:val="0"/>
          <w:sz w:val="24"/>
          <w:szCs w:val="24"/>
        </w:rPr>
        <w:instrText xml:space="preserve"> \* MERGEFORMAT </w:instrText>
      </w:r>
      <w:r w:rsidR="00C55095" w:rsidRPr="00E71A48">
        <w:rPr>
          <w:bCs w:val="0"/>
          <w:sz w:val="24"/>
          <w:szCs w:val="24"/>
        </w:rPr>
      </w:r>
      <w:r w:rsidR="00C55095" w:rsidRPr="00E71A48">
        <w:rPr>
          <w:bCs w:val="0"/>
          <w:sz w:val="24"/>
          <w:szCs w:val="24"/>
        </w:rPr>
        <w:fldChar w:fldCharType="end"/>
      </w:r>
      <w:r w:rsidR="00717F60"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95" w:name="__RefNumPara__836_922829174"/>
      <w:bookmarkEnd w:id="295"/>
      <w:r w:rsidRPr="00E71A48">
        <w:rPr>
          <w:bCs w:val="0"/>
          <w:sz w:val="24"/>
          <w:szCs w:val="24"/>
        </w:rPr>
        <w:t xml:space="preserve">подведение итогов </w:t>
      </w:r>
      <w:r w:rsidR="00440928" w:rsidRPr="00E71A48">
        <w:rPr>
          <w:bCs w:val="0"/>
          <w:sz w:val="24"/>
          <w:szCs w:val="24"/>
        </w:rPr>
        <w:t>З</w:t>
      </w:r>
      <w:r w:rsidRPr="00E71A48">
        <w:rPr>
          <w:bCs w:val="0"/>
          <w:sz w:val="24"/>
          <w:szCs w:val="24"/>
        </w:rPr>
        <w:t xml:space="preserve">апроса предложений (подраздел </w:t>
      </w:r>
      <w:r w:rsidR="00EE380A">
        <w:fldChar w:fldCharType="begin"/>
      </w:r>
      <w:r w:rsidR="00EE380A">
        <w:instrText xml:space="preserve"> REF _Ref303681924 \r \h  \* MERGEFORMAT </w:instrText>
      </w:r>
      <w:r w:rsidR="00EE380A">
        <w:fldChar w:fldCharType="separate"/>
      </w:r>
      <w:r w:rsidR="00646563" w:rsidRPr="00646563">
        <w:rPr>
          <w:bCs w:val="0"/>
          <w:sz w:val="24"/>
          <w:szCs w:val="24"/>
        </w:rPr>
        <w:t>3.9</w:t>
      </w:r>
      <w:r w:rsidR="00EE380A">
        <w:fldChar w:fldCharType="end"/>
      </w:r>
      <w:r w:rsidR="00C55095" w:rsidRPr="00E71A48">
        <w:rPr>
          <w:bCs w:val="0"/>
          <w:sz w:val="24"/>
          <w:szCs w:val="24"/>
        </w:rPr>
        <w:fldChar w:fldCharType="begin"/>
      </w:r>
      <w:r w:rsidRPr="00E71A48">
        <w:rPr>
          <w:bCs w:val="0"/>
          <w:sz w:val="24"/>
          <w:szCs w:val="24"/>
        </w:rPr>
        <w:instrText xml:space="preserve"> REF __RefNumPara__836_922829174 \h </w:instrText>
      </w:r>
      <w:r w:rsidR="00C70F61" w:rsidRPr="00E71A48">
        <w:rPr>
          <w:bCs w:val="0"/>
          <w:sz w:val="24"/>
          <w:szCs w:val="24"/>
        </w:rPr>
        <w:instrText xml:space="preserve"> \* MERGEFORMAT </w:instrText>
      </w:r>
      <w:r w:rsidR="00C55095" w:rsidRPr="00E71A48">
        <w:rPr>
          <w:bCs w:val="0"/>
          <w:sz w:val="24"/>
          <w:szCs w:val="24"/>
        </w:rPr>
      </w:r>
      <w:r w:rsidR="00C55095"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проведение пред</w:t>
      </w:r>
      <w:r w:rsidR="00CF531D" w:rsidRPr="00E71A48">
        <w:rPr>
          <w:bCs w:val="0"/>
          <w:sz w:val="24"/>
          <w:szCs w:val="24"/>
        </w:rPr>
        <w:t>д</w:t>
      </w:r>
      <w:r w:rsidR="00123C70" w:rsidRPr="00E71A48">
        <w:rPr>
          <w:bCs w:val="0"/>
          <w:sz w:val="24"/>
          <w:szCs w:val="24"/>
        </w:rPr>
        <w:t>оговор</w:t>
      </w:r>
      <w:r w:rsidRPr="00E71A48">
        <w:rPr>
          <w:bCs w:val="0"/>
          <w:sz w:val="24"/>
          <w:szCs w:val="24"/>
        </w:rPr>
        <w:t xml:space="preserve">ных переговоров (при необходимости) и подписание </w:t>
      </w:r>
      <w:r w:rsidR="00123C70" w:rsidRPr="00E71A48">
        <w:rPr>
          <w:bCs w:val="0"/>
          <w:sz w:val="24"/>
          <w:szCs w:val="24"/>
        </w:rPr>
        <w:t>Договор</w:t>
      </w:r>
      <w:r w:rsidRPr="00E71A48">
        <w:rPr>
          <w:bCs w:val="0"/>
          <w:sz w:val="24"/>
          <w:szCs w:val="24"/>
        </w:rPr>
        <w:t>а (подраздел</w:t>
      </w:r>
      <w:r w:rsidR="00096E9D" w:rsidRPr="00E71A48">
        <w:rPr>
          <w:bCs w:val="0"/>
          <w:sz w:val="24"/>
          <w:szCs w:val="24"/>
        </w:rPr>
        <w:t xml:space="preserve"> </w:t>
      </w:r>
      <w:r w:rsidR="00C55095">
        <w:fldChar w:fldCharType="begin"/>
      </w:r>
      <w:r w:rsidR="00741251">
        <w:rPr>
          <w:bCs w:val="0"/>
          <w:sz w:val="24"/>
          <w:szCs w:val="24"/>
        </w:rPr>
        <w:instrText xml:space="preserve"> REF _Ref468975287 \r \h </w:instrText>
      </w:r>
      <w:r w:rsidR="00C55095">
        <w:fldChar w:fldCharType="separate"/>
      </w:r>
      <w:r w:rsidR="00646563">
        <w:rPr>
          <w:bCs w:val="0"/>
          <w:sz w:val="24"/>
          <w:szCs w:val="24"/>
        </w:rPr>
        <w:t>3.12</w:t>
      </w:r>
      <w:r w:rsidR="00C55095">
        <w:fldChar w:fldCharType="end"/>
      </w:r>
      <w:r w:rsidR="00096E9D" w:rsidRPr="00E71A48">
        <w:rPr>
          <w:bCs w:val="0"/>
          <w:sz w:val="24"/>
          <w:szCs w:val="24"/>
        </w:rPr>
        <w:t>)</w:t>
      </w:r>
      <w:r w:rsidR="00A12245">
        <w:rPr>
          <w:bCs w:val="0"/>
          <w:sz w:val="24"/>
          <w:szCs w:val="24"/>
        </w:rPr>
        <w:t>;</w:t>
      </w:r>
    </w:p>
    <w:p w:rsidR="00BE7342" w:rsidRPr="00CF39D0" w:rsidRDefault="00717F60" w:rsidP="00D75CA2">
      <w:pPr>
        <w:widowControl w:val="0"/>
        <w:numPr>
          <w:ilvl w:val="0"/>
          <w:numId w:val="19"/>
        </w:numPr>
        <w:tabs>
          <w:tab w:val="left" w:pos="1134"/>
        </w:tabs>
        <w:autoSpaceDE w:val="0"/>
        <w:spacing w:line="264" w:lineRule="auto"/>
        <w:ind w:left="0" w:firstLine="567"/>
        <w:rPr>
          <w:bCs w:val="0"/>
          <w:sz w:val="24"/>
          <w:szCs w:val="24"/>
        </w:rPr>
      </w:pPr>
      <w:r w:rsidRPr="00CF39D0">
        <w:rPr>
          <w:bCs w:val="0"/>
          <w:sz w:val="24"/>
          <w:szCs w:val="24"/>
        </w:rPr>
        <w:t xml:space="preserve">обеспечение исполнения обязательств </w:t>
      </w:r>
      <w:r w:rsidR="000E5003">
        <w:rPr>
          <w:bCs w:val="0"/>
          <w:sz w:val="24"/>
          <w:szCs w:val="24"/>
        </w:rPr>
        <w:t>Подрядчика</w:t>
      </w:r>
      <w:r w:rsidR="00F030B1" w:rsidRPr="00CF39D0">
        <w:rPr>
          <w:bCs w:val="0"/>
          <w:sz w:val="24"/>
          <w:szCs w:val="24"/>
        </w:rPr>
        <w:t xml:space="preserve"> </w:t>
      </w:r>
      <w:r w:rsidR="00CF39D0" w:rsidRPr="00CF39D0">
        <w:rPr>
          <w:bCs w:val="0"/>
          <w:sz w:val="24"/>
          <w:szCs w:val="24"/>
        </w:rPr>
        <w:t>(при необходимости)</w:t>
      </w:r>
      <w:r w:rsidR="00CF39D0">
        <w:rPr>
          <w:bCs w:val="0"/>
          <w:sz w:val="24"/>
          <w:szCs w:val="24"/>
        </w:rPr>
        <w:t xml:space="preserve"> </w:t>
      </w:r>
      <w:r w:rsidRPr="00CF39D0">
        <w:rPr>
          <w:bCs w:val="0"/>
          <w:sz w:val="24"/>
          <w:szCs w:val="24"/>
        </w:rPr>
        <w:t>по </w:t>
      </w:r>
      <w:r w:rsidR="00123C70" w:rsidRPr="00CF39D0">
        <w:rPr>
          <w:bCs w:val="0"/>
          <w:sz w:val="24"/>
          <w:szCs w:val="24"/>
        </w:rPr>
        <w:t>Договор</w:t>
      </w:r>
      <w:r w:rsidRPr="00CF39D0">
        <w:rPr>
          <w:bCs w:val="0"/>
          <w:sz w:val="24"/>
          <w:szCs w:val="24"/>
        </w:rPr>
        <w:t xml:space="preserve">у (подраздел </w:t>
      </w:r>
      <w:r w:rsidR="00EE380A">
        <w:fldChar w:fldCharType="begin"/>
      </w:r>
      <w:r w:rsidR="00EE380A">
        <w:instrText xml:space="preserve"> REF _Ref306140410 \r \h  \* MERGEFORMAT </w:instrText>
      </w:r>
      <w:r w:rsidR="00EE380A">
        <w:fldChar w:fldCharType="separate"/>
      </w:r>
      <w:r w:rsidR="00646563" w:rsidRPr="00646563">
        <w:rPr>
          <w:bCs w:val="0"/>
          <w:sz w:val="24"/>
          <w:szCs w:val="24"/>
        </w:rPr>
        <w:t>3.13</w:t>
      </w:r>
      <w:r w:rsidR="00EE380A">
        <w:fldChar w:fldCharType="end"/>
      </w:r>
      <w:r w:rsidR="00BE7342" w:rsidRPr="00CF39D0">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 xml:space="preserve">уведомление о результатах </w:t>
      </w:r>
      <w:r w:rsidR="00440928" w:rsidRPr="00E71A48">
        <w:rPr>
          <w:bCs w:val="0"/>
          <w:sz w:val="24"/>
          <w:szCs w:val="24"/>
        </w:rPr>
        <w:t>З</w:t>
      </w:r>
      <w:r w:rsidRPr="00E71A48">
        <w:rPr>
          <w:bCs w:val="0"/>
          <w:sz w:val="24"/>
          <w:szCs w:val="24"/>
        </w:rPr>
        <w:t xml:space="preserve">апроса предложений (подраздел </w:t>
      </w:r>
      <w:r w:rsidR="00EE380A">
        <w:fldChar w:fldCharType="begin"/>
      </w:r>
      <w:r w:rsidR="00EE380A">
        <w:instrText xml:space="preserve"> REF _Ref306140451 \r \h  \* MERGEFORMAT </w:instrText>
      </w:r>
      <w:r w:rsidR="00EE380A">
        <w:fldChar w:fldCharType="separate"/>
      </w:r>
      <w:r w:rsidR="00646563" w:rsidRPr="00646563">
        <w:rPr>
          <w:bCs w:val="0"/>
          <w:sz w:val="24"/>
          <w:szCs w:val="24"/>
        </w:rPr>
        <w:t>3.14</w:t>
      </w:r>
      <w:r w:rsidR="00EE380A">
        <w:fldChar w:fldCharType="end"/>
      </w:r>
      <w:r w:rsidRPr="00E71A48">
        <w:rPr>
          <w:bCs w:val="0"/>
          <w:sz w:val="24"/>
          <w:szCs w:val="24"/>
        </w:rPr>
        <w:t>)</w:t>
      </w:r>
      <w:r w:rsidR="0099066F" w:rsidRPr="00E71A48">
        <w:rPr>
          <w:bCs w:val="0"/>
          <w:sz w:val="24"/>
          <w:szCs w:val="24"/>
        </w:rPr>
        <w:t>.</w:t>
      </w:r>
    </w:p>
    <w:p w:rsidR="0099066F" w:rsidRPr="00E71A48" w:rsidRDefault="0099066F" w:rsidP="00953802">
      <w:pPr>
        <w:pStyle w:val="3"/>
        <w:rPr>
          <w:szCs w:val="24"/>
          <w:lang w:eastAsia="ru-RU"/>
        </w:rPr>
      </w:pPr>
      <w:bookmarkStart w:id="296" w:name="_Toc439323689"/>
      <w:bookmarkStart w:id="297" w:name="_Toc440361323"/>
      <w:bookmarkStart w:id="298" w:name="_Toc440376078"/>
      <w:bookmarkStart w:id="299" w:name="_Toc440376205"/>
      <w:bookmarkStart w:id="300" w:name="_Toc440382470"/>
      <w:bookmarkStart w:id="301" w:name="_Toc440447140"/>
      <w:bookmarkStart w:id="302" w:name="_Toc440620820"/>
      <w:bookmarkStart w:id="303" w:name="_Toc440631455"/>
      <w:bookmarkStart w:id="304" w:name="_Toc440875695"/>
      <w:bookmarkStart w:id="305" w:name="_Toc441131719"/>
      <w:bookmarkStart w:id="306" w:name="_Toc465865160"/>
      <w:bookmarkStart w:id="307" w:name="_Toc468975420"/>
      <w:bookmarkStart w:id="308" w:name="_Toc471830436"/>
      <w:bookmarkStart w:id="309" w:name="_Toc498589601"/>
      <w:r w:rsidRPr="00E71A48">
        <w:rPr>
          <w:szCs w:val="24"/>
          <w:lang w:eastAsia="ru-RU"/>
        </w:rPr>
        <w:t xml:space="preserve">В </w:t>
      </w:r>
      <w:r w:rsidRPr="00E71A48">
        <w:rPr>
          <w:bCs w:val="0"/>
          <w:szCs w:val="24"/>
        </w:rPr>
        <w:t>процессе</w:t>
      </w:r>
      <w:r w:rsidRPr="00E71A48">
        <w:rPr>
          <w:szCs w:val="24"/>
          <w:lang w:eastAsia="ru-RU"/>
        </w:rPr>
        <w:t xml:space="preserve"> проведения </w:t>
      </w:r>
      <w:r w:rsidR="00440928" w:rsidRPr="00E71A48">
        <w:rPr>
          <w:szCs w:val="24"/>
          <w:lang w:eastAsia="ru-RU"/>
        </w:rPr>
        <w:t>З</w:t>
      </w:r>
      <w:r w:rsidRPr="00E71A48">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изменения, вносимые в </w:t>
      </w:r>
      <w:r w:rsidR="004B5EB3" w:rsidRPr="00E71A48">
        <w:rPr>
          <w:sz w:val="24"/>
          <w:szCs w:val="24"/>
          <w:lang w:eastAsia="ru-RU"/>
        </w:rPr>
        <w:t>Извещени</w:t>
      </w:r>
      <w:r w:rsidRPr="00E71A48">
        <w:rPr>
          <w:sz w:val="24"/>
          <w:szCs w:val="24"/>
          <w:lang w:eastAsia="ru-RU"/>
        </w:rPr>
        <w:t xml:space="preserve">е о проведении запроса предложений, в Документации о </w:t>
      </w:r>
      <w:r w:rsidR="00983F8A" w:rsidRPr="00E71A48">
        <w:rPr>
          <w:sz w:val="24"/>
          <w:szCs w:val="24"/>
          <w:lang w:eastAsia="ru-RU"/>
        </w:rPr>
        <w:t>запросе предложений</w:t>
      </w:r>
      <w:r w:rsidRPr="00E71A48">
        <w:rPr>
          <w:sz w:val="24"/>
          <w:szCs w:val="24"/>
          <w:lang w:eastAsia="ru-RU"/>
        </w:rPr>
        <w:t xml:space="preserve"> – не позднее 3 дней со дня принятия решения о внесении таких изменений;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разъяснения </w:t>
      </w:r>
      <w:r w:rsidR="004B5EB3" w:rsidRPr="00E71A48">
        <w:rPr>
          <w:sz w:val="24"/>
          <w:szCs w:val="24"/>
          <w:lang w:eastAsia="ru-RU"/>
        </w:rPr>
        <w:t>Извещени</w:t>
      </w:r>
      <w:r w:rsidRPr="00E71A48">
        <w:rPr>
          <w:sz w:val="24"/>
          <w:szCs w:val="24"/>
          <w:lang w:eastAsia="ru-RU"/>
        </w:rPr>
        <w:t xml:space="preserve">я о проведении </w:t>
      </w:r>
      <w:r w:rsidR="0089163E" w:rsidRPr="00E71A48">
        <w:rPr>
          <w:sz w:val="24"/>
          <w:szCs w:val="24"/>
          <w:lang w:eastAsia="ru-RU"/>
        </w:rPr>
        <w:t>запроса предложений</w:t>
      </w:r>
      <w:r w:rsidRPr="00E71A48">
        <w:rPr>
          <w:sz w:val="24"/>
          <w:szCs w:val="24"/>
          <w:lang w:eastAsia="ru-RU"/>
        </w:rPr>
        <w:t xml:space="preserve">, </w:t>
      </w:r>
      <w:r w:rsidR="0089163E" w:rsidRPr="00E71A48">
        <w:rPr>
          <w:sz w:val="24"/>
          <w:szCs w:val="24"/>
          <w:lang w:eastAsia="ru-RU"/>
        </w:rPr>
        <w:t>Д</w:t>
      </w:r>
      <w:r w:rsidRPr="00E71A48">
        <w:rPr>
          <w:sz w:val="24"/>
          <w:szCs w:val="24"/>
          <w:lang w:eastAsia="ru-RU"/>
        </w:rPr>
        <w:t xml:space="preserve">окументации </w:t>
      </w:r>
      <w:r w:rsidR="0089163E" w:rsidRPr="00E71A48">
        <w:rPr>
          <w:sz w:val="24"/>
          <w:szCs w:val="24"/>
          <w:lang w:eastAsia="ru-RU"/>
        </w:rPr>
        <w:t xml:space="preserve">по запросу предложений </w:t>
      </w:r>
      <w:r w:rsidRPr="00E71A48">
        <w:rPr>
          <w:sz w:val="24"/>
          <w:szCs w:val="24"/>
          <w:lang w:eastAsia="ru-RU"/>
        </w:rPr>
        <w:t>– не позднее 3 дней со дня принятия решения о предоставлении разъяснений;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отказ от проведения </w:t>
      </w:r>
      <w:r w:rsidR="00027C2B" w:rsidRPr="00E71A48">
        <w:rPr>
          <w:sz w:val="24"/>
          <w:szCs w:val="24"/>
          <w:lang w:eastAsia="ru-RU"/>
        </w:rPr>
        <w:t>З</w:t>
      </w:r>
      <w:r w:rsidR="0089163E" w:rsidRPr="00E71A48">
        <w:rPr>
          <w:sz w:val="24"/>
          <w:szCs w:val="24"/>
          <w:lang w:eastAsia="ru-RU"/>
        </w:rPr>
        <w:t xml:space="preserve">апроса предложений </w:t>
      </w:r>
      <w:r w:rsidRPr="00E71A48">
        <w:rPr>
          <w:sz w:val="24"/>
          <w:szCs w:val="24"/>
          <w:lang w:eastAsia="ru-RU"/>
        </w:rPr>
        <w:t xml:space="preserve">– не позднее 3 дней со дня принятия решения об отказе от проведения </w:t>
      </w:r>
      <w:r w:rsidR="00027C2B" w:rsidRPr="00E71A48">
        <w:rPr>
          <w:sz w:val="24"/>
          <w:szCs w:val="24"/>
          <w:lang w:eastAsia="ru-RU"/>
        </w:rPr>
        <w:t>З</w:t>
      </w:r>
      <w:r w:rsidR="0089163E" w:rsidRPr="00E71A48">
        <w:rPr>
          <w:sz w:val="24"/>
          <w:szCs w:val="24"/>
          <w:lang w:eastAsia="ru-RU"/>
        </w:rPr>
        <w:t>апроса предложений</w:t>
      </w:r>
      <w:r w:rsidRPr="00E71A48">
        <w:rPr>
          <w:sz w:val="24"/>
          <w:szCs w:val="24"/>
          <w:lang w:eastAsia="ru-RU"/>
        </w:rPr>
        <w:t>;</w:t>
      </w:r>
    </w:p>
    <w:p w:rsidR="0099066F" w:rsidRPr="002D7FEE"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уведомление о продлении срока подачи Заявок – не позднее 1 дня со дня принятия </w:t>
      </w:r>
      <w:r w:rsidRPr="002D7FEE">
        <w:rPr>
          <w:sz w:val="24"/>
          <w:szCs w:val="24"/>
          <w:lang w:eastAsia="ru-RU"/>
        </w:rPr>
        <w:t>решения о таком продлении;</w:t>
      </w:r>
    </w:p>
    <w:p w:rsidR="0099066F" w:rsidRPr="002D7FEE"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2D7FEE">
        <w:rPr>
          <w:sz w:val="24"/>
          <w:szCs w:val="24"/>
          <w:lang w:eastAsia="ru-RU"/>
        </w:rPr>
        <w:t>П</w:t>
      </w:r>
      <w:r w:rsidR="0099066F" w:rsidRPr="002D7FEE">
        <w:rPr>
          <w:sz w:val="24"/>
          <w:szCs w:val="24"/>
          <w:lang w:eastAsia="ru-RU"/>
        </w:rPr>
        <w:t xml:space="preserve">ротоколы, составляемые в процессе проведения </w:t>
      </w:r>
      <w:r w:rsidRPr="002D7FEE">
        <w:rPr>
          <w:sz w:val="24"/>
          <w:szCs w:val="24"/>
          <w:lang w:eastAsia="ru-RU"/>
        </w:rPr>
        <w:t>З</w:t>
      </w:r>
      <w:r w:rsidR="0089163E" w:rsidRPr="002D7FEE">
        <w:rPr>
          <w:sz w:val="24"/>
          <w:szCs w:val="24"/>
          <w:lang w:eastAsia="ru-RU"/>
        </w:rPr>
        <w:t xml:space="preserve">апроса предложений </w:t>
      </w:r>
      <w:r w:rsidR="0099066F" w:rsidRPr="002D7FEE">
        <w:rPr>
          <w:sz w:val="24"/>
          <w:szCs w:val="24"/>
          <w:lang w:eastAsia="ru-RU"/>
        </w:rPr>
        <w:t xml:space="preserve">и </w:t>
      </w:r>
      <w:r w:rsidR="00306DE6" w:rsidRPr="002D7FEE">
        <w:rPr>
          <w:sz w:val="24"/>
          <w:szCs w:val="24"/>
        </w:rPr>
        <w:t xml:space="preserve">подписанные членами </w:t>
      </w:r>
      <w:r w:rsidR="002946EF" w:rsidRPr="002D7FEE">
        <w:rPr>
          <w:sz w:val="24"/>
          <w:szCs w:val="24"/>
          <w:lang w:eastAsia="ru-RU"/>
        </w:rPr>
        <w:t xml:space="preserve">Закупочной </w:t>
      </w:r>
      <w:r w:rsidR="0099066F" w:rsidRPr="002D7FEE">
        <w:rPr>
          <w:sz w:val="24"/>
          <w:szCs w:val="24"/>
          <w:lang w:eastAsia="ru-RU"/>
        </w:rPr>
        <w:t xml:space="preserve">комиссии – не позднее 3 дней со дня подписания таких </w:t>
      </w:r>
      <w:r w:rsidRPr="002D7FEE">
        <w:rPr>
          <w:sz w:val="24"/>
          <w:szCs w:val="24"/>
          <w:lang w:eastAsia="ru-RU"/>
        </w:rPr>
        <w:t>П</w:t>
      </w:r>
      <w:r w:rsidR="0099066F" w:rsidRPr="002D7FEE">
        <w:rPr>
          <w:sz w:val="24"/>
          <w:szCs w:val="24"/>
          <w:lang w:eastAsia="ru-RU"/>
        </w:rPr>
        <w:t>ротоколов.</w:t>
      </w:r>
    </w:p>
    <w:p w:rsidR="00717F60" w:rsidRPr="00E71A48" w:rsidRDefault="00717F60" w:rsidP="00E71A48">
      <w:pPr>
        <w:tabs>
          <w:tab w:val="left" w:pos="1134"/>
        </w:tabs>
        <w:overflowPunct w:val="0"/>
        <w:autoSpaceDE w:val="0"/>
        <w:spacing w:line="264" w:lineRule="auto"/>
        <w:ind w:left="708" w:firstLine="0"/>
        <w:rPr>
          <w:sz w:val="24"/>
          <w:szCs w:val="24"/>
        </w:rPr>
      </w:pPr>
    </w:p>
    <w:p w:rsidR="00717F60" w:rsidRPr="00E71A48" w:rsidRDefault="00717F60" w:rsidP="00E71A48">
      <w:pPr>
        <w:pStyle w:val="2"/>
        <w:tabs>
          <w:tab w:val="clear" w:pos="1700"/>
          <w:tab w:val="left" w:pos="567"/>
        </w:tabs>
        <w:spacing w:line="264" w:lineRule="auto"/>
      </w:pPr>
      <w:bookmarkStart w:id="310" w:name="_Ref303250835"/>
      <w:bookmarkStart w:id="311" w:name="_Ref305973033"/>
      <w:bookmarkStart w:id="312" w:name="_Toc498589602"/>
      <w:bookmarkStart w:id="313" w:name="_Ref191386178"/>
      <w:r w:rsidRPr="00E71A48">
        <w:t xml:space="preserve">Публикация </w:t>
      </w:r>
      <w:r w:rsidR="004B5EB3" w:rsidRPr="00E71A48">
        <w:t>Извещени</w:t>
      </w:r>
      <w:r w:rsidRPr="00E71A48">
        <w:t>я о проведении запроса предложений и Документации</w:t>
      </w:r>
      <w:bookmarkEnd w:id="310"/>
      <w:r w:rsidRPr="00E71A48">
        <w:t xml:space="preserve"> по запросу предложений</w:t>
      </w:r>
      <w:bookmarkEnd w:id="311"/>
      <w:bookmarkEnd w:id="312"/>
    </w:p>
    <w:p w:rsidR="00717F60" w:rsidRPr="00E71A48"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E71A48">
        <w:rPr>
          <w:sz w:val="24"/>
          <w:szCs w:val="24"/>
        </w:rPr>
        <w:t>Извещени</w:t>
      </w:r>
      <w:r w:rsidR="00717F60" w:rsidRPr="00E71A48">
        <w:rPr>
          <w:sz w:val="24"/>
          <w:szCs w:val="24"/>
        </w:rPr>
        <w:t xml:space="preserve">е о проведении запроса предложений и Документация по запросу предложений </w:t>
      </w:r>
      <w:r w:rsidR="003129D4" w:rsidRPr="00E71A48">
        <w:rPr>
          <w:sz w:val="24"/>
          <w:szCs w:val="24"/>
        </w:rPr>
        <w:t xml:space="preserve">опубликованы </w:t>
      </w:r>
      <w:r w:rsidR="00717F60" w:rsidRPr="00E71A48">
        <w:rPr>
          <w:sz w:val="24"/>
          <w:szCs w:val="24"/>
        </w:rPr>
        <w:t xml:space="preserve">в порядке, указанном в п. </w:t>
      </w:r>
      <w:r w:rsidR="00EE380A">
        <w:fldChar w:fldCharType="begin"/>
      </w:r>
      <w:r w:rsidR="00EE380A">
        <w:instrText xml:space="preserve"> REF _Ref302563524 \n \h  \* MERGEFORMAT </w:instrText>
      </w:r>
      <w:r w:rsidR="00EE380A">
        <w:fldChar w:fldCharType="separate"/>
      </w:r>
      <w:r w:rsidR="00646563" w:rsidRPr="00646563">
        <w:rPr>
          <w:sz w:val="24"/>
          <w:szCs w:val="24"/>
        </w:rPr>
        <w:t>1.1.1</w:t>
      </w:r>
      <w:r w:rsidR="00EE380A">
        <w:fldChar w:fldCharType="end"/>
      </w:r>
      <w:r w:rsidR="004C5DD3" w:rsidRPr="00E71A48">
        <w:rPr>
          <w:sz w:val="24"/>
          <w:szCs w:val="24"/>
        </w:rPr>
        <w:t xml:space="preserve"> </w:t>
      </w:r>
      <w:r w:rsidR="004C5DD3" w:rsidRPr="00E71A48">
        <w:rPr>
          <w:sz w:val="24"/>
          <w:szCs w:val="24"/>
          <w:lang w:eastAsia="ru-RU"/>
        </w:rPr>
        <w:t>и любое лицо может получить указанные документы с официального сайта без взимания платы.</w:t>
      </w:r>
    </w:p>
    <w:p w:rsidR="00717F60" w:rsidRPr="00E71A48" w:rsidRDefault="00717F60" w:rsidP="00D75CA2">
      <w:pPr>
        <w:numPr>
          <w:ilvl w:val="2"/>
          <w:numId w:val="10"/>
        </w:numPr>
        <w:tabs>
          <w:tab w:val="left" w:pos="1134"/>
        </w:tabs>
        <w:overflowPunct w:val="0"/>
        <w:autoSpaceDE w:val="0"/>
        <w:spacing w:line="264" w:lineRule="auto"/>
        <w:ind w:left="0" w:firstLine="709"/>
        <w:rPr>
          <w:sz w:val="24"/>
          <w:szCs w:val="24"/>
        </w:rPr>
      </w:pPr>
      <w:r w:rsidRPr="00E71A48">
        <w:rPr>
          <w:sz w:val="24"/>
          <w:szCs w:val="24"/>
        </w:rPr>
        <w:t>Иные публикации не являются официальными и не влекут для Организатора запроса предложений никаких последствий.</w:t>
      </w:r>
    </w:p>
    <w:p w:rsidR="00717F60" w:rsidRPr="00E71A48" w:rsidRDefault="00717F60" w:rsidP="00E71A48">
      <w:pPr>
        <w:overflowPunct w:val="0"/>
        <w:autoSpaceDE w:val="0"/>
        <w:spacing w:line="264" w:lineRule="auto"/>
        <w:jc w:val="center"/>
        <w:rPr>
          <w:b/>
          <w:bCs w:val="0"/>
          <w:sz w:val="24"/>
          <w:szCs w:val="24"/>
        </w:rPr>
      </w:pPr>
    </w:p>
    <w:p w:rsidR="00717F60" w:rsidRPr="00E71A48" w:rsidRDefault="00717F60" w:rsidP="00E71A48">
      <w:pPr>
        <w:pStyle w:val="2"/>
        <w:tabs>
          <w:tab w:val="clear" w:pos="1700"/>
          <w:tab w:val="left" w:pos="567"/>
        </w:tabs>
        <w:spacing w:line="264" w:lineRule="auto"/>
      </w:pPr>
      <w:bookmarkStart w:id="314" w:name="__RefNumPara__444_922829174"/>
      <w:bookmarkStart w:id="315" w:name="_Ref191386216"/>
      <w:bookmarkStart w:id="316" w:name="_Ref305973147"/>
      <w:bookmarkStart w:id="317" w:name="_Toc498589603"/>
      <w:bookmarkEnd w:id="313"/>
      <w:bookmarkEnd w:id="314"/>
      <w:r w:rsidRPr="00E71A48">
        <w:lastRenderedPageBreak/>
        <w:t xml:space="preserve">Подготовка </w:t>
      </w:r>
      <w:bookmarkEnd w:id="315"/>
      <w:r w:rsidRPr="00E71A48">
        <w:t>Заявок</w:t>
      </w:r>
      <w:bookmarkEnd w:id="316"/>
      <w:bookmarkEnd w:id="317"/>
    </w:p>
    <w:p w:rsidR="00717F60" w:rsidRPr="00E71A48" w:rsidRDefault="00717F60" w:rsidP="00E71A48">
      <w:pPr>
        <w:pStyle w:val="3"/>
        <w:spacing w:line="264" w:lineRule="auto"/>
        <w:rPr>
          <w:szCs w:val="24"/>
        </w:rPr>
      </w:pPr>
      <w:bookmarkStart w:id="318" w:name="_Ref306114638"/>
      <w:bookmarkStart w:id="319" w:name="_Toc440361326"/>
      <w:bookmarkStart w:id="320" w:name="_Toc440376081"/>
      <w:bookmarkStart w:id="321" w:name="_Toc440376208"/>
      <w:bookmarkStart w:id="322" w:name="_Toc440382473"/>
      <w:bookmarkStart w:id="323" w:name="_Toc440447143"/>
      <w:bookmarkStart w:id="324" w:name="_Toc440620823"/>
      <w:bookmarkStart w:id="325" w:name="_Toc440631458"/>
      <w:bookmarkStart w:id="326" w:name="_Toc440875698"/>
      <w:bookmarkStart w:id="327" w:name="_Toc441131722"/>
      <w:bookmarkStart w:id="328" w:name="_Toc465865163"/>
      <w:bookmarkStart w:id="329" w:name="_Toc468975423"/>
      <w:bookmarkStart w:id="330" w:name="_Toc471830439"/>
      <w:bookmarkStart w:id="331" w:name="_Toc498589604"/>
      <w:r w:rsidRPr="00E71A48">
        <w:rPr>
          <w:szCs w:val="24"/>
        </w:rPr>
        <w:t xml:space="preserve">Общие требования к </w:t>
      </w:r>
      <w:r w:rsidR="004B5EB3" w:rsidRPr="00E71A48">
        <w:rPr>
          <w:szCs w:val="24"/>
        </w:rPr>
        <w:t>Заявк</w:t>
      </w:r>
      <w:r w:rsidRPr="00E71A48">
        <w:rPr>
          <w:szCs w:val="24"/>
        </w:rPr>
        <w:t>е</w:t>
      </w:r>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p>
    <w:p w:rsidR="00717F60" w:rsidRPr="00E71A48" w:rsidRDefault="009C744E" w:rsidP="00557C01">
      <w:pPr>
        <w:widowControl w:val="0"/>
        <w:numPr>
          <w:ilvl w:val="3"/>
          <w:numId w:val="34"/>
        </w:numPr>
        <w:tabs>
          <w:tab w:val="left" w:pos="1560"/>
        </w:tabs>
        <w:autoSpaceDE w:val="0"/>
        <w:spacing w:after="100" w:line="264" w:lineRule="auto"/>
        <w:ind w:left="0" w:firstLine="709"/>
        <w:rPr>
          <w:bCs w:val="0"/>
          <w:sz w:val="24"/>
          <w:szCs w:val="24"/>
        </w:rPr>
      </w:pPr>
      <w:bookmarkStart w:id="332" w:name="_Ref440547760"/>
      <w:r w:rsidRPr="00E71A48">
        <w:rPr>
          <w:bCs w:val="0"/>
          <w:sz w:val="24"/>
          <w:szCs w:val="24"/>
        </w:rPr>
        <w:t>Участник</w:t>
      </w:r>
      <w:r w:rsidR="00717F60" w:rsidRPr="00E71A48">
        <w:rPr>
          <w:bCs w:val="0"/>
          <w:sz w:val="24"/>
          <w:szCs w:val="24"/>
        </w:rPr>
        <w:t xml:space="preserve"> должен подготовить </w:t>
      </w:r>
      <w:r w:rsidR="004B5EB3" w:rsidRPr="00E71A48">
        <w:rPr>
          <w:bCs w:val="0"/>
          <w:sz w:val="24"/>
          <w:szCs w:val="24"/>
        </w:rPr>
        <w:t>Заявк</w:t>
      </w:r>
      <w:r w:rsidR="00717F60" w:rsidRPr="00E71A48">
        <w:rPr>
          <w:bCs w:val="0"/>
          <w:sz w:val="24"/>
          <w:szCs w:val="24"/>
        </w:rPr>
        <w:t>у, включающую в себя:</w:t>
      </w:r>
      <w:bookmarkEnd w:id="332"/>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E71A48">
        <w:rPr>
          <w:bCs w:val="0"/>
          <w:spacing w:val="-1"/>
          <w:sz w:val="24"/>
          <w:szCs w:val="24"/>
        </w:rPr>
        <w:t>Письмо о подаче оферты по форме и в соответствии с инструкциями,</w:t>
      </w:r>
      <w:r w:rsidRPr="00E71A48">
        <w:rPr>
          <w:bCs w:val="0"/>
          <w:sz w:val="24"/>
          <w:szCs w:val="24"/>
        </w:rPr>
        <w:t xml:space="preserve"> приведенными в настоящей документации по запросу предложений </w:t>
      </w:r>
      <w:r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C55095">
        <w:rPr>
          <w:bCs w:val="0"/>
          <w:sz w:val="24"/>
          <w:szCs w:val="24"/>
        </w:rPr>
        <w:fldChar w:fldCharType="begin"/>
      </w:r>
      <w:r w:rsidR="008D2928">
        <w:rPr>
          <w:bCs w:val="0"/>
          <w:sz w:val="24"/>
          <w:szCs w:val="24"/>
        </w:rPr>
        <w:instrText xml:space="preserve"> REF _Ref55336310 \r \h </w:instrText>
      </w:r>
      <w:r w:rsidR="00C55095">
        <w:rPr>
          <w:bCs w:val="0"/>
          <w:sz w:val="24"/>
          <w:szCs w:val="24"/>
        </w:rPr>
      </w:r>
      <w:r w:rsidR="00C55095">
        <w:rPr>
          <w:bCs w:val="0"/>
          <w:sz w:val="24"/>
          <w:szCs w:val="24"/>
        </w:rPr>
        <w:fldChar w:fldCharType="separate"/>
      </w:r>
      <w:r w:rsidR="00646563">
        <w:rPr>
          <w:bCs w:val="0"/>
          <w:sz w:val="24"/>
          <w:szCs w:val="24"/>
        </w:rPr>
        <w:t>5.1</w:t>
      </w:r>
      <w:r w:rsidR="00C55095">
        <w:rPr>
          <w:bCs w:val="0"/>
          <w:sz w:val="24"/>
          <w:szCs w:val="24"/>
        </w:rPr>
        <w:fldChar w:fldCharType="end"/>
      </w:r>
      <w:r w:rsidR="00D80639">
        <w:rPr>
          <w:bCs w:val="0"/>
          <w:sz w:val="24"/>
          <w:szCs w:val="24"/>
          <w:lang w:eastAsia="ru-RU"/>
        </w:rPr>
        <w:t>)</w:t>
      </w:r>
      <w:r w:rsidR="00B71B9D">
        <w:rPr>
          <w:bCs w:val="0"/>
          <w:sz w:val="24"/>
          <w:szCs w:val="24"/>
          <w:lang w:eastAsia="ru-RU"/>
        </w:rPr>
        <w:t>;</w:t>
      </w:r>
    </w:p>
    <w:p w:rsidR="00B71B9D"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E170D">
        <w:rPr>
          <w:bCs w:val="0"/>
          <w:sz w:val="24"/>
          <w:szCs w:val="24"/>
        </w:rPr>
        <w:t xml:space="preserve">Сводную таблицу стоимости </w:t>
      </w:r>
      <w:r w:rsidR="001C4BB0" w:rsidRPr="005D252F">
        <w:rPr>
          <w:bCs w:val="0"/>
          <w:sz w:val="24"/>
          <w:szCs w:val="24"/>
        </w:rPr>
        <w:t>работ</w:t>
      </w:r>
      <w:r w:rsidR="001C4BB0" w:rsidRPr="002D4BC6">
        <w:rPr>
          <w:szCs w:val="24"/>
        </w:rPr>
        <w:t xml:space="preserve"> </w:t>
      </w:r>
      <w:r w:rsidRPr="003E170D">
        <w:rPr>
          <w:bCs w:val="0"/>
          <w:sz w:val="24"/>
          <w:szCs w:val="24"/>
        </w:rPr>
        <w:t xml:space="preserve">по форме и в соответствии с инструкциями, </w:t>
      </w:r>
      <w:r w:rsidRPr="003E170D">
        <w:rPr>
          <w:bCs w:val="0"/>
          <w:spacing w:val="-1"/>
          <w:sz w:val="24"/>
          <w:szCs w:val="24"/>
        </w:rPr>
        <w:t>приведенными в настоящей Документации</w:t>
      </w:r>
      <w:r w:rsidRPr="003E170D">
        <w:rPr>
          <w:bCs w:val="0"/>
          <w:sz w:val="24"/>
          <w:szCs w:val="24"/>
        </w:rPr>
        <w:t xml:space="preserve"> (</w:t>
      </w:r>
      <w:r w:rsidR="003F3A69">
        <w:rPr>
          <w:bCs w:val="0"/>
          <w:spacing w:val="-2"/>
          <w:sz w:val="24"/>
          <w:szCs w:val="24"/>
        </w:rPr>
        <w:t>под</w:t>
      </w:r>
      <w:r w:rsidR="003F3A69" w:rsidRPr="00E71A48">
        <w:rPr>
          <w:bCs w:val="0"/>
          <w:sz w:val="24"/>
          <w:szCs w:val="24"/>
        </w:rPr>
        <w:t>раздел</w:t>
      </w:r>
      <w:r w:rsidRPr="003E170D">
        <w:rPr>
          <w:bCs w:val="0"/>
          <w:sz w:val="24"/>
          <w:szCs w:val="24"/>
        </w:rPr>
        <w:t xml:space="preserve"> </w:t>
      </w:r>
      <w:r w:rsidR="00C55095">
        <w:rPr>
          <w:bCs w:val="0"/>
          <w:sz w:val="24"/>
          <w:szCs w:val="24"/>
        </w:rPr>
        <w:fldChar w:fldCharType="begin"/>
      </w:r>
      <w:r>
        <w:rPr>
          <w:bCs w:val="0"/>
          <w:sz w:val="24"/>
          <w:szCs w:val="24"/>
        </w:rPr>
        <w:instrText xml:space="preserve"> REF _Ref440271072 \r \h </w:instrText>
      </w:r>
      <w:r w:rsidR="00C55095">
        <w:rPr>
          <w:bCs w:val="0"/>
          <w:sz w:val="24"/>
          <w:szCs w:val="24"/>
        </w:rPr>
      </w:r>
      <w:r w:rsidR="00C55095">
        <w:rPr>
          <w:bCs w:val="0"/>
          <w:sz w:val="24"/>
          <w:szCs w:val="24"/>
        </w:rPr>
        <w:fldChar w:fldCharType="separate"/>
      </w:r>
      <w:r w:rsidR="00646563">
        <w:rPr>
          <w:bCs w:val="0"/>
          <w:sz w:val="24"/>
          <w:szCs w:val="24"/>
        </w:rPr>
        <w:t>5.2</w:t>
      </w:r>
      <w:r w:rsidR="00C55095">
        <w:rPr>
          <w:bCs w:val="0"/>
          <w:sz w:val="24"/>
          <w:szCs w:val="24"/>
        </w:rPr>
        <w:fldChar w:fldCharType="end"/>
      </w:r>
      <w:r>
        <w:rPr>
          <w:bCs w:val="0"/>
          <w:sz w:val="24"/>
          <w:szCs w:val="24"/>
        </w:rPr>
        <w:t>);</w:t>
      </w:r>
    </w:p>
    <w:p w:rsidR="00717F60" w:rsidRPr="003E170D"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E71A48">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Pr>
          <w:bCs w:val="0"/>
          <w:spacing w:val="-2"/>
          <w:sz w:val="24"/>
          <w:szCs w:val="24"/>
        </w:rPr>
        <w:t>под</w:t>
      </w:r>
      <w:r w:rsidR="003F3A69" w:rsidRPr="00E71A48">
        <w:rPr>
          <w:bCs w:val="0"/>
          <w:sz w:val="24"/>
          <w:szCs w:val="24"/>
        </w:rPr>
        <w:t>раздел</w:t>
      </w:r>
      <w:r w:rsidR="007502E0">
        <w:rPr>
          <w:bCs w:val="0"/>
          <w:sz w:val="24"/>
          <w:szCs w:val="24"/>
        </w:rPr>
        <w:t xml:space="preserve"> </w:t>
      </w:r>
      <w:r w:rsidR="00C55095">
        <w:rPr>
          <w:bCs w:val="0"/>
          <w:sz w:val="24"/>
          <w:szCs w:val="24"/>
        </w:rPr>
        <w:fldChar w:fldCharType="begin"/>
      </w:r>
      <w:r w:rsidR="007502E0">
        <w:rPr>
          <w:bCs w:val="0"/>
          <w:sz w:val="24"/>
          <w:szCs w:val="24"/>
        </w:rPr>
        <w:instrText xml:space="preserve"> REF _Ref440537086 \r \h </w:instrText>
      </w:r>
      <w:r w:rsidR="00C55095">
        <w:rPr>
          <w:bCs w:val="0"/>
          <w:sz w:val="24"/>
          <w:szCs w:val="24"/>
        </w:rPr>
      </w:r>
      <w:r w:rsidR="00C55095">
        <w:rPr>
          <w:bCs w:val="0"/>
          <w:sz w:val="24"/>
          <w:szCs w:val="24"/>
        </w:rPr>
        <w:fldChar w:fldCharType="separate"/>
      </w:r>
      <w:r w:rsidR="00646563">
        <w:rPr>
          <w:bCs w:val="0"/>
          <w:sz w:val="24"/>
          <w:szCs w:val="24"/>
        </w:rPr>
        <w:t>5.3</w:t>
      </w:r>
      <w:r w:rsidR="00C55095">
        <w:rPr>
          <w:bCs w:val="0"/>
          <w:sz w:val="24"/>
          <w:szCs w:val="24"/>
        </w:rPr>
        <w:fldChar w:fldCharType="end"/>
      </w:r>
      <w:r w:rsidRPr="00E71A48">
        <w:rPr>
          <w:bCs w:val="0"/>
          <w:spacing w:val="-1"/>
          <w:sz w:val="24"/>
          <w:szCs w:val="24"/>
        </w:rPr>
        <w:t>)</w:t>
      </w:r>
      <w:r w:rsidR="00E17CEB" w:rsidRPr="003E170D">
        <w:rPr>
          <w:bCs w:val="0"/>
          <w:spacing w:val="-1"/>
          <w:sz w:val="24"/>
          <w:szCs w:val="24"/>
        </w:rPr>
        <w:t>;</w:t>
      </w:r>
      <w:r w:rsidR="00F030B1" w:rsidRPr="003E170D">
        <w:rPr>
          <w:bCs w:val="0"/>
          <w:spacing w:val="-1"/>
          <w:sz w:val="24"/>
          <w:szCs w:val="24"/>
        </w:rPr>
        <w:t xml:space="preserve"> </w:t>
      </w:r>
    </w:p>
    <w:p w:rsidR="00717F60"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sidR="00392410">
        <w:rPr>
          <w:bCs w:val="0"/>
          <w:sz w:val="24"/>
          <w:szCs w:val="24"/>
        </w:rPr>
        <w:t>выполнения работ</w:t>
      </w:r>
      <w:r w:rsidR="00F030B1" w:rsidRPr="003E170D">
        <w:rPr>
          <w:bCs w:val="0"/>
          <w:sz w:val="24"/>
          <w:szCs w:val="24"/>
        </w:rPr>
        <w:t xml:space="preserve"> </w:t>
      </w:r>
      <w:r w:rsidRPr="003E170D">
        <w:rPr>
          <w:bCs w:val="0"/>
          <w:sz w:val="24"/>
          <w:szCs w:val="24"/>
        </w:rPr>
        <w:t>по</w:t>
      </w:r>
      <w:r w:rsidR="00717F60" w:rsidRPr="003E170D">
        <w:rPr>
          <w:bCs w:val="0"/>
          <w:sz w:val="24"/>
          <w:szCs w:val="24"/>
        </w:rPr>
        <w:t xml:space="preserve"> форме и в соответствии с инструкциями, приведенными в настоящей </w:t>
      </w:r>
      <w:r w:rsidR="00AE0F91" w:rsidRPr="003E170D">
        <w:rPr>
          <w:bCs w:val="0"/>
          <w:sz w:val="24"/>
          <w:szCs w:val="24"/>
        </w:rPr>
        <w:t>Д</w:t>
      </w:r>
      <w:r w:rsidR="00717F60" w:rsidRPr="003E170D">
        <w:rPr>
          <w:bCs w:val="0"/>
          <w:sz w:val="24"/>
          <w:szCs w:val="24"/>
        </w:rPr>
        <w:t>окументации (</w:t>
      </w:r>
      <w:r w:rsidR="003F3A69">
        <w:rPr>
          <w:bCs w:val="0"/>
          <w:spacing w:val="-2"/>
          <w:sz w:val="24"/>
          <w:szCs w:val="24"/>
        </w:rPr>
        <w:t>под</w:t>
      </w:r>
      <w:r w:rsidR="003F3A69" w:rsidRPr="00E71A48">
        <w:rPr>
          <w:bCs w:val="0"/>
          <w:sz w:val="24"/>
          <w:szCs w:val="24"/>
        </w:rPr>
        <w:t>раздел</w:t>
      </w:r>
      <w:r w:rsidR="00717F60" w:rsidRPr="003E170D">
        <w:rPr>
          <w:bCs w:val="0"/>
          <w:sz w:val="24"/>
          <w:szCs w:val="24"/>
        </w:rPr>
        <w:t xml:space="preserve"> </w:t>
      </w:r>
      <w:r w:rsidR="00C55095">
        <w:rPr>
          <w:bCs w:val="0"/>
          <w:sz w:val="24"/>
          <w:szCs w:val="24"/>
        </w:rPr>
        <w:fldChar w:fldCharType="begin"/>
      </w:r>
      <w:r w:rsidR="00B71B9D">
        <w:rPr>
          <w:bCs w:val="0"/>
          <w:sz w:val="24"/>
          <w:szCs w:val="24"/>
        </w:rPr>
        <w:instrText xml:space="preserve"> REF _Ref440271036 \r \h </w:instrText>
      </w:r>
      <w:r w:rsidR="00C55095">
        <w:rPr>
          <w:bCs w:val="0"/>
          <w:sz w:val="24"/>
          <w:szCs w:val="24"/>
        </w:rPr>
      </w:r>
      <w:r w:rsidR="00C55095">
        <w:rPr>
          <w:bCs w:val="0"/>
          <w:sz w:val="24"/>
          <w:szCs w:val="24"/>
        </w:rPr>
        <w:fldChar w:fldCharType="separate"/>
      </w:r>
      <w:r w:rsidR="00646563">
        <w:rPr>
          <w:bCs w:val="0"/>
          <w:sz w:val="24"/>
          <w:szCs w:val="24"/>
        </w:rPr>
        <w:t>5.4</w:t>
      </w:r>
      <w:r w:rsidR="00C55095">
        <w:rPr>
          <w:bCs w:val="0"/>
          <w:sz w:val="24"/>
          <w:szCs w:val="24"/>
        </w:rPr>
        <w:fldChar w:fldCharType="end"/>
      </w:r>
      <w:r w:rsidR="00717F60" w:rsidRPr="003E170D">
        <w:rPr>
          <w:bCs w:val="0"/>
          <w:sz w:val="24"/>
          <w:szCs w:val="24"/>
        </w:rPr>
        <w:t>);</w:t>
      </w:r>
    </w:p>
    <w:p w:rsidR="000A00E6" w:rsidRPr="00B71B9D" w:rsidRDefault="000A00E6"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Pr>
          <w:bCs w:val="0"/>
          <w:sz w:val="24"/>
          <w:szCs w:val="24"/>
        </w:rPr>
        <w:t xml:space="preserve">оплаты </w:t>
      </w:r>
      <w:r w:rsidR="00392410">
        <w:rPr>
          <w:bCs w:val="0"/>
          <w:sz w:val="24"/>
          <w:szCs w:val="24"/>
        </w:rPr>
        <w:t>выполнения работ</w:t>
      </w:r>
      <w:r w:rsidRPr="003E170D">
        <w:rPr>
          <w:bCs w:val="0"/>
          <w:sz w:val="24"/>
          <w:szCs w:val="24"/>
        </w:rPr>
        <w:t xml:space="preserve"> по форме и в соответствии с инструкциями, приведенными в настоящей Документации (</w:t>
      </w:r>
      <w:r>
        <w:rPr>
          <w:bCs w:val="0"/>
          <w:spacing w:val="-2"/>
          <w:sz w:val="24"/>
          <w:szCs w:val="24"/>
        </w:rPr>
        <w:t>под</w:t>
      </w:r>
      <w:r w:rsidRPr="00E71A48">
        <w:rPr>
          <w:bCs w:val="0"/>
          <w:sz w:val="24"/>
          <w:szCs w:val="24"/>
        </w:rPr>
        <w:t>раздел</w:t>
      </w:r>
      <w:r w:rsidRPr="003E170D">
        <w:rPr>
          <w:bCs w:val="0"/>
          <w:sz w:val="24"/>
          <w:szCs w:val="24"/>
        </w:rPr>
        <w:t xml:space="preserve"> </w:t>
      </w:r>
      <w:r w:rsidR="00C55095">
        <w:rPr>
          <w:bCs w:val="0"/>
          <w:sz w:val="24"/>
          <w:szCs w:val="24"/>
        </w:rPr>
        <w:fldChar w:fldCharType="begin"/>
      </w:r>
      <w:r>
        <w:rPr>
          <w:bCs w:val="0"/>
          <w:sz w:val="24"/>
          <w:szCs w:val="24"/>
        </w:rPr>
        <w:instrText xml:space="preserve"> REF _Ref440361914 \r \h </w:instrText>
      </w:r>
      <w:r w:rsidR="00C55095">
        <w:rPr>
          <w:bCs w:val="0"/>
          <w:sz w:val="24"/>
          <w:szCs w:val="24"/>
        </w:rPr>
      </w:r>
      <w:r w:rsidR="00C55095">
        <w:rPr>
          <w:bCs w:val="0"/>
          <w:sz w:val="24"/>
          <w:szCs w:val="24"/>
        </w:rPr>
        <w:fldChar w:fldCharType="separate"/>
      </w:r>
      <w:r w:rsidR="00646563">
        <w:rPr>
          <w:bCs w:val="0"/>
          <w:sz w:val="24"/>
          <w:szCs w:val="24"/>
        </w:rPr>
        <w:t>5.5</w:t>
      </w:r>
      <w:r w:rsidR="00C55095">
        <w:rPr>
          <w:bCs w:val="0"/>
          <w:sz w:val="24"/>
          <w:szCs w:val="24"/>
        </w:rPr>
        <w:fldChar w:fldCharType="end"/>
      </w:r>
      <w:r w:rsidRPr="003E170D">
        <w:rPr>
          <w:bCs w:val="0"/>
          <w:sz w:val="24"/>
          <w:szCs w:val="24"/>
        </w:rPr>
        <w:t>);</w:t>
      </w:r>
    </w:p>
    <w:p w:rsidR="00420F24"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Документы, подтверждающие соответствие </w:t>
      </w:r>
      <w:r w:rsidR="009C744E" w:rsidRPr="00E71A48">
        <w:rPr>
          <w:bCs w:val="0"/>
          <w:sz w:val="24"/>
          <w:szCs w:val="24"/>
        </w:rPr>
        <w:t>Участник</w:t>
      </w:r>
      <w:r w:rsidRPr="00E71A48">
        <w:rPr>
          <w:bCs w:val="0"/>
          <w:sz w:val="24"/>
          <w:szCs w:val="24"/>
        </w:rPr>
        <w:t xml:space="preserve">а требованиям настоящей </w:t>
      </w:r>
      <w:r w:rsidR="00AE0F91" w:rsidRPr="00E71A48">
        <w:rPr>
          <w:bCs w:val="0"/>
          <w:sz w:val="24"/>
          <w:szCs w:val="24"/>
        </w:rPr>
        <w:t>Д</w:t>
      </w:r>
      <w:r w:rsidRPr="00E71A48">
        <w:rPr>
          <w:bCs w:val="0"/>
          <w:sz w:val="24"/>
          <w:szCs w:val="24"/>
        </w:rPr>
        <w:t>окументации (подраздел</w:t>
      </w:r>
      <w:r w:rsidR="00420F24" w:rsidRPr="00E71A48">
        <w:rPr>
          <w:bCs w:val="0"/>
          <w:sz w:val="24"/>
          <w:szCs w:val="24"/>
        </w:rPr>
        <w:t xml:space="preserve"> </w:t>
      </w:r>
      <w:r w:rsidR="00EE380A">
        <w:fldChar w:fldCharType="begin"/>
      </w:r>
      <w:r w:rsidR="00EE380A">
        <w:instrText xml:space="preserve"> REF _Ref191386407 \r \h  \* MERGEFORMAT </w:instrText>
      </w:r>
      <w:r w:rsidR="00EE380A">
        <w:fldChar w:fldCharType="separate"/>
      </w:r>
      <w:r w:rsidR="00646563" w:rsidRPr="00646563">
        <w:rPr>
          <w:bCs w:val="0"/>
          <w:sz w:val="24"/>
          <w:szCs w:val="24"/>
        </w:rPr>
        <w:t>3.3.8</w:t>
      </w:r>
      <w:r w:rsidR="00EE380A">
        <w:fldChar w:fldCharType="end"/>
      </w:r>
      <w:r w:rsidR="00FF4BD0" w:rsidRPr="00E71A48">
        <w:rPr>
          <w:bCs w:val="0"/>
          <w:sz w:val="24"/>
          <w:szCs w:val="24"/>
        </w:rPr>
        <w:t>)</w:t>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Протокол разногласий к проекту </w:t>
      </w:r>
      <w:r w:rsidR="00123C70" w:rsidRPr="00E71A48">
        <w:rPr>
          <w:bCs w:val="0"/>
          <w:sz w:val="24"/>
          <w:szCs w:val="24"/>
        </w:rPr>
        <w:t>Договор</w:t>
      </w:r>
      <w:r w:rsidRPr="00E71A48">
        <w:rPr>
          <w:bCs w:val="0"/>
          <w:sz w:val="24"/>
          <w:szCs w:val="24"/>
        </w:rPr>
        <w:t xml:space="preserve">а по форме и в соответствии с инструкциями, приведенными в настоящей </w:t>
      </w:r>
      <w:r w:rsidR="00AE0F91" w:rsidRPr="00E71A48">
        <w:rPr>
          <w:bCs w:val="0"/>
          <w:sz w:val="24"/>
          <w:szCs w:val="24"/>
        </w:rPr>
        <w:t>Д</w:t>
      </w:r>
      <w:r w:rsidRPr="00E71A48">
        <w:rPr>
          <w:bCs w:val="0"/>
          <w:sz w:val="24"/>
          <w:szCs w:val="24"/>
        </w:rPr>
        <w:t>окументации (</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C55095">
        <w:rPr>
          <w:bCs w:val="0"/>
          <w:sz w:val="24"/>
          <w:szCs w:val="24"/>
        </w:rPr>
        <w:fldChar w:fldCharType="begin"/>
      </w:r>
      <w:r w:rsidR="000A00E6">
        <w:rPr>
          <w:bCs w:val="0"/>
          <w:sz w:val="24"/>
          <w:szCs w:val="24"/>
        </w:rPr>
        <w:instrText xml:space="preserve"> REF _Ref440361610 \r \h </w:instrText>
      </w:r>
      <w:r w:rsidR="00C55095">
        <w:rPr>
          <w:bCs w:val="0"/>
          <w:sz w:val="24"/>
          <w:szCs w:val="24"/>
        </w:rPr>
      </w:r>
      <w:r w:rsidR="00C55095">
        <w:rPr>
          <w:bCs w:val="0"/>
          <w:sz w:val="24"/>
          <w:szCs w:val="24"/>
        </w:rPr>
        <w:fldChar w:fldCharType="separate"/>
      </w:r>
      <w:r w:rsidR="00646563">
        <w:rPr>
          <w:bCs w:val="0"/>
          <w:sz w:val="24"/>
          <w:szCs w:val="24"/>
        </w:rPr>
        <w:t>5.6</w:t>
      </w:r>
      <w:r w:rsidR="00C55095">
        <w:rPr>
          <w:bCs w:val="0"/>
          <w:sz w:val="24"/>
          <w:szCs w:val="24"/>
        </w:rPr>
        <w:fldChar w:fldCharType="end"/>
      </w:r>
      <w:r w:rsidR="00B71B9D">
        <w:rPr>
          <w:bCs w:val="0"/>
          <w:sz w:val="24"/>
          <w:szCs w:val="24"/>
        </w:rPr>
        <w:t>);</w:t>
      </w:r>
    </w:p>
    <w:p w:rsidR="00717F60" w:rsidRPr="002D7FEE"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E71A48">
        <w:rPr>
          <w:bCs w:val="0"/>
          <w:sz w:val="24"/>
          <w:szCs w:val="24"/>
        </w:rPr>
        <w:t xml:space="preserve">Иные документы, которые, по мнению </w:t>
      </w:r>
      <w:r w:rsidR="009C744E" w:rsidRPr="00E71A48">
        <w:rPr>
          <w:bCs w:val="0"/>
          <w:sz w:val="24"/>
          <w:szCs w:val="24"/>
        </w:rPr>
        <w:t>Участник</w:t>
      </w:r>
      <w:r w:rsidRPr="00E71A48">
        <w:rPr>
          <w:bCs w:val="0"/>
          <w:sz w:val="24"/>
          <w:szCs w:val="24"/>
        </w:rPr>
        <w:t xml:space="preserve">а, подтверждают соответствие установленным требованиям, с соответствующими комментариями, разъясняющими цель </w:t>
      </w:r>
      <w:r w:rsidRPr="002D7FEE">
        <w:rPr>
          <w:bCs w:val="0"/>
          <w:sz w:val="24"/>
          <w:szCs w:val="24"/>
        </w:rPr>
        <w:t>предоставления этих документов.</w:t>
      </w:r>
    </w:p>
    <w:p w:rsidR="00717F60" w:rsidRPr="002D7FEE" w:rsidRDefault="00717F60" w:rsidP="00557C01">
      <w:pPr>
        <w:widowControl w:val="0"/>
        <w:numPr>
          <w:ilvl w:val="3"/>
          <w:numId w:val="34"/>
        </w:numPr>
        <w:tabs>
          <w:tab w:val="left" w:pos="1701"/>
        </w:tabs>
        <w:autoSpaceDE w:val="0"/>
        <w:spacing w:after="100" w:line="264" w:lineRule="auto"/>
        <w:ind w:left="0" w:firstLine="709"/>
        <w:rPr>
          <w:bCs w:val="0"/>
          <w:sz w:val="24"/>
          <w:szCs w:val="24"/>
        </w:rPr>
      </w:pPr>
      <w:bookmarkStart w:id="333" w:name="_Ref303683384"/>
      <w:r w:rsidRPr="002D7FEE">
        <w:rPr>
          <w:bCs w:val="0"/>
          <w:sz w:val="24"/>
          <w:szCs w:val="24"/>
        </w:rPr>
        <w:t xml:space="preserve">Порядок размещения документов в составе </w:t>
      </w:r>
      <w:r w:rsidR="004B5EB3" w:rsidRPr="002D7FEE">
        <w:rPr>
          <w:bCs w:val="0"/>
          <w:sz w:val="24"/>
          <w:szCs w:val="24"/>
        </w:rPr>
        <w:t>Заявк</w:t>
      </w:r>
      <w:r w:rsidRPr="002D7FEE">
        <w:rPr>
          <w:bCs w:val="0"/>
          <w:sz w:val="24"/>
          <w:szCs w:val="24"/>
        </w:rPr>
        <w:t>и с составлением описи всех документов с указанием томов и страниц:</w:t>
      </w:r>
      <w:bookmarkEnd w:id="333"/>
    </w:p>
    <w:p w:rsidR="00717F60" w:rsidRPr="002D7FEE"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2D7FEE">
        <w:rPr>
          <w:bCs w:val="0"/>
          <w:sz w:val="24"/>
          <w:szCs w:val="24"/>
        </w:rPr>
        <w:t>Письмо о подаче оферты (</w:t>
      </w:r>
      <w:r w:rsidR="00A154B7" w:rsidRPr="002D7FEE">
        <w:rPr>
          <w:bCs w:val="0"/>
          <w:spacing w:val="-2"/>
          <w:sz w:val="24"/>
          <w:szCs w:val="24"/>
        </w:rPr>
        <w:t>под</w:t>
      </w:r>
      <w:r w:rsidR="00A154B7" w:rsidRPr="002D7FEE">
        <w:rPr>
          <w:bCs w:val="0"/>
          <w:sz w:val="24"/>
          <w:szCs w:val="24"/>
        </w:rPr>
        <w:t>раздел</w:t>
      </w:r>
      <w:r w:rsidR="00F86B89" w:rsidRPr="002D7FEE">
        <w:rPr>
          <w:bCs w:val="0"/>
          <w:sz w:val="24"/>
          <w:szCs w:val="24"/>
          <w:lang w:eastAsia="ru-RU"/>
        </w:rPr>
        <w:t xml:space="preserve"> </w:t>
      </w:r>
      <w:r w:rsidR="00EE380A">
        <w:fldChar w:fldCharType="begin"/>
      </w:r>
      <w:r w:rsidR="00EE380A">
        <w:instrText xml:space="preserve"> REF _Ref55336310 \r \h  \* MERGEFORMAT </w:instrText>
      </w:r>
      <w:r w:rsidR="00EE380A">
        <w:fldChar w:fldCharType="separate"/>
      </w:r>
      <w:r w:rsidR="00646563" w:rsidRPr="00646563">
        <w:rPr>
          <w:bCs w:val="0"/>
          <w:sz w:val="24"/>
          <w:szCs w:val="24"/>
          <w:lang w:eastAsia="ru-RU"/>
        </w:rPr>
        <w:t>5.1</w:t>
      </w:r>
      <w:r w:rsidR="00EE380A">
        <w:fldChar w:fldCharType="end"/>
      </w:r>
      <w:r w:rsidRPr="002D7FEE">
        <w:rPr>
          <w:bCs w:val="0"/>
          <w:sz w:val="24"/>
          <w:szCs w:val="24"/>
        </w:rPr>
        <w:t>);</w:t>
      </w:r>
    </w:p>
    <w:p w:rsidR="00306DE6" w:rsidRPr="002D7FEE" w:rsidRDefault="00306DE6" w:rsidP="00306DE6">
      <w:pPr>
        <w:widowControl w:val="0"/>
        <w:numPr>
          <w:ilvl w:val="0"/>
          <w:numId w:val="5"/>
        </w:numPr>
        <w:tabs>
          <w:tab w:val="left" w:pos="540"/>
        </w:tabs>
        <w:overflowPunct w:val="0"/>
        <w:autoSpaceDE w:val="0"/>
        <w:spacing w:line="264" w:lineRule="auto"/>
        <w:ind w:hanging="540"/>
        <w:rPr>
          <w:sz w:val="24"/>
          <w:szCs w:val="24"/>
        </w:rPr>
      </w:pPr>
      <w:r w:rsidRPr="002D7FEE">
        <w:rPr>
          <w:sz w:val="24"/>
          <w:szCs w:val="24"/>
        </w:rPr>
        <w:t xml:space="preserve">Антикоррупционные обязательства (подраздел </w:t>
      </w:r>
      <w:r w:rsidR="00EE380A">
        <w:fldChar w:fldCharType="begin"/>
      </w:r>
      <w:r w:rsidR="00EE380A">
        <w:instrText xml:space="preserve"> REF _Ref440271964 \r \h  \* MERGEFORMAT </w:instrText>
      </w:r>
      <w:r w:rsidR="00EE380A">
        <w:fldChar w:fldCharType="separate"/>
      </w:r>
      <w:r w:rsidR="00646563" w:rsidRPr="00646563">
        <w:rPr>
          <w:sz w:val="24"/>
          <w:szCs w:val="24"/>
        </w:rPr>
        <w:t>5.1.3</w:t>
      </w:r>
      <w:r w:rsidR="00EE380A">
        <w:fldChar w:fldCharType="end"/>
      </w:r>
      <w:r w:rsidRPr="002D7FEE">
        <w:rPr>
          <w:sz w:val="24"/>
          <w:szCs w:val="24"/>
        </w:rPr>
        <w:t>);</w:t>
      </w:r>
    </w:p>
    <w:p w:rsidR="00F463E8" w:rsidRPr="002D7FEE" w:rsidRDefault="00306DE6" w:rsidP="00D75CA2">
      <w:pPr>
        <w:widowControl w:val="0"/>
        <w:numPr>
          <w:ilvl w:val="0"/>
          <w:numId w:val="5"/>
        </w:numPr>
        <w:tabs>
          <w:tab w:val="left" w:pos="540"/>
        </w:tabs>
        <w:overflowPunct w:val="0"/>
        <w:autoSpaceDE w:val="0"/>
        <w:spacing w:line="264" w:lineRule="auto"/>
        <w:ind w:hanging="540"/>
        <w:rPr>
          <w:bCs w:val="0"/>
          <w:sz w:val="24"/>
          <w:szCs w:val="24"/>
        </w:rPr>
      </w:pPr>
      <w:r w:rsidRPr="002D7FEE">
        <w:rPr>
          <w:sz w:val="24"/>
          <w:szCs w:val="24"/>
        </w:rPr>
        <w:t>Докумен</w:t>
      </w:r>
      <w:proofErr w:type="gramStart"/>
      <w:r w:rsidRPr="002D7FEE">
        <w:rPr>
          <w:sz w:val="24"/>
          <w:szCs w:val="24"/>
        </w:rPr>
        <w:t>т(</w:t>
      </w:r>
      <w:proofErr w:type="gramEnd"/>
      <w:r w:rsidRPr="002D7FEE">
        <w:rPr>
          <w:sz w:val="24"/>
          <w:szCs w:val="24"/>
        </w:rPr>
        <w:t xml:space="preserve">ы) в соответствии с </w:t>
      </w:r>
      <w:proofErr w:type="spellStart"/>
      <w:r w:rsidRPr="002D7FEE">
        <w:rPr>
          <w:sz w:val="24"/>
          <w:szCs w:val="24"/>
        </w:rPr>
        <w:t>пп</w:t>
      </w:r>
      <w:proofErr w:type="spellEnd"/>
      <w:r w:rsidRPr="002D7FEE">
        <w:rPr>
          <w:sz w:val="24"/>
          <w:szCs w:val="24"/>
        </w:rPr>
        <w:t xml:space="preserve">. </w:t>
      </w:r>
      <w:r w:rsidR="00EE380A">
        <w:fldChar w:fldCharType="begin"/>
      </w:r>
      <w:r w:rsidR="00EE380A">
        <w:instrText xml:space="preserve"> REF _Ref440279062 \r \h  \* MERGEFORMAT </w:instrText>
      </w:r>
      <w:r w:rsidR="00EE380A">
        <w:fldChar w:fldCharType="separate"/>
      </w:r>
      <w:r w:rsidR="00646563" w:rsidRPr="00646563">
        <w:rPr>
          <w:sz w:val="24"/>
          <w:szCs w:val="24"/>
        </w:rPr>
        <w:t>б)</w:t>
      </w:r>
      <w:r w:rsidR="00EE380A">
        <w:fldChar w:fldCharType="end"/>
      </w:r>
      <w:r w:rsidR="00F463E8" w:rsidRPr="002D7FEE">
        <w:rPr>
          <w:sz w:val="24"/>
          <w:szCs w:val="24"/>
        </w:rPr>
        <w:t xml:space="preserve"> п. </w:t>
      </w:r>
      <w:r w:rsidR="00EE380A">
        <w:fldChar w:fldCharType="begin"/>
      </w:r>
      <w:r w:rsidR="00EE380A">
        <w:instrText xml:space="preserve"> REF _Ref306005578 \r \h  \* MERGEFORMAT </w:instrText>
      </w:r>
      <w:r w:rsidR="00EE380A">
        <w:fldChar w:fldCharType="separate"/>
      </w:r>
      <w:r w:rsidR="00646563" w:rsidRPr="00646563">
        <w:rPr>
          <w:sz w:val="24"/>
          <w:szCs w:val="24"/>
        </w:rPr>
        <w:t>3.3.8.3</w:t>
      </w:r>
      <w:r w:rsidR="00EE380A">
        <w:fldChar w:fldCharType="end"/>
      </w:r>
      <w:r w:rsidR="00F463E8" w:rsidRPr="002D7FEE">
        <w:rPr>
          <w:sz w:val="24"/>
          <w:szCs w:val="24"/>
        </w:rPr>
        <w:t>;</w:t>
      </w:r>
    </w:p>
    <w:p w:rsidR="00306DE6" w:rsidRPr="003E170D" w:rsidRDefault="00306DE6" w:rsidP="00306DE6">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Техническое предложение </w:t>
      </w:r>
      <w:r w:rsidRPr="00E71A48">
        <w:rPr>
          <w:bCs w:val="0"/>
          <w:spacing w:val="-1"/>
          <w:sz w:val="24"/>
          <w:szCs w:val="24"/>
        </w:rPr>
        <w:t>(</w:t>
      </w:r>
      <w:r>
        <w:rPr>
          <w:bCs w:val="0"/>
          <w:spacing w:val="-2"/>
          <w:sz w:val="24"/>
          <w:szCs w:val="24"/>
        </w:rPr>
        <w:t>под</w:t>
      </w:r>
      <w:r w:rsidRPr="00E71A48">
        <w:rPr>
          <w:bCs w:val="0"/>
          <w:sz w:val="24"/>
          <w:szCs w:val="24"/>
        </w:rPr>
        <w:t>раздел</w:t>
      </w:r>
      <w:r>
        <w:rPr>
          <w:bCs w:val="0"/>
          <w:sz w:val="24"/>
          <w:szCs w:val="24"/>
        </w:rPr>
        <w:t xml:space="preserve"> </w:t>
      </w:r>
      <w:r w:rsidR="00C55095">
        <w:rPr>
          <w:bCs w:val="0"/>
          <w:sz w:val="24"/>
          <w:szCs w:val="24"/>
        </w:rPr>
        <w:fldChar w:fldCharType="begin"/>
      </w:r>
      <w:r>
        <w:rPr>
          <w:bCs w:val="0"/>
          <w:sz w:val="24"/>
          <w:szCs w:val="24"/>
        </w:rPr>
        <w:instrText xml:space="preserve"> REF _Ref440537086 \r \h </w:instrText>
      </w:r>
      <w:r w:rsidR="00C55095">
        <w:rPr>
          <w:bCs w:val="0"/>
          <w:sz w:val="24"/>
          <w:szCs w:val="24"/>
        </w:rPr>
      </w:r>
      <w:r w:rsidR="00C55095">
        <w:rPr>
          <w:bCs w:val="0"/>
          <w:sz w:val="24"/>
          <w:szCs w:val="24"/>
        </w:rPr>
        <w:fldChar w:fldCharType="separate"/>
      </w:r>
      <w:r w:rsidR="00646563">
        <w:rPr>
          <w:bCs w:val="0"/>
          <w:sz w:val="24"/>
          <w:szCs w:val="24"/>
        </w:rPr>
        <w:t>5.3</w:t>
      </w:r>
      <w:r w:rsidR="00C55095">
        <w:rPr>
          <w:bCs w:val="0"/>
          <w:sz w:val="24"/>
          <w:szCs w:val="24"/>
        </w:rPr>
        <w:fldChar w:fldCharType="end"/>
      </w:r>
      <w:r w:rsidRPr="00E71A48">
        <w:rPr>
          <w:bCs w:val="0"/>
          <w:spacing w:val="-1"/>
          <w:sz w:val="24"/>
          <w:szCs w:val="24"/>
        </w:rPr>
        <w:t>)</w:t>
      </w:r>
      <w:r>
        <w:rPr>
          <w:bCs w:val="0"/>
          <w:spacing w:val="-1"/>
          <w:sz w:val="24"/>
          <w:szCs w:val="24"/>
        </w:rPr>
        <w:t xml:space="preserve"> </w:t>
      </w:r>
      <w:r w:rsidRPr="003E170D">
        <w:rPr>
          <w:bCs w:val="0"/>
          <w:sz w:val="24"/>
          <w:szCs w:val="24"/>
        </w:rPr>
        <w:t>оформля</w:t>
      </w:r>
      <w:r>
        <w:rPr>
          <w:bCs w:val="0"/>
          <w:sz w:val="24"/>
          <w:szCs w:val="24"/>
        </w:rPr>
        <w:t>е</w:t>
      </w:r>
      <w:r w:rsidRPr="003E170D">
        <w:rPr>
          <w:bCs w:val="0"/>
          <w:sz w:val="24"/>
          <w:szCs w:val="24"/>
        </w:rPr>
        <w:t xml:space="preserve">тся отдельным </w:t>
      </w:r>
      <w:r>
        <w:rPr>
          <w:bCs w:val="0"/>
          <w:sz w:val="24"/>
          <w:szCs w:val="24"/>
        </w:rPr>
        <w:t>архивом</w:t>
      </w:r>
      <w:r w:rsidRPr="003E170D">
        <w:rPr>
          <w:bCs w:val="0"/>
          <w:sz w:val="24"/>
          <w:szCs w:val="24"/>
        </w:rPr>
        <w:t xml:space="preserve"> «Техническое предложение Участник</w:t>
      </w:r>
      <w:r>
        <w:rPr>
          <w:bCs w:val="0"/>
          <w:sz w:val="24"/>
          <w:szCs w:val="24"/>
        </w:rPr>
        <w:t>а __________»;</w:t>
      </w:r>
    </w:p>
    <w:p w:rsidR="00306DE6" w:rsidRDefault="00306DE6" w:rsidP="00306DE6">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 xml:space="preserve">Сводная таблица стоимости </w:t>
      </w:r>
      <w:r w:rsidRPr="005D252F">
        <w:rPr>
          <w:bCs w:val="0"/>
          <w:sz w:val="24"/>
          <w:szCs w:val="24"/>
        </w:rPr>
        <w:t>работ</w:t>
      </w:r>
      <w:r w:rsidRPr="002D4BC6">
        <w:rPr>
          <w:szCs w:val="24"/>
        </w:rPr>
        <w:t xml:space="preserve"> </w:t>
      </w:r>
      <w:r w:rsidRPr="00E71A48">
        <w:rPr>
          <w:bCs w:val="0"/>
          <w:sz w:val="24"/>
          <w:szCs w:val="24"/>
        </w:rPr>
        <w:t>(</w:t>
      </w:r>
      <w:r>
        <w:rPr>
          <w:bCs w:val="0"/>
          <w:spacing w:val="-2"/>
          <w:sz w:val="24"/>
          <w:szCs w:val="24"/>
        </w:rPr>
        <w:t>под</w:t>
      </w:r>
      <w:r w:rsidRPr="00E71A48">
        <w:rPr>
          <w:bCs w:val="0"/>
          <w:sz w:val="24"/>
          <w:szCs w:val="24"/>
        </w:rPr>
        <w:t>раздел</w:t>
      </w:r>
      <w:r w:rsidRPr="00E71A48">
        <w:rPr>
          <w:bCs w:val="0"/>
          <w:sz w:val="24"/>
          <w:szCs w:val="24"/>
          <w:lang w:eastAsia="ru-RU"/>
        </w:rPr>
        <w:t xml:space="preserve"> </w:t>
      </w:r>
      <w:r w:rsidR="00C55095">
        <w:rPr>
          <w:bCs w:val="0"/>
          <w:sz w:val="24"/>
          <w:szCs w:val="24"/>
          <w:lang w:eastAsia="ru-RU"/>
        </w:rPr>
        <w:fldChar w:fldCharType="begin"/>
      </w:r>
      <w:r>
        <w:rPr>
          <w:bCs w:val="0"/>
          <w:sz w:val="24"/>
          <w:szCs w:val="24"/>
          <w:lang w:eastAsia="ru-RU"/>
        </w:rPr>
        <w:instrText xml:space="preserve"> REF _Ref440274913 \r \h </w:instrText>
      </w:r>
      <w:r w:rsidR="00C55095">
        <w:rPr>
          <w:bCs w:val="0"/>
          <w:sz w:val="24"/>
          <w:szCs w:val="24"/>
          <w:lang w:eastAsia="ru-RU"/>
        </w:rPr>
      </w:r>
      <w:r w:rsidR="00C55095">
        <w:rPr>
          <w:bCs w:val="0"/>
          <w:sz w:val="24"/>
          <w:szCs w:val="24"/>
          <w:lang w:eastAsia="ru-RU"/>
        </w:rPr>
        <w:fldChar w:fldCharType="separate"/>
      </w:r>
      <w:r w:rsidR="00646563">
        <w:rPr>
          <w:bCs w:val="0"/>
          <w:sz w:val="24"/>
          <w:szCs w:val="24"/>
          <w:lang w:eastAsia="ru-RU"/>
        </w:rPr>
        <w:t>5.2</w:t>
      </w:r>
      <w:r w:rsidR="00C55095">
        <w:rPr>
          <w:bCs w:val="0"/>
          <w:sz w:val="24"/>
          <w:szCs w:val="24"/>
          <w:lang w:eastAsia="ru-RU"/>
        </w:rPr>
        <w:fldChar w:fldCharType="end"/>
      </w:r>
      <w:r>
        <w:rPr>
          <w:bCs w:val="0"/>
          <w:sz w:val="24"/>
          <w:szCs w:val="24"/>
        </w:rPr>
        <w:t>);</w:t>
      </w:r>
    </w:p>
    <w:p w:rsidR="00306DE6" w:rsidRDefault="00306DE6" w:rsidP="00306DE6">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 xml:space="preserve">График </w:t>
      </w:r>
      <w:r>
        <w:rPr>
          <w:bCs w:val="0"/>
          <w:sz w:val="24"/>
          <w:szCs w:val="24"/>
        </w:rPr>
        <w:t>выполнения работ</w:t>
      </w:r>
      <w:r w:rsidRPr="00E71A48">
        <w:rPr>
          <w:bCs w:val="0"/>
          <w:sz w:val="24"/>
          <w:szCs w:val="24"/>
        </w:rPr>
        <w:t xml:space="preserve"> (</w:t>
      </w:r>
      <w:r>
        <w:rPr>
          <w:bCs w:val="0"/>
          <w:spacing w:val="-2"/>
          <w:sz w:val="24"/>
          <w:szCs w:val="24"/>
        </w:rPr>
        <w:t>под</w:t>
      </w:r>
      <w:r w:rsidRPr="00E71A48">
        <w:rPr>
          <w:bCs w:val="0"/>
          <w:sz w:val="24"/>
          <w:szCs w:val="24"/>
        </w:rPr>
        <w:t>раздел</w:t>
      </w:r>
      <w:r w:rsidRPr="00E71A48">
        <w:rPr>
          <w:bCs w:val="0"/>
          <w:sz w:val="24"/>
          <w:szCs w:val="24"/>
          <w:lang w:eastAsia="ru-RU"/>
        </w:rPr>
        <w:t xml:space="preserve"> </w:t>
      </w:r>
      <w:r w:rsidR="00C55095">
        <w:rPr>
          <w:bCs w:val="0"/>
          <w:sz w:val="24"/>
          <w:szCs w:val="24"/>
          <w:lang w:eastAsia="ru-RU"/>
        </w:rPr>
        <w:fldChar w:fldCharType="begin"/>
      </w:r>
      <w:r>
        <w:rPr>
          <w:bCs w:val="0"/>
          <w:sz w:val="24"/>
          <w:szCs w:val="24"/>
          <w:lang w:eastAsia="ru-RU"/>
        </w:rPr>
        <w:instrText xml:space="preserve"> REF _Ref440274902 \r \h </w:instrText>
      </w:r>
      <w:r w:rsidR="00C55095">
        <w:rPr>
          <w:bCs w:val="0"/>
          <w:sz w:val="24"/>
          <w:szCs w:val="24"/>
          <w:lang w:eastAsia="ru-RU"/>
        </w:rPr>
      </w:r>
      <w:r w:rsidR="00C55095">
        <w:rPr>
          <w:bCs w:val="0"/>
          <w:sz w:val="24"/>
          <w:szCs w:val="24"/>
          <w:lang w:eastAsia="ru-RU"/>
        </w:rPr>
        <w:fldChar w:fldCharType="separate"/>
      </w:r>
      <w:r w:rsidR="00646563">
        <w:rPr>
          <w:bCs w:val="0"/>
          <w:sz w:val="24"/>
          <w:szCs w:val="24"/>
          <w:lang w:eastAsia="ru-RU"/>
        </w:rPr>
        <w:t>5.4</w:t>
      </w:r>
      <w:r w:rsidR="00C55095">
        <w:rPr>
          <w:bCs w:val="0"/>
          <w:sz w:val="24"/>
          <w:szCs w:val="24"/>
          <w:lang w:eastAsia="ru-RU"/>
        </w:rPr>
        <w:fldChar w:fldCharType="end"/>
      </w:r>
      <w:r>
        <w:rPr>
          <w:bCs w:val="0"/>
          <w:sz w:val="24"/>
          <w:szCs w:val="24"/>
        </w:rPr>
        <w:t>);</w:t>
      </w:r>
    </w:p>
    <w:p w:rsidR="00306DE6" w:rsidRPr="00E71A48" w:rsidRDefault="00306DE6" w:rsidP="00306DE6">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График </w:t>
      </w:r>
      <w:r>
        <w:rPr>
          <w:bCs w:val="0"/>
          <w:sz w:val="24"/>
          <w:szCs w:val="24"/>
        </w:rPr>
        <w:t>оплаты выполнения работ</w:t>
      </w:r>
      <w:r w:rsidRPr="003E170D">
        <w:rPr>
          <w:bCs w:val="0"/>
          <w:sz w:val="24"/>
          <w:szCs w:val="24"/>
        </w:rPr>
        <w:t xml:space="preserve"> (</w:t>
      </w:r>
      <w:r>
        <w:rPr>
          <w:bCs w:val="0"/>
          <w:spacing w:val="-2"/>
          <w:sz w:val="24"/>
          <w:szCs w:val="24"/>
        </w:rPr>
        <w:t>под</w:t>
      </w:r>
      <w:r w:rsidRPr="00E71A48">
        <w:rPr>
          <w:bCs w:val="0"/>
          <w:sz w:val="24"/>
          <w:szCs w:val="24"/>
        </w:rPr>
        <w:t>раздел</w:t>
      </w:r>
      <w:r w:rsidRPr="003E170D">
        <w:rPr>
          <w:bCs w:val="0"/>
          <w:sz w:val="24"/>
          <w:szCs w:val="24"/>
        </w:rPr>
        <w:t xml:space="preserve"> </w:t>
      </w:r>
      <w:r w:rsidR="00C55095">
        <w:rPr>
          <w:bCs w:val="0"/>
          <w:sz w:val="24"/>
          <w:szCs w:val="24"/>
        </w:rPr>
        <w:fldChar w:fldCharType="begin"/>
      </w:r>
      <w:r>
        <w:rPr>
          <w:bCs w:val="0"/>
          <w:sz w:val="24"/>
          <w:szCs w:val="24"/>
        </w:rPr>
        <w:instrText xml:space="preserve"> REF _Ref440361959 \r \h </w:instrText>
      </w:r>
      <w:r w:rsidR="00C55095">
        <w:rPr>
          <w:bCs w:val="0"/>
          <w:sz w:val="24"/>
          <w:szCs w:val="24"/>
        </w:rPr>
      </w:r>
      <w:r w:rsidR="00C55095">
        <w:rPr>
          <w:bCs w:val="0"/>
          <w:sz w:val="24"/>
          <w:szCs w:val="24"/>
        </w:rPr>
        <w:fldChar w:fldCharType="separate"/>
      </w:r>
      <w:r w:rsidR="00646563">
        <w:rPr>
          <w:bCs w:val="0"/>
          <w:sz w:val="24"/>
          <w:szCs w:val="24"/>
        </w:rPr>
        <w:t>5.5</w:t>
      </w:r>
      <w:r w:rsidR="00C55095">
        <w:rPr>
          <w:bCs w:val="0"/>
          <w:sz w:val="24"/>
          <w:szCs w:val="24"/>
        </w:rPr>
        <w:fldChar w:fldCharType="end"/>
      </w:r>
      <w:r w:rsidRPr="003E170D">
        <w:rPr>
          <w:bCs w:val="0"/>
          <w:sz w:val="24"/>
          <w:szCs w:val="24"/>
        </w:rPr>
        <w:t>)</w:t>
      </w:r>
      <w:r w:rsidRPr="00E71A48">
        <w:rPr>
          <w:bCs w:val="0"/>
          <w:sz w:val="24"/>
          <w:szCs w:val="24"/>
        </w:rPr>
        <w:t>;</w:t>
      </w:r>
    </w:p>
    <w:p w:rsidR="00306DE6" w:rsidRPr="003E170D" w:rsidRDefault="00306DE6" w:rsidP="00306DE6">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Протокол разногласий </w:t>
      </w:r>
      <w:r w:rsidRPr="00AE556B">
        <w:rPr>
          <w:bCs w:val="0"/>
          <w:sz w:val="24"/>
          <w:szCs w:val="24"/>
        </w:rPr>
        <w:t>к проекту Договора</w:t>
      </w:r>
      <w:r w:rsidRPr="003E170D">
        <w:rPr>
          <w:bCs w:val="0"/>
          <w:sz w:val="24"/>
          <w:szCs w:val="24"/>
        </w:rPr>
        <w:t xml:space="preserve"> (</w:t>
      </w:r>
      <w:r>
        <w:rPr>
          <w:bCs w:val="0"/>
          <w:spacing w:val="-2"/>
          <w:sz w:val="24"/>
          <w:szCs w:val="24"/>
        </w:rPr>
        <w:t>под</w:t>
      </w:r>
      <w:r w:rsidRPr="00E71A48">
        <w:rPr>
          <w:bCs w:val="0"/>
          <w:sz w:val="24"/>
          <w:szCs w:val="24"/>
        </w:rPr>
        <w:t>раздел</w:t>
      </w:r>
      <w:r w:rsidRPr="003E170D">
        <w:rPr>
          <w:bCs w:val="0"/>
          <w:sz w:val="24"/>
          <w:szCs w:val="24"/>
          <w:lang w:eastAsia="ru-RU"/>
        </w:rPr>
        <w:t xml:space="preserve"> </w:t>
      </w:r>
      <w:r w:rsidR="00C55095">
        <w:rPr>
          <w:bCs w:val="0"/>
          <w:sz w:val="24"/>
          <w:szCs w:val="24"/>
        </w:rPr>
        <w:fldChar w:fldCharType="begin"/>
      </w:r>
      <w:r>
        <w:rPr>
          <w:bCs w:val="0"/>
          <w:sz w:val="24"/>
          <w:szCs w:val="24"/>
        </w:rPr>
        <w:instrText xml:space="preserve"> REF _Ref440361610 \r \h </w:instrText>
      </w:r>
      <w:r w:rsidR="00C55095">
        <w:rPr>
          <w:bCs w:val="0"/>
          <w:sz w:val="24"/>
          <w:szCs w:val="24"/>
        </w:rPr>
      </w:r>
      <w:r w:rsidR="00C55095">
        <w:rPr>
          <w:bCs w:val="0"/>
          <w:sz w:val="24"/>
          <w:szCs w:val="24"/>
        </w:rPr>
        <w:fldChar w:fldCharType="separate"/>
      </w:r>
      <w:r w:rsidR="00646563">
        <w:rPr>
          <w:bCs w:val="0"/>
          <w:sz w:val="24"/>
          <w:szCs w:val="24"/>
        </w:rPr>
        <w:t>5.6</w:t>
      </w:r>
      <w:r w:rsidR="00C55095">
        <w:rPr>
          <w:bCs w:val="0"/>
          <w:sz w:val="24"/>
          <w:szCs w:val="24"/>
        </w:rPr>
        <w:fldChar w:fldCharType="end"/>
      </w:r>
      <w:r w:rsidRPr="003E170D">
        <w:rPr>
          <w:bCs w:val="0"/>
          <w:sz w:val="24"/>
          <w:szCs w:val="24"/>
          <w:lang w:eastAsia="ru-RU"/>
        </w:rPr>
        <w:t>)</w:t>
      </w:r>
      <w:r w:rsidR="00AF7745">
        <w:rPr>
          <w:bCs w:val="0"/>
          <w:sz w:val="24"/>
          <w:szCs w:val="24"/>
        </w:rPr>
        <w:t>;</w:t>
      </w:r>
    </w:p>
    <w:p w:rsidR="00B66565" w:rsidRPr="00B66565" w:rsidRDefault="00B66565" w:rsidP="00B66565">
      <w:pPr>
        <w:widowControl w:val="0"/>
        <w:numPr>
          <w:ilvl w:val="0"/>
          <w:numId w:val="5"/>
        </w:numPr>
        <w:tabs>
          <w:tab w:val="left" w:pos="540"/>
        </w:tabs>
        <w:overflowPunct w:val="0"/>
        <w:autoSpaceDE w:val="0"/>
        <w:spacing w:line="264" w:lineRule="auto"/>
        <w:ind w:hanging="540"/>
        <w:rPr>
          <w:bCs w:val="0"/>
          <w:sz w:val="24"/>
          <w:szCs w:val="24"/>
        </w:rPr>
      </w:pPr>
      <w:r w:rsidRPr="00B66565">
        <w:rPr>
          <w:bCs w:val="0"/>
          <w:sz w:val="24"/>
          <w:szCs w:val="24"/>
        </w:rPr>
        <w:t>Анкета Участника запроса предложений (</w:t>
      </w:r>
      <w:r w:rsidRPr="00B66565">
        <w:rPr>
          <w:bCs w:val="0"/>
          <w:spacing w:val="-2"/>
          <w:sz w:val="24"/>
          <w:szCs w:val="24"/>
        </w:rPr>
        <w:t>под</w:t>
      </w:r>
      <w:r w:rsidRPr="00B66565">
        <w:rPr>
          <w:bCs w:val="0"/>
          <w:sz w:val="24"/>
          <w:szCs w:val="24"/>
        </w:rPr>
        <w:t>раздел</w:t>
      </w:r>
      <w:r w:rsidRPr="00B66565">
        <w:rPr>
          <w:bCs w:val="0"/>
          <w:sz w:val="24"/>
          <w:szCs w:val="24"/>
          <w:lang w:eastAsia="ru-RU"/>
        </w:rPr>
        <w:t xml:space="preserve"> </w:t>
      </w:r>
      <w:r w:rsidR="00EE380A">
        <w:fldChar w:fldCharType="begin"/>
      </w:r>
      <w:r w:rsidR="00EE380A">
        <w:instrText xml:space="preserve"> REF _Ref444168907 \r \h  \* MERGEFORMAT </w:instrText>
      </w:r>
      <w:r w:rsidR="00EE380A">
        <w:fldChar w:fldCharType="separate"/>
      </w:r>
      <w:r w:rsidR="00646563" w:rsidRPr="00646563">
        <w:rPr>
          <w:bCs w:val="0"/>
          <w:sz w:val="24"/>
          <w:szCs w:val="24"/>
          <w:lang w:eastAsia="ru-RU"/>
        </w:rPr>
        <w:t>5.7.1</w:t>
      </w:r>
      <w:r w:rsidR="00EE380A">
        <w:fldChar w:fldCharType="end"/>
      </w:r>
      <w:r w:rsidRPr="00B66565">
        <w:rPr>
          <w:bCs w:val="0"/>
          <w:sz w:val="24"/>
          <w:szCs w:val="24"/>
        </w:rPr>
        <w:t xml:space="preserve">) </w:t>
      </w:r>
      <w:r w:rsidRPr="00B66565">
        <w:rPr>
          <w:sz w:val="24"/>
          <w:szCs w:val="24"/>
        </w:rPr>
        <w:t xml:space="preserve">с приложением </w:t>
      </w:r>
      <w:proofErr w:type="gramStart"/>
      <w:r w:rsidRPr="00B66565">
        <w:rPr>
          <w:bCs w:val="0"/>
          <w:sz w:val="24"/>
          <w:szCs w:val="24"/>
        </w:rPr>
        <w:t>файла копии Анкеты Участника запроса</w:t>
      </w:r>
      <w:proofErr w:type="gramEnd"/>
      <w:r w:rsidRPr="00B66565">
        <w:rPr>
          <w:bCs w:val="0"/>
          <w:sz w:val="24"/>
          <w:szCs w:val="24"/>
        </w:rPr>
        <w:t xml:space="preserve"> предложений, выполненного в формате MS </w:t>
      </w:r>
      <w:proofErr w:type="spellStart"/>
      <w:r w:rsidRPr="00B66565">
        <w:rPr>
          <w:bCs w:val="0"/>
          <w:sz w:val="24"/>
          <w:szCs w:val="24"/>
        </w:rPr>
        <w:t>Word</w:t>
      </w:r>
      <w:proofErr w:type="spellEnd"/>
      <w:r w:rsidRPr="00B66565">
        <w:rPr>
          <w:bCs w:val="0"/>
          <w:sz w:val="24"/>
          <w:szCs w:val="24"/>
        </w:rPr>
        <w:t>;</w:t>
      </w:r>
    </w:p>
    <w:p w:rsidR="00B66565" w:rsidRPr="002D7FEE" w:rsidRDefault="00B375BB" w:rsidP="00B66565">
      <w:pPr>
        <w:widowControl w:val="0"/>
        <w:numPr>
          <w:ilvl w:val="0"/>
          <w:numId w:val="5"/>
        </w:numPr>
        <w:tabs>
          <w:tab w:val="left" w:pos="540"/>
        </w:tabs>
        <w:overflowPunct w:val="0"/>
        <w:autoSpaceDE w:val="0"/>
        <w:spacing w:line="264" w:lineRule="auto"/>
        <w:ind w:hanging="540"/>
        <w:rPr>
          <w:bCs w:val="0"/>
          <w:sz w:val="24"/>
          <w:szCs w:val="24"/>
        </w:rPr>
      </w:pPr>
      <w:r w:rsidRPr="00577EC9">
        <w:rPr>
          <w:sz w:val="24"/>
          <w:szCs w:val="24"/>
        </w:rPr>
        <w:t>Выписка из Единого реестра субъектов малого и среднего предпринимательства или Декларация о соответствии участника/субподрядчика/члена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в случае отсутствия сведений об участнике/субподрядчике/членах Коллективного участника закупки, которы</w:t>
      </w:r>
      <w:proofErr w:type="gramStart"/>
      <w:r w:rsidRPr="00577EC9">
        <w:rPr>
          <w:sz w:val="24"/>
          <w:szCs w:val="24"/>
        </w:rPr>
        <w:t>й(</w:t>
      </w:r>
      <w:proofErr w:type="spellStart"/>
      <w:proofErr w:type="gramEnd"/>
      <w:r w:rsidRPr="00577EC9">
        <w:rPr>
          <w:sz w:val="24"/>
          <w:szCs w:val="24"/>
        </w:rPr>
        <w:t>ые</w:t>
      </w:r>
      <w:proofErr w:type="spellEnd"/>
      <w:r w:rsidRPr="00577EC9">
        <w:rPr>
          <w:sz w:val="24"/>
          <w:szCs w:val="24"/>
        </w:rPr>
        <w:t>) являет(ют)</w:t>
      </w:r>
      <w:proofErr w:type="spellStart"/>
      <w:r w:rsidRPr="00577EC9">
        <w:rPr>
          <w:sz w:val="24"/>
          <w:szCs w:val="24"/>
        </w:rPr>
        <w:t>ся</w:t>
      </w:r>
      <w:proofErr w:type="spellEnd"/>
      <w:r w:rsidRPr="00577EC9">
        <w:rPr>
          <w:sz w:val="24"/>
          <w:szCs w:val="24"/>
        </w:rPr>
        <w:t xml:space="preserve">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(подраздел </w:t>
      </w:r>
      <w:r w:rsidR="00C55095">
        <w:rPr>
          <w:sz w:val="24"/>
          <w:szCs w:val="24"/>
        </w:rPr>
        <w:fldChar w:fldCharType="begin"/>
      </w:r>
      <w:r>
        <w:rPr>
          <w:sz w:val="24"/>
          <w:szCs w:val="24"/>
        </w:rPr>
        <w:instrText xml:space="preserve"> REF _Ref491178428 \r \h </w:instrText>
      </w:r>
      <w:r w:rsidR="00C55095">
        <w:rPr>
          <w:sz w:val="24"/>
          <w:szCs w:val="24"/>
        </w:rPr>
      </w:r>
      <w:r w:rsidR="00C55095">
        <w:rPr>
          <w:sz w:val="24"/>
          <w:szCs w:val="24"/>
        </w:rPr>
        <w:fldChar w:fldCharType="separate"/>
      </w:r>
      <w:r w:rsidR="00646563">
        <w:rPr>
          <w:sz w:val="24"/>
          <w:szCs w:val="24"/>
        </w:rPr>
        <w:t>5.7.2</w:t>
      </w:r>
      <w:r w:rsidR="00C55095">
        <w:rPr>
          <w:sz w:val="24"/>
          <w:szCs w:val="24"/>
        </w:rPr>
        <w:fldChar w:fldCharType="end"/>
      </w:r>
      <w:r w:rsidRPr="00577EC9">
        <w:rPr>
          <w:sz w:val="24"/>
          <w:szCs w:val="24"/>
        </w:rPr>
        <w:t xml:space="preserve">). В случае несоответствия сведений о субъекте МСП, содержащихся в декларации, сведениям, содержащимся в едином реестре субъектов </w:t>
      </w:r>
      <w:r w:rsidRPr="00577EC9">
        <w:rPr>
          <w:sz w:val="24"/>
          <w:szCs w:val="24"/>
        </w:rPr>
        <w:lastRenderedPageBreak/>
        <w:t>МСП, Заказчиком используются сведения, содержащиеся в едином реестре субъектов МСП. В случае</w:t>
      </w:r>
      <w:proofErr w:type="gramStart"/>
      <w:r w:rsidRPr="00577EC9">
        <w:rPr>
          <w:sz w:val="24"/>
          <w:szCs w:val="24"/>
        </w:rPr>
        <w:t>,</w:t>
      </w:r>
      <w:proofErr w:type="gramEnd"/>
      <w:r w:rsidRPr="00577EC9">
        <w:rPr>
          <w:sz w:val="24"/>
          <w:szCs w:val="24"/>
        </w:rPr>
        <w:t xml:space="preserve"> если Участник/субподрядчик/член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Pr>
          <w:sz w:val="24"/>
          <w:szCs w:val="24"/>
        </w:rPr>
        <w:t>;</w:t>
      </w:r>
    </w:p>
    <w:p w:rsidR="00717F60" w:rsidRPr="00AB2CB8" w:rsidRDefault="00306DE6" w:rsidP="00D75CA2">
      <w:pPr>
        <w:widowControl w:val="0"/>
        <w:numPr>
          <w:ilvl w:val="0"/>
          <w:numId w:val="5"/>
        </w:numPr>
        <w:tabs>
          <w:tab w:val="left" w:pos="540"/>
        </w:tabs>
        <w:overflowPunct w:val="0"/>
        <w:autoSpaceDE w:val="0"/>
        <w:spacing w:line="264" w:lineRule="auto"/>
        <w:ind w:hanging="540"/>
        <w:rPr>
          <w:bCs w:val="0"/>
          <w:sz w:val="24"/>
          <w:szCs w:val="24"/>
        </w:rPr>
      </w:pPr>
      <w:r w:rsidRPr="002D7FEE">
        <w:rPr>
          <w:bCs w:val="0"/>
          <w:sz w:val="24"/>
          <w:szCs w:val="24"/>
        </w:rPr>
        <w:t xml:space="preserve">Документы, подтверждающие соответствие требованиям, предъявляемым к Участнику </w:t>
      </w:r>
      <w:r w:rsidR="00D90031" w:rsidRPr="002D7FEE">
        <w:rPr>
          <w:bCs w:val="0"/>
          <w:sz w:val="24"/>
          <w:szCs w:val="24"/>
        </w:rPr>
        <w:t xml:space="preserve">(подраздел </w:t>
      </w:r>
      <w:r w:rsidR="00EE380A">
        <w:fldChar w:fldCharType="begin"/>
      </w:r>
      <w:r w:rsidR="00EE380A">
        <w:instrText xml:space="preserve"> REF _Ref306005578 \r \h  \* MERGEFORMAT </w:instrText>
      </w:r>
      <w:r w:rsidR="00EE380A">
        <w:fldChar w:fldCharType="separate"/>
      </w:r>
      <w:r w:rsidR="00646563" w:rsidRPr="00646563">
        <w:rPr>
          <w:bCs w:val="0"/>
          <w:sz w:val="24"/>
          <w:szCs w:val="24"/>
        </w:rPr>
        <w:t>3.3.8.3</w:t>
      </w:r>
      <w:r w:rsidR="00EE380A">
        <w:fldChar w:fldCharType="end"/>
      </w:r>
      <w:r w:rsidR="00F463E8" w:rsidRPr="002D7FEE">
        <w:rPr>
          <w:bCs w:val="0"/>
          <w:sz w:val="24"/>
          <w:szCs w:val="24"/>
        </w:rPr>
        <w:t>, за иск</w:t>
      </w:r>
      <w:r w:rsidR="00F463E8" w:rsidRPr="00AB2CB8">
        <w:rPr>
          <w:bCs w:val="0"/>
          <w:sz w:val="24"/>
          <w:szCs w:val="24"/>
        </w:rPr>
        <w:t>лючением документ</w:t>
      </w:r>
      <w:r w:rsidR="00FA5339" w:rsidRPr="00AB2CB8">
        <w:rPr>
          <w:bCs w:val="0"/>
          <w:sz w:val="24"/>
          <w:szCs w:val="24"/>
        </w:rPr>
        <w:t>ов</w:t>
      </w:r>
      <w:r w:rsidR="00F463E8" w:rsidRPr="00AB2CB8">
        <w:rPr>
          <w:bCs w:val="0"/>
          <w:sz w:val="24"/>
          <w:szCs w:val="24"/>
        </w:rPr>
        <w:t>, указанн</w:t>
      </w:r>
      <w:r w:rsidR="00FA5339" w:rsidRPr="00AB2CB8">
        <w:rPr>
          <w:bCs w:val="0"/>
          <w:sz w:val="24"/>
          <w:szCs w:val="24"/>
        </w:rPr>
        <w:t>ых</w:t>
      </w:r>
      <w:r w:rsidR="00F463E8" w:rsidRPr="00AB2CB8">
        <w:rPr>
          <w:bCs w:val="0"/>
          <w:sz w:val="24"/>
          <w:szCs w:val="24"/>
        </w:rPr>
        <w:t xml:space="preserve"> в </w:t>
      </w:r>
      <w:proofErr w:type="spellStart"/>
      <w:r w:rsidR="00F463E8" w:rsidRPr="00AB2CB8">
        <w:rPr>
          <w:sz w:val="24"/>
          <w:szCs w:val="24"/>
        </w:rPr>
        <w:t>пп</w:t>
      </w:r>
      <w:proofErr w:type="spellEnd"/>
      <w:r w:rsidR="00F463E8" w:rsidRPr="00AB2CB8">
        <w:rPr>
          <w:sz w:val="24"/>
          <w:szCs w:val="24"/>
        </w:rPr>
        <w:t xml:space="preserve">. </w:t>
      </w:r>
      <w:r w:rsidR="00EE380A">
        <w:fldChar w:fldCharType="begin"/>
      </w:r>
      <w:r w:rsidR="00EE380A">
        <w:instrText xml:space="preserve"> REF _Ref440279062 \r \h  \* MERGEFORMAT </w:instrText>
      </w:r>
      <w:r w:rsidR="00EE380A">
        <w:fldChar w:fldCharType="separate"/>
      </w:r>
      <w:r w:rsidR="00646563" w:rsidRPr="00646563">
        <w:rPr>
          <w:sz w:val="24"/>
          <w:szCs w:val="24"/>
        </w:rPr>
        <w:t>б)</w:t>
      </w:r>
      <w:r w:rsidR="00EE380A">
        <w:fldChar w:fldCharType="end"/>
      </w:r>
      <w:r w:rsidR="00FA5339" w:rsidRPr="00AB2CB8">
        <w:rPr>
          <w:sz w:val="24"/>
          <w:szCs w:val="24"/>
        </w:rPr>
        <w:t>,</w:t>
      </w:r>
      <w:r w:rsidR="007638F4" w:rsidRPr="00AB2CB8">
        <w:rPr>
          <w:sz w:val="24"/>
          <w:szCs w:val="24"/>
        </w:rPr>
        <w:t xml:space="preserve"> </w:t>
      </w:r>
      <w:r w:rsidR="00EE380A">
        <w:fldChar w:fldCharType="begin"/>
      </w:r>
      <w:r w:rsidR="00EE380A">
        <w:instrText xml:space="preserve"> REF _Ref440372326 \r \h  \* MERGEFORMAT </w:instrText>
      </w:r>
      <w:r w:rsidR="00EE380A">
        <w:fldChar w:fldCharType="separate"/>
      </w:r>
      <w:r w:rsidR="00646563" w:rsidRPr="00646563">
        <w:rPr>
          <w:sz w:val="24"/>
          <w:szCs w:val="24"/>
        </w:rPr>
        <w:t>е)</w:t>
      </w:r>
      <w:r w:rsidR="00EE380A">
        <w:fldChar w:fldCharType="end"/>
      </w:r>
      <w:r w:rsidR="007638F4" w:rsidRPr="00AB2CB8">
        <w:rPr>
          <w:sz w:val="24"/>
          <w:szCs w:val="24"/>
        </w:rPr>
        <w:t>,</w:t>
      </w:r>
      <w:r w:rsidR="00FA5339" w:rsidRPr="00AB2CB8">
        <w:rPr>
          <w:sz w:val="24"/>
          <w:szCs w:val="24"/>
        </w:rPr>
        <w:t xml:space="preserve"> </w:t>
      </w:r>
      <w:r w:rsidR="00C55095">
        <w:fldChar w:fldCharType="begin"/>
      </w:r>
      <w:r w:rsidR="00123DC1">
        <w:instrText xml:space="preserve"> REF _Ref440371812 \r \h  \* MERGEFORMAT </w:instrText>
      </w:r>
      <w:r w:rsidR="00C55095">
        <w:fldChar w:fldCharType="separate"/>
      </w:r>
      <w:r w:rsidR="00646563" w:rsidRPr="00646563">
        <w:rPr>
          <w:sz w:val="24"/>
          <w:szCs w:val="24"/>
        </w:rPr>
        <w:t>н)</w:t>
      </w:r>
      <w:r w:rsidR="00C55095">
        <w:fldChar w:fldCharType="end"/>
      </w:r>
      <w:r w:rsidR="00FA5339" w:rsidRPr="00AB2CB8">
        <w:rPr>
          <w:sz w:val="24"/>
          <w:szCs w:val="24"/>
        </w:rPr>
        <w:t xml:space="preserve">, </w:t>
      </w:r>
      <w:r w:rsidR="00EE380A">
        <w:fldChar w:fldCharType="begin"/>
      </w:r>
      <w:r w:rsidR="00EE380A">
        <w:instrText xml:space="preserve"> REF _Ref440371822 \r \h  \* MERGEFORMAT </w:instrText>
      </w:r>
      <w:r w:rsidR="00EE380A">
        <w:fldChar w:fldCharType="separate"/>
      </w:r>
      <w:r w:rsidR="00646563" w:rsidRPr="00646563">
        <w:rPr>
          <w:sz w:val="24"/>
          <w:szCs w:val="24"/>
        </w:rPr>
        <w:t>о)</w:t>
      </w:r>
      <w:r w:rsidR="00EE380A">
        <w:fldChar w:fldCharType="end"/>
      </w:r>
      <w:r w:rsidR="00F21407" w:rsidRPr="00F21407">
        <w:rPr>
          <w:sz w:val="24"/>
          <w:szCs w:val="24"/>
        </w:rPr>
        <w:t xml:space="preserve">, </w:t>
      </w:r>
      <w:r w:rsidR="00C55095">
        <w:fldChar w:fldCharType="begin"/>
      </w:r>
      <w:r w:rsidR="00123DC1">
        <w:instrText xml:space="preserve"> REF _Ref442189588 \r \h  \* MERGEFORMAT </w:instrText>
      </w:r>
      <w:r w:rsidR="00C55095">
        <w:fldChar w:fldCharType="separate"/>
      </w:r>
      <w:r w:rsidR="00646563" w:rsidRPr="00646563">
        <w:rPr>
          <w:sz w:val="24"/>
          <w:szCs w:val="24"/>
        </w:rPr>
        <w:t>х)</w:t>
      </w:r>
      <w:r w:rsidR="00C55095">
        <w:fldChar w:fldCharType="end"/>
      </w:r>
      <w:r w:rsidR="00F463E8" w:rsidRPr="00F21407">
        <w:rPr>
          <w:sz w:val="24"/>
          <w:szCs w:val="24"/>
        </w:rPr>
        <w:t xml:space="preserve"> п.</w:t>
      </w:r>
      <w:r w:rsidR="00F463E8" w:rsidRPr="00AB2CB8">
        <w:rPr>
          <w:sz w:val="24"/>
          <w:szCs w:val="24"/>
        </w:rPr>
        <w:t xml:space="preserve"> </w:t>
      </w:r>
      <w:r w:rsidR="00EE380A">
        <w:fldChar w:fldCharType="begin"/>
      </w:r>
      <w:r w:rsidR="00EE380A">
        <w:instrText xml:space="preserve"> REF _Ref306005578 \r \h  \* MERGEFORMAT </w:instrText>
      </w:r>
      <w:r w:rsidR="00EE380A">
        <w:fldChar w:fldCharType="separate"/>
      </w:r>
      <w:r w:rsidR="00646563" w:rsidRPr="00646563">
        <w:rPr>
          <w:sz w:val="24"/>
          <w:szCs w:val="24"/>
        </w:rPr>
        <w:t>3.3.8.3</w:t>
      </w:r>
      <w:r w:rsidR="00EE380A">
        <w:fldChar w:fldCharType="end"/>
      </w:r>
      <w:r w:rsidR="00D90031" w:rsidRPr="00AB2CB8">
        <w:rPr>
          <w:bCs w:val="0"/>
          <w:sz w:val="24"/>
          <w:szCs w:val="24"/>
        </w:rPr>
        <w:t>)</w:t>
      </w:r>
      <w:r w:rsidR="00AD3EBC" w:rsidRPr="00AB2CB8">
        <w:rPr>
          <w:bCs w:val="0"/>
          <w:sz w:val="24"/>
          <w:szCs w:val="24"/>
        </w:rPr>
        <w:t>;</w:t>
      </w:r>
    </w:p>
    <w:p w:rsidR="00D57D88" w:rsidRPr="002D7FEE" w:rsidRDefault="00D57D88"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w:t>
      </w:r>
      <w:r w:rsidRPr="002D7FEE">
        <w:rPr>
          <w:bCs w:val="0"/>
          <w:sz w:val="24"/>
          <w:szCs w:val="24"/>
        </w:rPr>
        <w:t xml:space="preserve">Участником с привлечением </w:t>
      </w:r>
      <w:r w:rsidR="0046282D" w:rsidRPr="002D7FEE">
        <w:rPr>
          <w:bCs w:val="0"/>
          <w:sz w:val="24"/>
          <w:szCs w:val="24"/>
        </w:rPr>
        <w:t>субподрядчиков</w:t>
      </w:r>
      <w:r w:rsidR="00306DE6" w:rsidRPr="002D7FEE">
        <w:rPr>
          <w:bCs w:val="0"/>
          <w:sz w:val="24"/>
          <w:szCs w:val="24"/>
        </w:rPr>
        <w:t>,</w:t>
      </w:r>
      <w:r w:rsidRPr="002D7FEE">
        <w:rPr>
          <w:bCs w:val="0"/>
          <w:sz w:val="24"/>
          <w:szCs w:val="24"/>
        </w:rPr>
        <w:t xml:space="preserve"> </w:t>
      </w:r>
      <w:r w:rsidR="00306DE6" w:rsidRPr="002D7FEE">
        <w:rPr>
          <w:bCs w:val="0"/>
          <w:sz w:val="24"/>
          <w:szCs w:val="24"/>
        </w:rPr>
        <w:t xml:space="preserve">то дополнительно в состав Заявки включаются документы, указанные в подразделе </w:t>
      </w:r>
      <w:r w:rsidR="00EE380A">
        <w:fldChar w:fldCharType="begin"/>
      </w:r>
      <w:r w:rsidR="00EE380A">
        <w:instrText xml:space="preserve"> REF _Ref306143446 \r \h  \* MERGEFORMAT </w:instrText>
      </w:r>
      <w:r w:rsidR="00EE380A">
        <w:fldChar w:fldCharType="separate"/>
      </w:r>
      <w:r w:rsidR="00646563" w:rsidRPr="00646563">
        <w:rPr>
          <w:bCs w:val="0"/>
          <w:sz w:val="24"/>
          <w:szCs w:val="24"/>
        </w:rPr>
        <w:t>3.3.9.3</w:t>
      </w:r>
      <w:r w:rsidR="00EE380A">
        <w:fldChar w:fldCharType="end"/>
      </w:r>
      <w:r w:rsidR="00306DE6" w:rsidRPr="002D7FEE">
        <w:rPr>
          <w:sz w:val="24"/>
          <w:szCs w:val="24"/>
        </w:rPr>
        <w:t xml:space="preserve">. </w:t>
      </w:r>
      <w:r w:rsidR="00306DE6" w:rsidRPr="002D7FEE">
        <w:rPr>
          <w:bCs w:val="0"/>
          <w:sz w:val="24"/>
          <w:szCs w:val="24"/>
        </w:rPr>
        <w:t>Документы для каждого соисполнителя готовятся с оформлением отдельного архива «Документы соисполнителя _________________»</w:t>
      </w:r>
      <w:r w:rsidRPr="002D7FEE">
        <w:rPr>
          <w:bCs w:val="0"/>
          <w:sz w:val="24"/>
          <w:szCs w:val="24"/>
        </w:rPr>
        <w:t>;</w:t>
      </w:r>
    </w:p>
    <w:p w:rsidR="000E746F" w:rsidRPr="002D7FEE"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2D7FEE">
        <w:rPr>
          <w:bCs w:val="0"/>
          <w:sz w:val="24"/>
          <w:szCs w:val="24"/>
        </w:rPr>
        <w:t>Если Заявка подается коллективным Участником</w:t>
      </w:r>
      <w:r w:rsidR="00306DE6" w:rsidRPr="002D7FEE">
        <w:rPr>
          <w:bCs w:val="0"/>
          <w:sz w:val="24"/>
          <w:szCs w:val="24"/>
        </w:rPr>
        <w:t xml:space="preserve">, то дополнительно в состав Заявки включаются документы, указанные в подразделе </w:t>
      </w:r>
      <w:r w:rsidR="00EE380A">
        <w:fldChar w:fldCharType="begin"/>
      </w:r>
      <w:r w:rsidR="00EE380A">
        <w:instrText xml:space="preserve"> REF _Ref465863260 \r \h  \* MERGEFORMAT </w:instrText>
      </w:r>
      <w:r w:rsidR="00EE380A">
        <w:fldChar w:fldCharType="separate"/>
      </w:r>
      <w:r w:rsidR="00646563" w:rsidRPr="00646563">
        <w:rPr>
          <w:bCs w:val="0"/>
          <w:sz w:val="24"/>
          <w:szCs w:val="24"/>
        </w:rPr>
        <w:t>3.3.10.7</w:t>
      </w:r>
      <w:r w:rsidR="00EE380A">
        <w:fldChar w:fldCharType="end"/>
      </w:r>
      <w:r w:rsidR="00306DE6" w:rsidRPr="002D7FEE">
        <w:rPr>
          <w:sz w:val="24"/>
          <w:szCs w:val="24"/>
        </w:rPr>
        <w:t>.</w:t>
      </w:r>
      <w:r w:rsidR="00306DE6" w:rsidRPr="002D7FEE">
        <w:rPr>
          <w:bCs w:val="0"/>
          <w:sz w:val="24"/>
          <w:szCs w:val="24"/>
        </w:rPr>
        <w:t xml:space="preserve"> Документы для каждого члена коллективного Участника готовятся с оформлением отдельного архива «Документы члена коллективного Участника _________________»</w:t>
      </w:r>
      <w:r w:rsidR="006D05F2" w:rsidRPr="002D7FEE">
        <w:rPr>
          <w:bCs w:val="0"/>
          <w:sz w:val="24"/>
          <w:szCs w:val="24"/>
        </w:rPr>
        <w:t>;</w:t>
      </w:r>
    </w:p>
    <w:p w:rsidR="006D05F2" w:rsidRPr="002D7FEE" w:rsidRDefault="006D05F2" w:rsidP="00D75CA2">
      <w:pPr>
        <w:widowControl w:val="0"/>
        <w:numPr>
          <w:ilvl w:val="0"/>
          <w:numId w:val="5"/>
        </w:numPr>
        <w:tabs>
          <w:tab w:val="left" w:pos="540"/>
        </w:tabs>
        <w:overflowPunct w:val="0"/>
        <w:autoSpaceDE w:val="0"/>
        <w:spacing w:line="264" w:lineRule="auto"/>
        <w:ind w:hanging="540"/>
        <w:rPr>
          <w:bCs w:val="0"/>
          <w:sz w:val="24"/>
          <w:szCs w:val="24"/>
        </w:rPr>
      </w:pPr>
      <w:proofErr w:type="gramStart"/>
      <w:r w:rsidRPr="002D7FEE">
        <w:rPr>
          <w:sz w:val="24"/>
          <w:szCs w:val="24"/>
        </w:rPr>
        <w:t xml:space="preserve">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(подраздел </w:t>
      </w:r>
      <w:r w:rsidR="00EE380A">
        <w:fldChar w:fldCharType="begin"/>
      </w:r>
      <w:r w:rsidR="00EE380A">
        <w:instrText xml:space="preserve"> REF _Ref442263553 \r \h  \* MERGEFORMAT </w:instrText>
      </w:r>
      <w:r w:rsidR="00EE380A">
        <w:fldChar w:fldCharType="separate"/>
      </w:r>
      <w:r w:rsidR="00646563" w:rsidRPr="00646563">
        <w:rPr>
          <w:sz w:val="24"/>
          <w:szCs w:val="24"/>
        </w:rPr>
        <w:t>3.3.14.4</w:t>
      </w:r>
      <w:r w:rsidR="00EE380A">
        <w:fldChar w:fldCharType="end"/>
      </w:r>
      <w:r w:rsidRPr="002D7FEE">
        <w:rPr>
          <w:sz w:val="24"/>
          <w:szCs w:val="24"/>
        </w:rPr>
        <w:t>).</w:t>
      </w:r>
      <w:proofErr w:type="gramEnd"/>
    </w:p>
    <w:p w:rsidR="00717F60" w:rsidRDefault="009C744E"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334" w:name="_Ref306004660"/>
      <w:r w:rsidRPr="00E71A48">
        <w:rPr>
          <w:bCs w:val="0"/>
          <w:sz w:val="24"/>
          <w:szCs w:val="24"/>
        </w:rPr>
        <w:t>Участник</w:t>
      </w:r>
      <w:r w:rsidR="00717F60" w:rsidRPr="00E71A48">
        <w:rPr>
          <w:bCs w:val="0"/>
          <w:sz w:val="24"/>
          <w:szCs w:val="24"/>
        </w:rPr>
        <w:t xml:space="preserve"> имеет право подать только одну </w:t>
      </w:r>
      <w:r w:rsidR="004B5EB3" w:rsidRPr="00E71A48">
        <w:rPr>
          <w:bCs w:val="0"/>
          <w:sz w:val="24"/>
          <w:szCs w:val="24"/>
        </w:rPr>
        <w:t>Заявк</w:t>
      </w:r>
      <w:r w:rsidR="00717F60" w:rsidRPr="00E71A48">
        <w:rPr>
          <w:bCs w:val="0"/>
          <w:sz w:val="24"/>
          <w:szCs w:val="24"/>
        </w:rPr>
        <w:t xml:space="preserve">у. В случае нарушения этого требования все </w:t>
      </w:r>
      <w:r w:rsidR="004B5EB3" w:rsidRPr="00E71A48">
        <w:rPr>
          <w:bCs w:val="0"/>
          <w:sz w:val="24"/>
          <w:szCs w:val="24"/>
        </w:rPr>
        <w:t>Заявк</w:t>
      </w:r>
      <w:r w:rsidR="00717F60" w:rsidRPr="00E71A48">
        <w:rPr>
          <w:bCs w:val="0"/>
          <w:sz w:val="24"/>
          <w:szCs w:val="24"/>
        </w:rPr>
        <w:t xml:space="preserve">и такого </w:t>
      </w:r>
      <w:r w:rsidRPr="00E71A48">
        <w:rPr>
          <w:bCs w:val="0"/>
          <w:sz w:val="24"/>
          <w:szCs w:val="24"/>
        </w:rPr>
        <w:t>Участник</w:t>
      </w:r>
      <w:r w:rsidR="00717F60" w:rsidRPr="00E71A48">
        <w:rPr>
          <w:bCs w:val="0"/>
          <w:sz w:val="24"/>
          <w:szCs w:val="24"/>
        </w:rPr>
        <w:t>а отклоняются без рассмотрения по существу.</w:t>
      </w:r>
      <w:bookmarkEnd w:id="334"/>
    </w:p>
    <w:p w:rsidR="00BD40A3" w:rsidRPr="002D7FEE"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0E5AC7">
        <w:rPr>
          <w:bCs w:val="0"/>
          <w:sz w:val="24"/>
          <w:szCs w:val="24"/>
        </w:rPr>
        <w:t xml:space="preserve">Все формы, указанные в разделе </w:t>
      </w:r>
      <w:r w:rsidR="00C55095">
        <w:rPr>
          <w:bCs w:val="0"/>
          <w:sz w:val="24"/>
          <w:szCs w:val="24"/>
        </w:rPr>
        <w:fldChar w:fldCharType="begin"/>
      </w:r>
      <w:r w:rsidR="00D24034">
        <w:rPr>
          <w:bCs w:val="0"/>
          <w:sz w:val="24"/>
          <w:szCs w:val="24"/>
        </w:rPr>
        <w:instrText xml:space="preserve"> REF _Ref440270602 \r \h </w:instrText>
      </w:r>
      <w:r w:rsidR="00C55095">
        <w:rPr>
          <w:bCs w:val="0"/>
          <w:sz w:val="24"/>
          <w:szCs w:val="24"/>
        </w:rPr>
      </w:r>
      <w:r w:rsidR="00C55095">
        <w:rPr>
          <w:bCs w:val="0"/>
          <w:sz w:val="24"/>
          <w:szCs w:val="24"/>
        </w:rPr>
        <w:fldChar w:fldCharType="separate"/>
      </w:r>
      <w:r w:rsidR="00646563">
        <w:rPr>
          <w:bCs w:val="0"/>
          <w:sz w:val="24"/>
          <w:szCs w:val="24"/>
        </w:rPr>
        <w:t>5</w:t>
      </w:r>
      <w:r w:rsidR="00C55095">
        <w:rPr>
          <w:bCs w:val="0"/>
          <w:sz w:val="24"/>
          <w:szCs w:val="24"/>
        </w:rPr>
        <w:fldChar w:fldCharType="end"/>
      </w:r>
      <w:r w:rsidRPr="000E5AC7">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w:t>
      </w:r>
      <w:r w:rsidRPr="002D7FEE">
        <w:rPr>
          <w:bCs w:val="0"/>
          <w:sz w:val="24"/>
          <w:szCs w:val="24"/>
        </w:rPr>
        <w:t>противном случае Заявка Участника может быть отклонена.</w:t>
      </w:r>
      <w:proofErr w:type="gramEnd"/>
    </w:p>
    <w:p w:rsidR="00717F60" w:rsidRPr="002D7FEE" w:rsidRDefault="004B5EB3" w:rsidP="00557C01">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2D7FEE">
        <w:rPr>
          <w:bCs w:val="0"/>
          <w:sz w:val="24"/>
          <w:szCs w:val="24"/>
        </w:rPr>
        <w:t>Заявк</w:t>
      </w:r>
      <w:r w:rsidR="00717F60" w:rsidRPr="002D7FEE">
        <w:rPr>
          <w:bCs w:val="0"/>
          <w:sz w:val="24"/>
          <w:szCs w:val="24"/>
        </w:rPr>
        <w:t xml:space="preserve">а должна быть подготовлена в электронной форме с использованием функционала ЭТП (подраздел </w:t>
      </w:r>
      <w:r w:rsidR="00EE380A">
        <w:fldChar w:fldCharType="begin"/>
      </w:r>
      <w:r w:rsidR="00EE380A">
        <w:instrText xml:space="preserve"> REF _Ref191386419 \n \h  \* MERGEFORMAT </w:instrText>
      </w:r>
      <w:r w:rsidR="00EE380A">
        <w:fldChar w:fldCharType="separate"/>
      </w:r>
      <w:r w:rsidR="00646563" w:rsidRPr="00646563">
        <w:rPr>
          <w:bCs w:val="0"/>
          <w:sz w:val="24"/>
          <w:szCs w:val="24"/>
        </w:rPr>
        <w:t>3.3.2</w:t>
      </w:r>
      <w:r w:rsidR="00EE380A">
        <w:fldChar w:fldCharType="end"/>
      </w:r>
      <w:r w:rsidR="00717F60" w:rsidRPr="002D7FEE">
        <w:rPr>
          <w:bCs w:val="0"/>
          <w:sz w:val="24"/>
          <w:szCs w:val="24"/>
        </w:rPr>
        <w:t>)</w:t>
      </w:r>
      <w:r w:rsidR="00F21407" w:rsidRPr="002D7FEE">
        <w:rPr>
          <w:bCs w:val="0"/>
          <w:sz w:val="24"/>
          <w:szCs w:val="24"/>
        </w:rPr>
        <w:t xml:space="preserve">, </w:t>
      </w:r>
      <w:r w:rsidR="006D05F2" w:rsidRPr="002D7FEE">
        <w:rPr>
          <w:sz w:val="24"/>
          <w:szCs w:val="24"/>
        </w:rPr>
        <w:t xml:space="preserve">за исключением Соглашения о неустойке (подраздел </w:t>
      </w:r>
      <w:r w:rsidR="00EE380A">
        <w:fldChar w:fldCharType="begin"/>
      </w:r>
      <w:r w:rsidR="00EE380A">
        <w:instrText xml:space="preserve"> REF _Ref440272256 \r \h  \* MERGEFORMAT </w:instrText>
      </w:r>
      <w:r w:rsidR="00EE380A">
        <w:fldChar w:fldCharType="separate"/>
      </w:r>
      <w:r w:rsidR="00646563" w:rsidRPr="00646563">
        <w:rPr>
          <w:sz w:val="24"/>
          <w:szCs w:val="24"/>
        </w:rPr>
        <w:t>5.14</w:t>
      </w:r>
      <w:r w:rsidR="00EE380A">
        <w:fldChar w:fldCharType="end"/>
      </w:r>
      <w:r w:rsidR="006D05F2" w:rsidRPr="002D7FEE">
        <w:rPr>
          <w:sz w:val="24"/>
          <w:szCs w:val="24"/>
        </w:rPr>
        <w:t xml:space="preserve">) и Расписки сдачи-приемки соглашения о неустойке (подраздел </w:t>
      </w:r>
      <w:r w:rsidR="00EE380A">
        <w:fldChar w:fldCharType="begin"/>
      </w:r>
      <w:r w:rsidR="00EE380A">
        <w:instrText xml:space="preserve"> REF _Ref467752165 \r \h  \* MERGEFORMAT </w:instrText>
      </w:r>
      <w:r w:rsidR="00EE380A">
        <w:fldChar w:fldCharType="separate"/>
      </w:r>
      <w:r w:rsidR="00646563" w:rsidRPr="00646563">
        <w:rPr>
          <w:sz w:val="24"/>
          <w:szCs w:val="24"/>
        </w:rPr>
        <w:t>5.15</w:t>
      </w:r>
      <w:r w:rsidR="00EE380A">
        <w:fldChar w:fldCharType="end"/>
      </w:r>
      <w:r w:rsidR="006D05F2" w:rsidRPr="002D7FEE">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717F60" w:rsidRPr="002D7FEE">
        <w:rPr>
          <w:bCs w:val="0"/>
          <w:sz w:val="24"/>
          <w:szCs w:val="24"/>
        </w:rPr>
        <w:t>.</w:t>
      </w:r>
      <w:proofErr w:type="gramEnd"/>
    </w:p>
    <w:p w:rsidR="00BD40A3" w:rsidRPr="002D7FEE"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335" w:name="_Ref55279015"/>
      <w:bookmarkStart w:id="336" w:name="_Ref55279017"/>
      <w:r w:rsidRPr="002D7FEE">
        <w:rPr>
          <w:bCs w:val="0"/>
          <w:sz w:val="24"/>
          <w:szCs w:val="24"/>
        </w:rPr>
        <w:t xml:space="preserve">Каждый документ, входящий в </w:t>
      </w:r>
      <w:r w:rsidR="00BA1AEC" w:rsidRPr="002D7FEE">
        <w:rPr>
          <w:bCs w:val="0"/>
          <w:sz w:val="24"/>
          <w:szCs w:val="24"/>
        </w:rPr>
        <w:t>Заявку</w:t>
      </w:r>
      <w:r w:rsidRPr="002D7FEE">
        <w:rPr>
          <w:bCs w:val="0"/>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w:t>
      </w:r>
      <w:proofErr w:type="gramStart"/>
      <w:r w:rsidRPr="002D7FEE">
        <w:rPr>
          <w:bCs w:val="0"/>
          <w:sz w:val="24"/>
          <w:szCs w:val="24"/>
        </w:rPr>
        <w:t>образом</w:t>
      </w:r>
      <w:proofErr w:type="gramEnd"/>
      <w:r w:rsidRPr="002D7FEE">
        <w:rPr>
          <w:bCs w:val="0"/>
          <w:sz w:val="24"/>
          <w:szCs w:val="24"/>
        </w:rPr>
        <w:t xml:space="preserve"> уполномоченным им лицом на основании доверенности (далее — уполномоченного лица). В последнем случае </w:t>
      </w:r>
      <w:r w:rsidR="007F7EB4" w:rsidRPr="002D7FEE">
        <w:rPr>
          <w:bCs w:val="0"/>
          <w:sz w:val="24"/>
          <w:szCs w:val="24"/>
        </w:rPr>
        <w:t>копия</w:t>
      </w:r>
      <w:r w:rsidRPr="002D7FEE">
        <w:rPr>
          <w:bCs w:val="0"/>
          <w:sz w:val="24"/>
          <w:szCs w:val="24"/>
        </w:rPr>
        <w:t xml:space="preserve"> </w:t>
      </w:r>
      <w:r w:rsidR="00306DE6" w:rsidRPr="002D7FEE">
        <w:rPr>
          <w:bCs w:val="0"/>
          <w:sz w:val="24"/>
          <w:szCs w:val="24"/>
        </w:rPr>
        <w:t xml:space="preserve">доверенности </w:t>
      </w:r>
      <w:r w:rsidRPr="002D7FEE">
        <w:rPr>
          <w:bCs w:val="0"/>
          <w:sz w:val="24"/>
          <w:szCs w:val="24"/>
        </w:rPr>
        <w:t xml:space="preserve">прикладывается к </w:t>
      </w:r>
      <w:r w:rsidR="00F056E4" w:rsidRPr="002D7FEE">
        <w:rPr>
          <w:bCs w:val="0"/>
          <w:sz w:val="24"/>
          <w:szCs w:val="24"/>
        </w:rPr>
        <w:t>Заявке</w:t>
      </w:r>
      <w:r w:rsidRPr="002D7FEE">
        <w:rPr>
          <w:bCs w:val="0"/>
          <w:sz w:val="24"/>
          <w:szCs w:val="24"/>
        </w:rPr>
        <w:t>.</w:t>
      </w:r>
      <w:bookmarkEnd w:id="335"/>
    </w:p>
    <w:p w:rsidR="00BD40A3" w:rsidRPr="002D7FEE"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337" w:name="_Ref195087786"/>
      <w:r w:rsidRPr="002D7FEE">
        <w:rPr>
          <w:bCs w:val="0"/>
          <w:sz w:val="24"/>
          <w:szCs w:val="24"/>
        </w:rPr>
        <w:t xml:space="preserve">Каждый документ, входящий в </w:t>
      </w:r>
      <w:r w:rsidR="00BA1AEC" w:rsidRPr="002D7FEE">
        <w:rPr>
          <w:bCs w:val="0"/>
          <w:sz w:val="24"/>
          <w:szCs w:val="24"/>
        </w:rPr>
        <w:t>Заявку</w:t>
      </w:r>
      <w:r w:rsidRPr="002D7FEE">
        <w:rPr>
          <w:bCs w:val="0"/>
          <w:sz w:val="24"/>
          <w:szCs w:val="24"/>
        </w:rPr>
        <w:t>, должен быть скреплен печатью Участника.</w:t>
      </w:r>
      <w:bookmarkEnd w:id="336"/>
      <w:bookmarkEnd w:id="337"/>
    </w:p>
    <w:p w:rsidR="00BD40A3" w:rsidRPr="002D7FEE"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2D7FEE">
        <w:rPr>
          <w:sz w:val="24"/>
          <w:szCs w:val="24"/>
        </w:rPr>
        <w:t xml:space="preserve">В случае предоставления ложной информации организатор отклонит </w:t>
      </w:r>
      <w:r w:rsidR="001B69CE" w:rsidRPr="002D7FEE">
        <w:rPr>
          <w:sz w:val="24"/>
          <w:szCs w:val="24"/>
        </w:rPr>
        <w:t>Заявку</w:t>
      </w:r>
      <w:r w:rsidRPr="002D7FEE">
        <w:rPr>
          <w:sz w:val="24"/>
          <w:szCs w:val="24"/>
        </w:rPr>
        <w:t xml:space="preserve"> </w:t>
      </w:r>
      <w:r w:rsidR="000E5AC7" w:rsidRPr="002D7FEE">
        <w:rPr>
          <w:sz w:val="24"/>
          <w:szCs w:val="24"/>
        </w:rPr>
        <w:t>Участника</w:t>
      </w:r>
      <w:r w:rsidRPr="002D7FEE">
        <w:rPr>
          <w:sz w:val="24"/>
          <w:szCs w:val="24"/>
        </w:rPr>
        <w:t>.</w:t>
      </w:r>
    </w:p>
    <w:p w:rsidR="00BD40A3" w:rsidRPr="00C22199" w:rsidRDefault="00BD40A3" w:rsidP="00557C01">
      <w:pPr>
        <w:widowControl w:val="0"/>
        <w:numPr>
          <w:ilvl w:val="3"/>
          <w:numId w:val="34"/>
        </w:numPr>
        <w:tabs>
          <w:tab w:val="left" w:pos="1700"/>
        </w:tabs>
        <w:overflowPunct w:val="0"/>
        <w:autoSpaceDE w:val="0"/>
        <w:spacing w:after="100" w:line="264" w:lineRule="auto"/>
        <w:ind w:left="0" w:firstLine="709"/>
        <w:rPr>
          <w:sz w:val="24"/>
          <w:szCs w:val="24"/>
        </w:rPr>
      </w:pPr>
      <w:r w:rsidRPr="00C22199">
        <w:rPr>
          <w:sz w:val="24"/>
          <w:szCs w:val="24"/>
        </w:rPr>
        <w:t xml:space="preserve">Участник в </w:t>
      </w:r>
      <w:r w:rsidR="000A00E6" w:rsidRPr="00C22199">
        <w:rPr>
          <w:bCs w:val="0"/>
          <w:sz w:val="24"/>
          <w:szCs w:val="24"/>
        </w:rPr>
        <w:t xml:space="preserve">Графике оплаты </w:t>
      </w:r>
      <w:r w:rsidR="007F76D6" w:rsidRPr="00C22199">
        <w:rPr>
          <w:bCs w:val="0"/>
          <w:sz w:val="24"/>
          <w:szCs w:val="24"/>
        </w:rPr>
        <w:t>выполнения работ</w:t>
      </w:r>
      <w:r w:rsidR="000A00E6" w:rsidRPr="00C22199">
        <w:rPr>
          <w:bCs w:val="0"/>
          <w:sz w:val="24"/>
          <w:szCs w:val="24"/>
        </w:rPr>
        <w:t xml:space="preserve"> (</w:t>
      </w:r>
      <w:r w:rsidR="000A00E6" w:rsidRPr="00C22199">
        <w:rPr>
          <w:bCs w:val="0"/>
          <w:spacing w:val="-2"/>
          <w:sz w:val="24"/>
          <w:szCs w:val="24"/>
        </w:rPr>
        <w:t>под</w:t>
      </w:r>
      <w:r w:rsidR="000A00E6" w:rsidRPr="00C22199">
        <w:rPr>
          <w:bCs w:val="0"/>
          <w:sz w:val="24"/>
          <w:szCs w:val="24"/>
        </w:rPr>
        <w:t xml:space="preserve">раздел </w:t>
      </w:r>
      <w:r w:rsidR="00EE380A">
        <w:fldChar w:fldCharType="begin"/>
      </w:r>
      <w:r w:rsidR="00EE380A">
        <w:instrText xml:space="preserve"> REF _Ref440361959 \r \h  \* MERGEFORMAT </w:instrText>
      </w:r>
      <w:r w:rsidR="00EE380A">
        <w:fldChar w:fldCharType="separate"/>
      </w:r>
      <w:r w:rsidR="00646563" w:rsidRPr="00646563">
        <w:rPr>
          <w:bCs w:val="0"/>
          <w:sz w:val="24"/>
          <w:szCs w:val="24"/>
        </w:rPr>
        <w:t>5.5</w:t>
      </w:r>
      <w:r w:rsidR="00EE380A">
        <w:fldChar w:fldCharType="end"/>
      </w:r>
      <w:r w:rsidR="000A00E6" w:rsidRPr="00C22199">
        <w:rPr>
          <w:bCs w:val="0"/>
          <w:sz w:val="24"/>
          <w:szCs w:val="24"/>
        </w:rPr>
        <w:t>)</w:t>
      </w:r>
      <w:r w:rsidRPr="00C22199">
        <w:rPr>
          <w:sz w:val="24"/>
          <w:szCs w:val="24"/>
        </w:rPr>
        <w:t xml:space="preserve"> должен </w:t>
      </w:r>
      <w:r w:rsidRPr="00C22199">
        <w:rPr>
          <w:sz w:val="24"/>
          <w:szCs w:val="24"/>
        </w:rPr>
        <w:lastRenderedPageBreak/>
        <w:t xml:space="preserve">указать условия оплаты за </w:t>
      </w:r>
      <w:r w:rsidR="00676267">
        <w:rPr>
          <w:sz w:val="24"/>
          <w:szCs w:val="24"/>
        </w:rPr>
        <w:t>выполняемые работы</w:t>
      </w:r>
      <w:r w:rsidRPr="00C22199">
        <w:rPr>
          <w:sz w:val="24"/>
          <w:szCs w:val="24"/>
        </w:rPr>
        <w:t xml:space="preserve">, а в Графике </w:t>
      </w:r>
      <w:r w:rsidR="007F76D6" w:rsidRPr="00C22199">
        <w:rPr>
          <w:bCs w:val="0"/>
          <w:sz w:val="24"/>
          <w:szCs w:val="24"/>
        </w:rPr>
        <w:t>выполнения работ</w:t>
      </w:r>
      <w:r w:rsidRPr="00C22199">
        <w:rPr>
          <w:sz w:val="24"/>
          <w:szCs w:val="24"/>
        </w:rPr>
        <w:t xml:space="preserve"> </w:t>
      </w:r>
      <w:r w:rsidR="00B71B9D" w:rsidRPr="00C22199">
        <w:rPr>
          <w:bCs w:val="0"/>
          <w:sz w:val="24"/>
          <w:szCs w:val="24"/>
        </w:rPr>
        <w:t xml:space="preserve">(раздел </w:t>
      </w:r>
      <w:r w:rsidR="00EE380A">
        <w:fldChar w:fldCharType="begin"/>
      </w:r>
      <w:r w:rsidR="00EE380A">
        <w:instrText xml:space="preserve"> REF _Ref440271036 \r \h  \* MERGEFORMAT </w:instrText>
      </w:r>
      <w:r w:rsidR="00EE380A">
        <w:fldChar w:fldCharType="separate"/>
      </w:r>
      <w:r w:rsidR="00646563" w:rsidRPr="00646563">
        <w:rPr>
          <w:bCs w:val="0"/>
          <w:sz w:val="24"/>
          <w:szCs w:val="24"/>
        </w:rPr>
        <w:t>5.4</w:t>
      </w:r>
      <w:r w:rsidR="00EE380A">
        <w:fldChar w:fldCharType="end"/>
      </w:r>
      <w:r w:rsidR="00B71B9D" w:rsidRPr="00C22199">
        <w:rPr>
          <w:bCs w:val="0"/>
          <w:sz w:val="24"/>
          <w:szCs w:val="24"/>
        </w:rPr>
        <w:t>)</w:t>
      </w:r>
      <w:r w:rsidRPr="00C22199">
        <w:rPr>
          <w:sz w:val="24"/>
          <w:szCs w:val="24"/>
        </w:rPr>
        <w:t xml:space="preserve"> – условия по срокам </w:t>
      </w:r>
      <w:r w:rsidR="007F76D6" w:rsidRPr="00C22199">
        <w:rPr>
          <w:sz w:val="24"/>
          <w:szCs w:val="24"/>
        </w:rPr>
        <w:t>выполнения работ</w:t>
      </w:r>
      <w:r w:rsidRPr="00C22199">
        <w:rPr>
          <w:sz w:val="24"/>
          <w:szCs w:val="24"/>
        </w:rPr>
        <w:t xml:space="preserve">, не противоречащие условиям, указанным в Письме о подаче оферты </w:t>
      </w:r>
      <w:r w:rsidR="00B71B9D" w:rsidRPr="00C22199">
        <w:rPr>
          <w:bCs w:val="0"/>
          <w:spacing w:val="-2"/>
          <w:sz w:val="24"/>
          <w:szCs w:val="24"/>
        </w:rPr>
        <w:t>(</w:t>
      </w:r>
      <w:r w:rsidR="003F3A69" w:rsidRPr="00C22199">
        <w:rPr>
          <w:bCs w:val="0"/>
          <w:spacing w:val="-2"/>
          <w:sz w:val="24"/>
          <w:szCs w:val="24"/>
        </w:rPr>
        <w:t>под</w:t>
      </w:r>
      <w:r w:rsidR="003F3A69" w:rsidRPr="00C22199">
        <w:rPr>
          <w:bCs w:val="0"/>
          <w:sz w:val="24"/>
          <w:szCs w:val="24"/>
        </w:rPr>
        <w:t>раздел</w:t>
      </w:r>
      <w:r w:rsidR="00B71B9D" w:rsidRPr="00C22199">
        <w:rPr>
          <w:bCs w:val="0"/>
          <w:sz w:val="24"/>
          <w:szCs w:val="24"/>
        </w:rPr>
        <w:t xml:space="preserve"> </w:t>
      </w:r>
      <w:r w:rsidR="00EE380A">
        <w:fldChar w:fldCharType="begin"/>
      </w:r>
      <w:r w:rsidR="00EE380A">
        <w:instrText xml:space="preserve"> REF _Ref55336310 \r \h  \* MERGEFORMAT </w:instrText>
      </w:r>
      <w:r w:rsidR="00EE380A">
        <w:fldChar w:fldCharType="separate"/>
      </w:r>
      <w:r w:rsidR="00646563" w:rsidRPr="00646563">
        <w:rPr>
          <w:bCs w:val="0"/>
          <w:sz w:val="24"/>
          <w:szCs w:val="24"/>
        </w:rPr>
        <w:t>5.1</w:t>
      </w:r>
      <w:r w:rsidR="00EE380A">
        <w:fldChar w:fldCharType="end"/>
      </w:r>
      <w:r w:rsidR="00B71B9D" w:rsidRPr="00C22199">
        <w:rPr>
          <w:bCs w:val="0"/>
          <w:sz w:val="24"/>
          <w:szCs w:val="24"/>
          <w:lang w:eastAsia="ru-RU"/>
        </w:rPr>
        <w:t>)</w:t>
      </w:r>
      <w:r w:rsidRPr="00C22199">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C22199">
        <w:rPr>
          <w:bCs w:val="0"/>
          <w:spacing w:val="-2"/>
          <w:sz w:val="24"/>
          <w:szCs w:val="24"/>
        </w:rPr>
        <w:t>(</w:t>
      </w:r>
      <w:r w:rsidR="00B71B9D" w:rsidRPr="00C22199">
        <w:rPr>
          <w:bCs w:val="0"/>
          <w:sz w:val="24"/>
          <w:szCs w:val="24"/>
        </w:rPr>
        <w:t xml:space="preserve">раздел </w:t>
      </w:r>
      <w:r w:rsidR="00EE380A">
        <w:fldChar w:fldCharType="begin"/>
      </w:r>
      <w:r w:rsidR="00EE380A">
        <w:instrText xml:space="preserve"> REF _Ref55336310 \r \h  \* MERGEFORMAT </w:instrText>
      </w:r>
      <w:r w:rsidR="00EE380A">
        <w:fldChar w:fldCharType="separate"/>
      </w:r>
      <w:r w:rsidR="00646563" w:rsidRPr="00646563">
        <w:rPr>
          <w:bCs w:val="0"/>
          <w:sz w:val="24"/>
          <w:szCs w:val="24"/>
        </w:rPr>
        <w:t>5.1</w:t>
      </w:r>
      <w:r w:rsidR="00EE380A">
        <w:fldChar w:fldCharType="end"/>
      </w:r>
      <w:r w:rsidR="00B71B9D" w:rsidRPr="00C22199">
        <w:rPr>
          <w:bCs w:val="0"/>
          <w:sz w:val="24"/>
          <w:szCs w:val="24"/>
          <w:lang w:eastAsia="ru-RU"/>
        </w:rPr>
        <w:t>)</w:t>
      </w:r>
      <w:r w:rsidRPr="00C22199">
        <w:rPr>
          <w:sz w:val="24"/>
          <w:szCs w:val="24"/>
        </w:rPr>
        <w:t>.</w:t>
      </w:r>
    </w:p>
    <w:p w:rsidR="000C1CC4" w:rsidRPr="006228B4" w:rsidRDefault="000C1CC4" w:rsidP="003B47AD">
      <w:pPr>
        <w:pStyle w:val="a0"/>
        <w:numPr>
          <w:ilvl w:val="0"/>
          <w:numId w:val="0"/>
        </w:numPr>
        <w:suppressAutoHyphens w:val="0"/>
        <w:spacing w:before="14" w:after="14" w:line="240" w:lineRule="auto"/>
        <w:ind w:left="1276"/>
        <w:rPr>
          <w:sz w:val="24"/>
          <w:szCs w:val="24"/>
          <w:highlight w:val="green"/>
        </w:rPr>
      </w:pPr>
    </w:p>
    <w:p w:rsidR="00717F60" w:rsidRPr="00E71A48" w:rsidRDefault="00717F60" w:rsidP="00E71A48">
      <w:pPr>
        <w:pStyle w:val="3"/>
        <w:spacing w:line="264" w:lineRule="auto"/>
        <w:rPr>
          <w:szCs w:val="24"/>
        </w:rPr>
      </w:pPr>
      <w:bookmarkStart w:id="338" w:name="_Ref115076752"/>
      <w:bookmarkStart w:id="339" w:name="_Ref191386109"/>
      <w:bookmarkStart w:id="340" w:name="_Ref191386419"/>
      <w:bookmarkStart w:id="341" w:name="_Toc440361327"/>
      <w:bookmarkStart w:id="342" w:name="_Toc440376082"/>
      <w:bookmarkStart w:id="343" w:name="_Toc440376209"/>
      <w:bookmarkStart w:id="344" w:name="_Toc440382474"/>
      <w:bookmarkStart w:id="345" w:name="_Toc440447144"/>
      <w:bookmarkStart w:id="346" w:name="_Toc440620824"/>
      <w:bookmarkStart w:id="347" w:name="_Toc440631459"/>
      <w:bookmarkStart w:id="348" w:name="_Toc440875699"/>
      <w:bookmarkStart w:id="349" w:name="_Toc441131723"/>
      <w:bookmarkStart w:id="350" w:name="_Toc465865164"/>
      <w:bookmarkStart w:id="351" w:name="_Toc468975424"/>
      <w:bookmarkStart w:id="352" w:name="_Toc471830440"/>
      <w:bookmarkStart w:id="353" w:name="_Toc498589605"/>
      <w:r w:rsidRPr="00E71A48">
        <w:rPr>
          <w:szCs w:val="24"/>
        </w:rPr>
        <w:t xml:space="preserve">Порядок подготовки </w:t>
      </w:r>
      <w:r w:rsidR="004B5EB3" w:rsidRPr="00E71A48">
        <w:rPr>
          <w:szCs w:val="24"/>
        </w:rPr>
        <w:t>Заявк</w:t>
      </w:r>
      <w:r w:rsidRPr="00E71A48">
        <w:rPr>
          <w:szCs w:val="24"/>
        </w:rPr>
        <w:t>и через </w:t>
      </w:r>
      <w:bookmarkEnd w:id="338"/>
      <w:bookmarkEnd w:id="339"/>
      <w:bookmarkEnd w:id="340"/>
      <w:r w:rsidRPr="00E71A48">
        <w:rPr>
          <w:szCs w:val="24"/>
        </w:rPr>
        <w:t>ЭТП</w:t>
      </w:r>
      <w:bookmarkEnd w:id="341"/>
      <w:bookmarkEnd w:id="342"/>
      <w:bookmarkEnd w:id="343"/>
      <w:bookmarkEnd w:id="344"/>
      <w:bookmarkEnd w:id="345"/>
      <w:bookmarkEnd w:id="346"/>
      <w:bookmarkEnd w:id="347"/>
      <w:bookmarkEnd w:id="348"/>
      <w:bookmarkEnd w:id="349"/>
      <w:bookmarkEnd w:id="350"/>
      <w:bookmarkEnd w:id="351"/>
      <w:bookmarkEnd w:id="352"/>
      <w:bookmarkEnd w:id="353"/>
    </w:p>
    <w:p w:rsidR="00717F60" w:rsidRPr="00E71A48" w:rsidRDefault="009C744E" w:rsidP="00557C01">
      <w:pPr>
        <w:widowControl w:val="0"/>
        <w:numPr>
          <w:ilvl w:val="3"/>
          <w:numId w:val="35"/>
        </w:numPr>
        <w:tabs>
          <w:tab w:val="left" w:pos="1701"/>
        </w:tabs>
        <w:overflowPunct w:val="0"/>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и при оформлении </w:t>
      </w:r>
      <w:r w:rsidR="004B5EB3" w:rsidRPr="00E71A48">
        <w:rPr>
          <w:bCs w:val="0"/>
          <w:sz w:val="24"/>
          <w:szCs w:val="24"/>
        </w:rPr>
        <w:t>Заявк</w:t>
      </w:r>
      <w:r w:rsidR="00FE5731" w:rsidRPr="00E71A48">
        <w:rPr>
          <w:bCs w:val="0"/>
          <w:sz w:val="24"/>
          <w:szCs w:val="24"/>
        </w:rPr>
        <w:t xml:space="preserve">и </w:t>
      </w:r>
      <w:r w:rsidR="00717F60" w:rsidRPr="00E71A48">
        <w:rPr>
          <w:bCs w:val="0"/>
          <w:sz w:val="24"/>
          <w:szCs w:val="24"/>
        </w:rPr>
        <w:t xml:space="preserve">через ЭТП должны использовать формы и инструкции по их заполнению, предусмотренные настоящей </w:t>
      </w:r>
      <w:r w:rsidR="00AE0F91" w:rsidRPr="00E71A48">
        <w:rPr>
          <w:bCs w:val="0"/>
          <w:sz w:val="24"/>
          <w:szCs w:val="24"/>
        </w:rPr>
        <w:t>Д</w:t>
      </w:r>
      <w:r w:rsidR="00717F60" w:rsidRPr="00E71A48">
        <w:rPr>
          <w:bCs w:val="0"/>
          <w:sz w:val="24"/>
          <w:szCs w:val="24"/>
        </w:rPr>
        <w:t>окументацией по запросу предложений.</w:t>
      </w:r>
    </w:p>
    <w:p w:rsidR="00717F60" w:rsidRPr="00E71A48" w:rsidRDefault="00717F60" w:rsidP="00557C01">
      <w:pPr>
        <w:widowControl w:val="0"/>
        <w:numPr>
          <w:ilvl w:val="3"/>
          <w:numId w:val="35"/>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файлы </w:t>
      </w:r>
      <w:r w:rsidR="004B5EB3" w:rsidRPr="00E71A48">
        <w:rPr>
          <w:bCs w:val="0"/>
          <w:sz w:val="24"/>
          <w:szCs w:val="24"/>
        </w:rPr>
        <w:t>Заявк</w:t>
      </w:r>
      <w:r w:rsidRPr="00E71A48">
        <w:rPr>
          <w:bCs w:val="0"/>
          <w:sz w:val="24"/>
          <w:szCs w:val="24"/>
        </w:rPr>
        <w:t xml:space="preserve">и, размещенные </w:t>
      </w:r>
      <w:r w:rsidR="009C744E" w:rsidRPr="00E71A48">
        <w:rPr>
          <w:bCs w:val="0"/>
          <w:sz w:val="24"/>
          <w:szCs w:val="24"/>
        </w:rPr>
        <w:t>Участник</w:t>
      </w:r>
      <w:r w:rsidRPr="00E71A48">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E71A48">
        <w:rPr>
          <w:bCs w:val="0"/>
          <w:sz w:val="24"/>
          <w:szCs w:val="24"/>
        </w:rPr>
        <w:t>Заявк</w:t>
      </w:r>
      <w:r w:rsidRPr="00E71A48">
        <w:rPr>
          <w:bCs w:val="0"/>
          <w:sz w:val="24"/>
          <w:szCs w:val="24"/>
        </w:rPr>
        <w:t>и, с указанием наименования документа, представленного данным файлом.</w:t>
      </w:r>
    </w:p>
    <w:p w:rsidR="00717F60" w:rsidRPr="00E71A48" w:rsidRDefault="00717F60" w:rsidP="00557C01">
      <w:pPr>
        <w:widowControl w:val="0"/>
        <w:numPr>
          <w:ilvl w:val="3"/>
          <w:numId w:val="35"/>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Правила оформления </w:t>
      </w:r>
      <w:r w:rsidR="004B5EB3" w:rsidRPr="00E71A48">
        <w:rPr>
          <w:bCs w:val="0"/>
          <w:sz w:val="24"/>
          <w:szCs w:val="24"/>
        </w:rPr>
        <w:t>Заявк</w:t>
      </w:r>
      <w:r w:rsidRPr="00E71A48">
        <w:rPr>
          <w:bCs w:val="0"/>
          <w:sz w:val="24"/>
          <w:szCs w:val="24"/>
        </w:rPr>
        <w:t>и через ЭТП определяются правилами данной ЭТП.</w:t>
      </w:r>
    </w:p>
    <w:p w:rsidR="00717F60" w:rsidRPr="002D7FEE" w:rsidRDefault="00717F60" w:rsidP="00E71A48">
      <w:pPr>
        <w:pStyle w:val="3"/>
        <w:spacing w:line="264" w:lineRule="auto"/>
        <w:rPr>
          <w:szCs w:val="24"/>
        </w:rPr>
      </w:pPr>
      <w:bookmarkStart w:id="354" w:name="_Ref115076807"/>
      <w:bookmarkStart w:id="355" w:name="_Toc440361328"/>
      <w:bookmarkStart w:id="356" w:name="_Toc440376083"/>
      <w:bookmarkStart w:id="357" w:name="_Toc440376210"/>
      <w:bookmarkStart w:id="358" w:name="_Toc440382475"/>
      <w:bookmarkStart w:id="359" w:name="_Toc440447145"/>
      <w:bookmarkStart w:id="360" w:name="_Toc440620825"/>
      <w:bookmarkStart w:id="361" w:name="_Toc440631460"/>
      <w:bookmarkStart w:id="362" w:name="_Toc440875700"/>
      <w:bookmarkStart w:id="363" w:name="_Toc441131724"/>
      <w:bookmarkStart w:id="364" w:name="_Toc465865165"/>
      <w:bookmarkStart w:id="365" w:name="_Toc468975425"/>
      <w:bookmarkStart w:id="366" w:name="_Toc471830441"/>
      <w:bookmarkStart w:id="367" w:name="_Toc498589606"/>
      <w:r w:rsidRPr="002D7FEE">
        <w:rPr>
          <w:szCs w:val="24"/>
        </w:rPr>
        <w:t xml:space="preserve">Порядок подготовки </w:t>
      </w:r>
      <w:r w:rsidR="004B5EB3" w:rsidRPr="002D7FEE">
        <w:rPr>
          <w:szCs w:val="24"/>
        </w:rPr>
        <w:t>Заявк</w:t>
      </w:r>
      <w:r w:rsidRPr="002D7FEE">
        <w:rPr>
          <w:szCs w:val="24"/>
        </w:rPr>
        <w:t>и в письменной</w:t>
      </w:r>
      <w:r w:rsidR="009D0FB4" w:rsidRPr="002D7FEE">
        <w:rPr>
          <w:szCs w:val="24"/>
        </w:rPr>
        <w:t xml:space="preserve"> (бумажной)</w:t>
      </w:r>
      <w:r w:rsidRPr="002D7FEE">
        <w:rPr>
          <w:szCs w:val="24"/>
        </w:rPr>
        <w:t xml:space="preserve"> форме</w:t>
      </w:r>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p>
    <w:p w:rsidR="00717F60" w:rsidRPr="002D7FEE" w:rsidRDefault="00246801" w:rsidP="00557C01">
      <w:pPr>
        <w:widowControl w:val="0"/>
        <w:numPr>
          <w:ilvl w:val="3"/>
          <w:numId w:val="36"/>
        </w:numPr>
        <w:tabs>
          <w:tab w:val="left" w:pos="1700"/>
        </w:tabs>
        <w:overflowPunct w:val="0"/>
        <w:autoSpaceDE w:val="0"/>
        <w:spacing w:after="100" w:line="264" w:lineRule="auto"/>
        <w:ind w:left="0" w:firstLine="709"/>
        <w:rPr>
          <w:bCs w:val="0"/>
          <w:sz w:val="24"/>
          <w:szCs w:val="24"/>
        </w:rPr>
      </w:pPr>
      <w:bookmarkStart w:id="368" w:name="_Ref191386548"/>
      <w:r w:rsidRPr="002D7FEE">
        <w:rPr>
          <w:bCs w:val="0"/>
          <w:sz w:val="24"/>
          <w:szCs w:val="24"/>
        </w:rPr>
        <w:t xml:space="preserve">Предоставление Участником Заявки в письменной </w:t>
      </w:r>
      <w:r w:rsidR="009D0FB4" w:rsidRPr="002D7FEE">
        <w:rPr>
          <w:sz w:val="24"/>
          <w:szCs w:val="24"/>
        </w:rPr>
        <w:t xml:space="preserve">(бумажной) </w:t>
      </w:r>
      <w:r w:rsidRPr="002D7FEE">
        <w:rPr>
          <w:bCs w:val="0"/>
          <w:sz w:val="24"/>
          <w:szCs w:val="24"/>
        </w:rPr>
        <w:t>форме не предусмотрено</w:t>
      </w:r>
      <w:r w:rsidR="00F21407" w:rsidRPr="002D7FEE">
        <w:rPr>
          <w:bCs w:val="0"/>
          <w:sz w:val="24"/>
          <w:szCs w:val="24"/>
        </w:rPr>
        <w:t xml:space="preserve">, </w:t>
      </w:r>
      <w:r w:rsidR="006D05F2" w:rsidRPr="002D7FEE">
        <w:rPr>
          <w:sz w:val="24"/>
          <w:szCs w:val="24"/>
        </w:rPr>
        <w:t xml:space="preserve">за исключением Соглашения о неустойке (подраздел </w:t>
      </w:r>
      <w:r w:rsidR="00EE380A">
        <w:fldChar w:fldCharType="begin"/>
      </w:r>
      <w:r w:rsidR="00EE380A">
        <w:instrText xml:space="preserve"> REF _Ref440272256 \r \h  \* MERGEFORMAT </w:instrText>
      </w:r>
      <w:r w:rsidR="00EE380A">
        <w:fldChar w:fldCharType="separate"/>
      </w:r>
      <w:r w:rsidR="00646563" w:rsidRPr="00646563">
        <w:rPr>
          <w:sz w:val="24"/>
          <w:szCs w:val="24"/>
        </w:rPr>
        <w:t>5.14</w:t>
      </w:r>
      <w:r w:rsidR="00EE380A">
        <w:fldChar w:fldCharType="end"/>
      </w:r>
      <w:r w:rsidR="006D05F2" w:rsidRPr="002D7FEE">
        <w:rPr>
          <w:sz w:val="24"/>
          <w:szCs w:val="24"/>
        </w:rPr>
        <w:t xml:space="preserve">) и Расписки сдачи-приемки соглашения о неустойке (подраздел </w:t>
      </w:r>
      <w:r w:rsidR="00EE380A">
        <w:fldChar w:fldCharType="begin"/>
      </w:r>
      <w:r w:rsidR="00EE380A">
        <w:instrText xml:space="preserve"> REF _Ref467752165 \r \h  \* MERGEFORMAT </w:instrText>
      </w:r>
      <w:r w:rsidR="00EE380A">
        <w:fldChar w:fldCharType="separate"/>
      </w:r>
      <w:r w:rsidR="00646563" w:rsidRPr="00646563">
        <w:rPr>
          <w:sz w:val="24"/>
          <w:szCs w:val="24"/>
        </w:rPr>
        <w:t>5.15</w:t>
      </w:r>
      <w:r w:rsidR="00EE380A">
        <w:fldChar w:fldCharType="end"/>
      </w:r>
      <w:r w:rsidR="006D05F2" w:rsidRPr="002D7FEE">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Pr="002D7FEE">
        <w:rPr>
          <w:bCs w:val="0"/>
          <w:sz w:val="24"/>
          <w:szCs w:val="24"/>
        </w:rPr>
        <w:t>.</w:t>
      </w:r>
      <w:bookmarkEnd w:id="368"/>
    </w:p>
    <w:p w:rsidR="00717F60" w:rsidRPr="002D7FEE" w:rsidRDefault="00717F60" w:rsidP="00E71A48">
      <w:pPr>
        <w:pStyle w:val="3"/>
        <w:spacing w:line="264" w:lineRule="auto"/>
        <w:rPr>
          <w:szCs w:val="24"/>
        </w:rPr>
      </w:pPr>
      <w:bookmarkStart w:id="369" w:name="_Ref306008743"/>
      <w:bookmarkStart w:id="370" w:name="_Toc440361329"/>
      <w:bookmarkStart w:id="371" w:name="_Toc440376084"/>
      <w:bookmarkStart w:id="372" w:name="_Toc440376211"/>
      <w:bookmarkStart w:id="373" w:name="_Toc440382476"/>
      <w:bookmarkStart w:id="374" w:name="_Toc440447146"/>
      <w:bookmarkStart w:id="375" w:name="_Toc440620826"/>
      <w:bookmarkStart w:id="376" w:name="_Toc440631461"/>
      <w:bookmarkStart w:id="377" w:name="_Toc440875701"/>
      <w:bookmarkStart w:id="378" w:name="_Toc441131725"/>
      <w:bookmarkStart w:id="379" w:name="_Toc465865166"/>
      <w:bookmarkStart w:id="380" w:name="_Toc468975426"/>
      <w:bookmarkStart w:id="381" w:name="_Toc471830442"/>
      <w:bookmarkStart w:id="382" w:name="_Toc498589607"/>
      <w:r w:rsidRPr="002D7FEE">
        <w:rPr>
          <w:szCs w:val="24"/>
        </w:rPr>
        <w:t xml:space="preserve">Требования к сроку действия </w:t>
      </w:r>
      <w:r w:rsidR="004B5EB3" w:rsidRPr="002D7FEE">
        <w:rPr>
          <w:szCs w:val="24"/>
        </w:rPr>
        <w:t>Заявк</w:t>
      </w:r>
      <w:r w:rsidRPr="002D7FEE">
        <w:rPr>
          <w:szCs w:val="24"/>
        </w:rPr>
        <w:t>и</w:t>
      </w:r>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p>
    <w:p w:rsidR="00717F60" w:rsidRPr="00D71E6D" w:rsidRDefault="004B5EB3"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383" w:name="_Ref303683455"/>
      <w:r w:rsidRPr="002D7FEE">
        <w:rPr>
          <w:bCs w:val="0"/>
          <w:sz w:val="24"/>
          <w:szCs w:val="24"/>
        </w:rPr>
        <w:t>Заявк</w:t>
      </w:r>
      <w:r w:rsidR="00717F60" w:rsidRPr="002D7FEE">
        <w:rPr>
          <w:bCs w:val="0"/>
          <w:sz w:val="24"/>
          <w:szCs w:val="24"/>
        </w:rPr>
        <w:t xml:space="preserve">а действительна в течение срока, указанного </w:t>
      </w:r>
      <w:r w:rsidR="009C744E" w:rsidRPr="002D7FEE">
        <w:rPr>
          <w:bCs w:val="0"/>
          <w:sz w:val="24"/>
          <w:szCs w:val="24"/>
        </w:rPr>
        <w:t>Участник</w:t>
      </w:r>
      <w:r w:rsidR="00717F60" w:rsidRPr="002D7FEE">
        <w:rPr>
          <w:bCs w:val="0"/>
          <w:sz w:val="24"/>
          <w:szCs w:val="24"/>
        </w:rPr>
        <w:t xml:space="preserve">ом в письме о подаче оферты. В любом случае этот срок не должен быть менее </w:t>
      </w:r>
      <w:r w:rsidR="00246801" w:rsidRPr="002D7FEE">
        <w:rPr>
          <w:bCs w:val="0"/>
          <w:sz w:val="24"/>
          <w:szCs w:val="24"/>
        </w:rPr>
        <w:t>90</w:t>
      </w:r>
      <w:r w:rsidR="00717F60" w:rsidRPr="002D7FEE">
        <w:rPr>
          <w:bCs w:val="0"/>
          <w:sz w:val="24"/>
          <w:szCs w:val="24"/>
        </w:rPr>
        <w:t xml:space="preserve"> календарных дней со дня, следующего за днем окончания </w:t>
      </w:r>
      <w:r w:rsidR="00C33106" w:rsidRPr="002D7FEE">
        <w:rPr>
          <w:bCs w:val="0"/>
          <w:sz w:val="24"/>
          <w:szCs w:val="24"/>
        </w:rPr>
        <w:t xml:space="preserve">подачи </w:t>
      </w:r>
      <w:r w:rsidR="00717F60" w:rsidRPr="002D7FEE">
        <w:rPr>
          <w:bCs w:val="0"/>
          <w:sz w:val="24"/>
          <w:szCs w:val="24"/>
        </w:rPr>
        <w:t>Заявок</w:t>
      </w:r>
      <w:r w:rsidR="00D71E6D" w:rsidRPr="002D7FEE">
        <w:rPr>
          <w:bCs w:val="0"/>
          <w:sz w:val="24"/>
          <w:szCs w:val="24"/>
        </w:rPr>
        <w:t xml:space="preserve"> (п</w:t>
      </w:r>
      <w:r w:rsidR="00D71E6D" w:rsidRPr="00D71E6D">
        <w:rPr>
          <w:bCs w:val="0"/>
          <w:sz w:val="24"/>
          <w:szCs w:val="24"/>
        </w:rPr>
        <w:t xml:space="preserve">. </w:t>
      </w:r>
      <w:r w:rsidR="00EE380A">
        <w:fldChar w:fldCharType="begin"/>
      </w:r>
      <w:r w:rsidR="00EE380A">
        <w:instrText xml:space="preserve"> REF _Ref440289953 \r \h  \* MERGEFORMAT </w:instrText>
      </w:r>
      <w:r w:rsidR="00EE380A">
        <w:fldChar w:fldCharType="separate"/>
      </w:r>
      <w:r w:rsidR="00646563" w:rsidRPr="00646563">
        <w:rPr>
          <w:bCs w:val="0"/>
          <w:sz w:val="24"/>
          <w:szCs w:val="24"/>
        </w:rPr>
        <w:t>3.4.1.3</w:t>
      </w:r>
      <w:r w:rsidR="00EE380A">
        <w:fldChar w:fldCharType="end"/>
      </w:r>
      <w:r w:rsidR="00D71E6D" w:rsidRPr="00D71E6D">
        <w:rPr>
          <w:bCs w:val="0"/>
          <w:sz w:val="24"/>
          <w:szCs w:val="24"/>
        </w:rPr>
        <w:t>)</w:t>
      </w:r>
      <w:r w:rsidR="00717F60" w:rsidRPr="00D71E6D">
        <w:rPr>
          <w:bCs w:val="0"/>
          <w:sz w:val="24"/>
          <w:szCs w:val="24"/>
        </w:rPr>
        <w:t>.</w:t>
      </w:r>
      <w:bookmarkEnd w:id="383"/>
    </w:p>
    <w:p w:rsidR="00717F60" w:rsidRPr="00E71A48" w:rsidRDefault="00717F60"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E71A48">
        <w:rPr>
          <w:bCs w:val="0"/>
          <w:sz w:val="24"/>
          <w:szCs w:val="24"/>
        </w:rPr>
        <w:t xml:space="preserve">Указание меньшего срока действия служит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3"/>
        <w:spacing w:line="264" w:lineRule="auto"/>
        <w:rPr>
          <w:szCs w:val="24"/>
        </w:rPr>
      </w:pPr>
      <w:bookmarkStart w:id="384" w:name="_Toc440361330"/>
      <w:bookmarkStart w:id="385" w:name="_Toc440376085"/>
      <w:bookmarkStart w:id="386" w:name="_Toc440376212"/>
      <w:bookmarkStart w:id="387" w:name="_Toc440382477"/>
      <w:bookmarkStart w:id="388" w:name="_Toc440447147"/>
      <w:bookmarkStart w:id="389" w:name="_Toc440620827"/>
      <w:bookmarkStart w:id="390" w:name="_Toc440631462"/>
      <w:bookmarkStart w:id="391" w:name="_Toc440875702"/>
      <w:bookmarkStart w:id="392" w:name="_Toc441131726"/>
      <w:bookmarkStart w:id="393" w:name="_Toc465865167"/>
      <w:bookmarkStart w:id="394" w:name="_Toc468975427"/>
      <w:bookmarkStart w:id="395" w:name="_Toc471830443"/>
      <w:bookmarkStart w:id="396" w:name="_Toc498589608"/>
      <w:r w:rsidRPr="00E71A48">
        <w:rPr>
          <w:szCs w:val="24"/>
        </w:rPr>
        <w:t xml:space="preserve">Требования к языку </w:t>
      </w:r>
      <w:r w:rsidR="004B5EB3" w:rsidRPr="00E71A48">
        <w:rPr>
          <w:szCs w:val="24"/>
        </w:rPr>
        <w:t>Заявк</w:t>
      </w:r>
      <w:r w:rsidRPr="00E71A48">
        <w:rPr>
          <w:szCs w:val="24"/>
        </w:rPr>
        <w:t>и</w:t>
      </w:r>
      <w:bookmarkEnd w:id="384"/>
      <w:bookmarkEnd w:id="385"/>
      <w:bookmarkEnd w:id="386"/>
      <w:bookmarkEnd w:id="387"/>
      <w:bookmarkEnd w:id="388"/>
      <w:bookmarkEnd w:id="389"/>
      <w:bookmarkEnd w:id="390"/>
      <w:bookmarkEnd w:id="391"/>
      <w:bookmarkEnd w:id="392"/>
      <w:bookmarkEnd w:id="393"/>
      <w:bookmarkEnd w:id="394"/>
      <w:bookmarkEnd w:id="395"/>
      <w:bookmarkEnd w:id="396"/>
    </w:p>
    <w:p w:rsidR="00717F60" w:rsidRPr="00E71A48" w:rsidRDefault="00B27CCD" w:rsidP="00E71A48">
      <w:pPr>
        <w:widowControl w:val="0"/>
        <w:tabs>
          <w:tab w:val="left" w:pos="1700"/>
        </w:tabs>
        <w:overflowPunct w:val="0"/>
        <w:autoSpaceDE w:val="0"/>
        <w:spacing w:after="100" w:line="264" w:lineRule="auto"/>
        <w:ind w:firstLine="709"/>
        <w:rPr>
          <w:bCs w:val="0"/>
          <w:sz w:val="24"/>
          <w:szCs w:val="24"/>
        </w:rPr>
      </w:pPr>
      <w:r w:rsidRPr="00E71A48">
        <w:rPr>
          <w:bCs w:val="0"/>
          <w:sz w:val="24"/>
          <w:szCs w:val="24"/>
        </w:rPr>
        <w:t xml:space="preserve">3.3.5.1. </w:t>
      </w:r>
      <w:r w:rsidR="00717F60" w:rsidRPr="00E71A48">
        <w:rPr>
          <w:bCs w:val="0"/>
          <w:sz w:val="24"/>
          <w:szCs w:val="24"/>
        </w:rPr>
        <w:t xml:space="preserve">Все документы, входящие в </w:t>
      </w:r>
      <w:r w:rsidR="004B5EB3" w:rsidRPr="00E71A48">
        <w:rPr>
          <w:bCs w:val="0"/>
          <w:sz w:val="24"/>
          <w:szCs w:val="24"/>
        </w:rPr>
        <w:t>Заявк</w:t>
      </w:r>
      <w:r w:rsidR="00717F60" w:rsidRPr="00E71A48">
        <w:rPr>
          <w:bCs w:val="0"/>
          <w:sz w:val="24"/>
          <w:szCs w:val="24"/>
        </w:rPr>
        <w:t>у, должны быть подготовлены на русском языке за исключением нижеследующего.</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E71A48">
        <w:rPr>
          <w:bCs w:val="0"/>
          <w:sz w:val="24"/>
          <w:szCs w:val="24"/>
        </w:rPr>
        <w:t>апостилированный</w:t>
      </w:r>
      <w:proofErr w:type="spellEnd"/>
      <w:r w:rsidRPr="00E71A48">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Закупочная комиссия вправе не рассматривать документы, не переведенные на русский язык.</w:t>
      </w:r>
    </w:p>
    <w:p w:rsidR="00717F60" w:rsidRPr="00E71A48" w:rsidRDefault="00717F60" w:rsidP="00E71A48">
      <w:pPr>
        <w:pStyle w:val="3"/>
        <w:spacing w:line="264" w:lineRule="auto"/>
        <w:rPr>
          <w:szCs w:val="24"/>
        </w:rPr>
      </w:pPr>
      <w:bookmarkStart w:id="397" w:name="_Toc440361331"/>
      <w:bookmarkStart w:id="398" w:name="_Toc440376086"/>
      <w:bookmarkStart w:id="399" w:name="_Toc440376213"/>
      <w:bookmarkStart w:id="400" w:name="_Toc440382478"/>
      <w:bookmarkStart w:id="401" w:name="_Toc440447148"/>
      <w:bookmarkStart w:id="402" w:name="_Toc440620828"/>
      <w:bookmarkStart w:id="403" w:name="_Toc440631463"/>
      <w:bookmarkStart w:id="404" w:name="_Toc440875703"/>
      <w:bookmarkStart w:id="405" w:name="_Toc441131727"/>
      <w:bookmarkStart w:id="406" w:name="_Toc465865168"/>
      <w:bookmarkStart w:id="407" w:name="_Toc468975428"/>
      <w:bookmarkStart w:id="408" w:name="_Toc471830444"/>
      <w:bookmarkStart w:id="409" w:name="_Toc498589609"/>
      <w:r w:rsidRPr="00E71A48">
        <w:rPr>
          <w:szCs w:val="24"/>
        </w:rPr>
        <w:t xml:space="preserve">Требования к валюте </w:t>
      </w:r>
      <w:r w:rsidR="004B5EB3" w:rsidRPr="00E71A48">
        <w:rPr>
          <w:szCs w:val="24"/>
        </w:rPr>
        <w:t>Заявк</w:t>
      </w:r>
      <w:r w:rsidRPr="00E71A48">
        <w:rPr>
          <w:szCs w:val="24"/>
        </w:rPr>
        <w:t>и</w:t>
      </w:r>
      <w:bookmarkEnd w:id="397"/>
      <w:bookmarkEnd w:id="398"/>
      <w:bookmarkEnd w:id="399"/>
      <w:bookmarkEnd w:id="400"/>
      <w:bookmarkEnd w:id="401"/>
      <w:bookmarkEnd w:id="402"/>
      <w:bookmarkEnd w:id="403"/>
      <w:bookmarkEnd w:id="404"/>
      <w:bookmarkEnd w:id="405"/>
      <w:bookmarkEnd w:id="406"/>
      <w:bookmarkEnd w:id="407"/>
      <w:bookmarkEnd w:id="408"/>
      <w:bookmarkEnd w:id="409"/>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Все суммы денежных сре</w:t>
      </w:r>
      <w:proofErr w:type="gramStart"/>
      <w:r w:rsidRPr="00E71A48">
        <w:rPr>
          <w:bCs w:val="0"/>
          <w:sz w:val="24"/>
          <w:szCs w:val="24"/>
        </w:rPr>
        <w:t>дств в д</w:t>
      </w:r>
      <w:proofErr w:type="gramEnd"/>
      <w:r w:rsidRPr="00E71A48">
        <w:rPr>
          <w:bCs w:val="0"/>
          <w:sz w:val="24"/>
          <w:szCs w:val="24"/>
        </w:rPr>
        <w:t xml:space="preserve">окументах, входящих в </w:t>
      </w:r>
      <w:r w:rsidR="004B5EB3" w:rsidRPr="00E71A48">
        <w:rPr>
          <w:bCs w:val="0"/>
          <w:sz w:val="24"/>
          <w:szCs w:val="24"/>
        </w:rPr>
        <w:t>Заявк</w:t>
      </w:r>
      <w:r w:rsidRPr="00E71A48">
        <w:rPr>
          <w:bCs w:val="0"/>
          <w:sz w:val="24"/>
          <w:szCs w:val="24"/>
        </w:rPr>
        <w:t xml:space="preserve">у, должны </w:t>
      </w:r>
      <w:r w:rsidRPr="00E71A48">
        <w:rPr>
          <w:bCs w:val="0"/>
          <w:sz w:val="24"/>
          <w:szCs w:val="24"/>
        </w:rPr>
        <w:lastRenderedPageBreak/>
        <w:t xml:space="preserve">быть выражены в </w:t>
      </w:r>
      <w:r w:rsidR="008E6B67">
        <w:rPr>
          <w:bCs w:val="0"/>
          <w:sz w:val="24"/>
          <w:szCs w:val="24"/>
        </w:rPr>
        <w:t>рублях РФ</w:t>
      </w:r>
      <w:r w:rsidRPr="00E71A48">
        <w:rPr>
          <w:bCs w:val="0"/>
          <w:sz w:val="24"/>
          <w:szCs w:val="24"/>
        </w:rPr>
        <w:t>, за исключением нижеследующего.</w:t>
      </w:r>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8E6B67">
        <w:rPr>
          <w:bCs w:val="0"/>
          <w:sz w:val="24"/>
          <w:szCs w:val="24"/>
        </w:rPr>
        <w:t>рубли РФ</w:t>
      </w:r>
      <w:r w:rsidRPr="00E71A48">
        <w:rPr>
          <w:bCs w:val="0"/>
          <w:sz w:val="24"/>
          <w:szCs w:val="24"/>
        </w:rPr>
        <w:t xml:space="preserve"> 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E71A48" w:rsidRDefault="00717F60" w:rsidP="00557C01">
      <w:pPr>
        <w:widowControl w:val="0"/>
        <w:numPr>
          <w:ilvl w:val="3"/>
          <w:numId w:val="24"/>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Цена </w:t>
      </w:r>
      <w:r w:rsidR="004B5EB3" w:rsidRPr="00E71A48">
        <w:rPr>
          <w:bCs w:val="0"/>
          <w:sz w:val="24"/>
          <w:szCs w:val="24"/>
        </w:rPr>
        <w:t>Заявк</w:t>
      </w:r>
      <w:r w:rsidRPr="00E71A48">
        <w:rPr>
          <w:bCs w:val="0"/>
          <w:sz w:val="24"/>
          <w:szCs w:val="24"/>
        </w:rPr>
        <w:t xml:space="preserve">и фиксируется в </w:t>
      </w:r>
      <w:r w:rsidR="008E6B67">
        <w:rPr>
          <w:bCs w:val="0"/>
          <w:sz w:val="24"/>
          <w:szCs w:val="24"/>
        </w:rPr>
        <w:t>рублях РФ</w:t>
      </w:r>
      <w:r w:rsidRPr="00E71A48">
        <w:rPr>
          <w:bCs w:val="0"/>
          <w:sz w:val="24"/>
          <w:szCs w:val="24"/>
        </w:rPr>
        <w:t xml:space="preserve"> и не подлежит изменению при изменении официального курса валюты.</w:t>
      </w:r>
    </w:p>
    <w:p w:rsidR="00717F60" w:rsidRPr="00C12FA4" w:rsidRDefault="00717F60" w:rsidP="00E71A48">
      <w:pPr>
        <w:pStyle w:val="3"/>
        <w:spacing w:line="264" w:lineRule="auto"/>
        <w:rPr>
          <w:szCs w:val="24"/>
        </w:rPr>
      </w:pPr>
      <w:bookmarkStart w:id="410" w:name="_Toc440361332"/>
      <w:bookmarkStart w:id="411" w:name="_Toc440376087"/>
      <w:bookmarkStart w:id="412" w:name="_Toc440376214"/>
      <w:bookmarkStart w:id="413" w:name="_Toc440382479"/>
      <w:bookmarkStart w:id="414" w:name="_Toc440447149"/>
      <w:bookmarkStart w:id="415" w:name="_Toc440620829"/>
      <w:bookmarkStart w:id="416" w:name="_Toc440631464"/>
      <w:bookmarkStart w:id="417" w:name="_Toc440875704"/>
      <w:bookmarkStart w:id="418" w:name="_Toc441131728"/>
      <w:bookmarkStart w:id="419" w:name="_Toc465865169"/>
      <w:bookmarkStart w:id="420" w:name="_Ref468975235"/>
      <w:bookmarkStart w:id="421" w:name="_Toc468975429"/>
      <w:bookmarkStart w:id="422" w:name="_Toc471830445"/>
      <w:bookmarkStart w:id="423" w:name="_Toc498589610"/>
      <w:r w:rsidRPr="00C12FA4">
        <w:rPr>
          <w:szCs w:val="24"/>
        </w:rPr>
        <w:t xml:space="preserve">Начальная (максимальная) цена </w:t>
      </w:r>
      <w:r w:rsidR="00123C70" w:rsidRPr="00C12FA4">
        <w:rPr>
          <w:szCs w:val="24"/>
        </w:rPr>
        <w:t>Договор</w:t>
      </w:r>
      <w:r w:rsidRPr="00C12FA4">
        <w:rPr>
          <w:szCs w:val="24"/>
        </w:rPr>
        <w:t>а (цена лота)</w:t>
      </w:r>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p>
    <w:p w:rsidR="00216641" w:rsidRPr="00C12FA4" w:rsidRDefault="00717F60"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bookmarkStart w:id="424" w:name="_Ref440549152"/>
      <w:r w:rsidRPr="00C12FA4">
        <w:rPr>
          <w:bCs w:val="0"/>
          <w:sz w:val="24"/>
          <w:szCs w:val="24"/>
        </w:rPr>
        <w:t xml:space="preserve">Начальная (максимальная) цена </w:t>
      </w:r>
      <w:r w:rsidR="00123C70" w:rsidRPr="00C12FA4">
        <w:rPr>
          <w:bCs w:val="0"/>
          <w:sz w:val="24"/>
          <w:szCs w:val="24"/>
        </w:rPr>
        <w:t>Договор</w:t>
      </w:r>
      <w:r w:rsidRPr="00C12FA4">
        <w:rPr>
          <w:bCs w:val="0"/>
          <w:sz w:val="24"/>
          <w:szCs w:val="24"/>
        </w:rPr>
        <w:t>а</w:t>
      </w:r>
      <w:r w:rsidR="00216641" w:rsidRPr="00C12FA4">
        <w:rPr>
          <w:bCs w:val="0"/>
          <w:sz w:val="24"/>
          <w:szCs w:val="24"/>
        </w:rPr>
        <w:t>:</w:t>
      </w:r>
      <w:bookmarkEnd w:id="424"/>
    </w:p>
    <w:p w:rsidR="00717F60" w:rsidRPr="00C12FA4" w:rsidRDefault="00216641" w:rsidP="00216641">
      <w:pPr>
        <w:widowControl w:val="0"/>
        <w:shd w:val="clear" w:color="auto" w:fill="FFFFFF"/>
        <w:tabs>
          <w:tab w:val="left" w:pos="1701"/>
        </w:tabs>
        <w:autoSpaceDE w:val="0"/>
        <w:spacing w:after="100" w:line="264" w:lineRule="auto"/>
        <w:ind w:right="17" w:firstLine="0"/>
        <w:rPr>
          <w:bCs w:val="0"/>
          <w:sz w:val="24"/>
          <w:szCs w:val="24"/>
        </w:rPr>
      </w:pPr>
      <w:proofErr w:type="gramStart"/>
      <w:r w:rsidRPr="0033165D">
        <w:rPr>
          <w:b/>
          <w:bCs w:val="0"/>
          <w:sz w:val="24"/>
          <w:szCs w:val="24"/>
          <w:u w:val="single"/>
        </w:rPr>
        <w:t>По Лоту №1</w:t>
      </w:r>
      <w:r w:rsidRPr="00C12FA4">
        <w:rPr>
          <w:b/>
          <w:bCs w:val="0"/>
          <w:sz w:val="24"/>
          <w:szCs w:val="24"/>
          <w:u w:val="single"/>
        </w:rPr>
        <w:t>:</w:t>
      </w:r>
      <w:r w:rsidR="00717F60" w:rsidRPr="00C12FA4">
        <w:rPr>
          <w:bCs w:val="0"/>
          <w:sz w:val="24"/>
          <w:szCs w:val="24"/>
        </w:rPr>
        <w:t xml:space="preserve"> </w:t>
      </w:r>
      <w:r w:rsidR="0033165D" w:rsidRPr="0033165D">
        <w:rPr>
          <w:b/>
          <w:bCs w:val="0"/>
          <w:sz w:val="24"/>
          <w:szCs w:val="24"/>
        </w:rPr>
        <w:t>1</w:t>
      </w:r>
      <w:r w:rsidR="00155DAF" w:rsidRPr="0033165D">
        <w:rPr>
          <w:b/>
          <w:sz w:val="24"/>
          <w:szCs w:val="24"/>
        </w:rPr>
        <w:t> </w:t>
      </w:r>
      <w:r w:rsidR="0033165D" w:rsidRPr="0033165D">
        <w:rPr>
          <w:b/>
          <w:sz w:val="24"/>
          <w:szCs w:val="24"/>
        </w:rPr>
        <w:t>242</w:t>
      </w:r>
      <w:r w:rsidR="00155DAF" w:rsidRPr="0033165D">
        <w:rPr>
          <w:b/>
          <w:sz w:val="24"/>
          <w:szCs w:val="24"/>
        </w:rPr>
        <w:t xml:space="preserve"> </w:t>
      </w:r>
      <w:r w:rsidR="0033165D" w:rsidRPr="0033165D">
        <w:rPr>
          <w:b/>
          <w:sz w:val="24"/>
          <w:szCs w:val="24"/>
        </w:rPr>
        <w:t>672</w:t>
      </w:r>
      <w:r w:rsidR="00155DAF" w:rsidRPr="0033165D">
        <w:rPr>
          <w:sz w:val="24"/>
          <w:szCs w:val="24"/>
        </w:rPr>
        <w:t xml:space="preserve"> (</w:t>
      </w:r>
      <w:r w:rsidR="0033165D" w:rsidRPr="0033165D">
        <w:rPr>
          <w:sz w:val="24"/>
          <w:szCs w:val="24"/>
        </w:rPr>
        <w:t>Один</w:t>
      </w:r>
      <w:r w:rsidR="00155DAF" w:rsidRPr="0033165D">
        <w:rPr>
          <w:sz w:val="24"/>
          <w:szCs w:val="24"/>
        </w:rPr>
        <w:t xml:space="preserve"> миллион </w:t>
      </w:r>
      <w:r w:rsidR="0033165D" w:rsidRPr="0033165D">
        <w:rPr>
          <w:sz w:val="24"/>
          <w:szCs w:val="24"/>
        </w:rPr>
        <w:t>двести</w:t>
      </w:r>
      <w:r w:rsidR="00155DAF" w:rsidRPr="0033165D">
        <w:rPr>
          <w:sz w:val="24"/>
          <w:szCs w:val="24"/>
        </w:rPr>
        <w:t xml:space="preserve"> </w:t>
      </w:r>
      <w:r w:rsidR="0033165D" w:rsidRPr="0033165D">
        <w:rPr>
          <w:sz w:val="24"/>
          <w:szCs w:val="24"/>
        </w:rPr>
        <w:t>сорок</w:t>
      </w:r>
      <w:r w:rsidR="00155DAF" w:rsidRPr="0033165D">
        <w:rPr>
          <w:sz w:val="24"/>
          <w:szCs w:val="24"/>
        </w:rPr>
        <w:t xml:space="preserve"> </w:t>
      </w:r>
      <w:r w:rsidR="0033165D" w:rsidRPr="0033165D">
        <w:rPr>
          <w:sz w:val="24"/>
          <w:szCs w:val="24"/>
        </w:rPr>
        <w:t>две</w:t>
      </w:r>
      <w:r w:rsidR="00155DAF" w:rsidRPr="0033165D">
        <w:rPr>
          <w:sz w:val="24"/>
          <w:szCs w:val="24"/>
        </w:rPr>
        <w:t xml:space="preserve"> тысячи </w:t>
      </w:r>
      <w:r w:rsidR="0033165D" w:rsidRPr="0033165D">
        <w:rPr>
          <w:sz w:val="24"/>
          <w:szCs w:val="24"/>
        </w:rPr>
        <w:t>шестьсот</w:t>
      </w:r>
      <w:r w:rsidR="00155DAF" w:rsidRPr="0033165D">
        <w:rPr>
          <w:sz w:val="24"/>
          <w:szCs w:val="24"/>
        </w:rPr>
        <w:t xml:space="preserve"> </w:t>
      </w:r>
      <w:r w:rsidR="0033165D" w:rsidRPr="0033165D">
        <w:rPr>
          <w:sz w:val="24"/>
          <w:szCs w:val="24"/>
        </w:rPr>
        <w:t>семьдесят</w:t>
      </w:r>
      <w:r w:rsidR="00155DAF" w:rsidRPr="0033165D">
        <w:rPr>
          <w:sz w:val="24"/>
          <w:szCs w:val="24"/>
        </w:rPr>
        <w:t xml:space="preserve"> </w:t>
      </w:r>
      <w:r w:rsidR="0033165D" w:rsidRPr="0033165D">
        <w:rPr>
          <w:sz w:val="24"/>
          <w:szCs w:val="24"/>
        </w:rPr>
        <w:t>два</w:t>
      </w:r>
      <w:r w:rsidR="00155DAF" w:rsidRPr="0033165D">
        <w:rPr>
          <w:sz w:val="24"/>
          <w:szCs w:val="24"/>
        </w:rPr>
        <w:t>) рубл</w:t>
      </w:r>
      <w:r w:rsidR="0033165D" w:rsidRPr="0033165D">
        <w:rPr>
          <w:sz w:val="24"/>
          <w:szCs w:val="24"/>
        </w:rPr>
        <w:t>я</w:t>
      </w:r>
      <w:r w:rsidR="00155DAF" w:rsidRPr="0033165D">
        <w:rPr>
          <w:sz w:val="24"/>
          <w:szCs w:val="24"/>
        </w:rPr>
        <w:t xml:space="preserve"> 00 копеек РФ, без учета НДС</w:t>
      </w:r>
      <w:r w:rsidR="00155DAF" w:rsidRPr="005659EF">
        <w:rPr>
          <w:sz w:val="24"/>
          <w:szCs w:val="24"/>
        </w:rPr>
        <w:t xml:space="preserve">; НДС составляет </w:t>
      </w:r>
      <w:r w:rsidR="005659EF" w:rsidRPr="005659EF">
        <w:rPr>
          <w:b/>
          <w:sz w:val="24"/>
          <w:szCs w:val="24"/>
        </w:rPr>
        <w:t>223</w:t>
      </w:r>
      <w:r w:rsidR="00155DAF" w:rsidRPr="005659EF">
        <w:rPr>
          <w:b/>
          <w:sz w:val="24"/>
          <w:szCs w:val="24"/>
        </w:rPr>
        <w:t xml:space="preserve"> </w:t>
      </w:r>
      <w:r w:rsidR="005659EF" w:rsidRPr="005659EF">
        <w:rPr>
          <w:b/>
          <w:sz w:val="24"/>
          <w:szCs w:val="24"/>
        </w:rPr>
        <w:t>680</w:t>
      </w:r>
      <w:r w:rsidR="00155DAF" w:rsidRPr="005659EF">
        <w:rPr>
          <w:sz w:val="24"/>
          <w:szCs w:val="24"/>
        </w:rPr>
        <w:t xml:space="preserve"> (</w:t>
      </w:r>
      <w:r w:rsidR="005659EF" w:rsidRPr="005659EF">
        <w:rPr>
          <w:sz w:val="24"/>
          <w:szCs w:val="24"/>
        </w:rPr>
        <w:t>Двести</w:t>
      </w:r>
      <w:r w:rsidR="00155DAF" w:rsidRPr="005659EF">
        <w:rPr>
          <w:sz w:val="24"/>
          <w:szCs w:val="24"/>
        </w:rPr>
        <w:t xml:space="preserve"> двадцать </w:t>
      </w:r>
      <w:r w:rsidR="005659EF" w:rsidRPr="005659EF">
        <w:rPr>
          <w:sz w:val="24"/>
          <w:szCs w:val="24"/>
        </w:rPr>
        <w:t>три</w:t>
      </w:r>
      <w:r w:rsidR="00155DAF" w:rsidRPr="005659EF">
        <w:rPr>
          <w:sz w:val="24"/>
          <w:szCs w:val="24"/>
        </w:rPr>
        <w:t xml:space="preserve"> тысяч</w:t>
      </w:r>
      <w:r w:rsidR="005659EF" w:rsidRPr="005659EF">
        <w:rPr>
          <w:sz w:val="24"/>
          <w:szCs w:val="24"/>
        </w:rPr>
        <w:t>и</w:t>
      </w:r>
      <w:r w:rsidR="00155DAF" w:rsidRPr="005659EF">
        <w:rPr>
          <w:sz w:val="24"/>
          <w:szCs w:val="24"/>
        </w:rPr>
        <w:t xml:space="preserve"> </w:t>
      </w:r>
      <w:r w:rsidR="005659EF" w:rsidRPr="005659EF">
        <w:rPr>
          <w:sz w:val="24"/>
          <w:szCs w:val="24"/>
        </w:rPr>
        <w:t>шестьсот</w:t>
      </w:r>
      <w:r w:rsidR="00155DAF" w:rsidRPr="005659EF">
        <w:rPr>
          <w:sz w:val="24"/>
          <w:szCs w:val="24"/>
        </w:rPr>
        <w:t xml:space="preserve"> </w:t>
      </w:r>
      <w:r w:rsidR="005659EF" w:rsidRPr="005659EF">
        <w:rPr>
          <w:sz w:val="24"/>
          <w:szCs w:val="24"/>
        </w:rPr>
        <w:t>восемьдесят</w:t>
      </w:r>
      <w:r w:rsidR="00155DAF" w:rsidRPr="005659EF">
        <w:rPr>
          <w:sz w:val="24"/>
          <w:szCs w:val="24"/>
        </w:rPr>
        <w:t xml:space="preserve">) рублей </w:t>
      </w:r>
      <w:r w:rsidR="005659EF" w:rsidRPr="005659EF">
        <w:rPr>
          <w:sz w:val="24"/>
          <w:szCs w:val="24"/>
        </w:rPr>
        <w:t>96</w:t>
      </w:r>
      <w:r w:rsidR="00155DAF" w:rsidRPr="005659EF">
        <w:rPr>
          <w:sz w:val="24"/>
          <w:szCs w:val="24"/>
        </w:rPr>
        <w:t xml:space="preserve"> копеек РФ; </w:t>
      </w:r>
      <w:r w:rsidR="005659EF" w:rsidRPr="005659EF">
        <w:rPr>
          <w:b/>
          <w:sz w:val="24"/>
          <w:szCs w:val="24"/>
        </w:rPr>
        <w:t>1</w:t>
      </w:r>
      <w:r w:rsidR="00155DAF" w:rsidRPr="005659EF">
        <w:rPr>
          <w:b/>
          <w:sz w:val="24"/>
          <w:szCs w:val="24"/>
        </w:rPr>
        <w:t> </w:t>
      </w:r>
      <w:r w:rsidR="005659EF" w:rsidRPr="005659EF">
        <w:rPr>
          <w:b/>
          <w:sz w:val="24"/>
          <w:szCs w:val="24"/>
        </w:rPr>
        <w:t>466</w:t>
      </w:r>
      <w:r w:rsidR="00155DAF" w:rsidRPr="005659EF">
        <w:rPr>
          <w:b/>
          <w:sz w:val="24"/>
          <w:szCs w:val="24"/>
        </w:rPr>
        <w:t xml:space="preserve"> </w:t>
      </w:r>
      <w:r w:rsidR="005659EF" w:rsidRPr="005659EF">
        <w:rPr>
          <w:b/>
          <w:sz w:val="24"/>
          <w:szCs w:val="24"/>
        </w:rPr>
        <w:t>352</w:t>
      </w:r>
      <w:r w:rsidR="00155DAF" w:rsidRPr="005659EF">
        <w:rPr>
          <w:sz w:val="24"/>
          <w:szCs w:val="24"/>
        </w:rPr>
        <w:t xml:space="preserve"> (</w:t>
      </w:r>
      <w:r w:rsidR="005659EF" w:rsidRPr="005659EF">
        <w:rPr>
          <w:sz w:val="24"/>
          <w:szCs w:val="24"/>
        </w:rPr>
        <w:t>Один</w:t>
      </w:r>
      <w:r w:rsidR="00155DAF" w:rsidRPr="005659EF">
        <w:rPr>
          <w:sz w:val="24"/>
          <w:szCs w:val="24"/>
        </w:rPr>
        <w:t xml:space="preserve"> миллион </w:t>
      </w:r>
      <w:r w:rsidR="005659EF" w:rsidRPr="005659EF">
        <w:rPr>
          <w:sz w:val="24"/>
          <w:szCs w:val="24"/>
        </w:rPr>
        <w:t>четыреста</w:t>
      </w:r>
      <w:r w:rsidR="00155DAF" w:rsidRPr="005659EF">
        <w:rPr>
          <w:sz w:val="24"/>
          <w:szCs w:val="24"/>
        </w:rPr>
        <w:t xml:space="preserve"> </w:t>
      </w:r>
      <w:r w:rsidR="005659EF" w:rsidRPr="005659EF">
        <w:rPr>
          <w:sz w:val="24"/>
          <w:szCs w:val="24"/>
        </w:rPr>
        <w:t>шестьдесят</w:t>
      </w:r>
      <w:r w:rsidR="00155DAF" w:rsidRPr="005659EF">
        <w:rPr>
          <w:sz w:val="24"/>
          <w:szCs w:val="24"/>
        </w:rPr>
        <w:t xml:space="preserve"> </w:t>
      </w:r>
      <w:r w:rsidR="005659EF" w:rsidRPr="005659EF">
        <w:rPr>
          <w:sz w:val="24"/>
          <w:szCs w:val="24"/>
        </w:rPr>
        <w:t>шесть</w:t>
      </w:r>
      <w:r w:rsidR="00155DAF" w:rsidRPr="005659EF">
        <w:rPr>
          <w:sz w:val="24"/>
          <w:szCs w:val="24"/>
        </w:rPr>
        <w:t xml:space="preserve"> тысяч </w:t>
      </w:r>
      <w:r w:rsidR="005659EF" w:rsidRPr="005659EF">
        <w:rPr>
          <w:sz w:val="24"/>
          <w:szCs w:val="24"/>
        </w:rPr>
        <w:t>триста</w:t>
      </w:r>
      <w:r w:rsidR="00155DAF" w:rsidRPr="005659EF">
        <w:rPr>
          <w:sz w:val="24"/>
          <w:szCs w:val="24"/>
        </w:rPr>
        <w:t xml:space="preserve"> </w:t>
      </w:r>
      <w:r w:rsidR="005659EF" w:rsidRPr="005659EF">
        <w:rPr>
          <w:sz w:val="24"/>
          <w:szCs w:val="24"/>
        </w:rPr>
        <w:t>пятьдесят д</w:t>
      </w:r>
      <w:bookmarkStart w:id="425" w:name="_GoBack"/>
      <w:bookmarkEnd w:id="425"/>
      <w:r w:rsidR="005659EF" w:rsidRPr="005659EF">
        <w:rPr>
          <w:sz w:val="24"/>
          <w:szCs w:val="24"/>
        </w:rPr>
        <w:t>ва</w:t>
      </w:r>
      <w:r w:rsidR="00155DAF" w:rsidRPr="005659EF">
        <w:rPr>
          <w:sz w:val="24"/>
          <w:szCs w:val="24"/>
        </w:rPr>
        <w:t>) рубл</w:t>
      </w:r>
      <w:r w:rsidR="005659EF" w:rsidRPr="005659EF">
        <w:rPr>
          <w:sz w:val="24"/>
          <w:szCs w:val="24"/>
        </w:rPr>
        <w:t>я</w:t>
      </w:r>
      <w:r w:rsidR="00155DAF" w:rsidRPr="005659EF">
        <w:rPr>
          <w:sz w:val="24"/>
          <w:szCs w:val="24"/>
        </w:rPr>
        <w:t xml:space="preserve"> </w:t>
      </w:r>
      <w:r w:rsidR="005659EF" w:rsidRPr="005659EF">
        <w:rPr>
          <w:sz w:val="24"/>
          <w:szCs w:val="24"/>
        </w:rPr>
        <w:t>96</w:t>
      </w:r>
      <w:r w:rsidR="00155DAF" w:rsidRPr="005659EF">
        <w:rPr>
          <w:sz w:val="24"/>
          <w:szCs w:val="24"/>
        </w:rPr>
        <w:t xml:space="preserve"> копеек РФ, с учетом НДС</w:t>
      </w:r>
      <w:r w:rsidR="005659EF" w:rsidRPr="005659EF">
        <w:rPr>
          <w:sz w:val="24"/>
          <w:szCs w:val="24"/>
        </w:rPr>
        <w:t>.</w:t>
      </w:r>
      <w:proofErr w:type="gramEnd"/>
    </w:p>
    <w:p w:rsidR="004F657D" w:rsidRPr="002D7FEE" w:rsidRDefault="00541B61"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7A25C1">
        <w:rPr>
          <w:sz w:val="24"/>
          <w:szCs w:val="24"/>
        </w:rPr>
        <w:t xml:space="preserve">Организатор отклонит </w:t>
      </w:r>
      <w:r w:rsidRPr="001365D6">
        <w:rPr>
          <w:sz w:val="24"/>
          <w:szCs w:val="24"/>
        </w:rPr>
        <w:t xml:space="preserve">Заявку Участника только на том основании, что предложенная Участником цена превышает установленную начальную (максимальную) </w:t>
      </w:r>
      <w:r w:rsidRPr="002D7FEE">
        <w:rPr>
          <w:sz w:val="24"/>
          <w:szCs w:val="24"/>
        </w:rPr>
        <w:t xml:space="preserve">цену </w:t>
      </w:r>
      <w:r w:rsidR="001248B1" w:rsidRPr="002D7FEE">
        <w:rPr>
          <w:sz w:val="24"/>
          <w:szCs w:val="24"/>
        </w:rPr>
        <w:t>Договора (</w:t>
      </w:r>
      <w:r w:rsidRPr="002D7FEE">
        <w:rPr>
          <w:sz w:val="24"/>
          <w:szCs w:val="24"/>
        </w:rPr>
        <w:t>Лота</w:t>
      </w:r>
      <w:r w:rsidR="001248B1" w:rsidRPr="002D7FEE">
        <w:rPr>
          <w:sz w:val="24"/>
          <w:szCs w:val="24"/>
        </w:rPr>
        <w:t>)</w:t>
      </w:r>
      <w:r w:rsidR="004F657D" w:rsidRPr="002D7FEE">
        <w:rPr>
          <w:bCs w:val="0"/>
          <w:sz w:val="24"/>
          <w:szCs w:val="24"/>
        </w:rPr>
        <w:t>.</w:t>
      </w:r>
    </w:p>
    <w:p w:rsidR="00546518" w:rsidRPr="002D7FEE" w:rsidRDefault="00306DE6"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2D7FEE">
        <w:rPr>
          <w:sz w:val="24"/>
          <w:szCs w:val="24"/>
        </w:rPr>
        <w:t xml:space="preserve">Заявка Участника может быть отклонена, в случае если стоимость Заявки по любому из филиалов превысит установленную начальную (максимальную) цену </w:t>
      </w:r>
      <w:r w:rsidR="001248B1" w:rsidRPr="002D7FEE">
        <w:rPr>
          <w:sz w:val="24"/>
          <w:szCs w:val="24"/>
        </w:rPr>
        <w:t xml:space="preserve">Договора (Лота) </w:t>
      </w:r>
      <w:r w:rsidRPr="002D7FEE">
        <w:rPr>
          <w:sz w:val="24"/>
          <w:szCs w:val="24"/>
        </w:rPr>
        <w:t>по данному филиалу</w:t>
      </w:r>
      <w:r w:rsidR="00546518" w:rsidRPr="002D7FEE">
        <w:rPr>
          <w:sz w:val="24"/>
          <w:szCs w:val="24"/>
        </w:rPr>
        <w:t>.</w:t>
      </w:r>
    </w:p>
    <w:p w:rsidR="004F657D" w:rsidRPr="002D7FEE"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2D7FEE">
        <w:rPr>
          <w:bCs w:val="0"/>
          <w:sz w:val="24"/>
          <w:szCs w:val="24"/>
        </w:rPr>
        <w:t xml:space="preserve">Цена в письме о подаче оферты </w:t>
      </w:r>
      <w:r w:rsidR="003F3A69" w:rsidRPr="002D7FEE">
        <w:rPr>
          <w:bCs w:val="0"/>
          <w:spacing w:val="-2"/>
          <w:sz w:val="24"/>
          <w:szCs w:val="24"/>
        </w:rPr>
        <w:t>(под</w:t>
      </w:r>
      <w:r w:rsidR="003F3A69" w:rsidRPr="002D7FEE">
        <w:rPr>
          <w:bCs w:val="0"/>
          <w:sz w:val="24"/>
          <w:szCs w:val="24"/>
        </w:rPr>
        <w:t xml:space="preserve">раздел </w:t>
      </w:r>
      <w:r w:rsidR="00EE380A">
        <w:fldChar w:fldCharType="begin"/>
      </w:r>
      <w:r w:rsidR="00EE380A">
        <w:instrText xml:space="preserve"> REF _Ref55336310 \r \h  \* MERGEFORMAT </w:instrText>
      </w:r>
      <w:r w:rsidR="00EE380A">
        <w:fldChar w:fldCharType="separate"/>
      </w:r>
      <w:r w:rsidR="00646563" w:rsidRPr="00646563">
        <w:rPr>
          <w:bCs w:val="0"/>
          <w:sz w:val="24"/>
          <w:szCs w:val="24"/>
        </w:rPr>
        <w:t>5.1</w:t>
      </w:r>
      <w:r w:rsidR="00EE380A">
        <w:fldChar w:fldCharType="end"/>
      </w:r>
      <w:r w:rsidR="003F3A69" w:rsidRPr="002D7FEE">
        <w:rPr>
          <w:bCs w:val="0"/>
          <w:sz w:val="24"/>
          <w:szCs w:val="24"/>
          <w:lang w:eastAsia="ru-RU"/>
        </w:rPr>
        <w:t>)</w:t>
      </w:r>
      <w:r w:rsidRPr="002D7FEE">
        <w:rPr>
          <w:bCs w:val="0"/>
          <w:sz w:val="24"/>
          <w:szCs w:val="24"/>
        </w:rPr>
        <w:t xml:space="preserve">, поданной Участником, должна соответствовать цене, указанной в </w:t>
      </w:r>
      <w:r w:rsidR="00546518" w:rsidRPr="002D7FEE">
        <w:rPr>
          <w:bCs w:val="0"/>
          <w:sz w:val="24"/>
          <w:szCs w:val="24"/>
        </w:rPr>
        <w:t>Сводной таблице стоимости</w:t>
      </w:r>
      <w:r w:rsidRPr="002D7FEE">
        <w:rPr>
          <w:bCs w:val="0"/>
          <w:sz w:val="24"/>
          <w:szCs w:val="24"/>
        </w:rPr>
        <w:t xml:space="preserve"> </w:t>
      </w:r>
      <w:r w:rsidR="001C4BB0" w:rsidRPr="002D7FEE">
        <w:rPr>
          <w:bCs w:val="0"/>
          <w:sz w:val="24"/>
          <w:szCs w:val="24"/>
        </w:rPr>
        <w:t>работ</w:t>
      </w:r>
      <w:r w:rsidR="001C4BB0" w:rsidRPr="002D7FEE">
        <w:rPr>
          <w:szCs w:val="24"/>
        </w:rPr>
        <w:t xml:space="preserve"> </w:t>
      </w:r>
      <w:r w:rsidR="003F3A69" w:rsidRPr="002D7FEE">
        <w:rPr>
          <w:bCs w:val="0"/>
          <w:sz w:val="24"/>
          <w:szCs w:val="24"/>
        </w:rPr>
        <w:t>(</w:t>
      </w:r>
      <w:r w:rsidR="003F3A69" w:rsidRPr="002D7FEE">
        <w:rPr>
          <w:bCs w:val="0"/>
          <w:spacing w:val="-2"/>
          <w:sz w:val="24"/>
          <w:szCs w:val="24"/>
        </w:rPr>
        <w:t>под</w:t>
      </w:r>
      <w:r w:rsidR="003F3A69" w:rsidRPr="002D7FEE">
        <w:rPr>
          <w:bCs w:val="0"/>
          <w:sz w:val="24"/>
          <w:szCs w:val="24"/>
        </w:rPr>
        <w:t xml:space="preserve">раздел </w:t>
      </w:r>
      <w:r w:rsidR="00EE380A">
        <w:fldChar w:fldCharType="begin"/>
      </w:r>
      <w:r w:rsidR="00EE380A">
        <w:instrText xml:space="preserve"> REF _Ref440271072 \r \h  \* MERGEFORMAT </w:instrText>
      </w:r>
      <w:r w:rsidR="00EE380A">
        <w:fldChar w:fldCharType="separate"/>
      </w:r>
      <w:r w:rsidR="00646563" w:rsidRPr="00646563">
        <w:rPr>
          <w:bCs w:val="0"/>
          <w:sz w:val="24"/>
          <w:szCs w:val="24"/>
        </w:rPr>
        <w:t>5.2</w:t>
      </w:r>
      <w:r w:rsidR="00EE380A">
        <w:fldChar w:fldCharType="end"/>
      </w:r>
      <w:r w:rsidR="003F3A69" w:rsidRPr="002D7FEE">
        <w:rPr>
          <w:bCs w:val="0"/>
          <w:sz w:val="24"/>
          <w:szCs w:val="24"/>
        </w:rPr>
        <w:t>)</w:t>
      </w:r>
      <w:r w:rsidR="00306DE6" w:rsidRPr="002D7FEE">
        <w:rPr>
          <w:bCs w:val="0"/>
          <w:sz w:val="24"/>
          <w:szCs w:val="24"/>
        </w:rPr>
        <w:t>,</w:t>
      </w:r>
      <w:r w:rsidR="00EA1723" w:rsidRPr="002D7FEE">
        <w:rPr>
          <w:sz w:val="24"/>
          <w:szCs w:val="24"/>
        </w:rPr>
        <w:t xml:space="preserve"> Графике оплаты </w:t>
      </w:r>
      <w:r w:rsidR="007F76D6" w:rsidRPr="002D7FEE">
        <w:rPr>
          <w:sz w:val="24"/>
          <w:szCs w:val="24"/>
        </w:rPr>
        <w:t>выполнения работ</w:t>
      </w:r>
      <w:r w:rsidR="00EA1723" w:rsidRPr="002D7FEE">
        <w:rPr>
          <w:sz w:val="24"/>
          <w:szCs w:val="24"/>
        </w:rPr>
        <w:t xml:space="preserve"> (подраздел </w:t>
      </w:r>
      <w:r w:rsidR="00EE380A">
        <w:fldChar w:fldCharType="begin"/>
      </w:r>
      <w:r w:rsidR="00EE380A">
        <w:instrText xml:space="preserve"> REF _Ref440361439 \r \h  \* MERGEFORMAT </w:instrText>
      </w:r>
      <w:r w:rsidR="00EE380A">
        <w:fldChar w:fldCharType="separate"/>
      </w:r>
      <w:r w:rsidR="00646563" w:rsidRPr="00646563">
        <w:rPr>
          <w:sz w:val="24"/>
          <w:szCs w:val="24"/>
        </w:rPr>
        <w:t>5.5</w:t>
      </w:r>
      <w:r w:rsidR="00EE380A">
        <w:fldChar w:fldCharType="end"/>
      </w:r>
      <w:r w:rsidR="00EA1723" w:rsidRPr="002D7FEE">
        <w:rPr>
          <w:sz w:val="24"/>
          <w:szCs w:val="24"/>
        </w:rPr>
        <w:t>)</w:t>
      </w:r>
      <w:r w:rsidR="00306DE6" w:rsidRPr="002D7FEE">
        <w:rPr>
          <w:bCs w:val="0"/>
          <w:sz w:val="24"/>
          <w:szCs w:val="24"/>
        </w:rPr>
        <w:t xml:space="preserve"> и </w:t>
      </w:r>
      <w:r w:rsidR="00306DE6" w:rsidRPr="002D7FEE">
        <w:rPr>
          <w:sz w:val="24"/>
          <w:szCs w:val="24"/>
        </w:rPr>
        <w:t>на «котировочной доске» ЭТП</w:t>
      </w:r>
      <w:r w:rsidRPr="002D7FEE">
        <w:rPr>
          <w:bCs w:val="0"/>
          <w:sz w:val="24"/>
          <w:szCs w:val="24"/>
        </w:rPr>
        <w:t>. В противном случае Заявк</w:t>
      </w:r>
      <w:r w:rsidR="009F10B1" w:rsidRPr="002D7FEE">
        <w:rPr>
          <w:bCs w:val="0"/>
          <w:sz w:val="24"/>
          <w:szCs w:val="24"/>
        </w:rPr>
        <w:t>а</w:t>
      </w:r>
      <w:r w:rsidRPr="002D7FEE">
        <w:rPr>
          <w:bCs w:val="0"/>
          <w:sz w:val="24"/>
          <w:szCs w:val="24"/>
        </w:rPr>
        <w:t xml:space="preserve"> Участника будет отклонен</w:t>
      </w:r>
      <w:r w:rsidR="009F10B1" w:rsidRPr="002D7FEE">
        <w:rPr>
          <w:bCs w:val="0"/>
          <w:sz w:val="24"/>
          <w:szCs w:val="24"/>
        </w:rPr>
        <w:t>а</w:t>
      </w:r>
      <w:r w:rsidRPr="002D7FEE">
        <w:rPr>
          <w:bCs w:val="0"/>
          <w:sz w:val="24"/>
          <w:szCs w:val="24"/>
        </w:rPr>
        <w:t xml:space="preserve"> без рассмотрения по существу.</w:t>
      </w:r>
    </w:p>
    <w:p w:rsidR="004F657D" w:rsidRPr="006B0625"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В рамках оценочной стадии, предусмотренной  пунктом </w:t>
      </w:r>
      <w:r w:rsidR="00C55095">
        <w:rPr>
          <w:bCs w:val="0"/>
          <w:sz w:val="24"/>
          <w:szCs w:val="24"/>
        </w:rPr>
        <w:fldChar w:fldCharType="begin"/>
      </w:r>
      <w:r w:rsidR="003F3A69">
        <w:rPr>
          <w:bCs w:val="0"/>
          <w:sz w:val="24"/>
          <w:szCs w:val="24"/>
        </w:rPr>
        <w:instrText xml:space="preserve"> REF _Ref306138385 \r \h </w:instrText>
      </w:r>
      <w:r w:rsidR="00C55095">
        <w:rPr>
          <w:bCs w:val="0"/>
          <w:sz w:val="24"/>
          <w:szCs w:val="24"/>
        </w:rPr>
      </w:r>
      <w:r w:rsidR="00C55095">
        <w:rPr>
          <w:bCs w:val="0"/>
          <w:sz w:val="24"/>
          <w:szCs w:val="24"/>
        </w:rPr>
        <w:fldChar w:fldCharType="separate"/>
      </w:r>
      <w:r w:rsidR="00646563">
        <w:rPr>
          <w:bCs w:val="0"/>
          <w:sz w:val="24"/>
          <w:szCs w:val="24"/>
        </w:rPr>
        <w:t>3.6.4</w:t>
      </w:r>
      <w:r w:rsidR="00C55095">
        <w:rPr>
          <w:bCs w:val="0"/>
          <w:sz w:val="24"/>
          <w:szCs w:val="24"/>
        </w:rPr>
        <w:fldChar w:fldCharType="end"/>
      </w:r>
      <w:r w:rsidRPr="00546518">
        <w:rPr>
          <w:bCs w:val="0"/>
          <w:sz w:val="24"/>
          <w:szCs w:val="24"/>
        </w:rPr>
        <w:t xml:space="preserve"> настоящей </w:t>
      </w:r>
      <w:r w:rsidRPr="006B0625">
        <w:rPr>
          <w:bCs w:val="0"/>
          <w:sz w:val="24"/>
          <w:szCs w:val="24"/>
        </w:rPr>
        <w:t>Документации, Закупочная комиссия оценивает и сопоставляет стоимость Заявки без учета НДС.</w:t>
      </w:r>
    </w:p>
    <w:p w:rsidR="00A33B62" w:rsidRPr="006B0625" w:rsidRDefault="00A33B62"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6B0625">
        <w:rPr>
          <w:sz w:val="24"/>
          <w:szCs w:val="24"/>
        </w:rPr>
        <w:t>Участник должен предоставить на рассмотрение Закупочной комиссии сводный сметный расчет. Сметная документация должна учитывать процент снижения.</w:t>
      </w:r>
    </w:p>
    <w:p w:rsidR="00A33B62" w:rsidRPr="002D7FEE" w:rsidRDefault="00A33B62"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2D7FEE">
        <w:rPr>
          <w:bCs w:val="0"/>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меры, предусмотренные п. </w:t>
      </w:r>
      <w:r w:rsidR="00EE380A">
        <w:fldChar w:fldCharType="begin"/>
      </w:r>
      <w:r w:rsidR="00EE380A">
        <w:instrText xml:space="preserve"> REF _Ref465670219 \r \h  \* MERGEFORMAT </w:instrText>
      </w:r>
      <w:r w:rsidR="00EE380A">
        <w:fldChar w:fldCharType="separate"/>
      </w:r>
      <w:r w:rsidR="00646563" w:rsidRPr="00646563">
        <w:rPr>
          <w:bCs w:val="0"/>
          <w:sz w:val="24"/>
          <w:szCs w:val="24"/>
        </w:rPr>
        <w:t>3.11</w:t>
      </w:r>
      <w:r w:rsidR="00EE380A">
        <w:fldChar w:fldCharType="end"/>
      </w:r>
      <w:r w:rsidRPr="002D7FEE">
        <w:rPr>
          <w:bCs w:val="0"/>
          <w:sz w:val="24"/>
          <w:szCs w:val="24"/>
        </w:rPr>
        <w:t xml:space="preserve"> данной документации.</w:t>
      </w:r>
    </w:p>
    <w:p w:rsidR="002A5B42" w:rsidRPr="00E71A48" w:rsidRDefault="00717F60" w:rsidP="00E71A48">
      <w:pPr>
        <w:pStyle w:val="3"/>
        <w:spacing w:line="264" w:lineRule="auto"/>
        <w:rPr>
          <w:szCs w:val="24"/>
        </w:rPr>
      </w:pPr>
      <w:bookmarkStart w:id="426" w:name="_Ref191386407"/>
      <w:bookmarkStart w:id="427" w:name="_Ref191386526"/>
      <w:bookmarkStart w:id="428" w:name="_Toc440361333"/>
      <w:bookmarkStart w:id="429" w:name="_Toc440376088"/>
      <w:bookmarkStart w:id="430" w:name="_Toc440376215"/>
      <w:bookmarkStart w:id="431" w:name="_Toc440382480"/>
      <w:bookmarkStart w:id="432" w:name="_Toc440447150"/>
      <w:bookmarkStart w:id="433" w:name="_Toc440620830"/>
      <w:bookmarkStart w:id="434" w:name="_Toc440631465"/>
      <w:bookmarkStart w:id="435" w:name="_Toc440875705"/>
      <w:bookmarkStart w:id="436" w:name="_Toc441131729"/>
      <w:bookmarkStart w:id="437" w:name="_Toc465865170"/>
      <w:bookmarkStart w:id="438" w:name="_Toc468975430"/>
      <w:bookmarkStart w:id="439" w:name="_Toc471830446"/>
      <w:bookmarkStart w:id="440" w:name="_Toc498589611"/>
      <w:bookmarkStart w:id="441" w:name="_Ref303624481"/>
      <w:r w:rsidRPr="00E71A48">
        <w:rPr>
          <w:szCs w:val="24"/>
        </w:rPr>
        <w:t xml:space="preserve">Требования к </w:t>
      </w:r>
      <w:r w:rsidR="009C744E" w:rsidRPr="00E71A48">
        <w:rPr>
          <w:szCs w:val="24"/>
        </w:rPr>
        <w:t>Участник</w:t>
      </w:r>
      <w:r w:rsidRPr="00E71A48">
        <w:rPr>
          <w:szCs w:val="24"/>
        </w:rPr>
        <w:t>у. Подтверждение соответствия предъявляемым требованиям</w:t>
      </w:r>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r w:rsidRPr="00E71A48">
        <w:rPr>
          <w:szCs w:val="24"/>
        </w:rPr>
        <w:t xml:space="preserve"> </w:t>
      </w:r>
    </w:p>
    <w:p w:rsidR="00E71628" w:rsidRPr="000F4365"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442" w:name="_Ref93090116"/>
      <w:bookmarkStart w:id="443" w:name="_Ref191386482"/>
      <w:bookmarkStart w:id="444" w:name="_Ref440291364"/>
      <w:bookmarkEnd w:id="441"/>
      <w:r w:rsidRPr="00E71A48">
        <w:rPr>
          <w:bCs w:val="0"/>
          <w:sz w:val="24"/>
          <w:szCs w:val="24"/>
        </w:rPr>
        <w:t xml:space="preserve">Требования к </w:t>
      </w:r>
      <w:r w:rsidR="009C744E" w:rsidRPr="00E71A48">
        <w:rPr>
          <w:bCs w:val="0"/>
          <w:sz w:val="24"/>
          <w:szCs w:val="24"/>
        </w:rPr>
        <w:t>Участник</w:t>
      </w:r>
      <w:r w:rsidRPr="00E71A48">
        <w:rPr>
          <w:bCs w:val="0"/>
          <w:sz w:val="24"/>
          <w:szCs w:val="24"/>
        </w:rPr>
        <w:t>ам</w:t>
      </w:r>
      <w:bookmarkEnd w:id="442"/>
      <w:r w:rsidRPr="00E71A48">
        <w:rPr>
          <w:bCs w:val="0"/>
          <w:sz w:val="24"/>
          <w:szCs w:val="24"/>
        </w:rPr>
        <w:t>:</w:t>
      </w:r>
      <w:bookmarkStart w:id="445" w:name="_Ref306004833"/>
      <w:bookmarkEnd w:id="443"/>
      <w:r w:rsidR="000F4365">
        <w:rPr>
          <w:bCs w:val="0"/>
          <w:sz w:val="24"/>
          <w:szCs w:val="24"/>
        </w:rPr>
        <w:t xml:space="preserve"> у</w:t>
      </w:r>
      <w:r w:rsidRPr="000F4365">
        <w:rPr>
          <w:bCs w:val="0"/>
          <w:sz w:val="24"/>
          <w:szCs w:val="24"/>
        </w:rPr>
        <w:t xml:space="preserve">частвовать в процедуре </w:t>
      </w:r>
      <w:r w:rsidR="009C744E" w:rsidRPr="000F4365">
        <w:rPr>
          <w:bCs w:val="0"/>
          <w:sz w:val="24"/>
          <w:szCs w:val="24"/>
        </w:rPr>
        <w:t>З</w:t>
      </w:r>
      <w:r w:rsidRPr="000F4365">
        <w:rPr>
          <w:bCs w:val="0"/>
          <w:sz w:val="24"/>
          <w:szCs w:val="24"/>
        </w:rPr>
        <w:t xml:space="preserve">апроса предложений может любое юридическое, </w:t>
      </w:r>
      <w:r w:rsidRPr="000F4365">
        <w:rPr>
          <w:bCs w:val="0"/>
          <w:color w:val="000000"/>
          <w:sz w:val="24"/>
          <w:szCs w:val="24"/>
        </w:rPr>
        <w:t>физическое</w:t>
      </w:r>
      <w:r w:rsidRPr="000F4365">
        <w:rPr>
          <w:bCs w:val="0"/>
          <w:sz w:val="24"/>
          <w:szCs w:val="24"/>
        </w:rPr>
        <w:t xml:space="preserve"> лицо </w:t>
      </w:r>
      <w:r w:rsidR="00E71628" w:rsidRPr="000F4365">
        <w:rPr>
          <w:bCs w:val="0"/>
          <w:sz w:val="24"/>
          <w:szCs w:val="24"/>
        </w:rPr>
        <w:t>(в т.</w:t>
      </w:r>
      <w:r w:rsidR="003129D4" w:rsidRPr="000F4365">
        <w:rPr>
          <w:bCs w:val="0"/>
          <w:sz w:val="24"/>
          <w:szCs w:val="24"/>
        </w:rPr>
        <w:t xml:space="preserve"> </w:t>
      </w:r>
      <w:r w:rsidR="00E71628" w:rsidRPr="000F4365">
        <w:rPr>
          <w:bCs w:val="0"/>
          <w:sz w:val="24"/>
          <w:szCs w:val="24"/>
        </w:rPr>
        <w:t xml:space="preserve">ч. </w:t>
      </w:r>
      <w:r w:rsidRPr="000F4365">
        <w:rPr>
          <w:bCs w:val="0"/>
          <w:sz w:val="24"/>
          <w:szCs w:val="24"/>
        </w:rPr>
        <w:t>индивидуальный предприниматель</w:t>
      </w:r>
      <w:r w:rsidR="00E71628" w:rsidRPr="000F4365">
        <w:rPr>
          <w:bCs w:val="0"/>
          <w:sz w:val="24"/>
          <w:szCs w:val="24"/>
        </w:rPr>
        <w:t>)</w:t>
      </w:r>
      <w:r w:rsidR="00642C1B">
        <w:rPr>
          <w:bCs w:val="0"/>
          <w:sz w:val="24"/>
          <w:szCs w:val="24"/>
        </w:rPr>
        <w:t xml:space="preserve">, </w:t>
      </w:r>
      <w:r w:rsidR="00642C1B" w:rsidRPr="00642C1B">
        <w:rPr>
          <w:sz w:val="24"/>
          <w:szCs w:val="24"/>
        </w:rPr>
        <w:t>являющееся субъектом малого и среднего предпринимательства</w:t>
      </w:r>
      <w:r w:rsidRPr="00642C1B">
        <w:rPr>
          <w:bCs w:val="0"/>
          <w:sz w:val="24"/>
          <w:szCs w:val="24"/>
        </w:rPr>
        <w:t xml:space="preserve">. </w:t>
      </w:r>
      <w:proofErr w:type="gramStart"/>
      <w:r w:rsidR="00362EA4" w:rsidRPr="00642C1B">
        <w:rPr>
          <w:bCs w:val="0"/>
          <w:sz w:val="24"/>
          <w:szCs w:val="24"/>
        </w:rPr>
        <w:t>Дополнительные</w:t>
      </w:r>
      <w:r w:rsidR="00362EA4" w:rsidRPr="00362EA4">
        <w:rPr>
          <w:bCs w:val="0"/>
          <w:sz w:val="24"/>
          <w:szCs w:val="24"/>
        </w:rPr>
        <w:t xml:space="preserve"> требования к </w:t>
      </w:r>
      <w:r w:rsidR="000E5003">
        <w:rPr>
          <w:bCs w:val="0"/>
          <w:sz w:val="24"/>
          <w:szCs w:val="24"/>
        </w:rPr>
        <w:t>субподрядчикам</w:t>
      </w:r>
      <w:r w:rsidR="00362EA4" w:rsidRPr="00362EA4">
        <w:rPr>
          <w:bCs w:val="0"/>
          <w:sz w:val="24"/>
          <w:szCs w:val="24"/>
        </w:rPr>
        <w:t xml:space="preserve"> и порядку подтверждения их соответствия установленным требованиям приведены в пункте </w:t>
      </w:r>
      <w:r w:rsidR="00EE380A">
        <w:fldChar w:fldCharType="begin"/>
      </w:r>
      <w:r w:rsidR="00EE380A">
        <w:instrText xml:space="preserve"> REF _Ref191386451 \n \h  \* MERGEFORMAT </w:instrText>
      </w:r>
      <w:r w:rsidR="00EE380A">
        <w:fldChar w:fldCharType="separate"/>
      </w:r>
      <w:r w:rsidR="00646563" w:rsidRPr="00646563">
        <w:rPr>
          <w:bCs w:val="0"/>
          <w:sz w:val="24"/>
          <w:szCs w:val="24"/>
        </w:rPr>
        <w:t>3.3.9</w:t>
      </w:r>
      <w:r w:rsidR="00EE380A">
        <w:fldChar w:fldCharType="end"/>
      </w:r>
      <w:r w:rsidR="00362EA4" w:rsidRPr="00362EA4">
        <w:rPr>
          <w:bCs w:val="0"/>
          <w:sz w:val="24"/>
          <w:szCs w:val="24"/>
        </w:rPr>
        <w:t>.</w:t>
      </w:r>
      <w:r w:rsidR="00036006" w:rsidRPr="000F4365">
        <w:rPr>
          <w:bCs w:val="0"/>
          <w:sz w:val="24"/>
          <w:szCs w:val="24"/>
        </w:rPr>
        <w:t xml:space="preserve"> </w:t>
      </w:r>
      <w:r w:rsidRPr="000F4365">
        <w:rPr>
          <w:bCs w:val="0"/>
          <w:sz w:val="24"/>
          <w:szCs w:val="24"/>
        </w:rPr>
        <w:t xml:space="preserve">Дополнительные требования к коллективным </w:t>
      </w:r>
      <w:r w:rsidR="009C744E" w:rsidRPr="000F4365">
        <w:rPr>
          <w:bCs w:val="0"/>
          <w:sz w:val="24"/>
          <w:szCs w:val="24"/>
        </w:rPr>
        <w:lastRenderedPageBreak/>
        <w:t>У</w:t>
      </w:r>
      <w:r w:rsidRPr="000F4365">
        <w:rPr>
          <w:bCs w:val="0"/>
          <w:sz w:val="24"/>
          <w:szCs w:val="24"/>
        </w:rPr>
        <w:t xml:space="preserve">частникам и порядку подтверждения их соответствия установленным требованиям приведены в пункте </w:t>
      </w:r>
      <w:r w:rsidR="00C55095">
        <w:fldChar w:fldCharType="begin"/>
      </w:r>
      <w:r w:rsidR="001E2AA2">
        <w:rPr>
          <w:bCs w:val="0"/>
          <w:sz w:val="24"/>
          <w:szCs w:val="24"/>
        </w:rPr>
        <w:instrText xml:space="preserve"> REF _Ref440876618 \r \h </w:instrText>
      </w:r>
      <w:r w:rsidR="00C55095">
        <w:fldChar w:fldCharType="separate"/>
      </w:r>
      <w:r w:rsidR="00646563">
        <w:rPr>
          <w:bCs w:val="0"/>
          <w:sz w:val="24"/>
          <w:szCs w:val="24"/>
        </w:rPr>
        <w:t>3.3.10</w:t>
      </w:r>
      <w:r w:rsidR="00C55095">
        <w:fldChar w:fldCharType="end"/>
      </w:r>
      <w:r w:rsidRPr="000F4365">
        <w:rPr>
          <w:bCs w:val="0"/>
          <w:sz w:val="24"/>
          <w:szCs w:val="24"/>
        </w:rPr>
        <w:t>. При проведении запроса предложений на ЭТП, такое</w:t>
      </w:r>
      <w:r w:rsidRPr="000F4365">
        <w:rPr>
          <w:sz w:val="24"/>
          <w:szCs w:val="24"/>
        </w:rPr>
        <w:t xml:space="preserve"> лицо должно быть зарегистрировано на соответствующей ЭТП в качестве </w:t>
      </w:r>
      <w:r w:rsidR="009C744E" w:rsidRPr="000F4365">
        <w:rPr>
          <w:sz w:val="24"/>
          <w:szCs w:val="24"/>
        </w:rPr>
        <w:t>Участник</w:t>
      </w:r>
      <w:r w:rsidRPr="000F4365">
        <w:rPr>
          <w:sz w:val="24"/>
          <w:szCs w:val="24"/>
        </w:rPr>
        <w:t xml:space="preserve">а ЭТП, а также в качестве </w:t>
      </w:r>
      <w:r w:rsidR="009C744E" w:rsidRPr="000F4365">
        <w:rPr>
          <w:sz w:val="24"/>
          <w:szCs w:val="24"/>
        </w:rPr>
        <w:t>Участник</w:t>
      </w:r>
      <w:r w:rsidRPr="000F4365">
        <w:rPr>
          <w:sz w:val="24"/>
          <w:szCs w:val="24"/>
        </w:rPr>
        <w:t>а проводимого запроса предложений.</w:t>
      </w:r>
      <w:bookmarkEnd w:id="444"/>
      <w:bookmarkEnd w:id="445"/>
      <w:proofErr w:type="gramEnd"/>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446" w:name="_Ref303669127"/>
      <w:r w:rsidRPr="00E71A48">
        <w:rPr>
          <w:bCs w:val="0"/>
          <w:sz w:val="24"/>
          <w:szCs w:val="24"/>
        </w:rPr>
        <w:t xml:space="preserve">Чтобы претендовать на победу в данной процедуре </w:t>
      </w:r>
      <w:r w:rsidR="009C744E" w:rsidRPr="00E71A48">
        <w:rPr>
          <w:bCs w:val="0"/>
          <w:sz w:val="24"/>
          <w:szCs w:val="24"/>
        </w:rPr>
        <w:t>З</w:t>
      </w:r>
      <w:r w:rsidRPr="00E71A48">
        <w:rPr>
          <w:bCs w:val="0"/>
          <w:sz w:val="24"/>
          <w:szCs w:val="24"/>
        </w:rPr>
        <w:t xml:space="preserve">апроса предложений и получить право заключить с Заказчиком </w:t>
      </w:r>
      <w:r w:rsidR="00123C70" w:rsidRPr="00E71A48">
        <w:rPr>
          <w:bCs w:val="0"/>
          <w:sz w:val="24"/>
          <w:szCs w:val="24"/>
        </w:rPr>
        <w:t>Договор</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должен отвечать следующим требованиям:</w:t>
      </w:r>
      <w:bookmarkEnd w:id="446"/>
    </w:p>
    <w:p w:rsidR="00717F60" w:rsidRPr="00546518"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447" w:name="_Ref306032455"/>
      <w:r w:rsidRPr="00E71A48">
        <w:rPr>
          <w:bCs w:val="0"/>
          <w:color w:val="000000"/>
          <w:sz w:val="24"/>
          <w:szCs w:val="24"/>
        </w:rPr>
        <w:t xml:space="preserve">должен </w:t>
      </w:r>
      <w:bookmarkStart w:id="448" w:name="_Ref303669099"/>
      <w:r w:rsidRPr="00E71A48">
        <w:rPr>
          <w:bCs w:val="0"/>
          <w:color w:val="000000"/>
          <w:sz w:val="24"/>
          <w:szCs w:val="24"/>
        </w:rPr>
        <w:t xml:space="preserve">обладать гражданской правоспособностью в полном объеме для заключения и </w:t>
      </w:r>
      <w:r w:rsidRPr="00E71A48">
        <w:rPr>
          <w:sz w:val="24"/>
          <w:szCs w:val="24"/>
          <w:lang w:eastAsia="ru-RU"/>
        </w:rPr>
        <w:t>исполнения</w:t>
      </w:r>
      <w:r w:rsidRPr="00E71A48">
        <w:rPr>
          <w:bCs w:val="0"/>
          <w:color w:val="000000"/>
          <w:sz w:val="24"/>
          <w:szCs w:val="24"/>
        </w:rPr>
        <w:t xml:space="preserve"> </w:t>
      </w:r>
      <w:r w:rsidR="00123C70" w:rsidRPr="00E71A48">
        <w:rPr>
          <w:bCs w:val="0"/>
          <w:color w:val="000000"/>
          <w:sz w:val="24"/>
          <w:szCs w:val="24"/>
        </w:rPr>
        <w:t>Договор</w:t>
      </w:r>
      <w:r w:rsidRPr="00E71A48">
        <w:rPr>
          <w:bCs w:val="0"/>
          <w:color w:val="000000"/>
          <w:sz w:val="24"/>
          <w:szCs w:val="24"/>
        </w:rPr>
        <w:t xml:space="preserve">а </w:t>
      </w:r>
      <w:r w:rsidR="009D7F01" w:rsidRPr="00E71A48">
        <w:rPr>
          <w:color w:val="000000"/>
          <w:sz w:val="24"/>
          <w:szCs w:val="24"/>
        </w:rPr>
        <w:t>(физическое лицо – обладать дееспособностью в полном объеме для заключения и исполнения Договора)</w:t>
      </w:r>
      <w:r w:rsidR="004F657D">
        <w:rPr>
          <w:color w:val="000000"/>
          <w:sz w:val="24"/>
          <w:szCs w:val="24"/>
        </w:rPr>
        <w:t xml:space="preserve"> </w:t>
      </w:r>
      <w:r w:rsidR="004F657D" w:rsidRPr="00546518">
        <w:rPr>
          <w:color w:val="000000"/>
          <w:sz w:val="24"/>
          <w:szCs w:val="24"/>
        </w:rPr>
        <w:t>(должен быть зарегистрирован в установленном порядке)</w:t>
      </w:r>
      <w:r w:rsidR="009D7F01" w:rsidRPr="00546518">
        <w:rPr>
          <w:color w:val="000000"/>
          <w:sz w:val="24"/>
          <w:szCs w:val="24"/>
        </w:rPr>
        <w:t xml:space="preserve">; </w:t>
      </w:r>
      <w:bookmarkEnd w:id="447"/>
      <w:bookmarkEnd w:id="448"/>
    </w:p>
    <w:p w:rsidR="00717F60" w:rsidRPr="002D7FEE"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E71A48">
        <w:rPr>
          <w:bCs w:val="0"/>
          <w:sz w:val="24"/>
          <w:szCs w:val="24"/>
        </w:rPr>
        <w:t xml:space="preserve">не должен находиться </w:t>
      </w:r>
      <w:r w:rsidRPr="002D7FEE">
        <w:rPr>
          <w:bCs w:val="0"/>
          <w:sz w:val="24"/>
          <w:szCs w:val="24"/>
        </w:rPr>
        <w:t xml:space="preserve">в процессе ликвидации, должно отсутствовать решение арбитражного суда о признании </w:t>
      </w:r>
      <w:r w:rsidR="009C744E" w:rsidRPr="002D7FEE">
        <w:rPr>
          <w:bCs w:val="0"/>
          <w:sz w:val="24"/>
          <w:szCs w:val="24"/>
        </w:rPr>
        <w:t>Участник</w:t>
      </w:r>
      <w:r w:rsidRPr="002D7FEE">
        <w:rPr>
          <w:bCs w:val="0"/>
          <w:sz w:val="24"/>
          <w:szCs w:val="24"/>
        </w:rPr>
        <w:t xml:space="preserve">а запроса предложений банкротом и об открытии конкурсного производства, на имущество </w:t>
      </w:r>
      <w:r w:rsidR="00306DE6" w:rsidRPr="002D7FEE">
        <w:rPr>
          <w:bCs w:val="0"/>
          <w:sz w:val="24"/>
          <w:szCs w:val="24"/>
        </w:rPr>
        <w:t>Участника не должен</w:t>
      </w:r>
      <w:r w:rsidRPr="002D7FEE">
        <w:rPr>
          <w:bCs w:val="0"/>
          <w:sz w:val="24"/>
          <w:szCs w:val="24"/>
        </w:rPr>
        <w:t xml:space="preserve"> быть наложен арест, </w:t>
      </w:r>
      <w:r w:rsidRPr="002D7FEE">
        <w:rPr>
          <w:sz w:val="24"/>
          <w:szCs w:val="24"/>
          <w:lang w:eastAsia="ru-RU"/>
        </w:rPr>
        <w:t>экономическая</w:t>
      </w:r>
      <w:r w:rsidRPr="002D7FEE">
        <w:rPr>
          <w:bCs w:val="0"/>
          <w:sz w:val="24"/>
          <w:szCs w:val="24"/>
        </w:rPr>
        <w:t xml:space="preserve"> деятельность </w:t>
      </w:r>
      <w:r w:rsidR="009C744E" w:rsidRPr="002D7FEE">
        <w:rPr>
          <w:bCs w:val="0"/>
          <w:sz w:val="24"/>
          <w:szCs w:val="24"/>
        </w:rPr>
        <w:t>Участник</w:t>
      </w:r>
      <w:r w:rsidRPr="002D7FEE">
        <w:rPr>
          <w:bCs w:val="0"/>
          <w:sz w:val="24"/>
          <w:szCs w:val="24"/>
        </w:rPr>
        <w:t>а не должна быть приостановлена (для юридического лица, индивидуального предпринимателя);</w:t>
      </w:r>
    </w:p>
    <w:p w:rsidR="00E71628" w:rsidRPr="00E920E3"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449" w:name="_Ref306032457"/>
      <w:proofErr w:type="gramStart"/>
      <w:r w:rsidRPr="002D7FEE">
        <w:rPr>
          <w:sz w:val="24"/>
          <w:szCs w:val="24"/>
          <w:lang w:eastAsia="ru-RU"/>
        </w:rPr>
        <w:t xml:space="preserve">не быть включенным в </w:t>
      </w:r>
      <w:r w:rsidRPr="002D7FEE">
        <w:rPr>
          <w:rFonts w:eastAsia="Arial Unicode MS"/>
          <w:sz w:val="24"/>
          <w:szCs w:val="24"/>
          <w:lang w:eastAsia="ru-RU"/>
        </w:rPr>
        <w:t>Реестр</w:t>
      </w:r>
      <w:r w:rsidRPr="002D7FEE">
        <w:rPr>
          <w:sz w:val="24"/>
          <w:szCs w:val="24"/>
          <w:lang w:eastAsia="ru-RU"/>
        </w:rPr>
        <w:t xml:space="preserve"> недобросовестных поставщиков</w:t>
      </w:r>
      <w:r w:rsidRPr="002D7FEE">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2D7FEE">
        <w:rPr>
          <w:sz w:val="24"/>
          <w:szCs w:val="24"/>
          <w:lang w:eastAsia="ru-RU"/>
        </w:rPr>
        <w:t xml:space="preserve"> либо в </w:t>
      </w:r>
      <w:r w:rsidRPr="002D7FEE">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w:t>
      </w:r>
      <w:r w:rsidR="001851F9" w:rsidRPr="002D7FEE">
        <w:rPr>
          <w:rFonts w:eastAsia="Arial Unicode MS"/>
          <w:sz w:val="24"/>
          <w:szCs w:val="24"/>
        </w:rPr>
        <w:t xml:space="preserve">05.04.2013 № 44-ФЗ «О контрактной системе в сфере закупок товаров, </w:t>
      </w:r>
      <w:r w:rsidR="001851F9" w:rsidRPr="00E920E3">
        <w:rPr>
          <w:rFonts w:eastAsia="Arial Unicode MS"/>
          <w:sz w:val="24"/>
          <w:szCs w:val="24"/>
        </w:rPr>
        <w:t>работ, услуг для обеспечения государственных и муниципальных нужд»</w:t>
      </w:r>
      <w:r w:rsidRPr="00E920E3">
        <w:rPr>
          <w:rFonts w:eastAsia="Arial Unicode MS"/>
          <w:sz w:val="24"/>
          <w:szCs w:val="24"/>
          <w:lang w:eastAsia="ru-RU"/>
        </w:rPr>
        <w:t>;</w:t>
      </w:r>
      <w:bookmarkEnd w:id="449"/>
      <w:proofErr w:type="gramEnd"/>
    </w:p>
    <w:p w:rsidR="00DC7643" w:rsidRPr="00E920E3" w:rsidRDefault="00E920E3"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E920E3">
        <w:rPr>
          <w:sz w:val="24"/>
          <w:szCs w:val="24"/>
        </w:rPr>
        <w:t xml:space="preserve">должен иметь соответствующие разрешающие документы, лицензии на выполнение видов деятельности в рамках Договора (в случае, если наличие данных разрешающих документов необходимо для выполнения работ, указанных в п. </w:t>
      </w:r>
      <w:r w:rsidR="00EE380A">
        <w:fldChar w:fldCharType="begin"/>
      </w:r>
      <w:r w:rsidR="00EE380A">
        <w:instrText xml:space="preserve"> REF _Ref303323780 \r \h  \* MERGEFORMAT </w:instrText>
      </w:r>
      <w:r w:rsidR="00EE380A">
        <w:fldChar w:fldCharType="separate"/>
      </w:r>
      <w:r w:rsidR="00646563" w:rsidRPr="00646563">
        <w:rPr>
          <w:sz w:val="24"/>
          <w:szCs w:val="24"/>
        </w:rPr>
        <w:t>1.1.4</w:t>
      </w:r>
      <w:r w:rsidR="00EE380A">
        <w:fldChar w:fldCharType="end"/>
      </w:r>
      <w:r w:rsidRPr="00E920E3">
        <w:rPr>
          <w:sz w:val="24"/>
          <w:szCs w:val="24"/>
        </w:rPr>
        <w:t xml:space="preserve"> и разделе </w:t>
      </w:r>
      <w:r w:rsidR="00EE380A">
        <w:fldChar w:fldCharType="begin"/>
      </w:r>
      <w:r w:rsidR="00EE380A">
        <w:instrText xml:space="preserve"> REF _Ref440270568 \r \h  \* MERGEFORMAT </w:instrText>
      </w:r>
      <w:r w:rsidR="00EE380A">
        <w:fldChar w:fldCharType="separate"/>
      </w:r>
      <w:r w:rsidR="00646563">
        <w:t>4</w:t>
      </w:r>
      <w:r w:rsidR="00EE380A">
        <w:fldChar w:fldCharType="end"/>
      </w:r>
      <w:r w:rsidRPr="00E920E3">
        <w:rPr>
          <w:sz w:val="24"/>
          <w:szCs w:val="24"/>
        </w:rPr>
        <w:t>, в соответствии с требованиями законодательства Российской Федерации)</w:t>
      </w:r>
      <w:r w:rsidR="001B1DBF" w:rsidRPr="00E920E3">
        <w:rPr>
          <w:sz w:val="24"/>
          <w:szCs w:val="24"/>
        </w:rPr>
        <w:t>;</w:t>
      </w:r>
    </w:p>
    <w:p w:rsidR="00E920E3" w:rsidRPr="00E920E3" w:rsidRDefault="00E920E3" w:rsidP="00E920E3">
      <w:pPr>
        <w:widowControl w:val="0"/>
        <w:numPr>
          <w:ilvl w:val="0"/>
          <w:numId w:val="21"/>
        </w:numPr>
        <w:tabs>
          <w:tab w:val="left" w:pos="0"/>
          <w:tab w:val="left" w:pos="1080"/>
        </w:tabs>
        <w:suppressAutoHyphens w:val="0"/>
        <w:spacing w:line="264" w:lineRule="auto"/>
        <w:rPr>
          <w:sz w:val="24"/>
          <w:szCs w:val="24"/>
        </w:rPr>
      </w:pPr>
      <w:bookmarkStart w:id="450" w:name="_Ref489516346"/>
      <w:r w:rsidRPr="00E920E3">
        <w:rPr>
          <w:sz w:val="24"/>
          <w:szCs w:val="24"/>
        </w:rPr>
        <w:t xml:space="preserve">в случае если предметом Договора являются работы в области </w:t>
      </w:r>
      <w:proofErr w:type="gramStart"/>
      <w:r w:rsidRPr="00E920E3">
        <w:rPr>
          <w:sz w:val="24"/>
          <w:szCs w:val="24"/>
        </w:rPr>
        <w:t>выполнения инженерных изысканий / подготовки проектной документации / осуществления</w:t>
      </w:r>
      <w:proofErr w:type="gramEnd"/>
      <w:r w:rsidRPr="00E920E3">
        <w:rPr>
          <w:sz w:val="24"/>
          <w:szCs w:val="24"/>
        </w:rPr>
        <w:t xml:space="preserve"> строительства, реконструкции, капитального ремонта объектов капитального строительства должны выполняться следующие требования:</w:t>
      </w:r>
      <w:bookmarkEnd w:id="450"/>
    </w:p>
    <w:p w:rsidR="00E920E3" w:rsidRPr="00E920E3" w:rsidRDefault="00E920E3" w:rsidP="00E920E3">
      <w:pPr>
        <w:pStyle w:val="affffff0"/>
        <w:numPr>
          <w:ilvl w:val="0"/>
          <w:numId w:val="96"/>
        </w:numPr>
        <w:tabs>
          <w:tab w:val="left" w:pos="1260"/>
        </w:tabs>
        <w:autoSpaceDE w:val="0"/>
        <w:spacing w:line="240" w:lineRule="auto"/>
        <w:ind w:left="1281" w:hanging="147"/>
        <w:rPr>
          <w:sz w:val="24"/>
          <w:szCs w:val="24"/>
        </w:rPr>
      </w:pPr>
      <w:r w:rsidRPr="00E920E3">
        <w:rPr>
          <w:sz w:val="24"/>
          <w:szCs w:val="24"/>
        </w:rPr>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rsidR="00E920E3" w:rsidRPr="00E920E3" w:rsidRDefault="00E920E3" w:rsidP="00E920E3">
      <w:pPr>
        <w:pStyle w:val="affffff0"/>
        <w:numPr>
          <w:ilvl w:val="0"/>
          <w:numId w:val="96"/>
        </w:numPr>
        <w:tabs>
          <w:tab w:val="left" w:pos="1260"/>
        </w:tabs>
        <w:autoSpaceDE w:val="0"/>
        <w:spacing w:line="240" w:lineRule="auto"/>
        <w:ind w:left="1281" w:hanging="147"/>
        <w:rPr>
          <w:sz w:val="24"/>
          <w:szCs w:val="24"/>
        </w:rPr>
      </w:pPr>
      <w:r w:rsidRPr="00E920E3">
        <w:rPr>
          <w:sz w:val="24"/>
          <w:szCs w:val="24"/>
        </w:rPr>
        <w:t>саморегулируемая организация, в которой состоит Участник, должна иметь компенсационный фонд обеспечения договорных обязательств;</w:t>
      </w:r>
    </w:p>
    <w:p w:rsidR="00E920E3" w:rsidRPr="00E920E3" w:rsidRDefault="00E920E3" w:rsidP="00E920E3">
      <w:pPr>
        <w:pStyle w:val="affffff0"/>
        <w:numPr>
          <w:ilvl w:val="0"/>
          <w:numId w:val="96"/>
        </w:numPr>
        <w:tabs>
          <w:tab w:val="left" w:pos="1260"/>
        </w:tabs>
        <w:autoSpaceDE w:val="0"/>
        <w:spacing w:line="240" w:lineRule="auto"/>
        <w:ind w:left="1281" w:hanging="147"/>
        <w:rPr>
          <w:sz w:val="24"/>
          <w:szCs w:val="24"/>
        </w:rPr>
      </w:pPr>
      <w:r w:rsidRPr="00E920E3">
        <w:rPr>
          <w:sz w:val="24"/>
          <w:szCs w:val="24"/>
        </w:rPr>
        <w:t>совокупный размер обязательств Участника закупки по договорам, которые заключены с использованием конкурентных способов, не должен превышать уровень ответственности участника по компенсационному фонду обеспечения договорных обязательств;</w:t>
      </w:r>
    </w:p>
    <w:p w:rsidR="005A3A93" w:rsidRPr="005A3A93" w:rsidRDefault="005A3A93" w:rsidP="00CF39D0">
      <w:pPr>
        <w:numPr>
          <w:ilvl w:val="0"/>
          <w:numId w:val="21"/>
        </w:numPr>
        <w:suppressAutoHyphens w:val="0"/>
        <w:spacing w:line="264" w:lineRule="auto"/>
        <w:rPr>
          <w:sz w:val="24"/>
          <w:szCs w:val="24"/>
          <w:lang w:eastAsia="ru-RU"/>
        </w:rPr>
      </w:pPr>
      <w:r w:rsidRPr="005A3A93">
        <w:rPr>
          <w:sz w:val="24"/>
          <w:szCs w:val="24"/>
          <w:lang w:eastAsia="ru-RU"/>
        </w:rPr>
        <w:t>обладать необходимыми профессиональными знаниями и репутацией, иметь ресурсные возможности:</w:t>
      </w:r>
    </w:p>
    <w:p w:rsidR="005A3A93" w:rsidRPr="00642C1B" w:rsidRDefault="005A3A93" w:rsidP="005A3A93">
      <w:pPr>
        <w:pStyle w:val="affffff0"/>
        <w:numPr>
          <w:ilvl w:val="0"/>
          <w:numId w:val="99"/>
        </w:numPr>
        <w:suppressAutoHyphens w:val="0"/>
        <w:spacing w:line="264" w:lineRule="auto"/>
        <w:rPr>
          <w:sz w:val="24"/>
          <w:szCs w:val="24"/>
          <w:lang w:eastAsia="ru-RU"/>
        </w:rPr>
      </w:pPr>
      <w:proofErr w:type="gramStart"/>
      <w:r w:rsidRPr="005A3A93">
        <w:rPr>
          <w:color w:val="000000"/>
          <w:sz w:val="24"/>
          <w:szCs w:val="24"/>
        </w:rPr>
        <w:t xml:space="preserve">должен обладать опытом оказания аналогичных услуг/работ (желательно наличие за последние 3 года не менее 1 завершенного аналогичного договора по оказываемым услугам/работам (в </w:t>
      </w:r>
      <w:proofErr w:type="spellStart"/>
      <w:r w:rsidRPr="005A3A93">
        <w:rPr>
          <w:color w:val="000000"/>
          <w:sz w:val="24"/>
          <w:szCs w:val="24"/>
        </w:rPr>
        <w:t>т.ч</w:t>
      </w:r>
      <w:proofErr w:type="spellEnd"/>
      <w:r w:rsidRPr="005A3A93">
        <w:rPr>
          <w:color w:val="000000"/>
          <w:sz w:val="24"/>
          <w:szCs w:val="24"/>
        </w:rPr>
        <w:t xml:space="preserve">. объемам услуг/работ и </w:t>
      </w:r>
      <w:r w:rsidRPr="005A3A93">
        <w:rPr>
          <w:color w:val="000000"/>
          <w:sz w:val="24"/>
          <w:szCs w:val="24"/>
        </w:rPr>
        <w:lastRenderedPageBreak/>
        <w:t>общей сумме договора).</w:t>
      </w:r>
      <w:proofErr w:type="gramEnd"/>
      <w:r w:rsidRPr="005A3A93">
        <w:rPr>
          <w:color w:val="000000"/>
          <w:sz w:val="24"/>
          <w:szCs w:val="24"/>
        </w:rPr>
        <w:t xml:space="preserve"> Под термином аналогичного договора понимается договор, идентичный предмету и сопоставимый с объемом и суммой </w:t>
      </w:r>
      <w:r w:rsidRPr="00642C1B">
        <w:rPr>
          <w:color w:val="000000"/>
          <w:sz w:val="24"/>
          <w:szCs w:val="24"/>
        </w:rPr>
        <w:t>работ/услуг договора по данной закупочной процедуре;</w:t>
      </w:r>
    </w:p>
    <w:p w:rsidR="00642C1B" w:rsidRPr="00642C1B" w:rsidRDefault="00642C1B" w:rsidP="00642C1B">
      <w:pPr>
        <w:pStyle w:val="affffff0"/>
        <w:numPr>
          <w:ilvl w:val="0"/>
          <w:numId w:val="21"/>
        </w:numPr>
        <w:suppressAutoHyphens w:val="0"/>
        <w:spacing w:line="264" w:lineRule="auto"/>
        <w:rPr>
          <w:sz w:val="24"/>
          <w:szCs w:val="24"/>
          <w:lang w:eastAsia="ru-RU"/>
        </w:rPr>
      </w:pPr>
      <w:r w:rsidRPr="00642C1B">
        <w:rPr>
          <w:sz w:val="24"/>
          <w:szCs w:val="24"/>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p>
    <w:p w:rsidR="00CF39D0" w:rsidRPr="002D7FEE" w:rsidRDefault="0094713A" w:rsidP="00CF39D0">
      <w:pPr>
        <w:numPr>
          <w:ilvl w:val="0"/>
          <w:numId w:val="21"/>
        </w:numPr>
        <w:suppressAutoHyphens w:val="0"/>
        <w:spacing w:line="264" w:lineRule="auto"/>
        <w:rPr>
          <w:sz w:val="24"/>
          <w:szCs w:val="24"/>
          <w:lang w:eastAsia="ru-RU"/>
        </w:rPr>
      </w:pPr>
      <w:r w:rsidRPr="00C12FA4">
        <w:rPr>
          <w:sz w:val="24"/>
          <w:szCs w:val="24"/>
          <w:lang w:eastAsia="ru-RU"/>
        </w:rPr>
        <w:t xml:space="preserve">Дополнительные требования к Участникам, наличию документов, подтверждающих </w:t>
      </w:r>
      <w:r w:rsidRPr="003803A7">
        <w:rPr>
          <w:sz w:val="24"/>
          <w:szCs w:val="24"/>
          <w:lang w:eastAsia="ru-RU"/>
        </w:rPr>
        <w:t>их соответствие требованиям Техническ</w:t>
      </w:r>
      <w:r w:rsidR="003776BB" w:rsidRPr="003803A7">
        <w:rPr>
          <w:sz w:val="24"/>
          <w:szCs w:val="24"/>
          <w:lang w:eastAsia="ru-RU"/>
        </w:rPr>
        <w:t>ог</w:t>
      </w:r>
      <w:proofErr w:type="gramStart"/>
      <w:r w:rsidR="003776BB" w:rsidRPr="003803A7">
        <w:rPr>
          <w:sz w:val="24"/>
          <w:szCs w:val="24"/>
          <w:lang w:eastAsia="ru-RU"/>
        </w:rPr>
        <w:t>о(</w:t>
      </w:r>
      <w:proofErr w:type="gramEnd"/>
      <w:r w:rsidRPr="003803A7">
        <w:rPr>
          <w:sz w:val="24"/>
          <w:szCs w:val="24"/>
          <w:lang w:eastAsia="ru-RU"/>
        </w:rPr>
        <w:t>их</w:t>
      </w:r>
      <w:r w:rsidR="003776BB" w:rsidRPr="003803A7">
        <w:rPr>
          <w:sz w:val="24"/>
          <w:szCs w:val="24"/>
          <w:lang w:eastAsia="ru-RU"/>
        </w:rPr>
        <w:t>)</w:t>
      </w:r>
      <w:r w:rsidRPr="003803A7">
        <w:rPr>
          <w:sz w:val="24"/>
          <w:szCs w:val="24"/>
          <w:lang w:eastAsia="ru-RU"/>
        </w:rPr>
        <w:t xml:space="preserve"> задани</w:t>
      </w:r>
      <w:r w:rsidR="003776BB" w:rsidRPr="003803A7">
        <w:rPr>
          <w:sz w:val="24"/>
          <w:szCs w:val="24"/>
          <w:lang w:eastAsia="ru-RU"/>
        </w:rPr>
        <w:t>я(</w:t>
      </w:r>
      <w:r w:rsidRPr="003803A7">
        <w:rPr>
          <w:sz w:val="24"/>
          <w:szCs w:val="24"/>
          <w:lang w:eastAsia="ru-RU"/>
        </w:rPr>
        <w:t>й</w:t>
      </w:r>
      <w:r w:rsidR="003776BB" w:rsidRPr="003803A7">
        <w:rPr>
          <w:sz w:val="24"/>
          <w:szCs w:val="24"/>
          <w:lang w:eastAsia="ru-RU"/>
        </w:rPr>
        <w:t>)</w:t>
      </w:r>
      <w:r w:rsidRPr="003803A7">
        <w:rPr>
          <w:sz w:val="24"/>
          <w:szCs w:val="24"/>
          <w:lang w:eastAsia="ru-RU"/>
        </w:rPr>
        <w:t>, изложены в Приложении №1 (Техническ</w:t>
      </w:r>
      <w:r w:rsidR="003776BB" w:rsidRPr="003803A7">
        <w:rPr>
          <w:sz w:val="24"/>
          <w:szCs w:val="24"/>
          <w:lang w:eastAsia="ru-RU"/>
        </w:rPr>
        <w:t>ом</w:t>
      </w:r>
      <w:r w:rsidR="003776BB" w:rsidRPr="003776BB">
        <w:rPr>
          <w:sz w:val="24"/>
          <w:szCs w:val="24"/>
          <w:lang w:eastAsia="ru-RU"/>
        </w:rPr>
        <w:t>(</w:t>
      </w:r>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и(</w:t>
      </w:r>
      <w:proofErr w:type="spellStart"/>
      <w:r w:rsidRPr="003776BB">
        <w:rPr>
          <w:sz w:val="24"/>
          <w:szCs w:val="24"/>
          <w:lang w:eastAsia="ru-RU"/>
        </w:rPr>
        <w:t>ях</w:t>
      </w:r>
      <w:proofErr w:type="spellEnd"/>
      <w:r w:rsidR="003776BB" w:rsidRPr="003776BB">
        <w:rPr>
          <w:sz w:val="24"/>
          <w:szCs w:val="24"/>
          <w:lang w:eastAsia="ru-RU"/>
        </w:rPr>
        <w:t>)</w:t>
      </w:r>
      <w:r w:rsidRPr="003776BB">
        <w:rPr>
          <w:sz w:val="24"/>
          <w:szCs w:val="24"/>
          <w:lang w:eastAsia="ru-RU"/>
        </w:rPr>
        <w:t xml:space="preserve">) к настоящей </w:t>
      </w:r>
      <w:r w:rsidRPr="002D7FEE">
        <w:rPr>
          <w:sz w:val="24"/>
          <w:szCs w:val="24"/>
          <w:lang w:eastAsia="ru-RU"/>
        </w:rPr>
        <w:t>Документации. При несоблюдении требований Техническ</w:t>
      </w:r>
      <w:r w:rsidR="003776BB" w:rsidRPr="002D7FEE">
        <w:rPr>
          <w:sz w:val="24"/>
          <w:szCs w:val="24"/>
          <w:lang w:eastAsia="ru-RU"/>
        </w:rPr>
        <w:t>ог</w:t>
      </w:r>
      <w:proofErr w:type="gramStart"/>
      <w:r w:rsidR="003776BB" w:rsidRPr="002D7FEE">
        <w:rPr>
          <w:sz w:val="24"/>
          <w:szCs w:val="24"/>
          <w:lang w:eastAsia="ru-RU"/>
        </w:rPr>
        <w:t>о(</w:t>
      </w:r>
      <w:proofErr w:type="gramEnd"/>
      <w:r w:rsidRPr="002D7FEE">
        <w:rPr>
          <w:sz w:val="24"/>
          <w:szCs w:val="24"/>
          <w:lang w:eastAsia="ru-RU"/>
        </w:rPr>
        <w:t>их</w:t>
      </w:r>
      <w:r w:rsidR="003776BB" w:rsidRPr="002D7FEE">
        <w:rPr>
          <w:sz w:val="24"/>
          <w:szCs w:val="24"/>
          <w:lang w:eastAsia="ru-RU"/>
        </w:rPr>
        <w:t>)</w:t>
      </w:r>
      <w:r w:rsidRPr="002D7FEE">
        <w:rPr>
          <w:sz w:val="24"/>
          <w:szCs w:val="24"/>
          <w:lang w:eastAsia="ru-RU"/>
        </w:rPr>
        <w:t xml:space="preserve"> задани</w:t>
      </w:r>
      <w:r w:rsidR="003776BB" w:rsidRPr="002D7FEE">
        <w:rPr>
          <w:sz w:val="24"/>
          <w:szCs w:val="24"/>
          <w:lang w:eastAsia="ru-RU"/>
        </w:rPr>
        <w:t>я(</w:t>
      </w:r>
      <w:r w:rsidRPr="002D7FEE">
        <w:rPr>
          <w:sz w:val="24"/>
          <w:szCs w:val="24"/>
          <w:lang w:eastAsia="ru-RU"/>
        </w:rPr>
        <w:t>й</w:t>
      </w:r>
      <w:r w:rsidR="003776BB" w:rsidRPr="002D7FEE">
        <w:rPr>
          <w:sz w:val="24"/>
          <w:szCs w:val="24"/>
          <w:lang w:eastAsia="ru-RU"/>
        </w:rPr>
        <w:t>)</w:t>
      </w:r>
      <w:r w:rsidRPr="002D7FEE">
        <w:rPr>
          <w:sz w:val="24"/>
          <w:szCs w:val="24"/>
          <w:lang w:eastAsia="ru-RU"/>
        </w:rPr>
        <w:t xml:space="preserve"> Закупочная комиссия отклонит </w:t>
      </w:r>
      <w:r w:rsidR="00C96484" w:rsidRPr="002D7FEE">
        <w:rPr>
          <w:sz w:val="24"/>
          <w:szCs w:val="24"/>
          <w:lang w:eastAsia="ru-RU"/>
        </w:rPr>
        <w:t>Заявку</w:t>
      </w:r>
      <w:r w:rsidRPr="002D7FEE">
        <w:rPr>
          <w:sz w:val="24"/>
          <w:szCs w:val="24"/>
          <w:lang w:eastAsia="ru-RU"/>
        </w:rPr>
        <w:t xml:space="preserve"> Участника.</w:t>
      </w:r>
    </w:p>
    <w:p w:rsidR="009D7F01" w:rsidRPr="002D7FEE" w:rsidRDefault="00306DE6" w:rsidP="00CF39D0">
      <w:pPr>
        <w:suppressAutoHyphens w:val="0"/>
        <w:spacing w:line="264" w:lineRule="auto"/>
        <w:ind w:left="927" w:firstLine="0"/>
        <w:rPr>
          <w:sz w:val="24"/>
          <w:szCs w:val="24"/>
          <w:lang w:eastAsia="ru-RU"/>
        </w:rPr>
      </w:pPr>
      <w:proofErr w:type="gramStart"/>
      <w:r w:rsidRPr="002D7FEE">
        <w:rPr>
          <w:sz w:val="24"/>
          <w:szCs w:val="24"/>
        </w:rPr>
        <w:t>Закупочная комиссия рассматривает как равноценные собственным ресурсы аффилированного с Участником предприятия (дочернего либо предприятия-учредителя, акционера), при условии, что аффилированное с Участником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 с обязательным</w:t>
      </w:r>
      <w:proofErr w:type="gramEnd"/>
      <w:r w:rsidRPr="002D7FEE">
        <w:rPr>
          <w:sz w:val="24"/>
          <w:szCs w:val="24"/>
        </w:rPr>
        <w:t xml:space="preserve">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Pr="002D7FEE">
        <w:rPr>
          <w:sz w:val="24"/>
          <w:szCs w:val="24"/>
        </w:rPr>
        <w:t>предоставляются документы</w:t>
      </w:r>
      <w:proofErr w:type="gramEnd"/>
      <w:r w:rsidRPr="002D7FEE">
        <w:rPr>
          <w:sz w:val="24"/>
          <w:szCs w:val="24"/>
        </w:rPr>
        <w:t xml:space="preserve"> (копия Устава, выписка из ЕГРЮЛ/ЕГРИП, учредительный договор), подтверждающие факт </w:t>
      </w:r>
      <w:proofErr w:type="spellStart"/>
      <w:r w:rsidRPr="002D7FEE">
        <w:rPr>
          <w:sz w:val="24"/>
          <w:szCs w:val="24"/>
        </w:rPr>
        <w:t>аффилированности</w:t>
      </w:r>
      <w:proofErr w:type="spellEnd"/>
      <w:r w:rsidRPr="002D7FEE">
        <w:rPr>
          <w:sz w:val="24"/>
          <w:szCs w:val="24"/>
        </w:rPr>
        <w:t xml:space="preserve"> предприятий</w:t>
      </w:r>
      <w:r w:rsidR="009D7F01" w:rsidRPr="002D7FEE">
        <w:rPr>
          <w:color w:val="000000"/>
          <w:sz w:val="24"/>
          <w:szCs w:val="24"/>
        </w:rPr>
        <w:t>.</w:t>
      </w:r>
    </w:p>
    <w:p w:rsidR="00717F60" w:rsidRPr="002D7FEE" w:rsidRDefault="00F620A0" w:rsidP="00557C01">
      <w:pPr>
        <w:widowControl w:val="0"/>
        <w:numPr>
          <w:ilvl w:val="3"/>
          <w:numId w:val="26"/>
        </w:numPr>
        <w:tabs>
          <w:tab w:val="left" w:pos="1700"/>
        </w:tabs>
        <w:autoSpaceDE w:val="0"/>
        <w:spacing w:after="100" w:line="264" w:lineRule="auto"/>
        <w:ind w:left="0" w:firstLine="709"/>
        <w:rPr>
          <w:bCs w:val="0"/>
          <w:sz w:val="24"/>
          <w:szCs w:val="24"/>
        </w:rPr>
      </w:pPr>
      <w:bookmarkStart w:id="451" w:name="_Ref306005578"/>
      <w:bookmarkStart w:id="452" w:name="_Ref303587815"/>
      <w:r w:rsidRPr="002D7FEE">
        <w:rPr>
          <w:sz w:val="24"/>
          <w:szCs w:val="24"/>
        </w:rPr>
        <w:t xml:space="preserve">Для юридических лиц/индивидуальных предпринимателей, если в каждом из пунктов не установлено иное, Участник закупочной процедуры должен включить в состав Заявки документы, подтверждающие его соответствие требованиям, указанным в </w:t>
      </w:r>
      <w:proofErr w:type="spellStart"/>
      <w:r w:rsidRPr="002D7FEE">
        <w:rPr>
          <w:sz w:val="24"/>
          <w:szCs w:val="24"/>
        </w:rPr>
        <w:t>пп</w:t>
      </w:r>
      <w:proofErr w:type="spellEnd"/>
      <w:r w:rsidRPr="002D7FEE">
        <w:rPr>
          <w:sz w:val="24"/>
          <w:szCs w:val="24"/>
        </w:rPr>
        <w:t xml:space="preserve">. </w:t>
      </w:r>
      <w:r w:rsidR="00EE380A">
        <w:fldChar w:fldCharType="begin"/>
      </w:r>
      <w:r w:rsidR="00EE380A">
        <w:instrText xml:space="preserve"> REF _Ref440291364 \r \h  \* MERGEFORMAT </w:instrText>
      </w:r>
      <w:r w:rsidR="00EE380A">
        <w:fldChar w:fldCharType="separate"/>
      </w:r>
      <w:r w:rsidR="00646563" w:rsidRPr="00646563">
        <w:rPr>
          <w:sz w:val="24"/>
          <w:szCs w:val="24"/>
        </w:rPr>
        <w:t>3.3.8.1</w:t>
      </w:r>
      <w:r w:rsidR="00EE380A">
        <w:fldChar w:fldCharType="end"/>
      </w:r>
      <w:r w:rsidRPr="002D7FEE">
        <w:rPr>
          <w:sz w:val="24"/>
          <w:szCs w:val="24"/>
        </w:rPr>
        <w:t>-</w:t>
      </w:r>
      <w:r w:rsidR="00EE380A">
        <w:fldChar w:fldCharType="begin"/>
      </w:r>
      <w:r w:rsidR="00EE380A">
        <w:instrText xml:space="preserve"> REF _Ref303669127 \r \h  \* MERGEFORMAT </w:instrText>
      </w:r>
      <w:r w:rsidR="00EE380A">
        <w:fldChar w:fldCharType="separate"/>
      </w:r>
      <w:r w:rsidR="00646563" w:rsidRPr="00646563">
        <w:rPr>
          <w:sz w:val="24"/>
          <w:szCs w:val="24"/>
        </w:rPr>
        <w:t>3.3.8.2</w:t>
      </w:r>
      <w:r w:rsidR="00EE380A">
        <w:fldChar w:fldCharType="end"/>
      </w:r>
      <w:r w:rsidR="00717F60" w:rsidRPr="002D7FEE">
        <w:rPr>
          <w:bCs w:val="0"/>
          <w:sz w:val="24"/>
          <w:szCs w:val="24"/>
        </w:rPr>
        <w:t>:</w:t>
      </w:r>
      <w:bookmarkEnd w:id="451"/>
      <w:bookmarkEnd w:id="452"/>
      <w:r w:rsidR="005B074F" w:rsidRPr="002D7FEE">
        <w:rPr>
          <w:bCs w:val="0"/>
          <w:sz w:val="24"/>
          <w:szCs w:val="24"/>
        </w:rPr>
        <w:t xml:space="preserve"> </w:t>
      </w:r>
    </w:p>
    <w:p w:rsidR="00553A57" w:rsidRPr="002D7FEE" w:rsidRDefault="009146DD" w:rsidP="001405FA">
      <w:pPr>
        <w:widowControl w:val="0"/>
        <w:numPr>
          <w:ilvl w:val="0"/>
          <w:numId w:val="46"/>
        </w:numPr>
        <w:tabs>
          <w:tab w:val="left" w:pos="1260"/>
        </w:tabs>
        <w:autoSpaceDE w:val="0"/>
        <w:spacing w:line="264" w:lineRule="auto"/>
        <w:ind w:left="1276"/>
        <w:rPr>
          <w:sz w:val="24"/>
          <w:szCs w:val="24"/>
        </w:rPr>
      </w:pPr>
      <w:r w:rsidRPr="002D7FEE">
        <w:rPr>
          <w:sz w:val="24"/>
          <w:szCs w:val="24"/>
        </w:rPr>
        <w:t>З</w:t>
      </w:r>
      <w:r w:rsidR="00553A57" w:rsidRPr="002D7FEE">
        <w:rPr>
          <w:sz w:val="24"/>
          <w:szCs w:val="24"/>
        </w:rPr>
        <w:t>аверенную Участником либо нотариусом копию устава в действующей редакции</w:t>
      </w:r>
      <w:r w:rsidRPr="002D7FEE">
        <w:rPr>
          <w:sz w:val="24"/>
          <w:szCs w:val="24"/>
        </w:rPr>
        <w:t xml:space="preserve"> (для юридических лиц)</w:t>
      </w:r>
      <w:r w:rsidR="00553A57" w:rsidRPr="002D7FEE">
        <w:rPr>
          <w:sz w:val="24"/>
          <w:szCs w:val="24"/>
        </w:rPr>
        <w:t>;</w:t>
      </w:r>
    </w:p>
    <w:p w:rsidR="00553A57" w:rsidRPr="002D7FEE" w:rsidRDefault="00F620A0" w:rsidP="001405FA">
      <w:pPr>
        <w:widowControl w:val="0"/>
        <w:numPr>
          <w:ilvl w:val="0"/>
          <w:numId w:val="46"/>
        </w:numPr>
        <w:tabs>
          <w:tab w:val="left" w:pos="1260"/>
        </w:tabs>
        <w:autoSpaceDE w:val="0"/>
        <w:spacing w:line="264" w:lineRule="auto"/>
        <w:ind w:left="1276"/>
        <w:rPr>
          <w:sz w:val="24"/>
          <w:szCs w:val="24"/>
        </w:rPr>
      </w:pPr>
      <w:bookmarkStart w:id="453" w:name="_Ref440279062"/>
      <w:proofErr w:type="gramStart"/>
      <w:r w:rsidRPr="002D7FEE">
        <w:rPr>
          <w:i/>
          <w:sz w:val="24"/>
          <w:szCs w:val="24"/>
        </w:rPr>
        <w:t>для Участников, зарегистрированных на территории РФ:</w:t>
      </w:r>
      <w:r w:rsidRPr="002D7FEE">
        <w:rPr>
          <w:sz w:val="24"/>
          <w:szCs w:val="24"/>
        </w:rPr>
        <w:t xml:space="preserve"> заверенную Участником копию выписки из Единого государственного реестра юридических лиц (ЕГРЮЛ) (аналогичного документа для индивидуальных предпринимателей)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w:t>
      </w:r>
      <w:proofErr w:type="gramEnd"/>
      <w:r w:rsidRPr="002D7FEE">
        <w:rPr>
          <w:sz w:val="24"/>
          <w:szCs w:val="24"/>
        </w:rPr>
        <w:t xml:space="preserve">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w:t>
      </w:r>
      <w:proofErr w:type="gramStart"/>
      <w:r w:rsidRPr="002D7FEE">
        <w:rPr>
          <w:sz w:val="24"/>
          <w:szCs w:val="24"/>
        </w:rPr>
        <w:t>а(</w:t>
      </w:r>
      <w:proofErr w:type="spellStart"/>
      <w:proofErr w:type="gramEnd"/>
      <w:r w:rsidRPr="002D7FEE">
        <w:rPr>
          <w:sz w:val="24"/>
          <w:szCs w:val="24"/>
        </w:rPr>
        <w:t>ов</w:t>
      </w:r>
      <w:proofErr w:type="spellEnd"/>
      <w:r w:rsidRPr="002D7FEE">
        <w:rPr>
          <w:sz w:val="24"/>
          <w:szCs w:val="24"/>
        </w:rPr>
        <w:t xml:space="preserve">)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2D7FEE">
        <w:rPr>
          <w:i/>
          <w:sz w:val="24"/>
          <w:szCs w:val="24"/>
        </w:rPr>
        <w:t xml:space="preserve">Для </w:t>
      </w:r>
      <w:r w:rsidRPr="002D7FEE">
        <w:rPr>
          <w:i/>
          <w:sz w:val="24"/>
          <w:szCs w:val="24"/>
        </w:rPr>
        <w:lastRenderedPageBreak/>
        <w:t>Участников и их собственников – иностранных лиц:</w:t>
      </w:r>
      <w:r w:rsidRPr="002D7FEE">
        <w:rPr>
          <w:sz w:val="24"/>
          <w:szCs w:val="24"/>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r w:rsidR="00553A57" w:rsidRPr="002D7FEE">
        <w:rPr>
          <w:sz w:val="24"/>
          <w:szCs w:val="24"/>
        </w:rPr>
        <w:t>;</w:t>
      </w:r>
      <w:bookmarkEnd w:id="453"/>
    </w:p>
    <w:p w:rsidR="00F82225" w:rsidRPr="00F82225" w:rsidRDefault="00F82225" w:rsidP="001405FA">
      <w:pPr>
        <w:widowControl w:val="0"/>
        <w:numPr>
          <w:ilvl w:val="0"/>
          <w:numId w:val="46"/>
        </w:numPr>
        <w:tabs>
          <w:tab w:val="left" w:pos="1260"/>
        </w:tabs>
        <w:autoSpaceDE w:val="0"/>
        <w:spacing w:line="264" w:lineRule="auto"/>
        <w:ind w:left="1276"/>
        <w:rPr>
          <w:sz w:val="24"/>
          <w:szCs w:val="24"/>
        </w:rPr>
      </w:pPr>
      <w:r w:rsidRPr="002D7FEE">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w:t>
      </w:r>
      <w:r w:rsidRPr="00F82225">
        <w:rPr>
          <w:sz w:val="24"/>
          <w:szCs w:val="24"/>
        </w:rPr>
        <w:t xml:space="preserve"> 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
    <w:p w:rsidR="00F82225" w:rsidRPr="002D7FEE" w:rsidRDefault="00DB4CA4" w:rsidP="001405FA">
      <w:pPr>
        <w:widowControl w:val="0"/>
        <w:numPr>
          <w:ilvl w:val="0"/>
          <w:numId w:val="46"/>
        </w:numPr>
        <w:tabs>
          <w:tab w:val="left" w:pos="1260"/>
        </w:tabs>
        <w:autoSpaceDE w:val="0"/>
        <w:spacing w:line="264" w:lineRule="auto"/>
        <w:ind w:left="1276"/>
        <w:rPr>
          <w:sz w:val="24"/>
          <w:szCs w:val="24"/>
        </w:rPr>
      </w:pPr>
      <w:r w:rsidRPr="00DB4CA4">
        <w:rPr>
          <w:sz w:val="24"/>
          <w:szCs w:val="24"/>
        </w:rPr>
        <w:t>Информационное письмо о налич</w:t>
      </w:r>
      <w:proofErr w:type="gramStart"/>
      <w:r w:rsidRPr="00DB4CA4">
        <w:rPr>
          <w:sz w:val="24"/>
          <w:szCs w:val="24"/>
        </w:rPr>
        <w:t>ии у У</w:t>
      </w:r>
      <w:proofErr w:type="gramEnd"/>
      <w:r w:rsidRPr="00DB4CA4">
        <w:rPr>
          <w:sz w:val="24"/>
          <w:szCs w:val="24"/>
        </w:rPr>
        <w:t xml:space="preserve">частника конфликта интересов и/или связей, носящих характер </w:t>
      </w:r>
      <w:proofErr w:type="spellStart"/>
      <w:r w:rsidRPr="00DB4CA4">
        <w:rPr>
          <w:sz w:val="24"/>
          <w:szCs w:val="24"/>
        </w:rPr>
        <w:t>аффилированности</w:t>
      </w:r>
      <w:proofErr w:type="spellEnd"/>
      <w:r w:rsidRPr="00DB4CA4">
        <w:rPr>
          <w:sz w:val="24"/>
          <w:szCs w:val="24"/>
        </w:rPr>
        <w:t xml:space="preserve"> с сотрудниками Заказчика или Организатора </w:t>
      </w:r>
      <w:r w:rsidR="00A600E3" w:rsidRPr="00DB4CA4">
        <w:rPr>
          <w:sz w:val="24"/>
          <w:szCs w:val="24"/>
        </w:rPr>
        <w:t>(</w:t>
      </w:r>
      <w:r w:rsidR="003F3A69" w:rsidRPr="002D7FEE">
        <w:rPr>
          <w:sz w:val="24"/>
          <w:szCs w:val="24"/>
        </w:rPr>
        <w:t>подраздел</w:t>
      </w:r>
      <w:r w:rsidR="00A600E3" w:rsidRPr="002D7FEE">
        <w:rPr>
          <w:sz w:val="24"/>
          <w:szCs w:val="24"/>
        </w:rPr>
        <w:t xml:space="preserve"> </w:t>
      </w:r>
      <w:r w:rsidR="00EE380A">
        <w:fldChar w:fldCharType="begin"/>
      </w:r>
      <w:r w:rsidR="00EE380A">
        <w:instrText xml:space="preserve"> REF _Ref440271993 \r \h  \* MERGEFORMAT </w:instrText>
      </w:r>
      <w:r w:rsidR="00EE380A">
        <w:fldChar w:fldCharType="separate"/>
      </w:r>
      <w:r w:rsidR="00646563" w:rsidRPr="00646563">
        <w:rPr>
          <w:sz w:val="24"/>
          <w:szCs w:val="24"/>
        </w:rPr>
        <w:t>5.11</w:t>
      </w:r>
      <w:r w:rsidR="00EE380A">
        <w:fldChar w:fldCharType="end"/>
      </w:r>
      <w:r w:rsidR="00A600E3" w:rsidRPr="002D7FEE">
        <w:rPr>
          <w:sz w:val="24"/>
          <w:szCs w:val="24"/>
        </w:rPr>
        <w:t>)</w:t>
      </w:r>
      <w:r w:rsidR="00F82225" w:rsidRPr="002D7FEE">
        <w:rPr>
          <w:sz w:val="24"/>
          <w:szCs w:val="24"/>
        </w:rPr>
        <w:t>;</w:t>
      </w:r>
    </w:p>
    <w:p w:rsidR="00F82225" w:rsidRPr="002D7FEE" w:rsidRDefault="00F82225" w:rsidP="001405FA">
      <w:pPr>
        <w:widowControl w:val="0"/>
        <w:numPr>
          <w:ilvl w:val="0"/>
          <w:numId w:val="46"/>
        </w:numPr>
        <w:tabs>
          <w:tab w:val="left" w:pos="1260"/>
        </w:tabs>
        <w:autoSpaceDE w:val="0"/>
        <w:spacing w:line="264" w:lineRule="auto"/>
        <w:ind w:left="1276"/>
        <w:rPr>
          <w:sz w:val="24"/>
          <w:szCs w:val="24"/>
        </w:rPr>
      </w:pPr>
      <w:bookmarkStart w:id="454" w:name="_Ref440372326"/>
      <w:r w:rsidRPr="002D7FEE">
        <w:rPr>
          <w:sz w:val="24"/>
          <w:szCs w:val="24"/>
        </w:rPr>
        <w:t>Антикоррупционные обязательства</w:t>
      </w:r>
      <w:r w:rsidR="00A154B7" w:rsidRPr="002D7FEE">
        <w:rPr>
          <w:sz w:val="24"/>
          <w:szCs w:val="24"/>
        </w:rPr>
        <w:t xml:space="preserve"> </w:t>
      </w:r>
      <w:r w:rsidR="00F620A0" w:rsidRPr="002D7FEE">
        <w:rPr>
          <w:sz w:val="24"/>
          <w:szCs w:val="24"/>
        </w:rPr>
        <w:t xml:space="preserve">по </w:t>
      </w:r>
      <w:r w:rsidR="00F620A0" w:rsidRPr="002D7FEE">
        <w:rPr>
          <w:bCs w:val="0"/>
          <w:sz w:val="24"/>
          <w:szCs w:val="24"/>
        </w:rPr>
        <w:t>форме, приведенной</w:t>
      </w:r>
      <w:r w:rsidR="00A154B7" w:rsidRPr="002D7FEE">
        <w:rPr>
          <w:bCs w:val="0"/>
          <w:sz w:val="24"/>
          <w:szCs w:val="24"/>
        </w:rPr>
        <w:t xml:space="preserve"> в настоящей Документации</w:t>
      </w:r>
      <w:r w:rsidR="00A600E3" w:rsidRPr="002D7FEE">
        <w:rPr>
          <w:sz w:val="24"/>
          <w:szCs w:val="24"/>
        </w:rPr>
        <w:t xml:space="preserve"> (</w:t>
      </w:r>
      <w:r w:rsidR="003F3A69" w:rsidRPr="002D7FEE">
        <w:rPr>
          <w:sz w:val="24"/>
          <w:szCs w:val="24"/>
        </w:rPr>
        <w:t>подраздел</w:t>
      </w:r>
      <w:r w:rsidR="00A600E3" w:rsidRPr="002D7FEE">
        <w:rPr>
          <w:sz w:val="24"/>
          <w:szCs w:val="24"/>
        </w:rPr>
        <w:t xml:space="preserve"> </w:t>
      </w:r>
      <w:r w:rsidR="00EE380A">
        <w:fldChar w:fldCharType="begin"/>
      </w:r>
      <w:r w:rsidR="00EE380A">
        <w:instrText xml:space="preserve"> REF _Ref440271964 \r \h  \* MERGEFORMAT </w:instrText>
      </w:r>
      <w:r w:rsidR="00EE380A">
        <w:fldChar w:fldCharType="separate"/>
      </w:r>
      <w:r w:rsidR="00646563" w:rsidRPr="00646563">
        <w:rPr>
          <w:sz w:val="24"/>
          <w:szCs w:val="24"/>
        </w:rPr>
        <w:t>5.1.3</w:t>
      </w:r>
      <w:r w:rsidR="00EE380A">
        <w:fldChar w:fldCharType="end"/>
      </w:r>
      <w:r w:rsidR="00A600E3" w:rsidRPr="002D7FEE">
        <w:rPr>
          <w:sz w:val="24"/>
          <w:szCs w:val="24"/>
        </w:rPr>
        <w:t>)</w:t>
      </w:r>
      <w:r w:rsidRPr="002D7FEE">
        <w:rPr>
          <w:sz w:val="24"/>
          <w:szCs w:val="24"/>
        </w:rPr>
        <w:t>;</w:t>
      </w:r>
      <w:bookmarkEnd w:id="454"/>
    </w:p>
    <w:p w:rsidR="009948B4" w:rsidRPr="002D7FEE" w:rsidRDefault="009C79CA" w:rsidP="001405FA">
      <w:pPr>
        <w:widowControl w:val="0"/>
        <w:numPr>
          <w:ilvl w:val="0"/>
          <w:numId w:val="46"/>
        </w:numPr>
        <w:tabs>
          <w:tab w:val="left" w:pos="1260"/>
        </w:tabs>
        <w:autoSpaceDE w:val="0"/>
        <w:spacing w:line="264" w:lineRule="auto"/>
        <w:ind w:left="1276"/>
        <w:rPr>
          <w:sz w:val="24"/>
          <w:szCs w:val="24"/>
        </w:rPr>
      </w:pPr>
      <w:r w:rsidRPr="009C79CA">
        <w:rPr>
          <w:sz w:val="24"/>
          <w:szCs w:val="24"/>
        </w:rPr>
        <w:t>Справку о цепочке собственников участника закупочной процедуры, включая бенефициаров (в том числе конечных)</w:t>
      </w:r>
      <w:r w:rsidR="009948B4" w:rsidRPr="009C79CA">
        <w:rPr>
          <w:sz w:val="24"/>
          <w:szCs w:val="24"/>
        </w:rPr>
        <w:t xml:space="preserve"> по форме и в соответствии</w:t>
      </w:r>
      <w:r w:rsidR="009948B4" w:rsidRPr="002D7FEE">
        <w:rPr>
          <w:sz w:val="24"/>
          <w:szCs w:val="24"/>
        </w:rPr>
        <w:t xml:space="preserve"> с инструкциями, приведенными в настоящей Документации по запросу предложений (</w:t>
      </w:r>
      <w:r w:rsidR="003F3A69" w:rsidRPr="002D7FEE">
        <w:rPr>
          <w:sz w:val="24"/>
          <w:szCs w:val="24"/>
        </w:rPr>
        <w:t>подраздел</w:t>
      </w:r>
      <w:r w:rsidR="007705A5" w:rsidRPr="002D7FEE">
        <w:rPr>
          <w:sz w:val="24"/>
          <w:szCs w:val="24"/>
        </w:rPr>
        <w:t xml:space="preserve"> </w:t>
      </w:r>
      <w:r w:rsidR="00EE380A">
        <w:fldChar w:fldCharType="begin"/>
      </w:r>
      <w:r w:rsidR="00EE380A">
        <w:instrText xml:space="preserve"> REF _Ref440272035 \r \h  \* MERGEFORMAT </w:instrText>
      </w:r>
      <w:r w:rsidR="00EE380A">
        <w:fldChar w:fldCharType="separate"/>
      </w:r>
      <w:r w:rsidR="00646563" w:rsidRPr="00646563">
        <w:rPr>
          <w:sz w:val="24"/>
          <w:szCs w:val="24"/>
        </w:rPr>
        <w:t>5.12</w:t>
      </w:r>
      <w:r w:rsidR="00EE380A">
        <w:fldChar w:fldCharType="end"/>
      </w:r>
      <w:r w:rsidR="009948B4" w:rsidRPr="002D7FEE">
        <w:rPr>
          <w:sz w:val="24"/>
          <w:szCs w:val="24"/>
        </w:rPr>
        <w:t>);</w:t>
      </w:r>
    </w:p>
    <w:p w:rsidR="00F82225" w:rsidRPr="002D7FEE" w:rsidRDefault="00F82225" w:rsidP="001405FA">
      <w:pPr>
        <w:widowControl w:val="0"/>
        <w:numPr>
          <w:ilvl w:val="0"/>
          <w:numId w:val="46"/>
        </w:numPr>
        <w:tabs>
          <w:tab w:val="left" w:pos="1260"/>
        </w:tabs>
        <w:autoSpaceDE w:val="0"/>
        <w:spacing w:line="264" w:lineRule="auto"/>
        <w:ind w:left="1276"/>
        <w:rPr>
          <w:sz w:val="24"/>
          <w:szCs w:val="24"/>
        </w:rPr>
      </w:pPr>
      <w:r w:rsidRPr="002D7FEE">
        <w:rPr>
          <w:sz w:val="24"/>
          <w:szCs w:val="24"/>
        </w:rPr>
        <w:t>Согласие на обработку персональных данных</w:t>
      </w:r>
      <w:r w:rsidR="00A600E3" w:rsidRPr="002D7FEE">
        <w:rPr>
          <w:sz w:val="24"/>
          <w:szCs w:val="24"/>
        </w:rPr>
        <w:t xml:space="preserve"> </w:t>
      </w:r>
      <w:r w:rsidR="00A92723" w:rsidRPr="002D7FEE">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2D7FEE">
        <w:rPr>
          <w:sz w:val="24"/>
          <w:szCs w:val="24"/>
        </w:rPr>
        <w:t>(</w:t>
      </w:r>
      <w:r w:rsidR="003F3A69" w:rsidRPr="002D7FEE">
        <w:rPr>
          <w:sz w:val="24"/>
          <w:szCs w:val="24"/>
        </w:rPr>
        <w:t>подраздел</w:t>
      </w:r>
      <w:r w:rsidR="00A600E3" w:rsidRPr="002D7FEE">
        <w:rPr>
          <w:sz w:val="24"/>
          <w:szCs w:val="24"/>
        </w:rPr>
        <w:t xml:space="preserve"> </w:t>
      </w:r>
      <w:r w:rsidR="00EE380A">
        <w:fldChar w:fldCharType="begin"/>
      </w:r>
      <w:r w:rsidR="00EE380A">
        <w:instrText xml:space="preserve"> REF _Ref440272051 \r \h  \* MERGEFORMAT </w:instrText>
      </w:r>
      <w:r w:rsidR="00EE380A">
        <w:fldChar w:fldCharType="separate"/>
      </w:r>
      <w:r w:rsidR="00646563" w:rsidRPr="00646563">
        <w:rPr>
          <w:sz w:val="24"/>
          <w:szCs w:val="24"/>
        </w:rPr>
        <w:t>5.12</w:t>
      </w:r>
      <w:r w:rsidR="00646563">
        <w:t>.2.18</w:t>
      </w:r>
      <w:r w:rsidR="00EE380A">
        <w:fldChar w:fldCharType="end"/>
      </w:r>
      <w:r w:rsidR="00A600E3" w:rsidRPr="002D7FEE">
        <w:rPr>
          <w:sz w:val="24"/>
          <w:szCs w:val="24"/>
        </w:rPr>
        <w:t>)</w:t>
      </w:r>
      <w:r w:rsidRPr="002D7FEE">
        <w:rPr>
          <w:sz w:val="24"/>
          <w:szCs w:val="24"/>
        </w:rPr>
        <w:t>;</w:t>
      </w:r>
    </w:p>
    <w:p w:rsidR="00F82225" w:rsidRPr="002D7FEE" w:rsidRDefault="00F620A0" w:rsidP="001405FA">
      <w:pPr>
        <w:widowControl w:val="0"/>
        <w:numPr>
          <w:ilvl w:val="0"/>
          <w:numId w:val="46"/>
        </w:numPr>
        <w:tabs>
          <w:tab w:val="left" w:pos="1260"/>
        </w:tabs>
        <w:autoSpaceDE w:val="0"/>
        <w:spacing w:line="264" w:lineRule="auto"/>
        <w:ind w:left="1276"/>
        <w:rPr>
          <w:sz w:val="24"/>
          <w:szCs w:val="24"/>
        </w:rPr>
      </w:pPr>
      <w:proofErr w:type="gramStart"/>
      <w:r w:rsidRPr="002D7FEE">
        <w:rPr>
          <w:sz w:val="24"/>
          <w:szCs w:val="24"/>
        </w:rPr>
        <w:t xml:space="preserve">Копию </w:t>
      </w:r>
      <w:r w:rsidR="00F82225" w:rsidRPr="002D7FEE">
        <w:rPr>
          <w:sz w:val="24"/>
          <w:szCs w:val="24"/>
        </w:rPr>
        <w:t xml:space="preserve">справки 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sidRPr="002D7FEE">
        <w:rPr>
          <w:sz w:val="24"/>
          <w:szCs w:val="24"/>
        </w:rPr>
        <w:t>Заявок</w:t>
      </w:r>
      <w:r w:rsidR="00F82225" w:rsidRPr="002D7FEE">
        <w:rPr>
          <w:sz w:val="24"/>
          <w:szCs w:val="24"/>
        </w:rPr>
        <w:t xml:space="preserve"> (код по классификатору налоговой документации 1120101)</w:t>
      </w:r>
      <w:r w:rsidR="00586515" w:rsidRPr="002D7FEE">
        <w:rPr>
          <w:sz w:val="24"/>
          <w:szCs w:val="24"/>
        </w:rPr>
        <w:t xml:space="preserve"> (</w:t>
      </w:r>
      <w:r w:rsidR="004A0CCC" w:rsidRPr="002D7FEE">
        <w:rPr>
          <w:sz w:val="24"/>
          <w:szCs w:val="24"/>
        </w:rPr>
        <w:t>желательное требование, предоставляется Участником при наличии</w:t>
      </w:r>
      <w:r w:rsidR="00586515" w:rsidRPr="002D7FEE">
        <w:rPr>
          <w:sz w:val="24"/>
          <w:szCs w:val="24"/>
        </w:rPr>
        <w:t>)</w:t>
      </w:r>
      <w:r w:rsidR="00F82225" w:rsidRPr="002D7FEE">
        <w:rPr>
          <w:sz w:val="24"/>
          <w:szCs w:val="24"/>
        </w:rPr>
        <w:t>;</w:t>
      </w:r>
      <w:proofErr w:type="gramEnd"/>
    </w:p>
    <w:p w:rsidR="00F82225" w:rsidRPr="002D7FEE" w:rsidRDefault="00F620A0" w:rsidP="001405FA">
      <w:pPr>
        <w:widowControl w:val="0"/>
        <w:numPr>
          <w:ilvl w:val="0"/>
          <w:numId w:val="46"/>
        </w:numPr>
        <w:tabs>
          <w:tab w:val="left" w:pos="1260"/>
        </w:tabs>
        <w:autoSpaceDE w:val="0"/>
        <w:spacing w:line="264" w:lineRule="auto"/>
        <w:ind w:left="1276"/>
        <w:rPr>
          <w:sz w:val="24"/>
          <w:szCs w:val="24"/>
        </w:rPr>
      </w:pPr>
      <w:r w:rsidRPr="002D7FEE">
        <w:rPr>
          <w:sz w:val="24"/>
          <w:szCs w:val="24"/>
        </w:rPr>
        <w:t xml:space="preserve">Копию </w:t>
      </w:r>
      <w:r w:rsidR="00F82225" w:rsidRPr="002D7FEE">
        <w:rPr>
          <w:sz w:val="24"/>
          <w:szCs w:val="24"/>
        </w:rPr>
        <w:t>справки</w:t>
      </w:r>
      <w:r w:rsidR="00B016D1" w:rsidRPr="002D7FEE">
        <w:rPr>
          <w:sz w:val="24"/>
          <w:szCs w:val="24"/>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2D7FEE">
        <w:rPr>
          <w:sz w:val="24"/>
          <w:szCs w:val="24"/>
        </w:rPr>
        <w:t>форма</w:t>
      </w:r>
      <w:proofErr w:type="gramEnd"/>
      <w:r w:rsidR="00F82225" w:rsidRPr="002D7FEE">
        <w:rPr>
          <w:sz w:val="24"/>
          <w:szCs w:val="24"/>
        </w:rPr>
        <w:t xml:space="preserve"> которой утверждена Приказом ФНС России, выданной соответствующими подразделениями Федеральной налоговой службы не ранее чем за 30 дней до срока окончания подачи </w:t>
      </w:r>
      <w:r w:rsidR="00A600E3" w:rsidRPr="002D7FEE">
        <w:rPr>
          <w:sz w:val="24"/>
          <w:szCs w:val="24"/>
        </w:rPr>
        <w:t>Заявок</w:t>
      </w:r>
      <w:r w:rsidR="00F82225" w:rsidRPr="002D7FEE">
        <w:rPr>
          <w:sz w:val="24"/>
          <w:szCs w:val="24"/>
        </w:rPr>
        <w:t xml:space="preserve"> (код по классификатору налоговой документации 1160080)</w:t>
      </w:r>
      <w:r w:rsidR="00586515" w:rsidRPr="002D7FEE">
        <w:rPr>
          <w:sz w:val="24"/>
          <w:szCs w:val="24"/>
        </w:rPr>
        <w:t xml:space="preserve"> (</w:t>
      </w:r>
      <w:r w:rsidRPr="002D7FEE">
        <w:rPr>
          <w:sz w:val="24"/>
          <w:szCs w:val="24"/>
        </w:rPr>
        <w:t>желательное требование, предоставляется Участником при наличии</w:t>
      </w:r>
      <w:r w:rsidR="00586515" w:rsidRPr="002D7FEE">
        <w:rPr>
          <w:sz w:val="24"/>
          <w:szCs w:val="24"/>
        </w:rPr>
        <w:t>)</w:t>
      </w:r>
      <w:r w:rsidR="00F82225" w:rsidRPr="002D7FEE">
        <w:rPr>
          <w:sz w:val="24"/>
          <w:szCs w:val="24"/>
        </w:rPr>
        <w:t>;</w:t>
      </w:r>
    </w:p>
    <w:p w:rsidR="00F82225" w:rsidRPr="002D7FEE" w:rsidRDefault="00F82225" w:rsidP="001405FA">
      <w:pPr>
        <w:widowControl w:val="0"/>
        <w:numPr>
          <w:ilvl w:val="0"/>
          <w:numId w:val="46"/>
        </w:numPr>
        <w:tabs>
          <w:tab w:val="left" w:pos="1260"/>
        </w:tabs>
        <w:autoSpaceDE w:val="0"/>
        <w:spacing w:line="264" w:lineRule="auto"/>
        <w:ind w:left="1276"/>
        <w:rPr>
          <w:b/>
          <w:sz w:val="24"/>
          <w:szCs w:val="24"/>
          <w:u w:val="single"/>
        </w:rPr>
      </w:pPr>
      <w:r w:rsidRPr="002D7FEE">
        <w:rPr>
          <w:b/>
          <w:sz w:val="24"/>
          <w:szCs w:val="24"/>
          <w:u w:val="single"/>
        </w:rPr>
        <w:t>Для обычной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r>
        <w:rPr>
          <w:sz w:val="24"/>
          <w:szCs w:val="24"/>
        </w:rPr>
        <w:t>;</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lastRenderedPageBreak/>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w:t>
      </w:r>
      <w:r>
        <w:rPr>
          <w:sz w:val="24"/>
          <w:szCs w:val="24"/>
        </w:rPr>
        <w:t>фина России</w:t>
      </w:r>
      <w:proofErr w:type="gramEnd"/>
      <w:r>
        <w:rPr>
          <w:sz w:val="24"/>
          <w:szCs w:val="24"/>
        </w:rPr>
        <w:t xml:space="preserve"> от 29.07.1998 N 34н;</w:t>
      </w:r>
    </w:p>
    <w:p w:rsidR="00F82225" w:rsidRPr="00F82225" w:rsidRDefault="00F82225" w:rsidP="00F82225">
      <w:pPr>
        <w:widowControl w:val="0"/>
        <w:tabs>
          <w:tab w:val="left" w:pos="1260"/>
        </w:tabs>
        <w:autoSpaceDE w:val="0"/>
        <w:spacing w:line="264" w:lineRule="auto"/>
        <w:ind w:left="1276" w:firstLine="0"/>
        <w:rPr>
          <w:b/>
          <w:sz w:val="24"/>
          <w:szCs w:val="24"/>
          <w:u w:val="single"/>
        </w:rPr>
      </w:pPr>
      <w:r w:rsidRPr="00F82225">
        <w:rPr>
          <w:b/>
          <w:sz w:val="24"/>
          <w:szCs w:val="24"/>
          <w:u w:val="single"/>
        </w:rPr>
        <w:t>Для упрощенной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xml:space="preserve">Копии Налоговой </w:t>
      </w:r>
      <w:hyperlink r:id="rId31" w:history="1">
        <w:r w:rsidRPr="00F82225">
          <w:rPr>
            <w:sz w:val="24"/>
            <w:szCs w:val="24"/>
          </w:rPr>
          <w:t>декларации</w:t>
        </w:r>
      </w:hyperlink>
      <w:r w:rsidRPr="00F82225">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F82225" w:rsidRDefault="00F82225" w:rsidP="00F82225">
      <w:pPr>
        <w:widowControl w:val="0"/>
        <w:tabs>
          <w:tab w:val="left" w:pos="1260"/>
        </w:tabs>
        <w:autoSpaceDE w:val="0"/>
        <w:spacing w:line="264" w:lineRule="auto"/>
        <w:ind w:left="1276" w:firstLine="0"/>
        <w:rPr>
          <w:sz w:val="24"/>
          <w:szCs w:val="24"/>
        </w:rPr>
      </w:pPr>
      <w:r>
        <w:rPr>
          <w:sz w:val="24"/>
          <w:szCs w:val="24"/>
        </w:rPr>
        <w:t>Уведомление о применении УСНО;</w:t>
      </w:r>
    </w:p>
    <w:p w:rsidR="00F82225" w:rsidRDefault="00F82225" w:rsidP="00F82225">
      <w:pPr>
        <w:widowControl w:val="0"/>
        <w:tabs>
          <w:tab w:val="left" w:pos="1260"/>
        </w:tabs>
        <w:autoSpaceDE w:val="0"/>
        <w:spacing w:line="264" w:lineRule="auto"/>
        <w:ind w:left="1276" w:firstLine="0"/>
        <w:rPr>
          <w:sz w:val="24"/>
          <w:szCs w:val="24"/>
        </w:rPr>
      </w:pPr>
      <w:r w:rsidRPr="00F82225">
        <w:rPr>
          <w:b/>
          <w:sz w:val="24"/>
          <w:szCs w:val="24"/>
          <w:u w:val="single"/>
        </w:rPr>
        <w:t>Для индивидуальных предпринимателей:</w:t>
      </w:r>
      <w:r w:rsidRPr="00F82225">
        <w:rPr>
          <w:sz w:val="24"/>
          <w:szCs w:val="24"/>
        </w:rPr>
        <w:t xml:space="preserve"> документы в соответствии с законодательством, </w:t>
      </w:r>
      <w:proofErr w:type="gramStart"/>
      <w:r w:rsidRPr="00F82225">
        <w:rPr>
          <w:sz w:val="24"/>
          <w:szCs w:val="24"/>
        </w:rPr>
        <w:t>аналогичные</w:t>
      </w:r>
      <w:proofErr w:type="gramEnd"/>
      <w:r w:rsidRPr="00F82225">
        <w:rPr>
          <w:sz w:val="24"/>
          <w:szCs w:val="24"/>
        </w:rPr>
        <w:t xml:space="preserve"> по </w:t>
      </w:r>
      <w:r>
        <w:rPr>
          <w:sz w:val="24"/>
          <w:szCs w:val="24"/>
        </w:rPr>
        <w:t>сути и содержанию вышеуказанным;</w:t>
      </w:r>
    </w:p>
    <w:p w:rsidR="00F82225" w:rsidRPr="002D7FEE" w:rsidRDefault="00F82225" w:rsidP="001405FA">
      <w:pPr>
        <w:widowControl w:val="0"/>
        <w:numPr>
          <w:ilvl w:val="0"/>
          <w:numId w:val="46"/>
        </w:numPr>
        <w:tabs>
          <w:tab w:val="left" w:pos="1260"/>
        </w:tabs>
        <w:autoSpaceDE w:val="0"/>
        <w:spacing w:line="264" w:lineRule="auto"/>
        <w:ind w:left="1276"/>
        <w:rPr>
          <w:sz w:val="24"/>
          <w:szCs w:val="24"/>
        </w:rPr>
      </w:pPr>
      <w:r w:rsidRPr="00F82225">
        <w:rPr>
          <w:sz w:val="24"/>
          <w:szCs w:val="24"/>
        </w:rPr>
        <w:t xml:space="preserve">Заключение аудиторской </w:t>
      </w:r>
      <w:r w:rsidRPr="002D7FEE">
        <w:rPr>
          <w:sz w:val="24"/>
          <w:szCs w:val="24"/>
        </w:rPr>
        <w:t>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C97A76" w:rsidRPr="002D7FEE">
        <w:rPr>
          <w:sz w:val="24"/>
          <w:szCs w:val="24"/>
        </w:rPr>
        <w:t xml:space="preserve"> (</w:t>
      </w:r>
      <w:r w:rsidR="00F620A0" w:rsidRPr="002D7FEE">
        <w:rPr>
          <w:sz w:val="24"/>
          <w:szCs w:val="24"/>
        </w:rPr>
        <w:t>желательное требование, предоставляется Участником при наличии</w:t>
      </w:r>
      <w:r w:rsidR="00C97A76" w:rsidRPr="002D7FEE">
        <w:rPr>
          <w:sz w:val="24"/>
          <w:szCs w:val="24"/>
        </w:rPr>
        <w:t>)</w:t>
      </w:r>
      <w:r w:rsidRPr="002D7FEE">
        <w:rPr>
          <w:sz w:val="24"/>
          <w:szCs w:val="24"/>
        </w:rPr>
        <w:t>;</w:t>
      </w:r>
    </w:p>
    <w:p w:rsidR="00F82225" w:rsidRPr="002D7FEE" w:rsidRDefault="007D7C50" w:rsidP="001405FA">
      <w:pPr>
        <w:widowControl w:val="0"/>
        <w:numPr>
          <w:ilvl w:val="0"/>
          <w:numId w:val="46"/>
        </w:numPr>
        <w:tabs>
          <w:tab w:val="left" w:pos="1260"/>
        </w:tabs>
        <w:autoSpaceDE w:val="0"/>
        <w:spacing w:line="264" w:lineRule="auto"/>
        <w:ind w:left="1276"/>
        <w:rPr>
          <w:sz w:val="24"/>
          <w:szCs w:val="24"/>
        </w:rPr>
      </w:pPr>
      <w:bookmarkStart w:id="455" w:name="_Ref440371812"/>
      <w:r w:rsidRPr="002D7FEE">
        <w:rPr>
          <w:sz w:val="24"/>
          <w:szCs w:val="24"/>
        </w:rPr>
        <w:t>Анкет</w:t>
      </w:r>
      <w:r w:rsidR="00F620A0" w:rsidRPr="002D7FEE">
        <w:rPr>
          <w:sz w:val="24"/>
          <w:szCs w:val="24"/>
        </w:rPr>
        <w:t>у</w:t>
      </w:r>
      <w:r w:rsidRPr="002D7FEE">
        <w:rPr>
          <w:sz w:val="24"/>
          <w:szCs w:val="24"/>
        </w:rPr>
        <w:t xml:space="preserve"> Участника закупки</w:t>
      </w:r>
      <w:r w:rsidR="00A154B7" w:rsidRPr="002D7FEE">
        <w:rPr>
          <w:sz w:val="24"/>
          <w:szCs w:val="24"/>
        </w:rPr>
        <w:t xml:space="preserve"> </w:t>
      </w:r>
      <w:r w:rsidR="00A154B7" w:rsidRPr="002D7FEE">
        <w:rPr>
          <w:bCs w:val="0"/>
          <w:sz w:val="24"/>
          <w:szCs w:val="24"/>
        </w:rPr>
        <w:t>по форме и в соответствии с инструкциями, приведенными в настоящей Документации</w:t>
      </w:r>
      <w:r w:rsidR="00F82225" w:rsidRPr="002D7FEE">
        <w:rPr>
          <w:sz w:val="24"/>
          <w:szCs w:val="24"/>
        </w:rPr>
        <w:t xml:space="preserve"> </w:t>
      </w:r>
      <w:r w:rsidR="009948B4" w:rsidRPr="002D7FEE">
        <w:rPr>
          <w:sz w:val="24"/>
          <w:szCs w:val="24"/>
        </w:rPr>
        <w:t>(</w:t>
      </w:r>
      <w:r w:rsidR="003F3A69" w:rsidRPr="002D7FEE">
        <w:rPr>
          <w:sz w:val="24"/>
          <w:szCs w:val="24"/>
        </w:rPr>
        <w:t>подраздел</w:t>
      </w:r>
      <w:r w:rsidR="009948B4" w:rsidRPr="002D7FEE">
        <w:rPr>
          <w:sz w:val="24"/>
          <w:szCs w:val="24"/>
        </w:rPr>
        <w:t xml:space="preserve"> </w:t>
      </w:r>
      <w:r w:rsidR="00EE380A">
        <w:fldChar w:fldCharType="begin"/>
      </w:r>
      <w:r w:rsidR="00EE380A">
        <w:instrText xml:space="preserve"> REF _Ref440272119 \r \h  \* MERGEFORMAT </w:instrText>
      </w:r>
      <w:r w:rsidR="00EE380A">
        <w:fldChar w:fldCharType="separate"/>
      </w:r>
      <w:r w:rsidR="00646563" w:rsidRPr="00646563">
        <w:rPr>
          <w:sz w:val="24"/>
          <w:szCs w:val="24"/>
        </w:rPr>
        <w:t>5.7.1</w:t>
      </w:r>
      <w:r w:rsidR="00EE380A">
        <w:fldChar w:fldCharType="end"/>
      </w:r>
      <w:r w:rsidR="009948B4" w:rsidRPr="002D7FEE">
        <w:rPr>
          <w:sz w:val="24"/>
          <w:szCs w:val="24"/>
        </w:rPr>
        <w:t>)</w:t>
      </w:r>
      <w:r w:rsidR="00270DD6" w:rsidRPr="002D7FEE">
        <w:rPr>
          <w:sz w:val="24"/>
          <w:szCs w:val="24"/>
        </w:rPr>
        <w:t xml:space="preserve"> с приложением </w:t>
      </w:r>
      <w:proofErr w:type="gramStart"/>
      <w:r w:rsidR="00270DD6" w:rsidRPr="002D7FEE">
        <w:rPr>
          <w:bCs w:val="0"/>
          <w:sz w:val="24"/>
          <w:szCs w:val="24"/>
        </w:rPr>
        <w:t>файла копии Анкеты Участника запроса</w:t>
      </w:r>
      <w:proofErr w:type="gramEnd"/>
      <w:r w:rsidR="00270DD6" w:rsidRPr="002D7FEE">
        <w:rPr>
          <w:bCs w:val="0"/>
          <w:sz w:val="24"/>
          <w:szCs w:val="24"/>
        </w:rPr>
        <w:t xml:space="preserve"> предложений, выполненного в формате MS </w:t>
      </w:r>
      <w:proofErr w:type="spellStart"/>
      <w:r w:rsidR="00270DD6" w:rsidRPr="002D7FEE">
        <w:rPr>
          <w:bCs w:val="0"/>
          <w:sz w:val="24"/>
          <w:szCs w:val="24"/>
        </w:rPr>
        <w:t>Word</w:t>
      </w:r>
      <w:proofErr w:type="spellEnd"/>
      <w:r w:rsidR="00F82225" w:rsidRPr="002D7FEE">
        <w:rPr>
          <w:sz w:val="24"/>
          <w:szCs w:val="24"/>
        </w:rPr>
        <w:t>;</w:t>
      </w:r>
      <w:bookmarkEnd w:id="455"/>
    </w:p>
    <w:p w:rsidR="00F82225" w:rsidRPr="007D7C50" w:rsidRDefault="00B375BB" w:rsidP="001405FA">
      <w:pPr>
        <w:widowControl w:val="0"/>
        <w:numPr>
          <w:ilvl w:val="0"/>
          <w:numId w:val="46"/>
        </w:numPr>
        <w:tabs>
          <w:tab w:val="left" w:pos="1260"/>
        </w:tabs>
        <w:autoSpaceDE w:val="0"/>
        <w:spacing w:line="264" w:lineRule="auto"/>
        <w:ind w:left="1276"/>
        <w:rPr>
          <w:sz w:val="24"/>
          <w:szCs w:val="24"/>
        </w:rPr>
      </w:pPr>
      <w:bookmarkStart w:id="456" w:name="_Ref440371822"/>
      <w:proofErr w:type="gramStart"/>
      <w:r w:rsidRPr="00577EC9">
        <w:rPr>
          <w:sz w:val="24"/>
          <w:szCs w:val="24"/>
        </w:rPr>
        <w:t xml:space="preserve">Выписку из Единого реестра субъектов малого и среднего предпринимательства </w:t>
      </w:r>
      <w:r w:rsidRPr="00437B91">
        <w:rPr>
          <w:sz w:val="24"/>
          <w:szCs w:val="24"/>
        </w:rPr>
        <w:t xml:space="preserve">(далее МСП), сформированную с использованием сервиса «Единый реестр субъектов малого и среднего предпринимательства», размещенного на официальном сайте ФНС России в сети Интернет по адресу: </w:t>
      </w:r>
      <w:hyperlink r:id="rId32" w:history="1">
        <w:r w:rsidR="00437B91" w:rsidRPr="00437B91">
          <w:rPr>
            <w:rStyle w:val="a7"/>
            <w:sz w:val="24"/>
            <w:szCs w:val="24"/>
          </w:rPr>
          <w:t>https://rmsp.nalog.ru</w:t>
        </w:r>
      </w:hyperlink>
      <w:r w:rsidRPr="00437B91">
        <w:rPr>
          <w:sz w:val="24"/>
          <w:szCs w:val="24"/>
        </w:rPr>
        <w:t xml:space="preserve"> (Сведения, сгенерированные в выписку, должны быть подписаны усиленной квалифицированной</w:t>
      </w:r>
      <w:r w:rsidRPr="00577EC9">
        <w:rPr>
          <w:sz w:val="24"/>
          <w:szCs w:val="24"/>
        </w:rPr>
        <w:t xml:space="preserve"> электронной подписью, о чем должна быть соответственная отметка в документе с указанием № сертификата, владельца</w:t>
      </w:r>
      <w:proofErr w:type="gramEnd"/>
      <w:r w:rsidRPr="00577EC9">
        <w:rPr>
          <w:sz w:val="24"/>
          <w:szCs w:val="24"/>
        </w:rPr>
        <w:t>, срока действия), или Декларацию о соответствии участника/субподрядчика/члена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в случае отсутствия сведений об участнике/субподрядчике/членах Коллективного участника закупки, которы</w:t>
      </w:r>
      <w:proofErr w:type="gramStart"/>
      <w:r w:rsidRPr="00577EC9">
        <w:rPr>
          <w:sz w:val="24"/>
          <w:szCs w:val="24"/>
        </w:rPr>
        <w:t>й(</w:t>
      </w:r>
      <w:proofErr w:type="spellStart"/>
      <w:proofErr w:type="gramEnd"/>
      <w:r w:rsidRPr="00577EC9">
        <w:rPr>
          <w:sz w:val="24"/>
          <w:szCs w:val="24"/>
        </w:rPr>
        <w:t>ые</w:t>
      </w:r>
      <w:proofErr w:type="spellEnd"/>
      <w:r w:rsidRPr="00577EC9">
        <w:rPr>
          <w:sz w:val="24"/>
          <w:szCs w:val="24"/>
        </w:rPr>
        <w:t>) являет(ют)</w:t>
      </w:r>
      <w:proofErr w:type="spellStart"/>
      <w:r w:rsidRPr="00577EC9">
        <w:rPr>
          <w:sz w:val="24"/>
          <w:szCs w:val="24"/>
        </w:rPr>
        <w:t>ся</w:t>
      </w:r>
      <w:proofErr w:type="spellEnd"/>
      <w:r w:rsidRPr="00577EC9">
        <w:rPr>
          <w:sz w:val="24"/>
          <w:szCs w:val="24"/>
        </w:rPr>
        <w:t xml:space="preserve"> вновь зарегистрированным(и) индивидуальным(и) предпринимателем или вновь созданным юридическим лицом, в едином </w:t>
      </w:r>
      <w:proofErr w:type="gramStart"/>
      <w:r w:rsidRPr="00577EC9">
        <w:rPr>
          <w:sz w:val="24"/>
          <w:szCs w:val="24"/>
        </w:rPr>
        <w:t>реестре</w:t>
      </w:r>
      <w:proofErr w:type="gramEnd"/>
      <w:r w:rsidRPr="00577EC9">
        <w:rPr>
          <w:sz w:val="24"/>
          <w:szCs w:val="24"/>
        </w:rPr>
        <w:t xml:space="preserve"> субъектов МСП (п. 11 Положения об особенностях участия субъектов МСП в закупках, утвержденного Постановлением 1352), по форме и в соответствии с </w:t>
      </w:r>
      <w:r w:rsidRPr="00577EC9">
        <w:rPr>
          <w:sz w:val="24"/>
          <w:szCs w:val="24"/>
        </w:rPr>
        <w:lastRenderedPageBreak/>
        <w:t xml:space="preserve">инструкциями, приведенными в настоящей Документации (подраздел </w:t>
      </w:r>
      <w:r w:rsidR="00C55095">
        <w:rPr>
          <w:sz w:val="24"/>
          <w:szCs w:val="24"/>
        </w:rPr>
        <w:fldChar w:fldCharType="begin"/>
      </w:r>
      <w:r>
        <w:rPr>
          <w:sz w:val="24"/>
          <w:szCs w:val="24"/>
        </w:rPr>
        <w:instrText xml:space="preserve"> REF _Ref491178428 \r \h </w:instrText>
      </w:r>
      <w:r w:rsidR="00C55095">
        <w:rPr>
          <w:sz w:val="24"/>
          <w:szCs w:val="24"/>
        </w:rPr>
      </w:r>
      <w:r w:rsidR="00C55095">
        <w:rPr>
          <w:sz w:val="24"/>
          <w:szCs w:val="24"/>
        </w:rPr>
        <w:fldChar w:fldCharType="separate"/>
      </w:r>
      <w:r w:rsidR="00646563">
        <w:rPr>
          <w:sz w:val="24"/>
          <w:szCs w:val="24"/>
        </w:rPr>
        <w:t>5.7.2</w:t>
      </w:r>
      <w:r w:rsidR="00C55095">
        <w:rPr>
          <w:sz w:val="24"/>
          <w:szCs w:val="24"/>
        </w:rPr>
        <w:fldChar w:fldCharType="end"/>
      </w:r>
      <w:r w:rsidRPr="00577EC9">
        <w:rPr>
          <w:sz w:val="24"/>
          <w:szCs w:val="24"/>
        </w:rPr>
        <w:t>).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w:t>
      </w:r>
      <w:proofErr w:type="gramStart"/>
      <w:r w:rsidRPr="00577EC9">
        <w:rPr>
          <w:sz w:val="24"/>
          <w:szCs w:val="24"/>
        </w:rPr>
        <w:t>,</w:t>
      </w:r>
      <w:proofErr w:type="gramEnd"/>
      <w:r w:rsidRPr="00577EC9">
        <w:rPr>
          <w:sz w:val="24"/>
          <w:szCs w:val="24"/>
        </w:rPr>
        <w:t xml:space="preserve"> если Участник/субподрядчик/член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sidR="00F82225" w:rsidRPr="007D7C50">
        <w:rPr>
          <w:sz w:val="24"/>
          <w:szCs w:val="24"/>
        </w:rPr>
        <w:t>;</w:t>
      </w:r>
      <w:bookmarkEnd w:id="456"/>
    </w:p>
    <w:p w:rsidR="00F82225" w:rsidRPr="00E920E3" w:rsidRDefault="00E920E3" w:rsidP="001405FA">
      <w:pPr>
        <w:widowControl w:val="0"/>
        <w:numPr>
          <w:ilvl w:val="0"/>
          <w:numId w:val="46"/>
        </w:numPr>
        <w:tabs>
          <w:tab w:val="left" w:pos="1260"/>
        </w:tabs>
        <w:autoSpaceDE w:val="0"/>
        <w:spacing w:line="264" w:lineRule="auto"/>
        <w:ind w:left="1276"/>
        <w:rPr>
          <w:sz w:val="24"/>
          <w:szCs w:val="24"/>
        </w:rPr>
      </w:pPr>
      <w:proofErr w:type="gramStart"/>
      <w:r w:rsidRPr="00E920E3">
        <w:rPr>
          <w:sz w:val="24"/>
          <w:szCs w:val="24"/>
        </w:rPr>
        <w:t xml:space="preserve">Заверенные Участником 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 (в случае, если наличие данных разрешающих документов необходимо для выполнения работ, указанных в п. </w:t>
      </w:r>
      <w:r w:rsidR="00EE380A">
        <w:fldChar w:fldCharType="begin"/>
      </w:r>
      <w:r w:rsidR="00EE380A">
        <w:instrText xml:space="preserve"> REF _Ref303323780 \r \h  \* MERGEFORMAT </w:instrText>
      </w:r>
      <w:r w:rsidR="00EE380A">
        <w:fldChar w:fldCharType="separate"/>
      </w:r>
      <w:r w:rsidR="00646563" w:rsidRPr="00646563">
        <w:rPr>
          <w:sz w:val="24"/>
          <w:szCs w:val="24"/>
        </w:rPr>
        <w:t>1.1.4</w:t>
      </w:r>
      <w:r w:rsidR="00EE380A">
        <w:fldChar w:fldCharType="end"/>
      </w:r>
      <w:r w:rsidRPr="00E920E3">
        <w:rPr>
          <w:sz w:val="24"/>
          <w:szCs w:val="24"/>
        </w:rPr>
        <w:t xml:space="preserve"> и разделе </w:t>
      </w:r>
      <w:r w:rsidR="00EE380A">
        <w:fldChar w:fldCharType="begin"/>
      </w:r>
      <w:r w:rsidR="00EE380A">
        <w:instrText xml:space="preserve"> REF _Ref440270568 \r \h  \* MERGEFORMAT </w:instrText>
      </w:r>
      <w:r w:rsidR="00EE380A">
        <w:fldChar w:fldCharType="separate"/>
      </w:r>
      <w:r w:rsidR="00646563">
        <w:t>4</w:t>
      </w:r>
      <w:r w:rsidR="00EE380A">
        <w:fldChar w:fldCharType="end"/>
      </w:r>
      <w:r w:rsidRPr="00E920E3">
        <w:rPr>
          <w:sz w:val="24"/>
          <w:szCs w:val="24"/>
        </w:rPr>
        <w:t>, в соответствии с требованиями законодательства Российской Федерации)</w:t>
      </w:r>
      <w:r w:rsidR="00A316B7" w:rsidRPr="00E920E3">
        <w:rPr>
          <w:sz w:val="24"/>
          <w:szCs w:val="24"/>
        </w:rPr>
        <w:t>;</w:t>
      </w:r>
      <w:proofErr w:type="gramEnd"/>
    </w:p>
    <w:p w:rsidR="00E920E3" w:rsidRPr="00E920E3" w:rsidRDefault="00E920E3" w:rsidP="001405FA">
      <w:pPr>
        <w:widowControl w:val="0"/>
        <w:numPr>
          <w:ilvl w:val="0"/>
          <w:numId w:val="46"/>
        </w:numPr>
        <w:tabs>
          <w:tab w:val="left" w:pos="1260"/>
        </w:tabs>
        <w:autoSpaceDE w:val="0"/>
        <w:spacing w:line="264" w:lineRule="auto"/>
        <w:ind w:left="1276"/>
        <w:rPr>
          <w:sz w:val="24"/>
          <w:szCs w:val="24"/>
        </w:rPr>
      </w:pPr>
      <w:proofErr w:type="gramStart"/>
      <w:r w:rsidRPr="00E920E3">
        <w:rPr>
          <w:sz w:val="24"/>
          <w:szCs w:val="24"/>
        </w:rPr>
        <w:t xml:space="preserve">Заверенную Участником копию действующей выписки из реестра членов СРО, выданную не ранее чем за 30 (тридцать) дней до срока окончания приема Заявок по форме, в соответствии с Приказом </w:t>
      </w:r>
      <w:proofErr w:type="spellStart"/>
      <w:r w:rsidRPr="00E920E3">
        <w:rPr>
          <w:sz w:val="24"/>
          <w:szCs w:val="24"/>
        </w:rPr>
        <w:t>Ростехнадзора</w:t>
      </w:r>
      <w:proofErr w:type="spellEnd"/>
      <w:r w:rsidRPr="00E920E3">
        <w:rPr>
          <w:sz w:val="24"/>
          <w:szCs w:val="24"/>
        </w:rPr>
        <w:t xml:space="preserve"> «Об утверждении формы выписки из реестра членов саморегулируемой организации» от 16.02.2017 N 56 (в случае, если для выполнения работ, указанных в п. </w:t>
      </w:r>
      <w:r w:rsidR="00EE380A">
        <w:fldChar w:fldCharType="begin"/>
      </w:r>
      <w:r w:rsidR="00EE380A">
        <w:instrText xml:space="preserve"> REF _Ref303323780 \r \h  \* MERGEFORMAT </w:instrText>
      </w:r>
      <w:r w:rsidR="00EE380A">
        <w:fldChar w:fldCharType="separate"/>
      </w:r>
      <w:r w:rsidR="00646563" w:rsidRPr="00646563">
        <w:rPr>
          <w:sz w:val="24"/>
          <w:szCs w:val="24"/>
        </w:rPr>
        <w:t>1.1.4</w:t>
      </w:r>
      <w:r w:rsidR="00EE380A">
        <w:fldChar w:fldCharType="end"/>
      </w:r>
      <w:r w:rsidRPr="00E920E3">
        <w:rPr>
          <w:sz w:val="24"/>
          <w:szCs w:val="24"/>
        </w:rPr>
        <w:t xml:space="preserve"> и разделе </w:t>
      </w:r>
      <w:r w:rsidR="00EE380A">
        <w:fldChar w:fldCharType="begin"/>
      </w:r>
      <w:r w:rsidR="00EE380A">
        <w:instrText xml:space="preserve"> REF _Ref440270568 \r \h  \* MERGEFORMAT </w:instrText>
      </w:r>
      <w:r w:rsidR="00EE380A">
        <w:fldChar w:fldCharType="separate"/>
      </w:r>
      <w:r w:rsidR="00646563">
        <w:t>4</w:t>
      </w:r>
      <w:r w:rsidR="00EE380A">
        <w:fldChar w:fldCharType="end"/>
      </w:r>
      <w:r w:rsidRPr="00E920E3">
        <w:rPr>
          <w:sz w:val="24"/>
          <w:szCs w:val="24"/>
        </w:rPr>
        <w:t>, участник должен быть членом саморегулируемой</w:t>
      </w:r>
      <w:proofErr w:type="gramEnd"/>
      <w:r w:rsidRPr="00E920E3">
        <w:rPr>
          <w:sz w:val="24"/>
          <w:szCs w:val="24"/>
        </w:rPr>
        <w:t>(</w:t>
      </w:r>
      <w:proofErr w:type="spellStart"/>
      <w:r w:rsidRPr="00E920E3">
        <w:rPr>
          <w:sz w:val="24"/>
          <w:szCs w:val="24"/>
        </w:rPr>
        <w:t>ых</w:t>
      </w:r>
      <w:proofErr w:type="spellEnd"/>
      <w:r w:rsidRPr="00E920E3">
        <w:rPr>
          <w:sz w:val="24"/>
          <w:szCs w:val="24"/>
        </w:rPr>
        <w:t>) организаци</w:t>
      </w:r>
      <w:proofErr w:type="gramStart"/>
      <w:r w:rsidRPr="00E920E3">
        <w:rPr>
          <w:sz w:val="24"/>
          <w:szCs w:val="24"/>
        </w:rPr>
        <w:t>и(</w:t>
      </w:r>
      <w:proofErr w:type="spellStart"/>
      <w:proofErr w:type="gramEnd"/>
      <w:r w:rsidRPr="00E920E3">
        <w:rPr>
          <w:sz w:val="24"/>
          <w:szCs w:val="24"/>
        </w:rPr>
        <w:t>ий</w:t>
      </w:r>
      <w:proofErr w:type="spellEnd"/>
      <w:r w:rsidRPr="00E920E3">
        <w:rPr>
          <w:sz w:val="24"/>
          <w:szCs w:val="24"/>
        </w:rPr>
        <w:t>) (СРО) в соответствии с требованиями законодательства Российской Федерации)</w:t>
      </w:r>
      <w:r w:rsidRPr="002D7FEE">
        <w:rPr>
          <w:sz w:val="24"/>
          <w:szCs w:val="24"/>
        </w:rPr>
        <w:t>;</w:t>
      </w:r>
    </w:p>
    <w:p w:rsidR="00920CB0" w:rsidRPr="002D7FEE" w:rsidRDefault="00DB4CA4" w:rsidP="001405FA">
      <w:pPr>
        <w:widowControl w:val="0"/>
        <w:numPr>
          <w:ilvl w:val="0"/>
          <w:numId w:val="46"/>
        </w:numPr>
        <w:tabs>
          <w:tab w:val="left" w:pos="1260"/>
        </w:tabs>
        <w:autoSpaceDE w:val="0"/>
        <w:spacing w:line="264" w:lineRule="auto"/>
        <w:ind w:left="1276"/>
        <w:rPr>
          <w:sz w:val="24"/>
          <w:szCs w:val="24"/>
        </w:rPr>
      </w:pPr>
      <w:r w:rsidRPr="002D7FEE">
        <w:rPr>
          <w:sz w:val="24"/>
          <w:szCs w:val="24"/>
        </w:rPr>
        <w:t>Справк</w:t>
      </w:r>
      <w:r w:rsidR="00F620A0" w:rsidRPr="002D7FEE">
        <w:rPr>
          <w:sz w:val="24"/>
          <w:szCs w:val="24"/>
        </w:rPr>
        <w:t>у</w:t>
      </w:r>
      <w:r w:rsidRPr="002D7FEE">
        <w:rPr>
          <w:sz w:val="24"/>
          <w:szCs w:val="24"/>
        </w:rPr>
        <w:t xml:space="preserve"> о перечне и объемах выполнения аналогичных договоров </w:t>
      </w:r>
      <w:r w:rsidR="00A154B7" w:rsidRPr="002D7FEE">
        <w:rPr>
          <w:bCs w:val="0"/>
          <w:sz w:val="24"/>
          <w:szCs w:val="24"/>
        </w:rPr>
        <w:t>по форме и в соответствии с инструкциями, приведенными в настоящей Документации</w:t>
      </w:r>
      <w:r w:rsidR="009948B4" w:rsidRPr="002D7FEE">
        <w:rPr>
          <w:sz w:val="24"/>
          <w:szCs w:val="24"/>
        </w:rPr>
        <w:t xml:space="preserve"> (</w:t>
      </w:r>
      <w:r w:rsidR="003C2207" w:rsidRPr="002D7FEE">
        <w:rPr>
          <w:sz w:val="24"/>
          <w:szCs w:val="24"/>
        </w:rPr>
        <w:t>подраздел</w:t>
      </w:r>
      <w:r w:rsidR="00EF41BB" w:rsidRPr="002D7FEE">
        <w:rPr>
          <w:sz w:val="24"/>
          <w:szCs w:val="24"/>
        </w:rPr>
        <w:t xml:space="preserve"> </w:t>
      </w:r>
      <w:r w:rsidR="00EE380A">
        <w:fldChar w:fldCharType="begin"/>
      </w:r>
      <w:r w:rsidR="00EE380A">
        <w:instrText xml:space="preserve"> REF _Ref449016908 \r \h  \* MERGEFORMAT </w:instrText>
      </w:r>
      <w:r w:rsidR="00EE380A">
        <w:fldChar w:fldCharType="separate"/>
      </w:r>
      <w:r w:rsidR="00646563" w:rsidRPr="00646563">
        <w:rPr>
          <w:sz w:val="24"/>
          <w:szCs w:val="24"/>
        </w:rPr>
        <w:t>5.8</w:t>
      </w:r>
      <w:r w:rsidR="00EE380A">
        <w:fldChar w:fldCharType="end"/>
      </w:r>
      <w:r w:rsidR="009948B4" w:rsidRPr="002D7FEE">
        <w:rPr>
          <w:sz w:val="24"/>
          <w:szCs w:val="24"/>
        </w:rPr>
        <w:t>)</w:t>
      </w:r>
      <w:r w:rsidR="00920CB0" w:rsidRPr="002D7FEE">
        <w:rPr>
          <w:sz w:val="24"/>
          <w:szCs w:val="24"/>
        </w:rPr>
        <w:t>;</w:t>
      </w:r>
    </w:p>
    <w:p w:rsidR="007705A5" w:rsidRPr="002D7FEE" w:rsidRDefault="00DA1BA0" w:rsidP="001405FA">
      <w:pPr>
        <w:widowControl w:val="0"/>
        <w:numPr>
          <w:ilvl w:val="0"/>
          <w:numId w:val="46"/>
        </w:numPr>
        <w:tabs>
          <w:tab w:val="left" w:pos="1260"/>
        </w:tabs>
        <w:autoSpaceDE w:val="0"/>
        <w:spacing w:line="264" w:lineRule="auto"/>
        <w:ind w:left="1276"/>
        <w:rPr>
          <w:sz w:val="24"/>
          <w:szCs w:val="24"/>
        </w:rPr>
      </w:pPr>
      <w:r w:rsidRPr="002D7FEE">
        <w:rPr>
          <w:sz w:val="24"/>
          <w:szCs w:val="24"/>
        </w:rPr>
        <w:t>Справк</w:t>
      </w:r>
      <w:r w:rsidR="00F620A0" w:rsidRPr="002D7FEE">
        <w:rPr>
          <w:sz w:val="24"/>
          <w:szCs w:val="24"/>
        </w:rPr>
        <w:t>у</w:t>
      </w:r>
      <w:r w:rsidR="007705A5" w:rsidRPr="002D7FEE">
        <w:rPr>
          <w:sz w:val="24"/>
          <w:szCs w:val="24"/>
        </w:rPr>
        <w:t xml:space="preserve"> о материально-технических ресурсах, которые будут использованы в рамках выполнения Договора по установленной в настоящей Документации по запросу предложений форме — Справка о материально-технических ресурсах (</w:t>
      </w:r>
      <w:r w:rsidR="003C2207" w:rsidRPr="002D7FEE">
        <w:rPr>
          <w:sz w:val="24"/>
          <w:szCs w:val="24"/>
        </w:rPr>
        <w:t>подраздел</w:t>
      </w:r>
      <w:r w:rsidR="007705A5" w:rsidRPr="002D7FEE">
        <w:rPr>
          <w:sz w:val="24"/>
          <w:szCs w:val="24"/>
        </w:rPr>
        <w:t xml:space="preserve"> </w:t>
      </w:r>
      <w:r w:rsidR="00EE380A">
        <w:fldChar w:fldCharType="begin"/>
      </w:r>
      <w:r w:rsidR="00EE380A">
        <w:instrText xml:space="preserve"> REF _Ref440881887 \r \h  \* MERGEFORMAT </w:instrText>
      </w:r>
      <w:r w:rsidR="00EE380A">
        <w:fldChar w:fldCharType="separate"/>
      </w:r>
      <w:r w:rsidR="00646563" w:rsidRPr="00646563">
        <w:rPr>
          <w:sz w:val="24"/>
          <w:szCs w:val="24"/>
        </w:rPr>
        <w:t>5.9</w:t>
      </w:r>
      <w:r w:rsidR="00EE380A">
        <w:fldChar w:fldCharType="end"/>
      </w:r>
      <w:r w:rsidR="00FA5339" w:rsidRPr="002D7FEE">
        <w:rPr>
          <w:sz w:val="24"/>
          <w:szCs w:val="24"/>
        </w:rPr>
        <w:t>)</w:t>
      </w:r>
      <w:r w:rsidR="007705A5" w:rsidRPr="002D7FEE">
        <w:rPr>
          <w:sz w:val="24"/>
          <w:szCs w:val="24"/>
        </w:rPr>
        <w:t>;</w:t>
      </w:r>
    </w:p>
    <w:p w:rsidR="007705A5" w:rsidRPr="002D7FEE" w:rsidRDefault="00F620A0" w:rsidP="001405FA">
      <w:pPr>
        <w:widowControl w:val="0"/>
        <w:numPr>
          <w:ilvl w:val="0"/>
          <w:numId w:val="46"/>
        </w:numPr>
        <w:tabs>
          <w:tab w:val="left" w:pos="1260"/>
        </w:tabs>
        <w:autoSpaceDE w:val="0"/>
        <w:spacing w:line="264" w:lineRule="auto"/>
        <w:ind w:left="1276"/>
        <w:rPr>
          <w:sz w:val="24"/>
          <w:szCs w:val="24"/>
        </w:rPr>
      </w:pPr>
      <w:r w:rsidRPr="002D7FEE">
        <w:rPr>
          <w:sz w:val="24"/>
          <w:szCs w:val="24"/>
        </w:rPr>
        <w:t>Справку о кадровых ресурсах, которые будут привлечены в ходе выполнения Договора, по установленной</w:t>
      </w:r>
      <w:r w:rsidR="007705A5" w:rsidRPr="002D7FEE">
        <w:rPr>
          <w:sz w:val="24"/>
          <w:szCs w:val="24"/>
        </w:rPr>
        <w:t xml:space="preserve"> в настоящей Документации по запросу предложений форме — Справка о кадровых ресурсах (</w:t>
      </w:r>
      <w:r w:rsidR="003C2207" w:rsidRPr="002D7FEE">
        <w:rPr>
          <w:sz w:val="24"/>
          <w:szCs w:val="24"/>
        </w:rPr>
        <w:t>подраздел</w:t>
      </w:r>
      <w:r w:rsidR="007705A5" w:rsidRPr="002D7FEE">
        <w:rPr>
          <w:sz w:val="24"/>
          <w:szCs w:val="24"/>
        </w:rPr>
        <w:t xml:space="preserve"> </w:t>
      </w:r>
      <w:r w:rsidR="00EE380A">
        <w:fldChar w:fldCharType="begin"/>
      </w:r>
      <w:r w:rsidR="00EE380A">
        <w:instrText xml:space="preserve"> REF _Ref440881894 \r \h  \* MERGEFORMAT </w:instrText>
      </w:r>
      <w:r w:rsidR="00EE380A">
        <w:fldChar w:fldCharType="separate"/>
      </w:r>
      <w:r w:rsidR="00646563" w:rsidRPr="00646563">
        <w:rPr>
          <w:sz w:val="24"/>
          <w:szCs w:val="24"/>
        </w:rPr>
        <w:t>5.10</w:t>
      </w:r>
      <w:r w:rsidR="00EE380A">
        <w:fldChar w:fldCharType="end"/>
      </w:r>
      <w:r w:rsidR="007705A5" w:rsidRPr="002D7FEE">
        <w:rPr>
          <w:sz w:val="24"/>
          <w:szCs w:val="24"/>
        </w:rPr>
        <w:t>);</w:t>
      </w:r>
    </w:p>
    <w:p w:rsidR="005A3A93" w:rsidRPr="005A3A93" w:rsidRDefault="005A3A93" w:rsidP="005A3A93">
      <w:pPr>
        <w:widowControl w:val="0"/>
        <w:numPr>
          <w:ilvl w:val="0"/>
          <w:numId w:val="46"/>
        </w:numPr>
        <w:tabs>
          <w:tab w:val="left" w:pos="1260"/>
        </w:tabs>
        <w:autoSpaceDE w:val="0"/>
        <w:spacing w:line="264" w:lineRule="auto"/>
        <w:ind w:left="1276"/>
        <w:rPr>
          <w:sz w:val="24"/>
          <w:szCs w:val="24"/>
        </w:rPr>
      </w:pPr>
      <w:r w:rsidRPr="005A3A93">
        <w:rPr>
          <w:sz w:val="24"/>
          <w:szCs w:val="24"/>
        </w:rPr>
        <w:t>Отзывы, рекомендации или другие документальные доказательства выполнения аналогичных договоров (желательное требование, предоставляется Участником при наличии).</w:t>
      </w:r>
      <w:r w:rsidRPr="005A3A93">
        <w:rPr>
          <w:iCs/>
          <w:sz w:val="24"/>
          <w:szCs w:val="24"/>
        </w:rPr>
        <w:t xml:space="preserve"> Под термином аналогичного договора понимается договор, идентичный предмету и сопоставимый с объемом и суммой работ/услуг договора по данной закупочной процедуре</w:t>
      </w:r>
      <w:r w:rsidRPr="005A3A93">
        <w:rPr>
          <w:sz w:val="24"/>
          <w:szCs w:val="24"/>
        </w:rPr>
        <w:t>;</w:t>
      </w:r>
    </w:p>
    <w:p w:rsidR="007705A5" w:rsidRPr="002D7FEE" w:rsidRDefault="007705A5" w:rsidP="001405FA">
      <w:pPr>
        <w:widowControl w:val="0"/>
        <w:numPr>
          <w:ilvl w:val="0"/>
          <w:numId w:val="46"/>
        </w:numPr>
        <w:tabs>
          <w:tab w:val="left" w:pos="1260"/>
        </w:tabs>
        <w:autoSpaceDE w:val="0"/>
        <w:spacing w:line="264" w:lineRule="auto"/>
        <w:ind w:left="1276"/>
        <w:rPr>
          <w:sz w:val="24"/>
          <w:szCs w:val="24"/>
        </w:rPr>
      </w:pPr>
      <w:bookmarkStart w:id="457" w:name="_Ref442189588"/>
      <w:r w:rsidRPr="005A3A93">
        <w:rPr>
          <w:sz w:val="24"/>
          <w:szCs w:val="24"/>
        </w:rPr>
        <w:t xml:space="preserve">Соглашение о неустойке </w:t>
      </w:r>
      <w:r w:rsidR="00A154B7" w:rsidRPr="005A3A93">
        <w:rPr>
          <w:bCs w:val="0"/>
          <w:sz w:val="24"/>
          <w:szCs w:val="24"/>
        </w:rPr>
        <w:t>по форме и в соответствии с инструкциями, приведенными в настоящей Документации</w:t>
      </w:r>
      <w:r w:rsidR="00A154B7" w:rsidRPr="005A3A93">
        <w:rPr>
          <w:sz w:val="24"/>
          <w:szCs w:val="24"/>
        </w:rPr>
        <w:t xml:space="preserve"> </w:t>
      </w:r>
      <w:r w:rsidRPr="005A3A93">
        <w:rPr>
          <w:sz w:val="24"/>
          <w:szCs w:val="24"/>
        </w:rPr>
        <w:t>(</w:t>
      </w:r>
      <w:r w:rsidR="003C2207" w:rsidRPr="005A3A93">
        <w:rPr>
          <w:sz w:val="24"/>
          <w:szCs w:val="24"/>
        </w:rPr>
        <w:t>подраздел</w:t>
      </w:r>
      <w:r w:rsidRPr="005A3A93">
        <w:rPr>
          <w:sz w:val="24"/>
          <w:szCs w:val="24"/>
        </w:rPr>
        <w:t xml:space="preserve"> </w:t>
      </w:r>
      <w:r w:rsidR="00EE380A">
        <w:fldChar w:fldCharType="begin"/>
      </w:r>
      <w:r w:rsidR="00EE380A">
        <w:instrText xml:space="preserve"> REF _Ref440272256 \r \h  \* MERGEFORMAT </w:instrText>
      </w:r>
      <w:r w:rsidR="00EE380A">
        <w:fldChar w:fldCharType="separate"/>
      </w:r>
      <w:r w:rsidR="00646563" w:rsidRPr="00646563">
        <w:rPr>
          <w:sz w:val="24"/>
          <w:szCs w:val="24"/>
        </w:rPr>
        <w:t>5.14</w:t>
      </w:r>
      <w:r w:rsidR="00EE380A">
        <w:fldChar w:fldCharType="end"/>
      </w:r>
      <w:r w:rsidRPr="005A3A93">
        <w:rPr>
          <w:sz w:val="24"/>
          <w:szCs w:val="24"/>
        </w:rPr>
        <w:t>)</w:t>
      </w:r>
      <w:r w:rsidR="006D05F2" w:rsidRPr="005A3A93">
        <w:rPr>
          <w:sz w:val="24"/>
          <w:szCs w:val="24"/>
        </w:rPr>
        <w:t>, либо документ, подтверждающий факт внесения Участником</w:t>
      </w:r>
      <w:r w:rsidR="006D05F2" w:rsidRPr="002D7FEE">
        <w:rPr>
          <w:sz w:val="24"/>
          <w:szCs w:val="24"/>
        </w:rPr>
        <w:t xml:space="preserve"> денежных сре</w:t>
      </w:r>
      <w:proofErr w:type="gramStart"/>
      <w:r w:rsidR="006D05F2" w:rsidRPr="002D7FEE">
        <w:rPr>
          <w:sz w:val="24"/>
          <w:szCs w:val="24"/>
        </w:rPr>
        <w:t>дств в к</w:t>
      </w:r>
      <w:proofErr w:type="gramEnd"/>
      <w:r w:rsidR="006D05F2" w:rsidRPr="002D7FEE">
        <w:rPr>
          <w:sz w:val="24"/>
          <w:szCs w:val="24"/>
        </w:rPr>
        <w:t>ачестве обеспечения исполнения обязательств, связанных с участием в Запросе предложений и подачей Заявки</w:t>
      </w:r>
      <w:r w:rsidRPr="002D7FEE">
        <w:rPr>
          <w:sz w:val="24"/>
          <w:szCs w:val="24"/>
        </w:rPr>
        <w:t>;</w:t>
      </w:r>
      <w:bookmarkEnd w:id="457"/>
    </w:p>
    <w:p w:rsidR="007705A5" w:rsidRPr="00DA1BA0" w:rsidRDefault="007705A5" w:rsidP="001405FA">
      <w:pPr>
        <w:widowControl w:val="0"/>
        <w:numPr>
          <w:ilvl w:val="0"/>
          <w:numId w:val="46"/>
        </w:numPr>
        <w:tabs>
          <w:tab w:val="left" w:pos="1260"/>
        </w:tabs>
        <w:autoSpaceDE w:val="0"/>
        <w:spacing w:line="264" w:lineRule="auto"/>
        <w:ind w:left="1276"/>
        <w:rPr>
          <w:sz w:val="24"/>
          <w:szCs w:val="24"/>
        </w:rPr>
      </w:pPr>
      <w:r w:rsidRPr="002D7FEE">
        <w:rPr>
          <w:sz w:val="24"/>
          <w:szCs w:val="24"/>
        </w:rPr>
        <w:t>Согласие Участника закупочной процедуры налоговым органам на разглашение сведений, составляющих налоговую</w:t>
      </w:r>
      <w:r w:rsidRPr="007705A5">
        <w:rPr>
          <w:sz w:val="24"/>
          <w:szCs w:val="24"/>
        </w:rPr>
        <w:t xml:space="preserve"> тайну</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Pr="007705A5">
        <w:rPr>
          <w:sz w:val="24"/>
          <w:szCs w:val="24"/>
        </w:rPr>
        <w:t xml:space="preserve"> (</w:t>
      </w:r>
      <w:r w:rsidR="003C2207" w:rsidRPr="00DA1BA0">
        <w:rPr>
          <w:sz w:val="24"/>
          <w:szCs w:val="24"/>
        </w:rPr>
        <w:t>подраздел</w:t>
      </w:r>
      <w:r w:rsidRPr="00DA1BA0">
        <w:rPr>
          <w:sz w:val="24"/>
          <w:szCs w:val="24"/>
        </w:rPr>
        <w:t xml:space="preserve"> </w:t>
      </w:r>
      <w:r w:rsidR="00C55095">
        <w:fldChar w:fldCharType="begin"/>
      </w:r>
      <w:r w:rsidR="001248B1">
        <w:rPr>
          <w:sz w:val="24"/>
          <w:szCs w:val="24"/>
        </w:rPr>
        <w:instrText xml:space="preserve"> REF _Ref468195799 \r \h </w:instrText>
      </w:r>
      <w:r w:rsidR="00C55095">
        <w:fldChar w:fldCharType="separate"/>
      </w:r>
      <w:r w:rsidR="00646563">
        <w:rPr>
          <w:sz w:val="24"/>
          <w:szCs w:val="24"/>
        </w:rPr>
        <w:t>5.16</w:t>
      </w:r>
      <w:r w:rsidR="00C55095">
        <w:fldChar w:fldCharType="end"/>
      </w:r>
      <w:r w:rsidRPr="00DA1BA0">
        <w:rPr>
          <w:sz w:val="24"/>
          <w:szCs w:val="24"/>
        </w:rPr>
        <w:t>)</w:t>
      </w:r>
      <w:r w:rsidR="00796BE6" w:rsidRPr="00DA1BA0">
        <w:rPr>
          <w:sz w:val="24"/>
          <w:szCs w:val="24"/>
        </w:rPr>
        <w:t xml:space="preserve"> (</w:t>
      </w:r>
      <w:r w:rsidR="004A0CCC" w:rsidRPr="00F95B37">
        <w:rPr>
          <w:sz w:val="24"/>
          <w:szCs w:val="24"/>
        </w:rPr>
        <w:t xml:space="preserve">желательное требование, предоставляется Участником при </w:t>
      </w:r>
      <w:r w:rsidR="004A0CCC" w:rsidRPr="00F95B37">
        <w:rPr>
          <w:sz w:val="24"/>
          <w:szCs w:val="24"/>
        </w:rPr>
        <w:lastRenderedPageBreak/>
        <w:t>наличии</w:t>
      </w:r>
      <w:r w:rsidR="00796BE6" w:rsidRPr="00DA1BA0">
        <w:rPr>
          <w:sz w:val="24"/>
          <w:szCs w:val="24"/>
        </w:rPr>
        <w:t>)</w:t>
      </w:r>
      <w:r w:rsidRPr="00DA1BA0">
        <w:rPr>
          <w:sz w:val="24"/>
          <w:szCs w:val="24"/>
        </w:rPr>
        <w:t>;</w:t>
      </w:r>
    </w:p>
    <w:p w:rsidR="007705A5" w:rsidRPr="007D7C50" w:rsidRDefault="007705A5" w:rsidP="001405FA">
      <w:pPr>
        <w:widowControl w:val="0"/>
        <w:numPr>
          <w:ilvl w:val="0"/>
          <w:numId w:val="46"/>
        </w:numPr>
        <w:tabs>
          <w:tab w:val="left" w:pos="1260"/>
        </w:tabs>
        <w:autoSpaceDE w:val="0"/>
        <w:spacing w:line="264" w:lineRule="auto"/>
        <w:ind w:left="1276"/>
        <w:rPr>
          <w:sz w:val="24"/>
          <w:szCs w:val="24"/>
        </w:rPr>
      </w:pPr>
      <w:r w:rsidRPr="00DA1BA0">
        <w:rPr>
          <w:sz w:val="24"/>
          <w:szCs w:val="24"/>
        </w:rPr>
        <w:t>заверенный Участником документ, подтверждающий</w:t>
      </w:r>
      <w:r w:rsidRPr="007D7C50">
        <w:rPr>
          <w:sz w:val="24"/>
          <w:szCs w:val="24"/>
        </w:rPr>
        <w:t xml:space="preserve">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крупной)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D7C50" w:rsidRDefault="007705A5" w:rsidP="007705A5">
      <w:pPr>
        <w:pStyle w:val="affffff0"/>
        <w:widowControl w:val="0"/>
        <w:tabs>
          <w:tab w:val="left" w:pos="1260"/>
        </w:tabs>
        <w:autoSpaceDE w:val="0"/>
        <w:spacing w:line="264" w:lineRule="auto"/>
        <w:ind w:left="1428" w:firstLine="0"/>
        <w:rPr>
          <w:i/>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7D7C50" w:rsidRDefault="007705A5" w:rsidP="001405FA">
      <w:pPr>
        <w:widowControl w:val="0"/>
        <w:numPr>
          <w:ilvl w:val="0"/>
          <w:numId w:val="46"/>
        </w:numPr>
        <w:tabs>
          <w:tab w:val="left" w:pos="1260"/>
        </w:tabs>
        <w:autoSpaceDE w:val="0"/>
        <w:spacing w:line="264" w:lineRule="auto"/>
        <w:ind w:left="1276"/>
        <w:rPr>
          <w:sz w:val="24"/>
          <w:szCs w:val="24"/>
        </w:rPr>
      </w:pPr>
      <w:r w:rsidRPr="007D7C50">
        <w:rPr>
          <w:sz w:val="24"/>
          <w:szCs w:val="24"/>
        </w:rPr>
        <w:t xml:space="preserve">заверенный </w:t>
      </w:r>
      <w:r w:rsidR="00DC6125">
        <w:rPr>
          <w:sz w:val="24"/>
          <w:szCs w:val="24"/>
        </w:rPr>
        <w:t>Участником</w:t>
      </w:r>
      <w:r w:rsidRPr="007D7C50">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сделкой, в совершении которой имеется заинтересованность)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2D7FEE" w:rsidRDefault="007705A5" w:rsidP="00BD40A3">
      <w:pPr>
        <w:pStyle w:val="affffff0"/>
        <w:widowControl w:val="0"/>
        <w:tabs>
          <w:tab w:val="left" w:pos="1260"/>
        </w:tabs>
        <w:autoSpaceDE w:val="0"/>
        <w:spacing w:line="264" w:lineRule="auto"/>
        <w:ind w:left="1428" w:firstLine="0"/>
        <w:rPr>
          <w:sz w:val="24"/>
          <w:szCs w:val="24"/>
        </w:rPr>
      </w:pPr>
      <w:r w:rsidRPr="007D7C50">
        <w:rPr>
          <w:i/>
          <w:sz w:val="24"/>
          <w:szCs w:val="24"/>
        </w:rPr>
        <w:lastRenderedPageBreak/>
        <w:t xml:space="preserve">- для унитарного предприятия – документ, подтверждающий решение собственника имущества унитарного предприятия о совершении сделки, в которой </w:t>
      </w:r>
      <w:r w:rsidRPr="002D7FEE">
        <w:rPr>
          <w:i/>
          <w:sz w:val="24"/>
          <w:szCs w:val="24"/>
        </w:rPr>
        <w:t>имеется заинтересованность, принятое в соответствии со ст.22 Федерального закона от 14.11.2002 №161-ФЗ «О государственных и муниципальных предприятиях»)</w:t>
      </w:r>
    </w:p>
    <w:p w:rsidR="00BD40A3" w:rsidRPr="002D7FEE" w:rsidRDefault="00F620A0" w:rsidP="001405FA">
      <w:pPr>
        <w:widowControl w:val="0"/>
        <w:numPr>
          <w:ilvl w:val="0"/>
          <w:numId w:val="46"/>
        </w:numPr>
        <w:tabs>
          <w:tab w:val="left" w:pos="1260"/>
        </w:tabs>
        <w:autoSpaceDE w:val="0"/>
        <w:spacing w:line="264" w:lineRule="auto"/>
        <w:ind w:left="1276"/>
        <w:rPr>
          <w:sz w:val="24"/>
          <w:szCs w:val="24"/>
        </w:rPr>
      </w:pPr>
      <w:proofErr w:type="gramStart"/>
      <w:r w:rsidRPr="002D7FEE">
        <w:rPr>
          <w:sz w:val="24"/>
          <w:szCs w:val="24"/>
        </w:rPr>
        <w:t xml:space="preserve">Копию (выписку </w:t>
      </w:r>
      <w:r w:rsidR="00BD40A3" w:rsidRPr="002D7FEE">
        <w:rPr>
          <w:sz w:val="24"/>
          <w:szCs w:val="24"/>
        </w:rPr>
        <w:t>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roofErr w:type="gramEnd"/>
    </w:p>
    <w:p w:rsidR="00A33B62" w:rsidRPr="002D7FEE" w:rsidRDefault="00A33B62" w:rsidP="001405FA">
      <w:pPr>
        <w:widowControl w:val="0"/>
        <w:numPr>
          <w:ilvl w:val="0"/>
          <w:numId w:val="46"/>
        </w:numPr>
        <w:tabs>
          <w:tab w:val="left" w:pos="1260"/>
        </w:tabs>
        <w:autoSpaceDE w:val="0"/>
        <w:spacing w:line="264" w:lineRule="auto"/>
        <w:ind w:left="1276"/>
        <w:rPr>
          <w:sz w:val="24"/>
          <w:szCs w:val="24"/>
        </w:rPr>
      </w:pPr>
      <w:r w:rsidRPr="002D7FEE">
        <w:rPr>
          <w:sz w:val="24"/>
          <w:szCs w:val="24"/>
        </w:rPr>
        <w:t>Документы</w:t>
      </w:r>
      <w:r w:rsidRPr="002D7FEE">
        <w:rPr>
          <w:rFonts w:eastAsia="Times New Roman,Italic"/>
          <w:bCs w:val="0"/>
          <w:iCs/>
          <w:sz w:val="24"/>
          <w:szCs w:val="24"/>
        </w:rPr>
        <w:t xml:space="preserve">, предусмотренные п. </w:t>
      </w:r>
      <w:r w:rsidR="00EE380A">
        <w:fldChar w:fldCharType="begin"/>
      </w:r>
      <w:r w:rsidR="00EE380A">
        <w:instrText xml:space="preserve"> REF _Ref465675151 \r \h  \* MERGEFORMAT </w:instrText>
      </w:r>
      <w:r w:rsidR="00EE380A">
        <w:fldChar w:fldCharType="separate"/>
      </w:r>
      <w:r w:rsidR="00646563" w:rsidRPr="00646563">
        <w:rPr>
          <w:rFonts w:eastAsia="Times New Roman,Italic"/>
          <w:bCs w:val="0"/>
          <w:iCs/>
          <w:sz w:val="24"/>
          <w:szCs w:val="24"/>
        </w:rPr>
        <w:t>3.11.2</w:t>
      </w:r>
      <w:r w:rsidR="00EE380A">
        <w:fldChar w:fldCharType="end"/>
      </w:r>
      <w:r w:rsidRPr="002D7FEE">
        <w:rPr>
          <w:rFonts w:eastAsia="Times New Roman,Italic"/>
          <w:bCs w:val="0"/>
          <w:iCs/>
          <w:sz w:val="24"/>
          <w:szCs w:val="24"/>
        </w:rPr>
        <w:t xml:space="preserve"> документации, в случае если Участником </w:t>
      </w:r>
      <w:r w:rsidRPr="002D7FEE">
        <w:rPr>
          <w:sz w:val="24"/>
          <w:szCs w:val="24"/>
        </w:rPr>
        <w:t xml:space="preserve">была предложена </w:t>
      </w:r>
      <w:r w:rsidRPr="002D7FEE">
        <w:rPr>
          <w:rFonts w:eastAsia="Times New Roman,Italic"/>
          <w:bCs w:val="0"/>
          <w:iCs/>
          <w:sz w:val="24"/>
          <w:szCs w:val="24"/>
        </w:rPr>
        <w:t>демпинговая цена Договора (цена лота);</w:t>
      </w:r>
    </w:p>
    <w:p w:rsidR="00920CB0" w:rsidRPr="002D7FEE" w:rsidRDefault="00920CB0" w:rsidP="001405FA">
      <w:pPr>
        <w:widowControl w:val="0"/>
        <w:numPr>
          <w:ilvl w:val="0"/>
          <w:numId w:val="46"/>
        </w:numPr>
        <w:tabs>
          <w:tab w:val="left" w:pos="1260"/>
        </w:tabs>
        <w:autoSpaceDE w:val="0"/>
        <w:spacing w:line="264" w:lineRule="auto"/>
        <w:ind w:left="1276"/>
        <w:rPr>
          <w:sz w:val="24"/>
          <w:szCs w:val="24"/>
        </w:rPr>
      </w:pPr>
      <w:r w:rsidRPr="002D7FEE">
        <w:rPr>
          <w:sz w:val="24"/>
          <w:szCs w:val="24"/>
        </w:rPr>
        <w:t>Иные документы, которые</w:t>
      </w:r>
      <w:r w:rsidR="007705A5" w:rsidRPr="002D7FEE">
        <w:rPr>
          <w:sz w:val="24"/>
          <w:szCs w:val="24"/>
        </w:rPr>
        <w:t>,</w:t>
      </w:r>
      <w:r w:rsidRPr="002D7FEE">
        <w:rPr>
          <w:sz w:val="24"/>
          <w:szCs w:val="24"/>
        </w:rPr>
        <w:t xml:space="preserve"> по мнению Участника</w:t>
      </w:r>
      <w:r w:rsidR="007705A5" w:rsidRPr="002D7FEE">
        <w:rPr>
          <w:sz w:val="24"/>
          <w:szCs w:val="24"/>
        </w:rPr>
        <w:t>,</w:t>
      </w:r>
      <w:r w:rsidRPr="002D7FEE">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B20653" w:rsidRDefault="00680B79" w:rsidP="00557C01">
      <w:pPr>
        <w:widowControl w:val="0"/>
        <w:numPr>
          <w:ilvl w:val="3"/>
          <w:numId w:val="26"/>
        </w:numPr>
        <w:tabs>
          <w:tab w:val="left" w:pos="1700"/>
        </w:tabs>
        <w:autoSpaceDE w:val="0"/>
        <w:spacing w:after="100" w:line="264" w:lineRule="auto"/>
        <w:ind w:left="0" w:firstLine="709"/>
        <w:rPr>
          <w:bCs w:val="0"/>
          <w:sz w:val="24"/>
          <w:szCs w:val="24"/>
        </w:rPr>
      </w:pPr>
      <w:r w:rsidRPr="002D7FEE">
        <w:rPr>
          <w:bCs w:val="0"/>
          <w:sz w:val="24"/>
          <w:szCs w:val="24"/>
        </w:rPr>
        <w:t>Организатор Запроса предложений вправе отклонить</w:t>
      </w:r>
      <w:r w:rsidRPr="00B20653">
        <w:rPr>
          <w:bCs w:val="0"/>
          <w:sz w:val="24"/>
          <w:szCs w:val="24"/>
        </w:rPr>
        <w:t xml:space="preserve"> </w:t>
      </w:r>
      <w:r w:rsidR="00FB55B8">
        <w:rPr>
          <w:bCs w:val="0"/>
          <w:sz w:val="24"/>
          <w:szCs w:val="24"/>
        </w:rPr>
        <w:t>Заявку</w:t>
      </w:r>
      <w:r w:rsidRPr="00B20653">
        <w:rPr>
          <w:bCs w:val="0"/>
          <w:sz w:val="24"/>
          <w:szCs w:val="24"/>
        </w:rPr>
        <w:t xml:space="preserve"> </w:t>
      </w:r>
      <w:r w:rsidR="00B20653" w:rsidRPr="00B20653">
        <w:rPr>
          <w:bCs w:val="0"/>
          <w:sz w:val="24"/>
          <w:szCs w:val="24"/>
        </w:rPr>
        <w:t>Участника</w:t>
      </w:r>
      <w:r w:rsidRPr="00B20653">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xml:space="preserve">- наличие замечаний Заказчика по составу и качеству </w:t>
      </w:r>
      <w:r w:rsidR="007F76D6">
        <w:rPr>
          <w:sz w:val="24"/>
          <w:szCs w:val="24"/>
        </w:rPr>
        <w:t>выполнения работ</w:t>
      </w:r>
      <w:r w:rsidRPr="00B20653">
        <w:rPr>
          <w:sz w:val="24"/>
          <w:szCs w:val="24"/>
        </w:rPr>
        <w:t xml:space="preserve">, задержка устранения дефектов в </w:t>
      </w:r>
      <w:r w:rsidR="007F76D6">
        <w:rPr>
          <w:sz w:val="24"/>
          <w:szCs w:val="24"/>
        </w:rPr>
        <w:t>выполнения работ</w:t>
      </w:r>
      <w:r w:rsidR="007F76D6" w:rsidRPr="00B20653">
        <w:rPr>
          <w:sz w:val="24"/>
          <w:szCs w:val="24"/>
        </w:rPr>
        <w:t xml:space="preserve"> </w:t>
      </w:r>
      <w:r w:rsidRPr="00B20653">
        <w:rPr>
          <w:sz w:val="24"/>
          <w:szCs w:val="24"/>
        </w:rPr>
        <w:t>и/или  задержка возмещения расходов Заказчика на устранение указанных дефектов;</w:t>
      </w:r>
    </w:p>
    <w:p w:rsidR="00680B79" w:rsidRPr="002D7FEE" w:rsidRDefault="00680B79" w:rsidP="00680B79">
      <w:pPr>
        <w:pStyle w:val="aff6"/>
        <w:numPr>
          <w:ilvl w:val="0"/>
          <w:numId w:val="0"/>
        </w:numPr>
        <w:spacing w:line="240" w:lineRule="auto"/>
        <w:ind w:left="1134"/>
        <w:rPr>
          <w:sz w:val="24"/>
          <w:szCs w:val="24"/>
        </w:rPr>
      </w:pPr>
      <w:r w:rsidRPr="00B20653">
        <w:rPr>
          <w:sz w:val="24"/>
          <w:szCs w:val="24"/>
        </w:rPr>
        <w:t xml:space="preserve">- несоблюдение </w:t>
      </w:r>
      <w:r w:rsidR="00DC7643" w:rsidRPr="00BC3C8A">
        <w:rPr>
          <w:sz w:val="24"/>
          <w:szCs w:val="24"/>
        </w:rPr>
        <w:t xml:space="preserve">сроков окончания </w:t>
      </w:r>
      <w:r w:rsidR="007F76D6">
        <w:rPr>
          <w:sz w:val="24"/>
          <w:szCs w:val="24"/>
        </w:rPr>
        <w:t>выполнения работ</w:t>
      </w:r>
      <w:r w:rsidR="007F76D6" w:rsidRPr="00BC3C8A">
        <w:rPr>
          <w:sz w:val="24"/>
          <w:szCs w:val="24"/>
        </w:rPr>
        <w:t xml:space="preserve"> </w:t>
      </w:r>
      <w:r w:rsidR="00DC7643" w:rsidRPr="00BC3C8A">
        <w:rPr>
          <w:sz w:val="24"/>
          <w:szCs w:val="24"/>
        </w:rPr>
        <w:t xml:space="preserve">и сдачи результатов </w:t>
      </w:r>
      <w:r w:rsidR="007F76D6">
        <w:rPr>
          <w:sz w:val="24"/>
          <w:szCs w:val="24"/>
        </w:rPr>
        <w:t xml:space="preserve">выполнения </w:t>
      </w:r>
      <w:r w:rsidR="007F76D6" w:rsidRPr="002D7FEE">
        <w:rPr>
          <w:sz w:val="24"/>
          <w:szCs w:val="24"/>
        </w:rPr>
        <w:t xml:space="preserve">работ </w:t>
      </w:r>
      <w:r w:rsidR="00DC7643" w:rsidRPr="002D7FEE">
        <w:rPr>
          <w:sz w:val="24"/>
          <w:szCs w:val="24"/>
        </w:rPr>
        <w:t xml:space="preserve">Заказчику, предусмотренных договором </w:t>
      </w:r>
      <w:r w:rsidR="007F76D6" w:rsidRPr="002D7FEE">
        <w:rPr>
          <w:sz w:val="24"/>
          <w:szCs w:val="24"/>
        </w:rPr>
        <w:t>выполнения работ</w:t>
      </w:r>
      <w:r w:rsidRPr="002D7FEE">
        <w:rPr>
          <w:sz w:val="24"/>
          <w:szCs w:val="24"/>
        </w:rPr>
        <w:t>;</w:t>
      </w:r>
    </w:p>
    <w:p w:rsidR="00680B79" w:rsidRPr="002D7FEE" w:rsidRDefault="00680B79" w:rsidP="00680B79">
      <w:pPr>
        <w:pStyle w:val="aff6"/>
        <w:numPr>
          <w:ilvl w:val="0"/>
          <w:numId w:val="0"/>
        </w:numPr>
        <w:spacing w:line="240" w:lineRule="auto"/>
        <w:ind w:left="1134"/>
        <w:rPr>
          <w:sz w:val="24"/>
          <w:szCs w:val="24"/>
        </w:rPr>
      </w:pPr>
      <w:r w:rsidRPr="002D7FEE">
        <w:rPr>
          <w:sz w:val="24"/>
          <w:szCs w:val="24"/>
        </w:rPr>
        <w:t xml:space="preserve">- </w:t>
      </w:r>
      <w:r w:rsidR="00E437D6" w:rsidRPr="009F3986">
        <w:rPr>
          <w:sz w:val="24"/>
          <w:szCs w:val="24"/>
          <w:lang w:val="x-none"/>
        </w:rPr>
        <w:t>иные нарушения существенны</w:t>
      </w:r>
      <w:r w:rsidR="00E437D6" w:rsidRPr="009F3986">
        <w:rPr>
          <w:sz w:val="24"/>
          <w:szCs w:val="24"/>
        </w:rPr>
        <w:t xml:space="preserve">х </w:t>
      </w:r>
      <w:r w:rsidR="00E437D6" w:rsidRPr="009F3986">
        <w:rPr>
          <w:sz w:val="24"/>
          <w:szCs w:val="24"/>
          <w:lang w:val="x-none"/>
        </w:rPr>
        <w:t>условий заключенных договоров</w:t>
      </w:r>
      <w:r w:rsidR="00E437D6" w:rsidRPr="002D7FEE">
        <w:rPr>
          <w:sz w:val="24"/>
          <w:szCs w:val="24"/>
        </w:rPr>
        <w:t xml:space="preserve"> </w:t>
      </w:r>
      <w:r w:rsidR="007F76D6" w:rsidRPr="002D7FEE">
        <w:rPr>
          <w:sz w:val="24"/>
          <w:szCs w:val="24"/>
        </w:rPr>
        <w:t>выполнения работ</w:t>
      </w:r>
      <w:r w:rsidRPr="002D7FEE">
        <w:rPr>
          <w:sz w:val="24"/>
          <w:szCs w:val="24"/>
        </w:rPr>
        <w:t>.</w:t>
      </w:r>
    </w:p>
    <w:p w:rsidR="005B074F" w:rsidRPr="002D7FEE" w:rsidRDefault="005B074F" w:rsidP="00557C01">
      <w:pPr>
        <w:widowControl w:val="0"/>
        <w:numPr>
          <w:ilvl w:val="3"/>
          <w:numId w:val="26"/>
        </w:numPr>
        <w:tabs>
          <w:tab w:val="left" w:pos="1700"/>
        </w:tabs>
        <w:autoSpaceDE w:val="0"/>
        <w:spacing w:after="100" w:line="264" w:lineRule="auto"/>
        <w:ind w:left="0" w:firstLine="709"/>
        <w:rPr>
          <w:bCs w:val="0"/>
          <w:sz w:val="24"/>
          <w:szCs w:val="24"/>
        </w:rPr>
      </w:pPr>
      <w:r w:rsidRPr="002D7FEE">
        <w:rPr>
          <w:bCs w:val="0"/>
          <w:sz w:val="24"/>
          <w:szCs w:val="24"/>
        </w:rPr>
        <w:t xml:space="preserve">Если Участник запроса предложений подает заявки одновременно по нескольким лотам, то он может предоставить один комплект </w:t>
      </w:r>
      <w:r w:rsidR="00F620A0" w:rsidRPr="002D7FEE">
        <w:rPr>
          <w:bCs w:val="0"/>
          <w:sz w:val="24"/>
          <w:szCs w:val="24"/>
        </w:rPr>
        <w:t>правоустанавливающих документов</w:t>
      </w:r>
      <w:r w:rsidR="00A44B30" w:rsidRPr="002D7FEE">
        <w:rPr>
          <w:bCs w:val="0"/>
          <w:sz w:val="24"/>
          <w:szCs w:val="24"/>
        </w:rPr>
        <w:t>.</w:t>
      </w:r>
    </w:p>
    <w:p w:rsidR="00717F60" w:rsidRPr="002D7FEE"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2D7FEE">
        <w:rPr>
          <w:bCs w:val="0"/>
          <w:sz w:val="24"/>
          <w:szCs w:val="24"/>
        </w:rPr>
        <w:t xml:space="preserve">Все указанные документы прилагаются </w:t>
      </w:r>
      <w:r w:rsidR="009C744E" w:rsidRPr="002D7FEE">
        <w:rPr>
          <w:bCs w:val="0"/>
          <w:sz w:val="24"/>
          <w:szCs w:val="24"/>
        </w:rPr>
        <w:t>Участник</w:t>
      </w:r>
      <w:r w:rsidRPr="002D7FEE">
        <w:rPr>
          <w:bCs w:val="0"/>
          <w:sz w:val="24"/>
          <w:szCs w:val="24"/>
        </w:rPr>
        <w:t xml:space="preserve">ом к </w:t>
      </w:r>
      <w:r w:rsidR="004B5EB3" w:rsidRPr="002D7FEE">
        <w:rPr>
          <w:bCs w:val="0"/>
          <w:sz w:val="24"/>
          <w:szCs w:val="24"/>
        </w:rPr>
        <w:t>Заявк</w:t>
      </w:r>
      <w:r w:rsidRPr="002D7FEE">
        <w:rPr>
          <w:bCs w:val="0"/>
          <w:sz w:val="24"/>
          <w:szCs w:val="24"/>
        </w:rPr>
        <w:t>е.</w:t>
      </w:r>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2D7FEE">
        <w:rPr>
          <w:bCs w:val="0"/>
          <w:sz w:val="24"/>
          <w:szCs w:val="24"/>
        </w:rPr>
        <w:t>В случае</w:t>
      </w:r>
      <w:proofErr w:type="gramStart"/>
      <w:r w:rsidRPr="002D7FEE">
        <w:rPr>
          <w:bCs w:val="0"/>
          <w:sz w:val="24"/>
          <w:szCs w:val="24"/>
        </w:rPr>
        <w:t>,</w:t>
      </w:r>
      <w:proofErr w:type="gramEnd"/>
      <w:r w:rsidRPr="002D7FEE">
        <w:rPr>
          <w:bCs w:val="0"/>
          <w:sz w:val="24"/>
          <w:szCs w:val="24"/>
        </w:rPr>
        <w:t xml:space="preserve"> если</w:t>
      </w:r>
      <w:r w:rsidRPr="00E71A48">
        <w:rPr>
          <w:bCs w:val="0"/>
          <w:sz w:val="24"/>
          <w:szCs w:val="24"/>
        </w:rPr>
        <w:t xml:space="preserve"> по каким-либо причинам </w:t>
      </w:r>
      <w:r w:rsidR="009C744E" w:rsidRPr="00E71A48">
        <w:rPr>
          <w:bCs w:val="0"/>
          <w:sz w:val="24"/>
          <w:szCs w:val="24"/>
        </w:rPr>
        <w:t>Участник</w:t>
      </w:r>
      <w:r w:rsidRPr="00E71A48">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E71A48">
        <w:rPr>
          <w:bCs w:val="0"/>
          <w:sz w:val="24"/>
          <w:szCs w:val="24"/>
        </w:rPr>
        <w:t>Участник</w:t>
      </w:r>
      <w:r w:rsidRPr="00E71A48">
        <w:rPr>
          <w:bCs w:val="0"/>
          <w:sz w:val="24"/>
          <w:szCs w:val="24"/>
        </w:rPr>
        <w:t>а данному требованию.</w:t>
      </w:r>
    </w:p>
    <w:p w:rsidR="00717F60" w:rsidRPr="00E71A48" w:rsidRDefault="00717F60" w:rsidP="00557C01">
      <w:pPr>
        <w:widowControl w:val="0"/>
        <w:numPr>
          <w:ilvl w:val="3"/>
          <w:numId w:val="26"/>
        </w:numPr>
        <w:tabs>
          <w:tab w:val="left" w:pos="1700"/>
        </w:tabs>
        <w:autoSpaceDE w:val="0"/>
        <w:spacing w:after="100" w:line="264" w:lineRule="auto"/>
        <w:ind w:left="0" w:firstLine="709"/>
        <w:rPr>
          <w:sz w:val="24"/>
          <w:szCs w:val="24"/>
        </w:rPr>
      </w:pPr>
      <w:r w:rsidRPr="00E71A48">
        <w:rPr>
          <w:sz w:val="24"/>
          <w:szCs w:val="24"/>
        </w:rPr>
        <w:t xml:space="preserve">В случае участия в запросе предложений иностранной организации, такой </w:t>
      </w:r>
      <w:r w:rsidR="00553A57">
        <w:rPr>
          <w:sz w:val="24"/>
          <w:szCs w:val="24"/>
        </w:rPr>
        <w:t>Участник</w:t>
      </w:r>
      <w:r w:rsidRPr="00E71A48">
        <w:rPr>
          <w:sz w:val="24"/>
          <w:szCs w:val="24"/>
        </w:rPr>
        <w:t xml:space="preserve"> </w:t>
      </w:r>
      <w:proofErr w:type="gramStart"/>
      <w:r w:rsidRPr="00E71A48">
        <w:rPr>
          <w:sz w:val="24"/>
          <w:szCs w:val="24"/>
        </w:rPr>
        <w:t>предоставляет аналогичные документы</w:t>
      </w:r>
      <w:proofErr w:type="gramEnd"/>
      <w:r w:rsidRPr="00E71A48">
        <w:rPr>
          <w:sz w:val="24"/>
          <w:szCs w:val="24"/>
        </w:rPr>
        <w:t xml:space="preserve">. Такие документы должны быть переведены на русский язык и </w:t>
      </w:r>
      <w:proofErr w:type="spellStart"/>
      <w:r w:rsidRPr="00E71A48">
        <w:rPr>
          <w:sz w:val="24"/>
          <w:szCs w:val="24"/>
        </w:rPr>
        <w:t>апостилированы</w:t>
      </w:r>
      <w:proofErr w:type="spellEnd"/>
      <w:r w:rsidRPr="00E71A48">
        <w:rPr>
          <w:sz w:val="24"/>
          <w:szCs w:val="24"/>
        </w:rPr>
        <w:t xml:space="preserve">, в противном случае </w:t>
      </w:r>
      <w:r w:rsidR="00F85CCF" w:rsidRPr="00E71A48">
        <w:rPr>
          <w:sz w:val="24"/>
          <w:szCs w:val="24"/>
        </w:rPr>
        <w:t>З</w:t>
      </w:r>
      <w:r w:rsidR="00F81E4D" w:rsidRPr="00E71A48">
        <w:rPr>
          <w:sz w:val="24"/>
          <w:szCs w:val="24"/>
        </w:rPr>
        <w:t xml:space="preserve">акупочная </w:t>
      </w:r>
      <w:r w:rsidRPr="00E71A48">
        <w:rPr>
          <w:sz w:val="24"/>
          <w:szCs w:val="24"/>
        </w:rPr>
        <w:t xml:space="preserve">комиссия вправе не рассматривать документы </w:t>
      </w:r>
      <w:r w:rsidR="009C744E" w:rsidRPr="00E71A48">
        <w:rPr>
          <w:sz w:val="24"/>
          <w:szCs w:val="24"/>
        </w:rPr>
        <w:t>Участник</w:t>
      </w:r>
      <w:r w:rsidRPr="00E71A48">
        <w:rPr>
          <w:sz w:val="24"/>
          <w:szCs w:val="24"/>
        </w:rPr>
        <w:t>а.</w:t>
      </w:r>
    </w:p>
    <w:p w:rsidR="00717F60" w:rsidRPr="00E71A48" w:rsidRDefault="00717F60" w:rsidP="00E71A48">
      <w:pPr>
        <w:pStyle w:val="3"/>
        <w:spacing w:line="264" w:lineRule="auto"/>
        <w:rPr>
          <w:szCs w:val="24"/>
        </w:rPr>
      </w:pPr>
      <w:bookmarkStart w:id="458" w:name="_Ref191386451"/>
      <w:bookmarkStart w:id="459" w:name="_Ref440271628"/>
      <w:bookmarkStart w:id="460" w:name="_Toc440361334"/>
      <w:bookmarkStart w:id="461" w:name="_Toc440376089"/>
      <w:bookmarkStart w:id="462" w:name="_Toc440376216"/>
      <w:bookmarkStart w:id="463" w:name="_Toc440382481"/>
      <w:bookmarkStart w:id="464" w:name="_Toc440447151"/>
      <w:bookmarkStart w:id="465" w:name="_Toc440620831"/>
      <w:bookmarkStart w:id="466" w:name="_Toc440631466"/>
      <w:bookmarkStart w:id="467" w:name="_Toc440875706"/>
      <w:bookmarkStart w:id="468" w:name="_Toc441131730"/>
      <w:bookmarkStart w:id="469" w:name="_Toc465865171"/>
      <w:bookmarkStart w:id="470" w:name="_Toc468975431"/>
      <w:bookmarkStart w:id="471" w:name="_Toc471830447"/>
      <w:bookmarkStart w:id="472" w:name="_Toc498589612"/>
      <w:r w:rsidRPr="00E71A48">
        <w:rPr>
          <w:szCs w:val="24"/>
        </w:rPr>
        <w:t xml:space="preserve">Привлечение </w:t>
      </w:r>
      <w:bookmarkEnd w:id="458"/>
      <w:bookmarkEnd w:id="459"/>
      <w:bookmarkEnd w:id="460"/>
      <w:bookmarkEnd w:id="461"/>
      <w:bookmarkEnd w:id="462"/>
      <w:bookmarkEnd w:id="463"/>
      <w:bookmarkEnd w:id="464"/>
      <w:r w:rsidR="00176B20">
        <w:rPr>
          <w:szCs w:val="24"/>
        </w:rPr>
        <w:t>субподрядчиков</w:t>
      </w:r>
      <w:bookmarkEnd w:id="465"/>
      <w:bookmarkEnd w:id="466"/>
      <w:bookmarkEnd w:id="467"/>
      <w:bookmarkEnd w:id="468"/>
      <w:bookmarkEnd w:id="469"/>
      <w:bookmarkEnd w:id="470"/>
      <w:bookmarkEnd w:id="471"/>
      <w:bookmarkEnd w:id="472"/>
    </w:p>
    <w:p w:rsidR="00176B20" w:rsidRPr="00176B20" w:rsidRDefault="00D50E8D" w:rsidP="00557C01">
      <w:pPr>
        <w:widowControl w:val="0"/>
        <w:numPr>
          <w:ilvl w:val="3"/>
          <w:numId w:val="37"/>
        </w:numPr>
        <w:tabs>
          <w:tab w:val="left" w:pos="1843"/>
        </w:tabs>
        <w:overflowPunct w:val="0"/>
        <w:autoSpaceDE w:val="0"/>
        <w:spacing w:after="100" w:line="264" w:lineRule="auto"/>
        <w:ind w:left="0" w:firstLine="709"/>
        <w:rPr>
          <w:sz w:val="24"/>
          <w:szCs w:val="24"/>
          <w:lang w:eastAsia="ru-RU"/>
        </w:rPr>
      </w:pPr>
      <w:bookmarkStart w:id="473" w:name="_Ref191386461"/>
      <w:bookmarkStart w:id="474" w:name="_Toc440361335"/>
      <w:bookmarkStart w:id="475" w:name="_Toc440376090"/>
      <w:bookmarkStart w:id="476" w:name="_Toc440376217"/>
      <w:r w:rsidRPr="00E71A48">
        <w:rPr>
          <w:bCs w:val="0"/>
          <w:sz w:val="24"/>
          <w:szCs w:val="24"/>
        </w:rPr>
        <w:t xml:space="preserve">Участники запроса предложений могут привлекать </w:t>
      </w:r>
      <w:r w:rsidR="00176B20">
        <w:rPr>
          <w:bCs w:val="0"/>
          <w:sz w:val="24"/>
          <w:szCs w:val="24"/>
        </w:rPr>
        <w:t>субподрядчиков</w:t>
      </w:r>
      <w:r w:rsidRPr="00E71A48">
        <w:rPr>
          <w:bCs w:val="0"/>
          <w:sz w:val="24"/>
          <w:szCs w:val="24"/>
        </w:rPr>
        <w:t xml:space="preserve"> </w:t>
      </w:r>
      <w:r w:rsidRPr="00E71A48">
        <w:rPr>
          <w:snapToGrid w:val="0"/>
          <w:sz w:val="24"/>
          <w:szCs w:val="24"/>
          <w:lang w:eastAsia="ru-RU"/>
        </w:rPr>
        <w:t xml:space="preserve">при </w:t>
      </w:r>
      <w:r w:rsidRPr="004F3685">
        <w:rPr>
          <w:snapToGrid w:val="0"/>
          <w:sz w:val="24"/>
          <w:szCs w:val="24"/>
          <w:lang w:eastAsia="ru-RU"/>
        </w:rPr>
        <w:t>условии</w:t>
      </w:r>
      <w:r w:rsidR="00176B20">
        <w:rPr>
          <w:snapToGrid w:val="0"/>
          <w:sz w:val="24"/>
          <w:szCs w:val="24"/>
          <w:lang w:eastAsia="ru-RU"/>
        </w:rPr>
        <w:t xml:space="preserve"> соблюдения следующих условий:</w:t>
      </w:r>
      <w:r w:rsidR="00D57D88" w:rsidRPr="004F3685">
        <w:rPr>
          <w:snapToGrid w:val="0"/>
          <w:sz w:val="24"/>
          <w:szCs w:val="24"/>
          <w:lang w:eastAsia="ru-RU"/>
        </w:rPr>
        <w:t xml:space="preserve"> </w:t>
      </w:r>
    </w:p>
    <w:p w:rsidR="00176B20" w:rsidRDefault="00D57D88" w:rsidP="001405FA">
      <w:pPr>
        <w:widowControl w:val="0"/>
        <w:numPr>
          <w:ilvl w:val="0"/>
          <w:numId w:val="76"/>
        </w:numPr>
        <w:tabs>
          <w:tab w:val="left" w:pos="1800"/>
          <w:tab w:val="left" w:pos="3600"/>
        </w:tabs>
        <w:autoSpaceDE w:val="0"/>
        <w:spacing w:line="264" w:lineRule="auto"/>
        <w:ind w:left="0" w:firstLine="1068"/>
        <w:rPr>
          <w:bCs w:val="0"/>
          <w:sz w:val="24"/>
          <w:szCs w:val="24"/>
        </w:rPr>
      </w:pPr>
      <w:r w:rsidRPr="00176B20">
        <w:rPr>
          <w:bCs w:val="0"/>
          <w:sz w:val="24"/>
          <w:szCs w:val="24"/>
        </w:rPr>
        <w:t xml:space="preserve">Участник должен оказывать не более </w:t>
      </w:r>
      <w:r w:rsidR="004F3685" w:rsidRPr="00176B20">
        <w:rPr>
          <w:bCs w:val="0"/>
          <w:sz w:val="24"/>
          <w:szCs w:val="24"/>
        </w:rPr>
        <w:t>25</w:t>
      </w:r>
      <w:r w:rsidRPr="00176B20">
        <w:rPr>
          <w:bCs w:val="0"/>
          <w:sz w:val="24"/>
          <w:szCs w:val="24"/>
        </w:rPr>
        <w:t xml:space="preserve">% </w:t>
      </w:r>
      <w:r w:rsidR="007F76D6">
        <w:rPr>
          <w:bCs w:val="0"/>
          <w:sz w:val="24"/>
          <w:szCs w:val="24"/>
        </w:rPr>
        <w:t>работ</w:t>
      </w:r>
      <w:r w:rsidRPr="00176B20">
        <w:rPr>
          <w:bCs w:val="0"/>
          <w:sz w:val="24"/>
          <w:szCs w:val="24"/>
        </w:rPr>
        <w:t xml:space="preserve"> c использованием </w:t>
      </w:r>
      <w:r w:rsidRPr="00176B20">
        <w:rPr>
          <w:bCs w:val="0"/>
          <w:sz w:val="24"/>
          <w:szCs w:val="24"/>
        </w:rPr>
        <w:lastRenderedPageBreak/>
        <w:t xml:space="preserve">ресурсов </w:t>
      </w:r>
      <w:r w:rsidR="00176B20">
        <w:rPr>
          <w:bCs w:val="0"/>
          <w:sz w:val="24"/>
          <w:szCs w:val="24"/>
        </w:rPr>
        <w:t>субподрядчиков;</w:t>
      </w:r>
    </w:p>
    <w:p w:rsidR="00176B20" w:rsidRPr="00920F45" w:rsidRDefault="00176B20" w:rsidP="001405FA">
      <w:pPr>
        <w:widowControl w:val="0"/>
        <w:numPr>
          <w:ilvl w:val="0"/>
          <w:numId w:val="76"/>
        </w:numPr>
        <w:tabs>
          <w:tab w:val="left" w:pos="1800"/>
          <w:tab w:val="left" w:pos="3600"/>
        </w:tabs>
        <w:autoSpaceDE w:val="0"/>
        <w:spacing w:line="264" w:lineRule="auto"/>
        <w:ind w:left="0" w:firstLine="1068"/>
        <w:rPr>
          <w:bCs w:val="0"/>
          <w:sz w:val="24"/>
          <w:szCs w:val="24"/>
        </w:rPr>
      </w:pPr>
      <w:r w:rsidRPr="00920F45">
        <w:rPr>
          <w:sz w:val="24"/>
          <w:szCs w:val="24"/>
        </w:rPr>
        <w:t xml:space="preserve">Участник должен выполнять не менее 30% монтажных работ c использованием </w:t>
      </w:r>
      <w:r w:rsidRPr="00920F45">
        <w:rPr>
          <w:bCs w:val="0"/>
          <w:sz w:val="24"/>
          <w:szCs w:val="24"/>
        </w:rPr>
        <w:t>собственных</w:t>
      </w:r>
      <w:r w:rsidRPr="00920F45">
        <w:rPr>
          <w:sz w:val="24"/>
          <w:szCs w:val="24"/>
        </w:rPr>
        <w:t xml:space="preserve"> ресурсов (включая ресурсы ДЗО).</w:t>
      </w:r>
    </w:p>
    <w:p w:rsidR="00176B20" w:rsidRPr="00920F45" w:rsidRDefault="00176B20" w:rsidP="001405FA">
      <w:pPr>
        <w:widowControl w:val="0"/>
        <w:numPr>
          <w:ilvl w:val="0"/>
          <w:numId w:val="76"/>
        </w:numPr>
        <w:tabs>
          <w:tab w:val="left" w:pos="1800"/>
          <w:tab w:val="left" w:pos="3600"/>
        </w:tabs>
        <w:autoSpaceDE w:val="0"/>
        <w:spacing w:line="264" w:lineRule="auto"/>
        <w:ind w:left="0" w:firstLine="1068"/>
        <w:rPr>
          <w:bCs w:val="0"/>
          <w:sz w:val="24"/>
          <w:szCs w:val="24"/>
        </w:rPr>
      </w:pPr>
      <w:r w:rsidRPr="00920F45">
        <w:rPr>
          <w:sz w:val="24"/>
          <w:szCs w:val="24"/>
        </w:rPr>
        <w:t>При необходимости выполнения наладочных работ по РЗА и АСУ ТП, данные наладочные работы должны выполняться одной наладочной организацией.</w:t>
      </w:r>
      <w:r w:rsidR="00D57D88" w:rsidRPr="00920F45">
        <w:rPr>
          <w:bCs w:val="0"/>
          <w:sz w:val="24"/>
          <w:szCs w:val="24"/>
        </w:rPr>
        <w:t xml:space="preserve"> </w:t>
      </w:r>
    </w:p>
    <w:p w:rsidR="00D50E8D" w:rsidRPr="00176B20" w:rsidRDefault="00D57D88" w:rsidP="00176B20">
      <w:pPr>
        <w:widowControl w:val="0"/>
        <w:tabs>
          <w:tab w:val="left" w:pos="1800"/>
          <w:tab w:val="left" w:pos="3600"/>
        </w:tabs>
        <w:autoSpaceDE w:val="0"/>
        <w:spacing w:line="264" w:lineRule="auto"/>
        <w:ind w:left="1068" w:firstLine="0"/>
        <w:rPr>
          <w:bCs w:val="0"/>
          <w:sz w:val="24"/>
          <w:szCs w:val="24"/>
        </w:rPr>
      </w:pPr>
      <w:r w:rsidRPr="00176B20">
        <w:rPr>
          <w:bCs w:val="0"/>
          <w:sz w:val="24"/>
          <w:szCs w:val="24"/>
        </w:rPr>
        <w:t>При нарушении эт</w:t>
      </w:r>
      <w:r w:rsidR="00176B20">
        <w:rPr>
          <w:bCs w:val="0"/>
          <w:sz w:val="24"/>
          <w:szCs w:val="24"/>
        </w:rPr>
        <w:t>их</w:t>
      </w:r>
      <w:r w:rsidRPr="00176B20">
        <w:rPr>
          <w:bCs w:val="0"/>
          <w:sz w:val="24"/>
          <w:szCs w:val="24"/>
        </w:rPr>
        <w:t xml:space="preserve"> требовани</w:t>
      </w:r>
      <w:r w:rsidR="00176B20">
        <w:rPr>
          <w:bCs w:val="0"/>
          <w:sz w:val="24"/>
          <w:szCs w:val="24"/>
        </w:rPr>
        <w:t>й</w:t>
      </w:r>
      <w:r w:rsidRPr="00176B20">
        <w:rPr>
          <w:bCs w:val="0"/>
          <w:sz w:val="24"/>
          <w:szCs w:val="24"/>
        </w:rPr>
        <w:t>, Заявка данного Участника будет отклонена.</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r w:rsidRPr="00E71A48">
        <w:rPr>
          <w:bCs w:val="0"/>
          <w:sz w:val="24"/>
          <w:szCs w:val="24"/>
        </w:rPr>
        <w:t xml:space="preserve">Участник должен доказать Организатору запроса предложений, что каждый из привлекаемых им </w:t>
      </w:r>
      <w:r w:rsidR="00176B20">
        <w:rPr>
          <w:sz w:val="24"/>
          <w:szCs w:val="24"/>
        </w:rPr>
        <w:t>субподрядчиков</w:t>
      </w:r>
      <w:r w:rsidRPr="00E71A48" w:rsidDel="000506A1">
        <w:rPr>
          <w:bCs w:val="0"/>
          <w:sz w:val="24"/>
          <w:szCs w:val="24"/>
        </w:rPr>
        <w:t xml:space="preserve"> </w:t>
      </w:r>
      <w:r w:rsidRPr="00E71A48">
        <w:rPr>
          <w:bCs w:val="0"/>
          <w:sz w:val="24"/>
          <w:szCs w:val="24"/>
        </w:rPr>
        <w:t xml:space="preserve">(т.е. выполняющих более 5% объема поставок, </w:t>
      </w:r>
      <w:r w:rsidRPr="00E71A48">
        <w:rPr>
          <w:sz w:val="24"/>
          <w:szCs w:val="24"/>
        </w:rPr>
        <w:t>работ, услуг)</w:t>
      </w:r>
      <w:r w:rsidRPr="00E71A48">
        <w:rPr>
          <w:bCs w:val="0"/>
          <w:sz w:val="24"/>
          <w:szCs w:val="24"/>
        </w:rPr>
        <w:t>:</w:t>
      </w:r>
    </w:p>
    <w:p w:rsidR="00D50E8D" w:rsidRPr="00E71A48" w:rsidRDefault="00D50E8D" w:rsidP="001405FA">
      <w:pPr>
        <w:widowControl w:val="0"/>
        <w:numPr>
          <w:ilvl w:val="0"/>
          <w:numId w:val="76"/>
        </w:numPr>
        <w:tabs>
          <w:tab w:val="left" w:pos="1800"/>
          <w:tab w:val="left" w:pos="3600"/>
        </w:tabs>
        <w:autoSpaceDE w:val="0"/>
        <w:spacing w:line="264" w:lineRule="auto"/>
        <w:ind w:left="0" w:firstLine="1068"/>
        <w:rPr>
          <w:bCs w:val="0"/>
          <w:sz w:val="24"/>
          <w:szCs w:val="24"/>
        </w:rPr>
      </w:pPr>
      <w:r w:rsidRPr="00E71A48">
        <w:rPr>
          <w:bCs w:val="0"/>
          <w:sz w:val="24"/>
          <w:szCs w:val="24"/>
        </w:rPr>
        <w:t xml:space="preserve">осведомлен о привлечении его в качестве </w:t>
      </w:r>
      <w:r w:rsidR="00176B20">
        <w:rPr>
          <w:bCs w:val="0"/>
          <w:sz w:val="24"/>
          <w:szCs w:val="24"/>
        </w:rPr>
        <w:t>субподрядчика</w:t>
      </w:r>
      <w:r w:rsidRPr="00E71A48">
        <w:rPr>
          <w:bCs w:val="0"/>
          <w:sz w:val="24"/>
          <w:szCs w:val="24"/>
        </w:rPr>
        <w:t>;</w:t>
      </w:r>
    </w:p>
    <w:p w:rsidR="00D50E8D" w:rsidRPr="00E71A48" w:rsidRDefault="00D50E8D" w:rsidP="001405FA">
      <w:pPr>
        <w:widowControl w:val="0"/>
        <w:numPr>
          <w:ilvl w:val="0"/>
          <w:numId w:val="76"/>
        </w:numPr>
        <w:tabs>
          <w:tab w:val="left" w:pos="1800"/>
          <w:tab w:val="left" w:pos="3600"/>
        </w:tabs>
        <w:autoSpaceDE w:val="0"/>
        <w:spacing w:line="264" w:lineRule="auto"/>
        <w:ind w:left="0" w:firstLine="1068"/>
        <w:rPr>
          <w:bCs w:val="0"/>
          <w:sz w:val="24"/>
          <w:szCs w:val="24"/>
        </w:rPr>
      </w:pPr>
      <w:proofErr w:type="gramStart"/>
      <w:r w:rsidRPr="00E71A48">
        <w:rPr>
          <w:bCs w:val="0"/>
          <w:sz w:val="24"/>
          <w:szCs w:val="24"/>
        </w:rPr>
        <w:t>согласен</w:t>
      </w:r>
      <w:proofErr w:type="gramEnd"/>
      <w:r w:rsidRPr="00E71A48">
        <w:rPr>
          <w:bCs w:val="0"/>
          <w:sz w:val="24"/>
          <w:szCs w:val="24"/>
        </w:rPr>
        <w:t xml:space="preserve"> с выделяемым ему перечнем, объемами, сроками и стоимостью </w:t>
      </w:r>
      <w:r w:rsidR="00176B20">
        <w:rPr>
          <w:bCs w:val="0"/>
          <w:sz w:val="24"/>
          <w:szCs w:val="24"/>
        </w:rPr>
        <w:t>выполнения работ</w:t>
      </w:r>
      <w:r w:rsidRPr="00E71A48">
        <w:rPr>
          <w:bCs w:val="0"/>
          <w:sz w:val="24"/>
          <w:szCs w:val="24"/>
        </w:rPr>
        <w:t>;</w:t>
      </w:r>
    </w:p>
    <w:p w:rsidR="00D50E8D" w:rsidRPr="00E71A48" w:rsidRDefault="00D50E8D" w:rsidP="001405FA">
      <w:pPr>
        <w:widowControl w:val="0"/>
        <w:numPr>
          <w:ilvl w:val="0"/>
          <w:numId w:val="76"/>
        </w:numPr>
        <w:tabs>
          <w:tab w:val="left" w:pos="1800"/>
          <w:tab w:val="left" w:pos="3600"/>
        </w:tabs>
        <w:autoSpaceDE w:val="0"/>
        <w:spacing w:after="100" w:line="264" w:lineRule="auto"/>
        <w:ind w:left="0" w:firstLine="1068"/>
        <w:rPr>
          <w:bCs w:val="0"/>
          <w:sz w:val="24"/>
          <w:szCs w:val="24"/>
        </w:rPr>
      </w:pPr>
      <w:r w:rsidRPr="00E71A48">
        <w:rPr>
          <w:bCs w:val="0"/>
          <w:sz w:val="24"/>
          <w:szCs w:val="24"/>
        </w:rPr>
        <w:t xml:space="preserve">отвечает требованиям настоящей Документации по запросу предложений (подраздел </w:t>
      </w:r>
      <w:r w:rsidR="00EE380A">
        <w:fldChar w:fldCharType="begin"/>
      </w:r>
      <w:r w:rsidR="00EE380A">
        <w:instrText xml:space="preserve"> REF _Ref191386407 \r \h  \* MERGEFORMAT </w:instrText>
      </w:r>
      <w:r w:rsidR="00EE380A">
        <w:fldChar w:fldCharType="separate"/>
      </w:r>
      <w:r w:rsidR="00646563" w:rsidRPr="00646563">
        <w:rPr>
          <w:bCs w:val="0"/>
          <w:sz w:val="24"/>
          <w:szCs w:val="24"/>
        </w:rPr>
        <w:t>3.3.8</w:t>
      </w:r>
      <w:r w:rsidR="00EE380A">
        <w:fldChar w:fldCharType="end"/>
      </w:r>
      <w:r w:rsidRPr="00E71A48">
        <w:rPr>
          <w:bCs w:val="0"/>
          <w:sz w:val="24"/>
          <w:szCs w:val="24"/>
        </w:rPr>
        <w:t xml:space="preserve">) в объеме </w:t>
      </w:r>
      <w:r w:rsidR="00176B20">
        <w:rPr>
          <w:sz w:val="24"/>
          <w:szCs w:val="24"/>
        </w:rPr>
        <w:t>выполняемых субподрядчиком работ</w:t>
      </w:r>
      <w:r w:rsidRPr="00E71A48">
        <w:rPr>
          <w:sz w:val="24"/>
          <w:szCs w:val="24"/>
        </w:rPr>
        <w:t>.</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bookmarkStart w:id="477" w:name="_Ref306143446"/>
      <w:proofErr w:type="gramStart"/>
      <w:r w:rsidRPr="00E71A48">
        <w:rPr>
          <w:bCs w:val="0"/>
          <w:sz w:val="24"/>
          <w:szCs w:val="24"/>
        </w:rPr>
        <w:t>В связи с вышеизложенным Участник готовит Заявку с учетом следующих дополнительных требований:</w:t>
      </w:r>
      <w:bookmarkEnd w:id="477"/>
      <w:proofErr w:type="gramEnd"/>
    </w:p>
    <w:p w:rsidR="00D50E8D" w:rsidRPr="00E71A48" w:rsidRDefault="00D50E8D" w:rsidP="001405FA">
      <w:pPr>
        <w:widowControl w:val="0"/>
        <w:numPr>
          <w:ilvl w:val="0"/>
          <w:numId w:val="77"/>
        </w:numPr>
        <w:tabs>
          <w:tab w:val="left" w:pos="1800"/>
          <w:tab w:val="left" w:pos="3600"/>
        </w:tabs>
        <w:autoSpaceDE w:val="0"/>
        <w:spacing w:line="264" w:lineRule="auto"/>
        <w:ind w:left="0" w:firstLine="1080"/>
        <w:rPr>
          <w:bCs w:val="0"/>
          <w:sz w:val="24"/>
          <w:szCs w:val="24"/>
        </w:rPr>
      </w:pPr>
      <w:r w:rsidRPr="00E71A48">
        <w:rPr>
          <w:bCs w:val="0"/>
          <w:sz w:val="24"/>
          <w:szCs w:val="24"/>
        </w:rPr>
        <w:t>в Заявку включаются</w:t>
      </w:r>
      <w:r w:rsidRPr="00E71A48">
        <w:rPr>
          <w:bCs w:val="0"/>
          <w:color w:val="000000"/>
          <w:sz w:val="24"/>
          <w:szCs w:val="24"/>
        </w:rPr>
        <w:t xml:space="preserve"> нотариально заверенные копии подписанных с двух сторон соглашений о намерениях заключить Договор, в случае </w:t>
      </w:r>
      <w:proofErr w:type="gramStart"/>
      <w:r w:rsidRPr="00E71A48">
        <w:rPr>
          <w:bCs w:val="0"/>
          <w:color w:val="000000"/>
          <w:sz w:val="24"/>
          <w:szCs w:val="24"/>
        </w:rPr>
        <w:t>признания Заявки Участника запроса предложений</w:t>
      </w:r>
      <w:proofErr w:type="gramEnd"/>
      <w:r w:rsidRPr="00E71A48">
        <w:rPr>
          <w:bCs w:val="0"/>
          <w:color w:val="000000"/>
          <w:sz w:val="24"/>
          <w:szCs w:val="24"/>
        </w:rPr>
        <w:t xml:space="preserve"> лучшей, между Участником и каждым привлекаемым </w:t>
      </w:r>
      <w:r w:rsidR="00176B20">
        <w:rPr>
          <w:bCs w:val="0"/>
          <w:color w:val="000000"/>
          <w:sz w:val="24"/>
          <w:szCs w:val="24"/>
        </w:rPr>
        <w:t>субподрядчиком</w:t>
      </w:r>
      <w:r w:rsidRPr="00E71A48">
        <w:rPr>
          <w:bCs w:val="0"/>
          <w:color w:val="000000"/>
          <w:sz w:val="24"/>
          <w:szCs w:val="24"/>
        </w:rPr>
        <w:t xml:space="preserve">, с указанием перечня, объема, стоимости и сроков выполнения возлагаемых на </w:t>
      </w:r>
      <w:r w:rsidR="00176B20">
        <w:rPr>
          <w:bCs w:val="0"/>
          <w:sz w:val="24"/>
          <w:szCs w:val="24"/>
        </w:rPr>
        <w:t>субподрядчика</w:t>
      </w:r>
      <w:r w:rsidRPr="00E71A48">
        <w:rPr>
          <w:bCs w:val="0"/>
          <w:sz w:val="24"/>
          <w:szCs w:val="24"/>
        </w:rPr>
        <w:t xml:space="preserve"> </w:t>
      </w:r>
      <w:r w:rsidR="00176B20">
        <w:rPr>
          <w:bCs w:val="0"/>
          <w:sz w:val="24"/>
          <w:szCs w:val="24"/>
        </w:rPr>
        <w:t>работ</w:t>
      </w:r>
      <w:r w:rsidRPr="00E71A48">
        <w:rPr>
          <w:bCs w:val="0"/>
          <w:sz w:val="24"/>
          <w:szCs w:val="24"/>
        </w:rPr>
        <w:t>;</w:t>
      </w:r>
    </w:p>
    <w:p w:rsidR="00D50E8D" w:rsidRDefault="00D50E8D" w:rsidP="001405FA">
      <w:pPr>
        <w:widowControl w:val="0"/>
        <w:numPr>
          <w:ilvl w:val="0"/>
          <w:numId w:val="77"/>
        </w:numPr>
        <w:tabs>
          <w:tab w:val="left" w:pos="1800"/>
          <w:tab w:val="left" w:pos="3600"/>
        </w:tabs>
        <w:autoSpaceDE w:val="0"/>
        <w:spacing w:line="264" w:lineRule="auto"/>
        <w:ind w:left="0" w:firstLine="1080"/>
        <w:rPr>
          <w:bCs w:val="0"/>
          <w:sz w:val="24"/>
          <w:szCs w:val="24"/>
        </w:rPr>
      </w:pPr>
      <w:r w:rsidRPr="00E71A48">
        <w:rPr>
          <w:bCs w:val="0"/>
          <w:sz w:val="24"/>
          <w:szCs w:val="24"/>
        </w:rPr>
        <w:t xml:space="preserve">Заявка должна включать сведения, подтверждающие соответствие каждого </w:t>
      </w:r>
      <w:r w:rsidR="00176B20">
        <w:rPr>
          <w:bCs w:val="0"/>
          <w:sz w:val="24"/>
          <w:szCs w:val="24"/>
        </w:rPr>
        <w:t>субподрядчика</w:t>
      </w:r>
      <w:r w:rsidRPr="00E71A48">
        <w:rPr>
          <w:bCs w:val="0"/>
          <w:sz w:val="24"/>
          <w:szCs w:val="24"/>
        </w:rPr>
        <w:t xml:space="preserve"> установленным </w:t>
      </w:r>
      <w:r w:rsidR="00D57D88" w:rsidRPr="00D52133">
        <w:rPr>
          <w:bCs w:val="0"/>
          <w:sz w:val="24"/>
          <w:szCs w:val="24"/>
        </w:rPr>
        <w:t xml:space="preserve">требованиям настоящей Документации, изложенным в п. </w:t>
      </w:r>
      <w:r w:rsidR="00C55095">
        <w:rPr>
          <w:bCs w:val="0"/>
          <w:sz w:val="24"/>
          <w:szCs w:val="24"/>
        </w:rPr>
        <w:fldChar w:fldCharType="begin"/>
      </w:r>
      <w:r w:rsidR="00D57D88">
        <w:rPr>
          <w:bCs w:val="0"/>
          <w:sz w:val="24"/>
          <w:szCs w:val="24"/>
        </w:rPr>
        <w:instrText xml:space="preserve"> REF _Ref440291364 \r \h </w:instrText>
      </w:r>
      <w:r w:rsidR="00C55095">
        <w:rPr>
          <w:bCs w:val="0"/>
          <w:sz w:val="24"/>
          <w:szCs w:val="24"/>
        </w:rPr>
      </w:r>
      <w:r w:rsidR="00C55095">
        <w:rPr>
          <w:bCs w:val="0"/>
          <w:sz w:val="24"/>
          <w:szCs w:val="24"/>
        </w:rPr>
        <w:fldChar w:fldCharType="separate"/>
      </w:r>
      <w:r w:rsidR="00646563">
        <w:rPr>
          <w:bCs w:val="0"/>
          <w:sz w:val="24"/>
          <w:szCs w:val="24"/>
        </w:rPr>
        <w:t>3.3.8.1</w:t>
      </w:r>
      <w:r w:rsidR="00C55095">
        <w:rPr>
          <w:bCs w:val="0"/>
          <w:sz w:val="24"/>
          <w:szCs w:val="24"/>
        </w:rPr>
        <w:fldChar w:fldCharType="end"/>
      </w:r>
      <w:r w:rsidRPr="00E71A48">
        <w:rPr>
          <w:bCs w:val="0"/>
          <w:sz w:val="24"/>
          <w:szCs w:val="24"/>
        </w:rPr>
        <w:t>;</w:t>
      </w:r>
    </w:p>
    <w:p w:rsidR="00D57D88" w:rsidRPr="00E71A48" w:rsidRDefault="00D57D88" w:rsidP="001405FA">
      <w:pPr>
        <w:widowControl w:val="0"/>
        <w:numPr>
          <w:ilvl w:val="0"/>
          <w:numId w:val="77"/>
        </w:numPr>
        <w:tabs>
          <w:tab w:val="left" w:pos="1800"/>
          <w:tab w:val="left" w:pos="3600"/>
        </w:tabs>
        <w:autoSpaceDE w:val="0"/>
        <w:spacing w:line="264" w:lineRule="auto"/>
        <w:ind w:left="0" w:firstLine="1080"/>
        <w:rPr>
          <w:bCs w:val="0"/>
          <w:sz w:val="24"/>
          <w:szCs w:val="24"/>
        </w:rPr>
      </w:pPr>
      <w:r w:rsidRPr="00D52133">
        <w:rPr>
          <w:bCs w:val="0"/>
          <w:sz w:val="24"/>
          <w:szCs w:val="24"/>
        </w:rPr>
        <w:t xml:space="preserve">Заявка должна включать </w:t>
      </w:r>
      <w:r w:rsidRPr="002D7FEE">
        <w:rPr>
          <w:bCs w:val="0"/>
          <w:sz w:val="24"/>
          <w:szCs w:val="24"/>
        </w:rPr>
        <w:t xml:space="preserve">документы, подтверждающие соответствие каждого </w:t>
      </w:r>
      <w:r w:rsidR="00176B20" w:rsidRPr="002D7FEE">
        <w:rPr>
          <w:bCs w:val="0"/>
          <w:sz w:val="24"/>
          <w:szCs w:val="24"/>
        </w:rPr>
        <w:t>субподрядчика</w:t>
      </w:r>
      <w:r w:rsidRPr="002D7FEE">
        <w:rPr>
          <w:bCs w:val="0"/>
          <w:sz w:val="24"/>
          <w:szCs w:val="24"/>
        </w:rPr>
        <w:t xml:space="preserve"> установленным требованиям (п. </w:t>
      </w:r>
      <w:r w:rsidR="00EE380A">
        <w:fldChar w:fldCharType="begin"/>
      </w:r>
      <w:r w:rsidR="00EE380A">
        <w:instrText xml:space="preserve"> REF _Ref303669127 \r \h  \* MERGEFORMAT </w:instrText>
      </w:r>
      <w:r w:rsidR="00EE380A">
        <w:fldChar w:fldCharType="separate"/>
      </w:r>
      <w:r w:rsidR="00646563" w:rsidRPr="00646563">
        <w:rPr>
          <w:bCs w:val="0"/>
          <w:sz w:val="24"/>
          <w:szCs w:val="24"/>
        </w:rPr>
        <w:t>3.3.8.2</w:t>
      </w:r>
      <w:r w:rsidR="00EE380A">
        <w:fldChar w:fldCharType="end"/>
      </w:r>
      <w:r w:rsidRPr="002D7FEE">
        <w:rPr>
          <w:bCs w:val="0"/>
          <w:sz w:val="24"/>
          <w:szCs w:val="24"/>
        </w:rPr>
        <w:t>)</w:t>
      </w:r>
      <w:r w:rsidR="00306DE6" w:rsidRPr="002D7FEE">
        <w:rPr>
          <w:bCs w:val="0"/>
          <w:sz w:val="24"/>
          <w:szCs w:val="24"/>
        </w:rPr>
        <w:t>. Документы</w:t>
      </w:r>
      <w:r w:rsidR="00306DE6" w:rsidRPr="00C27C8E">
        <w:rPr>
          <w:bCs w:val="0"/>
          <w:sz w:val="24"/>
          <w:szCs w:val="24"/>
        </w:rPr>
        <w:t>, указанные</w:t>
      </w:r>
      <w:r w:rsidR="00306DE6" w:rsidRPr="002D7FEE">
        <w:rPr>
          <w:bCs w:val="0"/>
          <w:sz w:val="24"/>
          <w:szCs w:val="24"/>
        </w:rPr>
        <w:t xml:space="preserve"> в п</w:t>
      </w:r>
      <w:r w:rsidR="00306DE6" w:rsidRPr="002D7FEE">
        <w:rPr>
          <w:sz w:val="24"/>
          <w:szCs w:val="24"/>
        </w:rPr>
        <w:t>.</w:t>
      </w:r>
      <w:r w:rsidR="001248B1" w:rsidRPr="002D7FEE">
        <w:rPr>
          <w:sz w:val="24"/>
          <w:szCs w:val="24"/>
        </w:rPr>
        <w:t xml:space="preserve"> </w:t>
      </w:r>
      <w:r w:rsidR="00C55095">
        <w:fldChar w:fldCharType="begin"/>
      </w:r>
      <w:r w:rsidR="00123DC1">
        <w:instrText xml:space="preserve"> REF _Ref442189588 \r \h  \* MERGEFORMAT </w:instrText>
      </w:r>
      <w:r w:rsidR="00C55095">
        <w:fldChar w:fldCharType="separate"/>
      </w:r>
      <w:r w:rsidR="00646563" w:rsidRPr="00646563">
        <w:rPr>
          <w:sz w:val="24"/>
          <w:szCs w:val="24"/>
        </w:rPr>
        <w:t>х)</w:t>
      </w:r>
      <w:r w:rsidR="00C55095">
        <w:fldChar w:fldCharType="end"/>
      </w:r>
      <w:r w:rsidR="00306DE6" w:rsidRPr="002D7FEE">
        <w:rPr>
          <w:sz w:val="24"/>
          <w:szCs w:val="24"/>
        </w:rPr>
        <w:t xml:space="preserve"> п. </w:t>
      </w:r>
      <w:r w:rsidR="00EE380A">
        <w:fldChar w:fldCharType="begin"/>
      </w:r>
      <w:r w:rsidR="00EE380A">
        <w:instrText xml:space="preserve"> REF _Ref303587815 \r \h  \* MERGEFORMAT </w:instrText>
      </w:r>
      <w:r w:rsidR="00EE380A">
        <w:fldChar w:fldCharType="separate"/>
      </w:r>
      <w:r w:rsidR="00646563" w:rsidRPr="00646563">
        <w:rPr>
          <w:sz w:val="24"/>
          <w:szCs w:val="24"/>
        </w:rPr>
        <w:t>3.3.8.3</w:t>
      </w:r>
      <w:r w:rsidR="00EE380A">
        <w:fldChar w:fldCharType="end"/>
      </w:r>
      <w:r w:rsidR="00306DE6" w:rsidRPr="002D7FEE">
        <w:rPr>
          <w:sz w:val="24"/>
          <w:szCs w:val="24"/>
        </w:rPr>
        <w:t>, подаются основным Участником</w:t>
      </w:r>
      <w:r w:rsidR="002037C3" w:rsidRPr="002D7FEE">
        <w:rPr>
          <w:bCs w:val="0"/>
          <w:sz w:val="24"/>
          <w:szCs w:val="24"/>
        </w:rPr>
        <w:t>;</w:t>
      </w:r>
    </w:p>
    <w:p w:rsidR="00D50E8D" w:rsidRPr="00E71A48" w:rsidRDefault="00D50E8D" w:rsidP="001405FA">
      <w:pPr>
        <w:widowControl w:val="0"/>
        <w:numPr>
          <w:ilvl w:val="0"/>
          <w:numId w:val="77"/>
        </w:numPr>
        <w:tabs>
          <w:tab w:val="left" w:pos="1800"/>
          <w:tab w:val="left" w:pos="3600"/>
        </w:tabs>
        <w:autoSpaceDE w:val="0"/>
        <w:spacing w:after="100" w:line="264" w:lineRule="auto"/>
        <w:ind w:left="0" w:firstLine="1080"/>
        <w:rPr>
          <w:bCs w:val="0"/>
          <w:color w:val="000000"/>
          <w:sz w:val="24"/>
          <w:szCs w:val="24"/>
        </w:rPr>
      </w:pPr>
      <w:r w:rsidRPr="00E71A48">
        <w:rPr>
          <w:bCs w:val="0"/>
          <w:sz w:val="24"/>
          <w:szCs w:val="24"/>
        </w:rPr>
        <w:t xml:space="preserve">Заявка дополнительно должна включать сведения о распределении объемов </w:t>
      </w:r>
      <w:r w:rsidR="007F76D6">
        <w:rPr>
          <w:bCs w:val="0"/>
          <w:sz w:val="24"/>
          <w:szCs w:val="24"/>
        </w:rPr>
        <w:t>выполняемых работ</w:t>
      </w:r>
      <w:r w:rsidRPr="00E71A48">
        <w:rPr>
          <w:bCs w:val="0"/>
          <w:sz w:val="24"/>
          <w:szCs w:val="24"/>
        </w:rPr>
        <w:t xml:space="preserve"> между Участником и </w:t>
      </w:r>
      <w:r w:rsidR="00176B20">
        <w:rPr>
          <w:bCs w:val="0"/>
          <w:sz w:val="24"/>
          <w:szCs w:val="24"/>
        </w:rPr>
        <w:t>субподрядчиками</w:t>
      </w:r>
      <w:r w:rsidRPr="00E71A48">
        <w:rPr>
          <w:bCs w:val="0"/>
          <w:sz w:val="24"/>
          <w:szCs w:val="24"/>
        </w:rPr>
        <w:t xml:space="preserve"> по установленной в настоящей Документации по запросу предложений форме </w:t>
      </w:r>
      <w:r w:rsidR="00362EA4" w:rsidRPr="00E71A48">
        <w:rPr>
          <w:bCs w:val="0"/>
          <w:sz w:val="24"/>
          <w:szCs w:val="24"/>
        </w:rPr>
        <w:t>(</w:t>
      </w:r>
      <w:r w:rsidR="00362EA4">
        <w:rPr>
          <w:bCs w:val="0"/>
          <w:sz w:val="24"/>
          <w:szCs w:val="24"/>
        </w:rPr>
        <w:t>под</w:t>
      </w:r>
      <w:r w:rsidR="00362EA4" w:rsidRPr="00E71A48">
        <w:rPr>
          <w:bCs w:val="0"/>
          <w:sz w:val="24"/>
          <w:szCs w:val="24"/>
        </w:rPr>
        <w:t>раздел</w:t>
      </w:r>
      <w:r w:rsidR="00362EA4">
        <w:rPr>
          <w:bCs w:val="0"/>
          <w:sz w:val="24"/>
          <w:szCs w:val="24"/>
        </w:rPr>
        <w:t xml:space="preserve"> </w:t>
      </w:r>
      <w:r w:rsidR="00C55095">
        <w:rPr>
          <w:bCs w:val="0"/>
          <w:sz w:val="24"/>
          <w:szCs w:val="24"/>
        </w:rPr>
        <w:fldChar w:fldCharType="begin"/>
      </w:r>
      <w:r w:rsidR="00362EA4">
        <w:rPr>
          <w:bCs w:val="0"/>
          <w:sz w:val="24"/>
          <w:szCs w:val="24"/>
        </w:rPr>
        <w:instrText xml:space="preserve"> REF _Ref440272510 \r \h </w:instrText>
      </w:r>
      <w:r w:rsidR="00C55095">
        <w:rPr>
          <w:bCs w:val="0"/>
          <w:sz w:val="24"/>
          <w:szCs w:val="24"/>
        </w:rPr>
      </w:r>
      <w:r w:rsidR="00C55095">
        <w:rPr>
          <w:bCs w:val="0"/>
          <w:sz w:val="24"/>
          <w:szCs w:val="24"/>
        </w:rPr>
        <w:fldChar w:fldCharType="separate"/>
      </w:r>
      <w:r w:rsidR="00646563">
        <w:rPr>
          <w:bCs w:val="0"/>
          <w:sz w:val="24"/>
          <w:szCs w:val="24"/>
        </w:rPr>
        <w:t>5.17</w:t>
      </w:r>
      <w:r w:rsidR="00C55095">
        <w:rPr>
          <w:bCs w:val="0"/>
          <w:sz w:val="24"/>
          <w:szCs w:val="24"/>
        </w:rPr>
        <w:fldChar w:fldCharType="end"/>
      </w:r>
      <w:r w:rsidR="00362EA4" w:rsidRPr="00E71A48">
        <w:rPr>
          <w:bCs w:val="0"/>
          <w:sz w:val="24"/>
          <w:szCs w:val="24"/>
        </w:rPr>
        <w:t>)</w:t>
      </w:r>
      <w:r w:rsidR="00362EA4">
        <w:rPr>
          <w:bCs w:val="0"/>
          <w:sz w:val="24"/>
          <w:szCs w:val="24"/>
        </w:rPr>
        <w:t xml:space="preserve">. Указанная форма </w:t>
      </w:r>
      <w:r w:rsidR="00362EA4" w:rsidRPr="00AE556B">
        <w:rPr>
          <w:sz w:val="24"/>
          <w:szCs w:val="24"/>
        </w:rPr>
        <w:t>должн</w:t>
      </w:r>
      <w:r w:rsidR="00362EA4">
        <w:rPr>
          <w:sz w:val="24"/>
          <w:szCs w:val="24"/>
        </w:rPr>
        <w:t>а</w:t>
      </w:r>
      <w:r w:rsidR="00362EA4" w:rsidRPr="00AE556B">
        <w:rPr>
          <w:sz w:val="24"/>
          <w:szCs w:val="24"/>
        </w:rPr>
        <w:t xml:space="preserve"> быть подготовлен</w:t>
      </w:r>
      <w:r w:rsidR="00362EA4">
        <w:rPr>
          <w:sz w:val="24"/>
          <w:szCs w:val="24"/>
        </w:rPr>
        <w:t>а</w:t>
      </w:r>
      <w:r w:rsidR="00362EA4" w:rsidRPr="00AE556B">
        <w:rPr>
          <w:sz w:val="24"/>
          <w:szCs w:val="24"/>
        </w:rPr>
        <w:t xml:space="preserve"> отдельно по каждому из лотов с указанием номера и названия лота</w:t>
      </w:r>
      <w:r w:rsidR="00362EA4" w:rsidRPr="00E71A48">
        <w:rPr>
          <w:bCs w:val="0"/>
          <w:sz w:val="24"/>
          <w:szCs w:val="24"/>
        </w:rPr>
        <w:t>.</w:t>
      </w:r>
    </w:p>
    <w:p w:rsidR="00D50E8D" w:rsidRPr="00E71A48"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оценке </w:t>
      </w:r>
      <w:r w:rsidR="00176B20">
        <w:rPr>
          <w:bCs w:val="0"/>
          <w:sz w:val="24"/>
          <w:szCs w:val="24"/>
        </w:rPr>
        <w:t>субподрядчиков</w:t>
      </w:r>
      <w:r w:rsidRPr="00E71A48">
        <w:rPr>
          <w:sz w:val="24"/>
          <w:szCs w:val="24"/>
        </w:rPr>
        <w:t xml:space="preserve"> </w:t>
      </w:r>
      <w:r w:rsidRPr="00E71A48">
        <w:rPr>
          <w:bCs w:val="0"/>
          <w:sz w:val="24"/>
          <w:szCs w:val="24"/>
        </w:rPr>
        <w:t xml:space="preserve">количественные требования к </w:t>
      </w:r>
      <w:r w:rsidR="00176B20">
        <w:rPr>
          <w:bCs w:val="0"/>
          <w:sz w:val="24"/>
          <w:szCs w:val="24"/>
        </w:rPr>
        <w:t>субподрядчикам</w:t>
      </w:r>
      <w:r w:rsidRPr="00E71A48">
        <w:rPr>
          <w:sz w:val="24"/>
          <w:szCs w:val="24"/>
        </w:rPr>
        <w:t xml:space="preserve"> </w:t>
      </w:r>
      <w:r w:rsidRPr="00E71A48">
        <w:rPr>
          <w:bCs w:val="0"/>
          <w:sz w:val="24"/>
          <w:szCs w:val="24"/>
        </w:rPr>
        <w:t xml:space="preserve">и Участнику устанавливаются в процентном соотношении от перечня и объема </w:t>
      </w:r>
      <w:r w:rsidR="007F76D6">
        <w:rPr>
          <w:sz w:val="24"/>
          <w:szCs w:val="24"/>
        </w:rPr>
        <w:t>выполнения работ</w:t>
      </w:r>
      <w:r w:rsidRPr="00E71A48">
        <w:rPr>
          <w:bCs w:val="0"/>
          <w:sz w:val="24"/>
          <w:szCs w:val="24"/>
        </w:rPr>
        <w:t>.</w:t>
      </w:r>
    </w:p>
    <w:p w:rsidR="00D50E8D" w:rsidRPr="00362EA4"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Любое юридическое или физическое лицо, в т. ч. индивидуальный предприниматель, принимающее участие</w:t>
      </w:r>
      <w:r w:rsidRPr="00362EA4">
        <w:rPr>
          <w:bCs w:val="0"/>
          <w:sz w:val="24"/>
          <w:szCs w:val="24"/>
        </w:rPr>
        <w:t xml:space="preserve"> в запросе предложений лично либо в составе коллективного Участника</w:t>
      </w:r>
      <w:r w:rsidRPr="00E71A48">
        <w:rPr>
          <w:bCs w:val="0"/>
          <w:sz w:val="24"/>
          <w:szCs w:val="24"/>
        </w:rPr>
        <w:t>, не</w:t>
      </w:r>
      <w:r w:rsidRPr="00362EA4">
        <w:rPr>
          <w:bCs w:val="0"/>
          <w:sz w:val="24"/>
          <w:szCs w:val="24"/>
        </w:rPr>
        <w:t xml:space="preserve"> может </w:t>
      </w:r>
      <w:r w:rsidRPr="00E71A48">
        <w:rPr>
          <w:bCs w:val="0"/>
          <w:sz w:val="24"/>
          <w:szCs w:val="24"/>
        </w:rPr>
        <w:t xml:space="preserve">быть </w:t>
      </w:r>
      <w:r w:rsidR="00176B20">
        <w:rPr>
          <w:bCs w:val="0"/>
          <w:sz w:val="24"/>
          <w:szCs w:val="24"/>
        </w:rPr>
        <w:t>субподрядчиком</w:t>
      </w:r>
      <w:r w:rsidRPr="00362EA4">
        <w:rPr>
          <w:bCs w:val="0"/>
          <w:sz w:val="24"/>
          <w:szCs w:val="24"/>
        </w:rPr>
        <w:t xml:space="preserve"> </w:t>
      </w:r>
      <w:r w:rsidRPr="00E71A48">
        <w:rPr>
          <w:bCs w:val="0"/>
          <w:sz w:val="24"/>
          <w:szCs w:val="24"/>
        </w:rPr>
        <w:t>у</w:t>
      </w:r>
      <w:r w:rsidRPr="00362EA4">
        <w:rPr>
          <w:bCs w:val="0"/>
          <w:sz w:val="24"/>
          <w:szCs w:val="24"/>
        </w:rPr>
        <w:t xml:space="preserve"> других Участников данного запроса предложений.</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color w:val="000000"/>
          <w:sz w:val="24"/>
          <w:szCs w:val="24"/>
        </w:rPr>
      </w:pPr>
      <w:r w:rsidRPr="00E71A48">
        <w:rPr>
          <w:bCs w:val="0"/>
          <w:sz w:val="24"/>
          <w:szCs w:val="24"/>
        </w:rPr>
        <w:t>Любое юридическое лицо или физическое лицо, в т. ч. индивидуальный предприниматель</w:t>
      </w:r>
      <w:r w:rsidRPr="00E71A48">
        <w:rPr>
          <w:bCs w:val="0"/>
          <w:color w:val="000000"/>
          <w:sz w:val="24"/>
          <w:szCs w:val="24"/>
        </w:rPr>
        <w:t xml:space="preserve">, не принимающее участие в Запросе предложений лично </w:t>
      </w:r>
      <w:r w:rsidRPr="00362EA4">
        <w:rPr>
          <w:bCs w:val="0"/>
          <w:color w:val="000000"/>
          <w:sz w:val="24"/>
          <w:szCs w:val="24"/>
        </w:rPr>
        <w:t xml:space="preserve">либо в составе коллективного Участника, </w:t>
      </w:r>
      <w:r w:rsidRPr="00E71A48">
        <w:rPr>
          <w:bCs w:val="0"/>
          <w:color w:val="000000"/>
          <w:sz w:val="24"/>
          <w:szCs w:val="24"/>
        </w:rPr>
        <w:t xml:space="preserve">может являться </w:t>
      </w:r>
      <w:r w:rsidR="00176B20">
        <w:rPr>
          <w:bCs w:val="0"/>
          <w:sz w:val="24"/>
          <w:szCs w:val="24"/>
        </w:rPr>
        <w:t>субподрядчиком</w:t>
      </w:r>
      <w:r w:rsidRPr="00362EA4">
        <w:rPr>
          <w:bCs w:val="0"/>
          <w:color w:val="000000"/>
          <w:sz w:val="24"/>
          <w:szCs w:val="24"/>
        </w:rPr>
        <w:t xml:space="preserve"> </w:t>
      </w:r>
      <w:r w:rsidRPr="00E71A48">
        <w:rPr>
          <w:bCs w:val="0"/>
          <w:color w:val="000000"/>
          <w:sz w:val="24"/>
          <w:szCs w:val="24"/>
        </w:rPr>
        <w:t>у произвольного числа Участников.</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sz w:val="24"/>
          <w:szCs w:val="24"/>
        </w:rPr>
      </w:pPr>
      <w:r w:rsidRPr="00E71A48">
        <w:rPr>
          <w:bCs w:val="0"/>
          <w:sz w:val="24"/>
          <w:szCs w:val="24"/>
        </w:rPr>
        <w:lastRenderedPageBreak/>
        <w:t xml:space="preserve">Закупочная комиссия может отклонить Заявку, а Заказчик имеет право на одностороннее расторжение Договора, если выяснится, что один или несколько </w:t>
      </w:r>
      <w:r w:rsidR="00176B20">
        <w:rPr>
          <w:bCs w:val="0"/>
          <w:sz w:val="24"/>
          <w:szCs w:val="24"/>
        </w:rPr>
        <w:t>субподрядчиков</w:t>
      </w:r>
      <w:r w:rsidRPr="00E71A48">
        <w:rPr>
          <w:sz w:val="24"/>
          <w:szCs w:val="24"/>
        </w:rPr>
        <w:t xml:space="preserve"> отказались от </w:t>
      </w:r>
      <w:r w:rsidR="007F76D6">
        <w:rPr>
          <w:sz w:val="24"/>
          <w:szCs w:val="24"/>
        </w:rPr>
        <w:t>выполнения работ</w:t>
      </w:r>
      <w:r w:rsidRPr="00E71A48">
        <w:rPr>
          <w:sz w:val="24"/>
          <w:szCs w:val="24"/>
        </w:rPr>
        <w:t xml:space="preserve">, а оставшиеся </w:t>
      </w:r>
      <w:r w:rsidR="00176B20">
        <w:rPr>
          <w:bCs w:val="0"/>
          <w:sz w:val="24"/>
          <w:szCs w:val="24"/>
        </w:rPr>
        <w:t>субподрядчики</w:t>
      </w:r>
      <w:r w:rsidRPr="00E71A48">
        <w:rPr>
          <w:sz w:val="24"/>
          <w:szCs w:val="24"/>
        </w:rPr>
        <w:t>, с точки зрения Заказчика, не способны самостоятельно выполнить Договор.</w:t>
      </w:r>
    </w:p>
    <w:p w:rsidR="00717F60" w:rsidRPr="00E71A48" w:rsidRDefault="00717F60" w:rsidP="00E71A48">
      <w:pPr>
        <w:pStyle w:val="3"/>
        <w:spacing w:line="264" w:lineRule="auto"/>
        <w:rPr>
          <w:szCs w:val="24"/>
        </w:rPr>
      </w:pPr>
      <w:bookmarkStart w:id="478" w:name="_Toc440382482"/>
      <w:bookmarkStart w:id="479" w:name="_Toc440447152"/>
      <w:bookmarkStart w:id="480" w:name="_Toc440620832"/>
      <w:bookmarkStart w:id="481" w:name="_Toc440631467"/>
      <w:bookmarkStart w:id="482" w:name="_Toc440875707"/>
      <w:bookmarkStart w:id="483" w:name="_Ref440876618"/>
      <w:bookmarkStart w:id="484" w:name="_Ref440876703"/>
      <w:bookmarkStart w:id="485" w:name="_Toc441131731"/>
      <w:bookmarkStart w:id="486" w:name="_Toc465865172"/>
      <w:bookmarkStart w:id="487" w:name="_Toc468975432"/>
      <w:bookmarkStart w:id="488" w:name="_Toc471830448"/>
      <w:bookmarkStart w:id="489" w:name="_Toc498589613"/>
      <w:r w:rsidRPr="00E71A48">
        <w:rPr>
          <w:szCs w:val="24"/>
        </w:rPr>
        <w:t xml:space="preserve">Участие в запросе предложений коллективных </w:t>
      </w:r>
      <w:r w:rsidR="009C744E" w:rsidRPr="00E71A48">
        <w:rPr>
          <w:szCs w:val="24"/>
        </w:rPr>
        <w:t>Участник</w:t>
      </w:r>
      <w:r w:rsidRPr="00E71A48">
        <w:rPr>
          <w:szCs w:val="24"/>
        </w:rPr>
        <w:t>ов</w:t>
      </w:r>
      <w:bookmarkEnd w:id="473"/>
      <w:bookmarkEnd w:id="474"/>
      <w:bookmarkEnd w:id="475"/>
      <w:bookmarkEnd w:id="476"/>
      <w:bookmarkEnd w:id="478"/>
      <w:bookmarkEnd w:id="479"/>
      <w:bookmarkEnd w:id="480"/>
      <w:bookmarkEnd w:id="481"/>
      <w:bookmarkEnd w:id="482"/>
      <w:bookmarkEnd w:id="483"/>
      <w:bookmarkEnd w:id="484"/>
      <w:bookmarkEnd w:id="485"/>
      <w:bookmarkEnd w:id="486"/>
      <w:bookmarkEnd w:id="487"/>
      <w:bookmarkEnd w:id="488"/>
      <w:bookmarkEnd w:id="489"/>
    </w:p>
    <w:p w:rsidR="00717F60" w:rsidRPr="00E71A48"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E71A48" w:rsidDel="009C744E">
        <w:rPr>
          <w:bCs w:val="0"/>
          <w:sz w:val="24"/>
          <w:szCs w:val="24"/>
        </w:rPr>
        <w:t xml:space="preserve"> </w:t>
      </w:r>
      <w:r w:rsidR="00EE380A">
        <w:fldChar w:fldCharType="begin"/>
      </w:r>
      <w:r w:rsidR="00EE380A">
        <w:instrText xml:space="preserve"> REF _Ref191386482 \r \h  \* MERGEFORMAT </w:instrText>
      </w:r>
      <w:r w:rsidR="00EE380A">
        <w:fldChar w:fldCharType="separate"/>
      </w:r>
      <w:r w:rsidR="00646563" w:rsidRPr="00646563">
        <w:rPr>
          <w:bCs w:val="0"/>
          <w:sz w:val="24"/>
          <w:szCs w:val="24"/>
        </w:rPr>
        <w:t>3.3.8.1</w:t>
      </w:r>
      <w:r w:rsidR="00EE380A">
        <w:fldChar w:fldCharType="end"/>
      </w:r>
      <w:r w:rsidRPr="00E71A48">
        <w:rPr>
          <w:bCs w:val="0"/>
          <w:sz w:val="24"/>
          <w:szCs w:val="24"/>
        </w:rPr>
        <w:t xml:space="preserve">), но и их объединения (группы лиц), способные на законных основаниях выполнить требуемые </w:t>
      </w:r>
      <w:r w:rsidR="0007043F" w:rsidRPr="00E71A48">
        <w:rPr>
          <w:bCs w:val="0"/>
          <w:sz w:val="24"/>
          <w:szCs w:val="24"/>
        </w:rPr>
        <w:t xml:space="preserve">поставки, </w:t>
      </w:r>
      <w:r w:rsidR="0007043F" w:rsidRPr="00E71A48">
        <w:rPr>
          <w:sz w:val="24"/>
          <w:szCs w:val="24"/>
        </w:rPr>
        <w:t>работы</w:t>
      </w:r>
      <w:r w:rsidR="0091430E" w:rsidRPr="00E71A48">
        <w:rPr>
          <w:sz w:val="24"/>
          <w:szCs w:val="24"/>
        </w:rPr>
        <w:t xml:space="preserve">, </w:t>
      </w:r>
      <w:r w:rsidR="0007043F" w:rsidRPr="00E71A48">
        <w:rPr>
          <w:sz w:val="24"/>
          <w:szCs w:val="24"/>
        </w:rPr>
        <w:t>услуги</w:t>
      </w:r>
      <w:r w:rsidRPr="00E71A48">
        <w:rPr>
          <w:bCs w:val="0"/>
          <w:sz w:val="24"/>
          <w:szCs w:val="24"/>
        </w:rPr>
        <w:t>.</w:t>
      </w:r>
    </w:p>
    <w:p w:rsidR="00717F60" w:rsidRPr="00D52133"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 xml:space="preserve">Если </w:t>
      </w:r>
      <w:r w:rsidR="004B5EB3" w:rsidRPr="00E71A48">
        <w:rPr>
          <w:bCs w:val="0"/>
          <w:sz w:val="24"/>
          <w:szCs w:val="24"/>
        </w:rPr>
        <w:t>Заявк</w:t>
      </w:r>
      <w:r w:rsidRPr="00E71A48">
        <w:rPr>
          <w:bCs w:val="0"/>
          <w:sz w:val="24"/>
          <w:szCs w:val="24"/>
        </w:rPr>
        <w:t xml:space="preserve">а подается коллективным </w:t>
      </w:r>
      <w:r w:rsidR="009C744E" w:rsidRPr="00E71A48">
        <w:rPr>
          <w:bCs w:val="0"/>
          <w:sz w:val="24"/>
          <w:szCs w:val="24"/>
        </w:rPr>
        <w:t>Участник</w:t>
      </w:r>
      <w:r w:rsidRPr="00E71A48">
        <w:rPr>
          <w:bCs w:val="0"/>
          <w:sz w:val="24"/>
          <w:szCs w:val="24"/>
        </w:rPr>
        <w:t xml:space="preserve">ом (группой лиц), дополнительно к требованиям, указанным в п. </w:t>
      </w:r>
      <w:r w:rsidR="00EE380A">
        <w:fldChar w:fldCharType="begin"/>
      </w:r>
      <w:r w:rsidR="00EE380A">
        <w:instrText xml:space="preserve"> REF _Ref191386407 \r \h  \* MERGEFORMAT </w:instrText>
      </w:r>
      <w:r w:rsidR="00EE380A">
        <w:fldChar w:fldCharType="separate"/>
      </w:r>
      <w:r w:rsidR="00646563" w:rsidRPr="00646563">
        <w:rPr>
          <w:bCs w:val="0"/>
          <w:sz w:val="24"/>
          <w:szCs w:val="24"/>
        </w:rPr>
        <w:t>3.3.8</w:t>
      </w:r>
      <w:r w:rsidR="00EE380A">
        <w:fldChar w:fldCharType="end"/>
      </w:r>
      <w:r w:rsidRPr="00E71A48">
        <w:rPr>
          <w:bCs w:val="0"/>
          <w:sz w:val="24"/>
          <w:szCs w:val="24"/>
        </w:rPr>
        <w:t xml:space="preserve">, должны быть выполнены </w:t>
      </w:r>
      <w:r w:rsidRPr="00D52133">
        <w:rPr>
          <w:bCs w:val="0"/>
          <w:sz w:val="24"/>
          <w:szCs w:val="24"/>
        </w:rPr>
        <w:t>нижеприведенные требования.</w:t>
      </w:r>
    </w:p>
    <w:p w:rsidR="00717F60" w:rsidRPr="00D52133" w:rsidRDefault="001F0956"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52133">
        <w:rPr>
          <w:bCs w:val="0"/>
          <w:sz w:val="24"/>
          <w:szCs w:val="24"/>
        </w:rPr>
        <w:t xml:space="preserve">Каждое юридическое лицо (индивидуальный предприниматель), входящее в состав коллективного </w:t>
      </w:r>
      <w:r w:rsidR="009C744E" w:rsidRPr="00D52133">
        <w:rPr>
          <w:bCs w:val="0"/>
          <w:sz w:val="24"/>
          <w:szCs w:val="24"/>
        </w:rPr>
        <w:t>Участник</w:t>
      </w:r>
      <w:r w:rsidRPr="00D52133">
        <w:rPr>
          <w:bCs w:val="0"/>
          <w:sz w:val="24"/>
          <w:szCs w:val="24"/>
        </w:rPr>
        <w:t xml:space="preserve">а или физическое лицо, входящее в состав коллективного </w:t>
      </w:r>
      <w:r w:rsidR="009C744E" w:rsidRPr="00D52133">
        <w:rPr>
          <w:bCs w:val="0"/>
          <w:sz w:val="24"/>
          <w:szCs w:val="24"/>
        </w:rPr>
        <w:t>Участник</w:t>
      </w:r>
      <w:r w:rsidRPr="00D52133">
        <w:rPr>
          <w:bCs w:val="0"/>
          <w:sz w:val="24"/>
          <w:szCs w:val="24"/>
        </w:rPr>
        <w:t xml:space="preserve">а, должно отвечать требованиям настоящей </w:t>
      </w:r>
      <w:r w:rsidR="007D07A7" w:rsidRPr="00D52133">
        <w:rPr>
          <w:bCs w:val="0"/>
          <w:sz w:val="24"/>
          <w:szCs w:val="24"/>
        </w:rPr>
        <w:t>Д</w:t>
      </w:r>
      <w:r w:rsidRPr="00D52133">
        <w:rPr>
          <w:bCs w:val="0"/>
          <w:sz w:val="24"/>
          <w:szCs w:val="24"/>
        </w:rPr>
        <w:t xml:space="preserve">окументации, изложенным в п. </w:t>
      </w:r>
      <w:r w:rsidR="00C55095">
        <w:rPr>
          <w:bCs w:val="0"/>
          <w:sz w:val="24"/>
          <w:szCs w:val="24"/>
        </w:rPr>
        <w:fldChar w:fldCharType="begin"/>
      </w:r>
      <w:r w:rsidR="001248B1">
        <w:rPr>
          <w:bCs w:val="0"/>
          <w:sz w:val="24"/>
          <w:szCs w:val="24"/>
        </w:rPr>
        <w:instrText xml:space="preserve"> REF _Ref303669127 \r \h </w:instrText>
      </w:r>
      <w:r w:rsidR="00C55095">
        <w:rPr>
          <w:bCs w:val="0"/>
          <w:sz w:val="24"/>
          <w:szCs w:val="24"/>
        </w:rPr>
      </w:r>
      <w:r w:rsidR="00C55095">
        <w:rPr>
          <w:bCs w:val="0"/>
          <w:sz w:val="24"/>
          <w:szCs w:val="24"/>
        </w:rPr>
        <w:fldChar w:fldCharType="separate"/>
      </w:r>
      <w:r w:rsidR="00646563">
        <w:rPr>
          <w:bCs w:val="0"/>
          <w:sz w:val="24"/>
          <w:szCs w:val="24"/>
        </w:rPr>
        <w:t>3.3.8.2</w:t>
      </w:r>
      <w:r w:rsidR="00C55095">
        <w:rPr>
          <w:bCs w:val="0"/>
          <w:sz w:val="24"/>
          <w:szCs w:val="24"/>
        </w:rPr>
        <w:fldChar w:fldCharType="end"/>
      </w:r>
      <w:r w:rsidRPr="00D52133">
        <w:rPr>
          <w:bCs w:val="0"/>
          <w:sz w:val="24"/>
          <w:szCs w:val="24"/>
        </w:rPr>
        <w:t>.</w:t>
      </w:r>
    </w:p>
    <w:p w:rsidR="00717F60" w:rsidRPr="00E71A48"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490" w:name="_Ref306032591"/>
      <w:r w:rsidRPr="00D52133">
        <w:rPr>
          <w:bCs w:val="0"/>
          <w:sz w:val="24"/>
          <w:szCs w:val="24"/>
        </w:rPr>
        <w:t>Юридические лица</w:t>
      </w:r>
      <w:r w:rsidR="001F0956" w:rsidRPr="00D52133">
        <w:rPr>
          <w:bCs w:val="0"/>
          <w:sz w:val="24"/>
          <w:szCs w:val="24"/>
        </w:rPr>
        <w:t>, физические лица</w:t>
      </w:r>
      <w:r w:rsidR="00A15A79" w:rsidRPr="00D52133">
        <w:rPr>
          <w:bCs w:val="0"/>
          <w:sz w:val="24"/>
          <w:szCs w:val="24"/>
        </w:rPr>
        <w:t>,</w:t>
      </w:r>
      <w:r w:rsidRPr="00D52133">
        <w:rPr>
          <w:bCs w:val="0"/>
          <w:sz w:val="24"/>
          <w:szCs w:val="24"/>
        </w:rPr>
        <w:t xml:space="preserve"> </w:t>
      </w:r>
      <w:r w:rsidR="001F0956" w:rsidRPr="00D52133">
        <w:rPr>
          <w:bCs w:val="0"/>
          <w:sz w:val="24"/>
          <w:szCs w:val="24"/>
        </w:rPr>
        <w:t xml:space="preserve">в том числе </w:t>
      </w:r>
      <w:r w:rsidRPr="00D52133">
        <w:rPr>
          <w:bCs w:val="0"/>
          <w:sz w:val="24"/>
          <w:szCs w:val="24"/>
        </w:rPr>
        <w:t xml:space="preserve">индивидуальные предприниматели, представляющие коллективного </w:t>
      </w:r>
      <w:r w:rsidR="009C744E" w:rsidRPr="00D52133">
        <w:rPr>
          <w:bCs w:val="0"/>
          <w:sz w:val="24"/>
          <w:szCs w:val="24"/>
        </w:rPr>
        <w:t>Участник</w:t>
      </w:r>
      <w:r w:rsidRPr="00D52133">
        <w:rPr>
          <w:bCs w:val="0"/>
          <w:sz w:val="24"/>
          <w:szCs w:val="24"/>
        </w:rPr>
        <w:t>а, заключают между собой</w:t>
      </w:r>
      <w:r w:rsidRPr="00E71A48">
        <w:rPr>
          <w:bCs w:val="0"/>
          <w:sz w:val="24"/>
          <w:szCs w:val="24"/>
        </w:rPr>
        <w:t xml:space="preserve"> соглашение, соответствующее нормам Гражданского кодекса Р</w:t>
      </w:r>
      <w:r w:rsidR="007F3FB7" w:rsidRPr="00E71A48">
        <w:rPr>
          <w:bCs w:val="0"/>
          <w:sz w:val="24"/>
          <w:szCs w:val="24"/>
        </w:rPr>
        <w:t xml:space="preserve">оссийской </w:t>
      </w:r>
      <w:r w:rsidRPr="00E71A48">
        <w:rPr>
          <w:bCs w:val="0"/>
          <w:sz w:val="24"/>
          <w:szCs w:val="24"/>
        </w:rPr>
        <w:t>Ф</w:t>
      </w:r>
      <w:r w:rsidR="007F3FB7" w:rsidRPr="00E71A48">
        <w:rPr>
          <w:bCs w:val="0"/>
          <w:sz w:val="24"/>
          <w:szCs w:val="24"/>
        </w:rPr>
        <w:t>едерации</w:t>
      </w:r>
      <w:r w:rsidRPr="00E71A48">
        <w:rPr>
          <w:bCs w:val="0"/>
          <w:sz w:val="24"/>
          <w:szCs w:val="24"/>
        </w:rPr>
        <w:t>, и отвечающее следующим требованиям:</w:t>
      </w:r>
      <w:bookmarkEnd w:id="490"/>
    </w:p>
    <w:p w:rsidR="00717F60" w:rsidRPr="00E71A48"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491" w:name="_Ref307563248"/>
      <w:r w:rsidRPr="00E71A48">
        <w:rPr>
          <w:bCs w:val="0"/>
          <w:sz w:val="24"/>
          <w:szCs w:val="24"/>
        </w:rPr>
        <w:t xml:space="preserve">в соглашении должны быть четко определены права и обязанности сторон как в рамках участия в </w:t>
      </w:r>
      <w:r w:rsidR="009C744E" w:rsidRPr="00E71A48">
        <w:rPr>
          <w:bCs w:val="0"/>
          <w:sz w:val="24"/>
          <w:szCs w:val="24"/>
        </w:rPr>
        <w:t>З</w:t>
      </w:r>
      <w:r w:rsidRPr="00E71A48">
        <w:rPr>
          <w:bCs w:val="0"/>
          <w:sz w:val="24"/>
          <w:szCs w:val="24"/>
        </w:rPr>
        <w:t xml:space="preserve">апросе предложений, так и в рамках исполнения </w:t>
      </w:r>
      <w:r w:rsidR="00123C70" w:rsidRPr="00E71A48">
        <w:rPr>
          <w:bCs w:val="0"/>
          <w:sz w:val="24"/>
          <w:szCs w:val="24"/>
        </w:rPr>
        <w:t>Договор</w:t>
      </w:r>
      <w:r w:rsidRPr="00E71A48">
        <w:rPr>
          <w:bCs w:val="0"/>
          <w:sz w:val="24"/>
          <w:szCs w:val="24"/>
        </w:rPr>
        <w:t>а;</w:t>
      </w:r>
      <w:bookmarkEnd w:id="491"/>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должно быть приведено четкое распределение объемов, стоимости и сроков выполнения </w:t>
      </w:r>
      <w:r w:rsidR="0007043F" w:rsidRPr="00E71A48">
        <w:rPr>
          <w:bCs w:val="0"/>
          <w:sz w:val="24"/>
          <w:szCs w:val="24"/>
        </w:rPr>
        <w:t xml:space="preserve">поставок, </w:t>
      </w:r>
      <w:r w:rsidR="0007043F" w:rsidRPr="00E71A48">
        <w:rPr>
          <w:sz w:val="24"/>
          <w:szCs w:val="24"/>
        </w:rPr>
        <w:t>работ</w:t>
      </w:r>
      <w:r w:rsidR="0091430E" w:rsidRPr="00E71A48">
        <w:rPr>
          <w:sz w:val="24"/>
          <w:szCs w:val="24"/>
        </w:rPr>
        <w:t>,</w:t>
      </w:r>
      <w:r w:rsidR="009C744E" w:rsidRPr="00E71A48">
        <w:rPr>
          <w:sz w:val="24"/>
          <w:szCs w:val="24"/>
        </w:rPr>
        <w:t xml:space="preserve"> </w:t>
      </w:r>
      <w:r w:rsidR="0091430E" w:rsidRPr="00E71A48">
        <w:rPr>
          <w:sz w:val="24"/>
          <w:szCs w:val="24"/>
        </w:rPr>
        <w:t>услуг</w:t>
      </w:r>
      <w:r w:rsidR="000E024A" w:rsidRPr="00E71A48">
        <w:rPr>
          <w:bCs w:val="0"/>
          <w:sz w:val="24"/>
          <w:szCs w:val="24"/>
        </w:rPr>
        <w:t xml:space="preserve"> </w:t>
      </w:r>
      <w:r w:rsidRPr="00E71A48">
        <w:rPr>
          <w:bCs w:val="0"/>
          <w:sz w:val="24"/>
          <w:szCs w:val="24"/>
        </w:rPr>
        <w:t xml:space="preserve">между членами коллективного </w:t>
      </w:r>
      <w:r w:rsidR="009C744E" w:rsidRPr="00E71A48">
        <w:rPr>
          <w:bCs w:val="0"/>
          <w:sz w:val="24"/>
          <w:szCs w:val="24"/>
        </w:rPr>
        <w:t>У</w:t>
      </w:r>
      <w:r w:rsidRPr="00E71A48">
        <w:rPr>
          <w:bCs w:val="0"/>
          <w:sz w:val="24"/>
          <w:szCs w:val="24"/>
        </w:rPr>
        <w:t>частника;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E71A48">
        <w:rPr>
          <w:bCs w:val="0"/>
          <w:sz w:val="24"/>
          <w:szCs w:val="24"/>
        </w:rPr>
        <w:t>Участник</w:t>
      </w:r>
      <w:r w:rsidRPr="00E71A48">
        <w:rPr>
          <w:bCs w:val="0"/>
          <w:sz w:val="24"/>
          <w:szCs w:val="24"/>
        </w:rPr>
        <w:t>а во взаимоотношениях с Организатором и Заказчиком;</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должна быть установлена субсидиарная ответственность каждого члена коллективного </w:t>
      </w:r>
      <w:r w:rsidR="009C744E" w:rsidRPr="00E71A48">
        <w:rPr>
          <w:bCs w:val="0"/>
          <w:sz w:val="24"/>
          <w:szCs w:val="24"/>
        </w:rPr>
        <w:t>Участник</w:t>
      </w:r>
      <w:r w:rsidRPr="00E71A48">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соглашением должно быть предусмотрено, что все операции по выполнению </w:t>
      </w:r>
      <w:r w:rsidR="00123C70" w:rsidRPr="00E71A48">
        <w:rPr>
          <w:bCs w:val="0"/>
          <w:sz w:val="24"/>
          <w:szCs w:val="24"/>
        </w:rPr>
        <w:t>Договор</w:t>
      </w:r>
      <w:r w:rsidRPr="00E71A48">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срок действия соглашения должен быть не менее</w:t>
      </w:r>
      <w:proofErr w:type="gramStart"/>
      <w:r w:rsidRPr="00E71A48">
        <w:rPr>
          <w:bCs w:val="0"/>
          <w:sz w:val="24"/>
          <w:szCs w:val="24"/>
        </w:rPr>
        <w:t>,</w:t>
      </w:r>
      <w:proofErr w:type="gramEnd"/>
      <w:r w:rsidRPr="00E71A48">
        <w:rPr>
          <w:bCs w:val="0"/>
          <w:sz w:val="24"/>
          <w:szCs w:val="24"/>
        </w:rPr>
        <w:t xml:space="preserve"> чем срок действия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492" w:name="_Ref307563262"/>
      <w:r w:rsidRPr="00E71A48">
        <w:rPr>
          <w:bCs w:val="0"/>
          <w:sz w:val="24"/>
          <w:szCs w:val="24"/>
        </w:rPr>
        <w:t>соглашение не должно изменяться без одобрения Организатора запроса предложений и Заказчика.</w:t>
      </w:r>
      <w:bookmarkEnd w:id="492"/>
      <w:r w:rsidRPr="00E71A48">
        <w:rPr>
          <w:bCs w:val="0"/>
          <w:sz w:val="24"/>
          <w:szCs w:val="24"/>
        </w:rPr>
        <w:t xml:space="preserve"> </w:t>
      </w:r>
    </w:p>
    <w:p w:rsidR="00DB109A" w:rsidRPr="002D7FEE" w:rsidRDefault="00DB109A"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B83510">
        <w:rPr>
          <w:bCs w:val="0"/>
          <w:sz w:val="24"/>
          <w:szCs w:val="24"/>
        </w:rPr>
        <w:t>а</w:t>
      </w:r>
      <w:r w:rsidRPr="00E71A48">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EE380A">
        <w:fldChar w:fldCharType="begin"/>
      </w:r>
      <w:r w:rsidR="00EE380A">
        <w:instrText xml:space="preserve"> REF _Ref307563248 \r \h  \* MERGEFORMAT </w:instrText>
      </w:r>
      <w:r w:rsidR="00EE380A">
        <w:fldChar w:fldCharType="separate"/>
      </w:r>
      <w:r w:rsidR="00646563" w:rsidRPr="00646563">
        <w:rPr>
          <w:bCs w:val="0"/>
          <w:sz w:val="24"/>
          <w:szCs w:val="24"/>
          <w:lang w:val="en-US"/>
        </w:rPr>
        <w:t>a</w:t>
      </w:r>
      <w:r w:rsidR="00646563" w:rsidRPr="00646563">
        <w:rPr>
          <w:bCs w:val="0"/>
          <w:sz w:val="24"/>
          <w:szCs w:val="24"/>
        </w:rPr>
        <w:t>)</w:t>
      </w:r>
      <w:r w:rsidR="00EE380A">
        <w:fldChar w:fldCharType="end"/>
      </w:r>
      <w:r w:rsidRPr="00E71A48">
        <w:rPr>
          <w:bCs w:val="0"/>
          <w:sz w:val="24"/>
          <w:szCs w:val="24"/>
        </w:rPr>
        <w:t xml:space="preserve">- </w:t>
      </w:r>
      <w:r w:rsidR="00EE380A">
        <w:fldChar w:fldCharType="begin"/>
      </w:r>
      <w:r w:rsidR="00EE380A">
        <w:instrText xml:space="preserve"> REF _Ref307563262 \r \h  \* MERGEFORMAT </w:instrText>
      </w:r>
      <w:r w:rsidR="00EE380A">
        <w:fldChar w:fldCharType="separate"/>
      </w:r>
      <w:r w:rsidR="00646563" w:rsidRPr="00646563">
        <w:rPr>
          <w:bCs w:val="0"/>
          <w:sz w:val="24"/>
          <w:szCs w:val="24"/>
          <w:lang w:val="en-US"/>
        </w:rPr>
        <w:t>g</w:t>
      </w:r>
      <w:r w:rsidR="00646563" w:rsidRPr="00646563">
        <w:rPr>
          <w:bCs w:val="0"/>
          <w:sz w:val="24"/>
          <w:szCs w:val="24"/>
        </w:rPr>
        <w:t>)</w:t>
      </w:r>
      <w:r w:rsidR="00EE380A">
        <w:fldChar w:fldCharType="end"/>
      </w:r>
      <w:r w:rsidRPr="00E71A48">
        <w:rPr>
          <w:bCs w:val="0"/>
          <w:sz w:val="24"/>
          <w:szCs w:val="24"/>
        </w:rPr>
        <w:t xml:space="preserve">п. </w:t>
      </w:r>
      <w:r w:rsidR="00EE380A">
        <w:fldChar w:fldCharType="begin"/>
      </w:r>
      <w:r w:rsidR="00EE380A">
        <w:instrText xml:space="preserve"> REF _Ref306032591 \r \h  \* MERGEFORMAT </w:instrText>
      </w:r>
      <w:r w:rsidR="00EE380A">
        <w:fldChar w:fldCharType="separate"/>
      </w:r>
      <w:r w:rsidR="00646563" w:rsidRPr="00646563">
        <w:rPr>
          <w:bCs w:val="0"/>
          <w:sz w:val="24"/>
          <w:szCs w:val="24"/>
        </w:rPr>
        <w:t>3.3.10.4</w:t>
      </w:r>
      <w:r w:rsidR="00EE380A">
        <w:fldChar w:fldCharType="end"/>
      </w:r>
      <w:r w:rsidRPr="00E71A48">
        <w:rPr>
          <w:bCs w:val="0"/>
          <w:sz w:val="24"/>
          <w:szCs w:val="24"/>
        </w:rPr>
        <w:t xml:space="preserve">, при этом такое соглашение между физическими лицами не является договором простого товарищества в </w:t>
      </w:r>
      <w:r w:rsidRPr="00E71A48">
        <w:rPr>
          <w:bCs w:val="0"/>
          <w:sz w:val="24"/>
          <w:szCs w:val="24"/>
        </w:rPr>
        <w:lastRenderedPageBreak/>
        <w:t xml:space="preserve">силу Главы 55 </w:t>
      </w:r>
      <w:r w:rsidRPr="002D7FEE">
        <w:rPr>
          <w:bCs w:val="0"/>
          <w:sz w:val="24"/>
          <w:szCs w:val="24"/>
        </w:rPr>
        <w:t>Гражданского кодекса Российской Федерации.</w:t>
      </w:r>
    </w:p>
    <w:p w:rsidR="00717F60" w:rsidRPr="002D7FEE" w:rsidRDefault="00F620A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2D7FEE">
        <w:rPr>
          <w:sz w:val="24"/>
          <w:szCs w:val="24"/>
        </w:rPr>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данном Запросе предложений самостоятельно. В случае невыполнения этих требований Заявки с участием таких организаций/физических лиц будут отклонены</w:t>
      </w:r>
      <w:r w:rsidR="00D77DCB" w:rsidRPr="002D7FEE">
        <w:rPr>
          <w:bCs w:val="0"/>
          <w:sz w:val="24"/>
          <w:szCs w:val="24"/>
        </w:rPr>
        <w:t>.</w:t>
      </w:r>
    </w:p>
    <w:p w:rsidR="00717F60" w:rsidRPr="00E71A48"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bookmarkStart w:id="493" w:name="_Ref465863260"/>
      <w:proofErr w:type="gramStart"/>
      <w:r w:rsidRPr="00E71A48">
        <w:rPr>
          <w:bCs w:val="0"/>
          <w:sz w:val="24"/>
          <w:szCs w:val="24"/>
        </w:rPr>
        <w:t xml:space="preserve">В связи с вышеизложенным коллективный </w:t>
      </w:r>
      <w:r w:rsidR="009C744E" w:rsidRPr="00E71A48">
        <w:rPr>
          <w:bCs w:val="0"/>
          <w:sz w:val="24"/>
          <w:szCs w:val="24"/>
        </w:rPr>
        <w:t>Участник</w:t>
      </w:r>
      <w:r w:rsidRPr="00E71A48">
        <w:rPr>
          <w:bCs w:val="0"/>
          <w:sz w:val="24"/>
          <w:szCs w:val="24"/>
        </w:rPr>
        <w:t xml:space="preserve"> готовит </w:t>
      </w:r>
      <w:r w:rsidR="004B5EB3" w:rsidRPr="00E71A48">
        <w:rPr>
          <w:bCs w:val="0"/>
          <w:sz w:val="24"/>
          <w:szCs w:val="24"/>
        </w:rPr>
        <w:t>Заявк</w:t>
      </w:r>
      <w:r w:rsidRPr="00E71A48">
        <w:rPr>
          <w:bCs w:val="0"/>
          <w:sz w:val="24"/>
          <w:szCs w:val="24"/>
        </w:rPr>
        <w:t>у с учетом следующих дополнительных требований:</w:t>
      </w:r>
      <w:bookmarkEnd w:id="493"/>
      <w:proofErr w:type="gramEnd"/>
    </w:p>
    <w:p w:rsidR="00717F60" w:rsidRPr="00D52133"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D52133">
        <w:rPr>
          <w:bCs w:val="0"/>
          <w:sz w:val="24"/>
          <w:szCs w:val="24"/>
        </w:rPr>
        <w:t>Заявк</w:t>
      </w:r>
      <w:r w:rsidR="00717F60" w:rsidRPr="00D52133">
        <w:rPr>
          <w:bCs w:val="0"/>
          <w:sz w:val="24"/>
          <w:szCs w:val="24"/>
        </w:rPr>
        <w:t xml:space="preserve">а должна включать документы, подтверждающие соответствие каждого члена объединения установленным </w:t>
      </w:r>
      <w:r w:rsidR="00717F60" w:rsidRPr="002D7FEE">
        <w:rPr>
          <w:bCs w:val="0"/>
          <w:sz w:val="24"/>
          <w:szCs w:val="24"/>
        </w:rPr>
        <w:t>требованиям (п.</w:t>
      </w:r>
      <w:r w:rsidR="00EE2EFB" w:rsidRPr="002D7FEE">
        <w:rPr>
          <w:bCs w:val="0"/>
          <w:sz w:val="24"/>
          <w:szCs w:val="24"/>
        </w:rPr>
        <w:t xml:space="preserve"> </w:t>
      </w:r>
      <w:r w:rsidR="00EE380A">
        <w:fldChar w:fldCharType="begin"/>
      </w:r>
      <w:r w:rsidR="00EE380A">
        <w:instrText xml:space="preserve"> REF _Ref303669127 \r \h  \* MERGEFORMAT </w:instrText>
      </w:r>
      <w:r w:rsidR="00EE380A">
        <w:fldChar w:fldCharType="separate"/>
      </w:r>
      <w:r w:rsidR="00646563" w:rsidRPr="00646563">
        <w:rPr>
          <w:bCs w:val="0"/>
          <w:sz w:val="24"/>
          <w:szCs w:val="24"/>
        </w:rPr>
        <w:t>3.3.8.2</w:t>
      </w:r>
      <w:r w:rsidR="00EE380A">
        <w:fldChar w:fldCharType="end"/>
      </w:r>
      <w:r w:rsidR="00717F60" w:rsidRPr="002D7FEE">
        <w:rPr>
          <w:bCs w:val="0"/>
          <w:sz w:val="24"/>
          <w:szCs w:val="24"/>
        </w:rPr>
        <w:t>)</w:t>
      </w:r>
      <w:r w:rsidR="00306DE6" w:rsidRPr="002D7FEE">
        <w:rPr>
          <w:bCs w:val="0"/>
          <w:sz w:val="24"/>
          <w:szCs w:val="24"/>
        </w:rPr>
        <w:t>. Документы, указанные в п</w:t>
      </w:r>
      <w:r w:rsidR="00306DE6" w:rsidRPr="002D7FEE">
        <w:rPr>
          <w:sz w:val="24"/>
          <w:szCs w:val="24"/>
        </w:rPr>
        <w:t xml:space="preserve">. </w:t>
      </w:r>
      <w:r w:rsidR="00C55095">
        <w:fldChar w:fldCharType="begin"/>
      </w:r>
      <w:r w:rsidR="00123DC1">
        <w:instrText xml:space="preserve"> REF _Ref442189588 \r \h  \* MERGEFORMAT </w:instrText>
      </w:r>
      <w:r w:rsidR="00C55095">
        <w:fldChar w:fldCharType="separate"/>
      </w:r>
      <w:r w:rsidR="00646563" w:rsidRPr="00646563">
        <w:rPr>
          <w:sz w:val="24"/>
          <w:szCs w:val="24"/>
        </w:rPr>
        <w:t>х)</w:t>
      </w:r>
      <w:r w:rsidR="00C55095">
        <w:fldChar w:fldCharType="end"/>
      </w:r>
      <w:r w:rsidR="00306DE6" w:rsidRPr="002D7FEE">
        <w:rPr>
          <w:sz w:val="24"/>
          <w:szCs w:val="24"/>
        </w:rPr>
        <w:t xml:space="preserve"> п. </w:t>
      </w:r>
      <w:r w:rsidR="00EE380A">
        <w:fldChar w:fldCharType="begin"/>
      </w:r>
      <w:r w:rsidR="00EE380A">
        <w:instrText xml:space="preserve"> REF _Ref303587815 \r \h  \* MERGEFORMAT </w:instrText>
      </w:r>
      <w:r w:rsidR="00EE380A">
        <w:fldChar w:fldCharType="separate"/>
      </w:r>
      <w:r w:rsidR="00646563" w:rsidRPr="00646563">
        <w:rPr>
          <w:sz w:val="24"/>
          <w:szCs w:val="24"/>
        </w:rPr>
        <w:t>3.3.8.3</w:t>
      </w:r>
      <w:r w:rsidR="00EE380A">
        <w:fldChar w:fldCharType="end"/>
      </w:r>
      <w:r w:rsidR="00306DE6" w:rsidRPr="002D7FEE">
        <w:rPr>
          <w:sz w:val="24"/>
          <w:szCs w:val="24"/>
        </w:rPr>
        <w:t>, подаются Лидером коллективного участника</w:t>
      </w:r>
      <w:r w:rsidR="00717F60" w:rsidRPr="002D7FEE">
        <w:rPr>
          <w:bCs w:val="0"/>
          <w:sz w:val="24"/>
          <w:szCs w:val="24"/>
        </w:rPr>
        <w:t>;</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AD3EBC" w:rsidRPr="00E71A48">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E71A48">
        <w:rPr>
          <w:bCs w:val="0"/>
          <w:sz w:val="24"/>
          <w:szCs w:val="24"/>
        </w:rPr>
        <w:t>Участник</w:t>
      </w:r>
      <w:r w:rsidR="00AD3EBC" w:rsidRPr="00E71A48">
        <w:rPr>
          <w:bCs w:val="0"/>
          <w:sz w:val="24"/>
          <w:szCs w:val="24"/>
        </w:rPr>
        <w:t>а;</w:t>
      </w:r>
    </w:p>
    <w:p w:rsidR="00717F60" w:rsidRPr="00E71A48"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состав </w:t>
      </w:r>
      <w:r w:rsidR="004B5EB3" w:rsidRPr="00E71A48">
        <w:rPr>
          <w:bCs w:val="0"/>
          <w:sz w:val="24"/>
          <w:szCs w:val="24"/>
        </w:rPr>
        <w:t>Заявк</w:t>
      </w:r>
      <w:r w:rsidRPr="00E71A48">
        <w:rPr>
          <w:bCs w:val="0"/>
          <w:sz w:val="24"/>
          <w:szCs w:val="24"/>
        </w:rPr>
        <w:t>и дополнительн</w:t>
      </w:r>
      <w:r w:rsidR="00717F60" w:rsidRPr="00E71A48">
        <w:rPr>
          <w:bCs w:val="0"/>
          <w:sz w:val="24"/>
          <w:szCs w:val="24"/>
        </w:rPr>
        <w:t xml:space="preserve">о включается нотариально заверенная копия соглашения между членами коллективного </w:t>
      </w:r>
      <w:r w:rsidR="009C744E" w:rsidRPr="00E71A48">
        <w:rPr>
          <w:bCs w:val="0"/>
          <w:sz w:val="24"/>
          <w:szCs w:val="24"/>
        </w:rPr>
        <w:t>Участник</w:t>
      </w:r>
      <w:r w:rsidR="00717F60" w:rsidRPr="00E71A48">
        <w:rPr>
          <w:bCs w:val="0"/>
          <w:sz w:val="24"/>
          <w:szCs w:val="24"/>
        </w:rPr>
        <w:t>а;</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717F60" w:rsidRPr="00E71A48">
        <w:rPr>
          <w:bCs w:val="0"/>
          <w:sz w:val="24"/>
          <w:szCs w:val="24"/>
        </w:rPr>
        <w:t>а дополнительно должна включать сведения о распределени</w:t>
      </w:r>
      <w:r w:rsidR="00AE556B">
        <w:rPr>
          <w:bCs w:val="0"/>
          <w:sz w:val="24"/>
          <w:szCs w:val="24"/>
        </w:rPr>
        <w:t>и</w:t>
      </w:r>
      <w:r w:rsidR="00717F60" w:rsidRPr="00E71A48">
        <w:rPr>
          <w:bCs w:val="0"/>
          <w:sz w:val="24"/>
          <w:szCs w:val="24"/>
        </w:rPr>
        <w:t xml:space="preserve"> объемов, стоимости и сроков </w:t>
      </w:r>
      <w:r w:rsidR="00176B20">
        <w:rPr>
          <w:bCs w:val="0"/>
          <w:sz w:val="24"/>
          <w:szCs w:val="24"/>
        </w:rPr>
        <w:t>выполнения работ</w:t>
      </w:r>
      <w:r w:rsidR="00CC3DAD">
        <w:rPr>
          <w:bCs w:val="0"/>
          <w:sz w:val="24"/>
          <w:szCs w:val="24"/>
        </w:rPr>
        <w:t xml:space="preserve"> </w:t>
      </w:r>
      <w:r w:rsidR="00717F60" w:rsidRPr="00E71A48">
        <w:rPr>
          <w:bCs w:val="0"/>
          <w:sz w:val="24"/>
          <w:szCs w:val="24"/>
        </w:rPr>
        <w:t xml:space="preserve">между членами коллективного </w:t>
      </w:r>
      <w:r w:rsidR="009C744E" w:rsidRPr="00E71A48">
        <w:rPr>
          <w:bCs w:val="0"/>
          <w:sz w:val="24"/>
          <w:szCs w:val="24"/>
        </w:rPr>
        <w:t>Участник</w:t>
      </w:r>
      <w:r w:rsidR="00717F60" w:rsidRPr="00E71A48">
        <w:rPr>
          <w:bCs w:val="0"/>
          <w:sz w:val="24"/>
          <w:szCs w:val="24"/>
        </w:rPr>
        <w:t>а по установленной в настоящей Документации форме (</w:t>
      </w:r>
      <w:r w:rsidR="003C2207">
        <w:rPr>
          <w:bCs w:val="0"/>
          <w:sz w:val="24"/>
          <w:szCs w:val="24"/>
        </w:rPr>
        <w:t>под</w:t>
      </w:r>
      <w:r w:rsidR="00717F60" w:rsidRPr="00E71A48">
        <w:rPr>
          <w:bCs w:val="0"/>
          <w:sz w:val="24"/>
          <w:szCs w:val="24"/>
        </w:rPr>
        <w:t>раздел</w:t>
      </w:r>
      <w:r w:rsidR="003C2207">
        <w:rPr>
          <w:bCs w:val="0"/>
          <w:sz w:val="24"/>
          <w:szCs w:val="24"/>
        </w:rPr>
        <w:t xml:space="preserve"> </w:t>
      </w:r>
      <w:r w:rsidR="00C55095">
        <w:rPr>
          <w:bCs w:val="0"/>
          <w:sz w:val="24"/>
          <w:szCs w:val="24"/>
        </w:rPr>
        <w:fldChar w:fldCharType="begin"/>
      </w:r>
      <w:r w:rsidR="00D50E8D">
        <w:rPr>
          <w:bCs w:val="0"/>
          <w:sz w:val="24"/>
          <w:szCs w:val="24"/>
        </w:rPr>
        <w:instrText xml:space="preserve"> REF _Ref440376324 \r \h </w:instrText>
      </w:r>
      <w:r w:rsidR="00C55095">
        <w:rPr>
          <w:bCs w:val="0"/>
          <w:sz w:val="24"/>
          <w:szCs w:val="24"/>
        </w:rPr>
      </w:r>
      <w:r w:rsidR="00C55095">
        <w:rPr>
          <w:bCs w:val="0"/>
          <w:sz w:val="24"/>
          <w:szCs w:val="24"/>
        </w:rPr>
        <w:fldChar w:fldCharType="separate"/>
      </w:r>
      <w:r w:rsidR="00646563">
        <w:rPr>
          <w:bCs w:val="0"/>
          <w:sz w:val="24"/>
          <w:szCs w:val="24"/>
        </w:rPr>
        <w:t>5.18</w:t>
      </w:r>
      <w:r w:rsidR="00C55095">
        <w:rPr>
          <w:bCs w:val="0"/>
          <w:sz w:val="24"/>
          <w:szCs w:val="24"/>
        </w:rPr>
        <w:fldChar w:fldCharType="end"/>
      </w:r>
      <w:r w:rsidR="00717F60" w:rsidRPr="00E71A48">
        <w:rPr>
          <w:bCs w:val="0"/>
          <w:sz w:val="24"/>
          <w:szCs w:val="24"/>
        </w:rPr>
        <w:t>)</w:t>
      </w:r>
      <w:r w:rsidR="00AE556B">
        <w:rPr>
          <w:bCs w:val="0"/>
          <w:sz w:val="24"/>
          <w:szCs w:val="24"/>
        </w:rPr>
        <w:t xml:space="preserve">. Указанная форма </w:t>
      </w:r>
      <w:r w:rsidR="00AE556B" w:rsidRPr="00AE556B">
        <w:rPr>
          <w:sz w:val="24"/>
          <w:szCs w:val="24"/>
        </w:rPr>
        <w:t>должн</w:t>
      </w:r>
      <w:r w:rsidR="00AE556B">
        <w:rPr>
          <w:sz w:val="24"/>
          <w:szCs w:val="24"/>
        </w:rPr>
        <w:t>а</w:t>
      </w:r>
      <w:r w:rsidR="00AE556B" w:rsidRPr="00AE556B">
        <w:rPr>
          <w:sz w:val="24"/>
          <w:szCs w:val="24"/>
        </w:rPr>
        <w:t xml:space="preserve"> быть подготовлен</w:t>
      </w:r>
      <w:r w:rsidR="00AE556B">
        <w:rPr>
          <w:sz w:val="24"/>
          <w:szCs w:val="24"/>
        </w:rPr>
        <w:t>а</w:t>
      </w:r>
      <w:r w:rsidR="00AE556B" w:rsidRPr="00AE556B">
        <w:rPr>
          <w:sz w:val="24"/>
          <w:szCs w:val="24"/>
        </w:rPr>
        <w:t xml:space="preserve"> отдельно по каждому из лотов с указанием номера и названия лота</w:t>
      </w:r>
      <w:r w:rsidR="00717F60" w:rsidRPr="00E71A48">
        <w:rPr>
          <w:bCs w:val="0"/>
          <w:sz w:val="24"/>
          <w:szCs w:val="24"/>
        </w:rPr>
        <w:t>.</w:t>
      </w:r>
    </w:p>
    <w:p w:rsidR="00717F60" w:rsidRPr="00332B6A"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32B6A">
        <w:rPr>
          <w:bCs w:val="0"/>
          <w:sz w:val="24"/>
          <w:szCs w:val="24"/>
        </w:rPr>
        <w:t xml:space="preserve">При оценке количественных параметров деятельности коллективного </w:t>
      </w:r>
      <w:r w:rsidR="009C744E" w:rsidRPr="00332B6A">
        <w:rPr>
          <w:bCs w:val="0"/>
          <w:sz w:val="24"/>
          <w:szCs w:val="24"/>
        </w:rPr>
        <w:t>Участник</w:t>
      </w:r>
      <w:r w:rsidRPr="00332B6A">
        <w:rPr>
          <w:bCs w:val="0"/>
          <w:sz w:val="24"/>
          <w:szCs w:val="24"/>
        </w:rPr>
        <w:t xml:space="preserve">а, количественные параметры членов объединения суммируются в соответствии с распределением </w:t>
      </w:r>
      <w:r w:rsidR="00BE62BA" w:rsidRPr="00332B6A">
        <w:rPr>
          <w:sz w:val="24"/>
          <w:szCs w:val="24"/>
        </w:rPr>
        <w:t>объемов</w:t>
      </w:r>
      <w:r w:rsidR="00CC3DAD">
        <w:rPr>
          <w:sz w:val="24"/>
          <w:szCs w:val="24"/>
        </w:rPr>
        <w:t xml:space="preserve"> </w:t>
      </w:r>
      <w:r w:rsidR="00176B20">
        <w:rPr>
          <w:sz w:val="24"/>
          <w:szCs w:val="24"/>
        </w:rPr>
        <w:t>выполняемых работ</w:t>
      </w:r>
      <w:r w:rsidR="00BE62BA" w:rsidRPr="00332B6A">
        <w:rPr>
          <w:sz w:val="24"/>
          <w:szCs w:val="24"/>
        </w:rPr>
        <w:t xml:space="preserve"> </w:t>
      </w:r>
      <w:r w:rsidRPr="00332B6A">
        <w:rPr>
          <w:bCs w:val="0"/>
          <w:sz w:val="24"/>
          <w:szCs w:val="24"/>
        </w:rPr>
        <w:t xml:space="preserve">между членами коллективного </w:t>
      </w:r>
      <w:r w:rsidR="009C744E" w:rsidRPr="00332B6A">
        <w:rPr>
          <w:bCs w:val="0"/>
          <w:sz w:val="24"/>
          <w:szCs w:val="24"/>
        </w:rPr>
        <w:t>Участник</w:t>
      </w:r>
      <w:r w:rsidRPr="00332B6A">
        <w:rPr>
          <w:bCs w:val="0"/>
          <w:sz w:val="24"/>
          <w:szCs w:val="24"/>
        </w:rPr>
        <w:t>а. Не подлежащие суммированию показатели</w:t>
      </w:r>
      <w:r w:rsidR="00EE2EFB" w:rsidRPr="00332B6A">
        <w:rPr>
          <w:bCs w:val="0"/>
          <w:sz w:val="24"/>
          <w:szCs w:val="24"/>
        </w:rPr>
        <w:t xml:space="preserve"> (за исключением </w:t>
      </w:r>
      <w:proofErr w:type="gramStart"/>
      <w:r w:rsidR="00EE2EFB" w:rsidRPr="00332B6A">
        <w:rPr>
          <w:bCs w:val="0"/>
          <w:sz w:val="24"/>
          <w:szCs w:val="24"/>
        </w:rPr>
        <w:t>указанных</w:t>
      </w:r>
      <w:proofErr w:type="gramEnd"/>
      <w:r w:rsidR="00EE2EFB" w:rsidRPr="00332B6A">
        <w:rPr>
          <w:bCs w:val="0"/>
          <w:sz w:val="24"/>
          <w:szCs w:val="24"/>
        </w:rPr>
        <w:t xml:space="preserve"> </w:t>
      </w:r>
      <w:r w:rsidR="00D77DCB" w:rsidRPr="00332B6A">
        <w:rPr>
          <w:bCs w:val="0"/>
          <w:sz w:val="24"/>
          <w:szCs w:val="24"/>
        </w:rPr>
        <w:t>п.</w:t>
      </w:r>
      <w:r w:rsidR="009C744E" w:rsidRPr="00332B6A">
        <w:rPr>
          <w:bCs w:val="0"/>
          <w:sz w:val="24"/>
          <w:szCs w:val="24"/>
        </w:rPr>
        <w:t xml:space="preserve"> </w:t>
      </w:r>
      <w:r w:rsidR="00C55095">
        <w:rPr>
          <w:bCs w:val="0"/>
          <w:sz w:val="24"/>
          <w:szCs w:val="24"/>
        </w:rPr>
        <w:fldChar w:fldCharType="begin"/>
      </w:r>
      <w:r w:rsidR="000F4365">
        <w:rPr>
          <w:bCs w:val="0"/>
          <w:sz w:val="24"/>
          <w:szCs w:val="24"/>
        </w:rPr>
        <w:instrText xml:space="preserve"> REF _Ref440291364 \r \h </w:instrText>
      </w:r>
      <w:r w:rsidR="00C55095">
        <w:rPr>
          <w:bCs w:val="0"/>
          <w:sz w:val="24"/>
          <w:szCs w:val="24"/>
        </w:rPr>
      </w:r>
      <w:r w:rsidR="00C55095">
        <w:rPr>
          <w:bCs w:val="0"/>
          <w:sz w:val="24"/>
          <w:szCs w:val="24"/>
        </w:rPr>
        <w:fldChar w:fldCharType="separate"/>
      </w:r>
      <w:r w:rsidR="00646563">
        <w:rPr>
          <w:bCs w:val="0"/>
          <w:sz w:val="24"/>
          <w:szCs w:val="24"/>
        </w:rPr>
        <w:t>3.3.8.1</w:t>
      </w:r>
      <w:r w:rsidR="00C55095">
        <w:rPr>
          <w:bCs w:val="0"/>
          <w:sz w:val="24"/>
          <w:szCs w:val="24"/>
        </w:rPr>
        <w:fldChar w:fldCharType="end"/>
      </w:r>
      <w:r w:rsidR="00D77DCB" w:rsidRPr="00332B6A">
        <w:rPr>
          <w:bCs w:val="0"/>
          <w:sz w:val="24"/>
          <w:szCs w:val="24"/>
        </w:rPr>
        <w:t xml:space="preserve">) </w:t>
      </w:r>
      <w:r w:rsidRPr="00332B6A">
        <w:rPr>
          <w:bCs w:val="0"/>
          <w:sz w:val="24"/>
          <w:szCs w:val="24"/>
        </w:rPr>
        <w:t>должны быть в наличии хотя бы у одного члена объединения.</w:t>
      </w:r>
    </w:p>
    <w:p w:rsidR="00717F60" w:rsidRPr="00E71A48" w:rsidRDefault="00717F60" w:rsidP="00557C01">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E71A48">
        <w:rPr>
          <w:bCs w:val="0"/>
          <w:sz w:val="24"/>
          <w:szCs w:val="24"/>
        </w:rPr>
        <w:t xml:space="preserve">Закупочная комиссия может отклонить </w:t>
      </w:r>
      <w:r w:rsidR="004B5EB3" w:rsidRPr="00E71A48">
        <w:rPr>
          <w:bCs w:val="0"/>
          <w:sz w:val="24"/>
          <w:szCs w:val="24"/>
        </w:rPr>
        <w:t>Заявк</w:t>
      </w:r>
      <w:r w:rsidRPr="00E71A48">
        <w:rPr>
          <w:bCs w:val="0"/>
          <w:sz w:val="24"/>
          <w:szCs w:val="24"/>
        </w:rPr>
        <w:t xml:space="preserve">у, а Заказчик имеет право на одностороннее расторжение </w:t>
      </w:r>
      <w:r w:rsidR="00123C70" w:rsidRPr="00E71A48">
        <w:rPr>
          <w:bCs w:val="0"/>
          <w:sz w:val="24"/>
          <w:szCs w:val="24"/>
        </w:rPr>
        <w:t>Договор</w:t>
      </w:r>
      <w:r w:rsidRPr="00E71A48">
        <w:rPr>
          <w:bCs w:val="0"/>
          <w:sz w:val="24"/>
          <w:szCs w:val="24"/>
        </w:rPr>
        <w:t xml:space="preserve">а, если выяснится, что из состава коллективного </w:t>
      </w:r>
      <w:r w:rsidR="009C744E" w:rsidRPr="00E71A48">
        <w:rPr>
          <w:bCs w:val="0"/>
          <w:sz w:val="24"/>
          <w:szCs w:val="24"/>
        </w:rPr>
        <w:t>Участник</w:t>
      </w:r>
      <w:r w:rsidRPr="00E71A48">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E71A48">
        <w:rPr>
          <w:bCs w:val="0"/>
          <w:sz w:val="24"/>
          <w:szCs w:val="24"/>
        </w:rPr>
        <w:t>Договор</w:t>
      </w:r>
      <w:r w:rsidRPr="00E71A48">
        <w:rPr>
          <w:bCs w:val="0"/>
          <w:sz w:val="24"/>
          <w:szCs w:val="24"/>
        </w:rPr>
        <w:t>.</w:t>
      </w:r>
    </w:p>
    <w:p w:rsidR="00717F60" w:rsidRPr="00E71A48" w:rsidRDefault="00717F60" w:rsidP="00E71A48">
      <w:pPr>
        <w:pStyle w:val="3"/>
        <w:spacing w:line="264" w:lineRule="auto"/>
        <w:rPr>
          <w:szCs w:val="24"/>
        </w:rPr>
      </w:pPr>
      <w:bookmarkStart w:id="494" w:name="_Ref306114966"/>
      <w:bookmarkStart w:id="495" w:name="_Toc440361336"/>
      <w:bookmarkStart w:id="496" w:name="_Toc440376091"/>
      <w:bookmarkStart w:id="497" w:name="_Toc440376218"/>
      <w:bookmarkStart w:id="498" w:name="_Toc440382483"/>
      <w:bookmarkStart w:id="499" w:name="_Toc440447153"/>
      <w:bookmarkStart w:id="500" w:name="_Toc440620833"/>
      <w:bookmarkStart w:id="501" w:name="_Toc440631468"/>
      <w:bookmarkStart w:id="502" w:name="_Toc440875708"/>
      <w:bookmarkStart w:id="503" w:name="_Toc441131732"/>
      <w:bookmarkStart w:id="504" w:name="_Toc465865173"/>
      <w:bookmarkStart w:id="505" w:name="_Toc468975433"/>
      <w:bookmarkStart w:id="506" w:name="_Toc471830449"/>
      <w:bookmarkStart w:id="507" w:name="_Toc498589614"/>
      <w:r w:rsidRPr="00E71A48">
        <w:rPr>
          <w:szCs w:val="24"/>
        </w:rPr>
        <w:t>Разъяснение Документации по запросу предложений</w:t>
      </w:r>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p>
    <w:p w:rsidR="00717F60" w:rsidRPr="00E71A48"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В процессе подготовки </w:t>
      </w:r>
      <w:r w:rsidR="004B5EB3" w:rsidRPr="00E71A48">
        <w:rPr>
          <w:bCs w:val="0"/>
          <w:iCs/>
          <w:sz w:val="24"/>
          <w:szCs w:val="24"/>
        </w:rPr>
        <w:t>Заявк</w:t>
      </w:r>
      <w:r w:rsidRPr="00E71A48">
        <w:rPr>
          <w:bCs w:val="0"/>
          <w:iCs/>
          <w:sz w:val="24"/>
          <w:szCs w:val="24"/>
        </w:rPr>
        <w:t xml:space="preserve">и </w:t>
      </w:r>
      <w:r w:rsidR="009C744E" w:rsidRPr="00E71A48">
        <w:rPr>
          <w:bCs w:val="0"/>
          <w:iCs/>
          <w:sz w:val="24"/>
          <w:szCs w:val="24"/>
        </w:rPr>
        <w:t>Участник</w:t>
      </w:r>
      <w:r w:rsidRPr="00E71A48">
        <w:rPr>
          <w:bCs w:val="0"/>
          <w:iCs/>
          <w:sz w:val="24"/>
          <w:szCs w:val="24"/>
        </w:rPr>
        <w:t>и вправе обратиться к Организатору запроса предложений за разъяснениями настоящей Д</w:t>
      </w:r>
      <w:r w:rsidRPr="00E71A48">
        <w:rPr>
          <w:bCs w:val="0"/>
          <w:sz w:val="24"/>
          <w:szCs w:val="24"/>
        </w:rPr>
        <w:t>окументации по запросу предложений</w:t>
      </w:r>
      <w:r w:rsidRPr="00E71A48">
        <w:rPr>
          <w:bCs w:val="0"/>
          <w:iCs/>
          <w:sz w:val="24"/>
          <w:szCs w:val="24"/>
        </w:rPr>
        <w:t xml:space="preserve">. Запросы на разъяснение </w:t>
      </w:r>
      <w:r w:rsidR="007D07A7" w:rsidRPr="00E71A48">
        <w:rPr>
          <w:bCs w:val="0"/>
          <w:iCs/>
          <w:sz w:val="24"/>
          <w:szCs w:val="24"/>
        </w:rPr>
        <w:t>Д</w:t>
      </w:r>
      <w:r w:rsidRPr="00E71A48">
        <w:rPr>
          <w:bCs w:val="0"/>
          <w:iCs/>
          <w:sz w:val="24"/>
          <w:szCs w:val="24"/>
        </w:rPr>
        <w:t xml:space="preserve">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w:t>
      </w:r>
      <w:r w:rsidR="009C744E" w:rsidRPr="00E71A48">
        <w:rPr>
          <w:bCs w:val="0"/>
          <w:iCs/>
          <w:sz w:val="24"/>
          <w:szCs w:val="24"/>
        </w:rPr>
        <w:t>Участник</w:t>
      </w:r>
      <w:r w:rsidRPr="00E71A48">
        <w:rPr>
          <w:bCs w:val="0"/>
          <w:iCs/>
          <w:sz w:val="24"/>
          <w:szCs w:val="24"/>
        </w:rPr>
        <w:t>а.</w:t>
      </w:r>
    </w:p>
    <w:p w:rsidR="00717F60" w:rsidRPr="00E71A48" w:rsidRDefault="00717F60" w:rsidP="00557C01">
      <w:pPr>
        <w:widowControl w:val="0"/>
        <w:numPr>
          <w:ilvl w:val="3"/>
          <w:numId w:val="40"/>
        </w:numPr>
        <w:tabs>
          <w:tab w:val="left" w:pos="1700"/>
        </w:tabs>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E71A48">
        <w:rPr>
          <w:bCs w:val="0"/>
          <w:sz w:val="24"/>
          <w:szCs w:val="24"/>
        </w:rPr>
        <w:t>Заявк</w:t>
      </w:r>
      <w:r w:rsidRPr="00E71A48">
        <w:rPr>
          <w:bCs w:val="0"/>
          <w:sz w:val="24"/>
          <w:szCs w:val="24"/>
        </w:rPr>
        <w:t>и.</w:t>
      </w:r>
    </w:p>
    <w:p w:rsidR="00717F60" w:rsidRPr="00172B9E"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При этом копия ответа будет размещена Организатором запроса предложений на официальном сайте, на сайте ЭТП. Такой ответ Организатора имеет силу </w:t>
      </w:r>
      <w:r w:rsidRPr="00E71A48">
        <w:rPr>
          <w:bCs w:val="0"/>
          <w:iCs/>
          <w:sz w:val="24"/>
          <w:szCs w:val="24"/>
        </w:rPr>
        <w:lastRenderedPageBreak/>
        <w:t xml:space="preserve">неотъемлемых дополнений к </w:t>
      </w:r>
      <w:r w:rsidRPr="00172B9E">
        <w:rPr>
          <w:bCs w:val="0"/>
          <w:iCs/>
          <w:sz w:val="24"/>
          <w:szCs w:val="24"/>
        </w:rPr>
        <w:t>Д</w:t>
      </w:r>
      <w:r w:rsidRPr="00172B9E">
        <w:rPr>
          <w:bCs w:val="0"/>
          <w:sz w:val="24"/>
          <w:szCs w:val="24"/>
        </w:rPr>
        <w:t>окументации по запросу предложений</w:t>
      </w:r>
      <w:r w:rsidRPr="00172B9E">
        <w:rPr>
          <w:bCs w:val="0"/>
          <w:iCs/>
          <w:sz w:val="24"/>
          <w:szCs w:val="24"/>
        </w:rPr>
        <w:t>, если в тексте ответа не будет указано иное. В случае</w:t>
      </w:r>
      <w:proofErr w:type="gramStart"/>
      <w:r w:rsidRPr="00172B9E">
        <w:rPr>
          <w:bCs w:val="0"/>
          <w:iCs/>
          <w:sz w:val="24"/>
          <w:szCs w:val="24"/>
        </w:rPr>
        <w:t>,</w:t>
      </w:r>
      <w:proofErr w:type="gramEnd"/>
      <w:r w:rsidRPr="00172B9E">
        <w:rPr>
          <w:bCs w:val="0"/>
          <w:iCs/>
          <w:sz w:val="24"/>
          <w:szCs w:val="24"/>
        </w:rPr>
        <w:t xml:space="preserve"> если разъяснения изменяют </w:t>
      </w:r>
      <w:r w:rsidR="007D07A7" w:rsidRPr="00172B9E">
        <w:rPr>
          <w:bCs w:val="0"/>
          <w:iCs/>
          <w:sz w:val="24"/>
          <w:szCs w:val="24"/>
        </w:rPr>
        <w:t>Д</w:t>
      </w:r>
      <w:r w:rsidRPr="00172B9E">
        <w:rPr>
          <w:bCs w:val="0"/>
          <w:iCs/>
          <w:sz w:val="24"/>
          <w:szCs w:val="24"/>
        </w:rPr>
        <w:t xml:space="preserve">окументацию, Организатором осуществляется </w:t>
      </w:r>
      <w:r w:rsidR="00172B9E" w:rsidRPr="00172B9E">
        <w:rPr>
          <w:bCs w:val="0"/>
          <w:iCs/>
          <w:sz w:val="24"/>
          <w:szCs w:val="24"/>
        </w:rPr>
        <w:t>внесение изменений в Д</w:t>
      </w:r>
      <w:r w:rsidR="00172B9E" w:rsidRPr="00172B9E">
        <w:rPr>
          <w:bCs w:val="0"/>
          <w:sz w:val="24"/>
          <w:szCs w:val="24"/>
        </w:rPr>
        <w:t>окументацию по запросу предложений</w:t>
      </w:r>
      <w:r w:rsidR="00172B9E" w:rsidRPr="00172B9E">
        <w:rPr>
          <w:bCs w:val="0"/>
          <w:iCs/>
          <w:sz w:val="24"/>
          <w:szCs w:val="24"/>
        </w:rPr>
        <w:t xml:space="preserve"> (п. </w:t>
      </w:r>
      <w:r w:rsidR="00EE380A">
        <w:fldChar w:fldCharType="begin"/>
      </w:r>
      <w:r w:rsidR="00EE380A">
        <w:instrText xml:space="preserve"> REF _Ref440969856 \r \h  \* MERGEFORMAT </w:instrText>
      </w:r>
      <w:r w:rsidR="00EE380A">
        <w:fldChar w:fldCharType="separate"/>
      </w:r>
      <w:r w:rsidR="00646563" w:rsidRPr="00646563">
        <w:rPr>
          <w:bCs w:val="0"/>
          <w:iCs/>
          <w:sz w:val="24"/>
          <w:szCs w:val="24"/>
        </w:rPr>
        <w:t>3.3.12</w:t>
      </w:r>
      <w:r w:rsidR="00EE380A">
        <w:fldChar w:fldCharType="end"/>
      </w:r>
      <w:r w:rsidR="00172B9E" w:rsidRPr="00172B9E">
        <w:rPr>
          <w:bCs w:val="0"/>
          <w:iCs/>
          <w:sz w:val="24"/>
          <w:szCs w:val="24"/>
        </w:rPr>
        <w:t xml:space="preserve">) и, при необходимости, </w:t>
      </w:r>
      <w:r w:rsidRPr="00172B9E">
        <w:rPr>
          <w:bCs w:val="0"/>
          <w:iCs/>
          <w:sz w:val="24"/>
          <w:szCs w:val="24"/>
        </w:rPr>
        <w:t xml:space="preserve">продление подачи заявок в соответствии с п. </w:t>
      </w:r>
      <w:r w:rsidR="00EE380A">
        <w:fldChar w:fldCharType="begin"/>
      </w:r>
      <w:r w:rsidR="00EE380A">
        <w:instrText xml:space="preserve"> REF _Ref440289401 \r \h  \* MERGEFORMAT </w:instrText>
      </w:r>
      <w:r w:rsidR="00EE380A">
        <w:fldChar w:fldCharType="separate"/>
      </w:r>
      <w:r w:rsidR="00646563" w:rsidRPr="00646563">
        <w:rPr>
          <w:bCs w:val="0"/>
          <w:iCs/>
          <w:sz w:val="24"/>
          <w:szCs w:val="24"/>
        </w:rPr>
        <w:t>3.3.13</w:t>
      </w:r>
      <w:r w:rsidR="00EE380A">
        <w:fldChar w:fldCharType="end"/>
      </w:r>
      <w:r w:rsidR="00400D7D" w:rsidRPr="00172B9E">
        <w:rPr>
          <w:bCs w:val="0"/>
          <w:iCs/>
          <w:sz w:val="24"/>
          <w:szCs w:val="24"/>
        </w:rPr>
        <w:t xml:space="preserve"> </w:t>
      </w:r>
      <w:r w:rsidR="007D07A7" w:rsidRPr="00172B9E">
        <w:rPr>
          <w:bCs w:val="0"/>
          <w:iCs/>
          <w:sz w:val="24"/>
          <w:szCs w:val="24"/>
        </w:rPr>
        <w:t>Д</w:t>
      </w:r>
      <w:r w:rsidRPr="00172B9E">
        <w:rPr>
          <w:bCs w:val="0"/>
          <w:iCs/>
          <w:sz w:val="24"/>
          <w:szCs w:val="24"/>
        </w:rPr>
        <w:t>окументации</w:t>
      </w:r>
      <w:r w:rsidR="007D07A7" w:rsidRPr="00172B9E">
        <w:rPr>
          <w:bCs w:val="0"/>
          <w:iCs/>
          <w:sz w:val="24"/>
          <w:szCs w:val="24"/>
        </w:rPr>
        <w:t xml:space="preserve"> по запросу предложений</w:t>
      </w:r>
      <w:r w:rsidRPr="00172B9E">
        <w:rPr>
          <w:bCs w:val="0"/>
          <w:iCs/>
          <w:sz w:val="24"/>
          <w:szCs w:val="24"/>
        </w:rPr>
        <w:t>.</w:t>
      </w:r>
    </w:p>
    <w:p w:rsidR="00717F60" w:rsidRPr="00E71A48" w:rsidRDefault="00717F60" w:rsidP="00E71A48">
      <w:pPr>
        <w:pStyle w:val="3"/>
        <w:spacing w:line="264" w:lineRule="auto"/>
        <w:rPr>
          <w:szCs w:val="24"/>
        </w:rPr>
      </w:pPr>
      <w:bookmarkStart w:id="508" w:name="_Toc440361337"/>
      <w:bookmarkStart w:id="509" w:name="_Toc440376092"/>
      <w:bookmarkStart w:id="510" w:name="_Toc440376219"/>
      <w:bookmarkStart w:id="511" w:name="_Toc440382484"/>
      <w:bookmarkStart w:id="512" w:name="_Toc440447154"/>
      <w:bookmarkStart w:id="513" w:name="_Toc440620834"/>
      <w:bookmarkStart w:id="514" w:name="_Toc440631469"/>
      <w:bookmarkStart w:id="515" w:name="_Toc440875709"/>
      <w:bookmarkStart w:id="516" w:name="_Ref440969856"/>
      <w:bookmarkStart w:id="517" w:name="_Toc441131733"/>
      <w:bookmarkStart w:id="518" w:name="_Toc465865174"/>
      <w:bookmarkStart w:id="519" w:name="_Toc468975434"/>
      <w:bookmarkStart w:id="520" w:name="_Toc471830450"/>
      <w:bookmarkStart w:id="521" w:name="_Toc498589615"/>
      <w:r w:rsidRPr="00E71A48">
        <w:rPr>
          <w:szCs w:val="24"/>
        </w:rPr>
        <w:t>Внесение изменений в Документацию по запросу предложений.</w:t>
      </w:r>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p>
    <w:p w:rsidR="00DE287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E71A48">
        <w:rPr>
          <w:bCs w:val="0"/>
          <w:iCs/>
          <w:sz w:val="24"/>
          <w:szCs w:val="24"/>
        </w:rPr>
        <w:t>Д</w:t>
      </w:r>
      <w:r w:rsidRPr="00E71A48">
        <w:rPr>
          <w:bCs w:val="0"/>
          <w:sz w:val="24"/>
          <w:szCs w:val="24"/>
        </w:rPr>
        <w:t xml:space="preserve">окументацию по запросу предложений. </w:t>
      </w:r>
    </w:p>
    <w:p w:rsidR="00717F6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E71A48" w:rsidRDefault="00717F60" w:rsidP="00E71A48">
      <w:pPr>
        <w:pStyle w:val="3"/>
        <w:spacing w:line="264" w:lineRule="auto"/>
        <w:rPr>
          <w:szCs w:val="24"/>
        </w:rPr>
      </w:pPr>
      <w:bookmarkStart w:id="522" w:name="_Ref440289401"/>
      <w:bookmarkStart w:id="523" w:name="_Toc440361338"/>
      <w:bookmarkStart w:id="524" w:name="_Toc440376093"/>
      <w:bookmarkStart w:id="525" w:name="_Toc440376220"/>
      <w:bookmarkStart w:id="526" w:name="_Toc440382485"/>
      <w:bookmarkStart w:id="527" w:name="_Toc440447155"/>
      <w:bookmarkStart w:id="528" w:name="_Toc440620835"/>
      <w:bookmarkStart w:id="529" w:name="_Toc440631470"/>
      <w:bookmarkStart w:id="530" w:name="_Toc440875710"/>
      <w:bookmarkStart w:id="531" w:name="_Toc441131734"/>
      <w:bookmarkStart w:id="532" w:name="_Toc465865175"/>
      <w:bookmarkStart w:id="533" w:name="_Toc468975435"/>
      <w:bookmarkStart w:id="534" w:name="_Toc471830451"/>
      <w:bookmarkStart w:id="535" w:name="_Toc498589616"/>
      <w:r w:rsidRPr="00E71A48">
        <w:rPr>
          <w:szCs w:val="24"/>
        </w:rPr>
        <w:t>Продление срока окончания приема Заявок</w:t>
      </w:r>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E71A48">
        <w:rPr>
          <w:bCs w:val="0"/>
          <w:sz w:val="24"/>
          <w:szCs w:val="24"/>
        </w:rPr>
        <w:t>Участник</w:t>
      </w:r>
      <w:r w:rsidRPr="00E71A48">
        <w:rPr>
          <w:bCs w:val="0"/>
          <w:sz w:val="24"/>
          <w:szCs w:val="24"/>
        </w:rPr>
        <w:t>ов запроса предложений, имеет право продлевать срок окончания приема Заявок.</w:t>
      </w:r>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 xml:space="preserve">и, оформившие свое участие в запросе </w:t>
      </w:r>
      <w:r w:rsidRPr="00E71A48">
        <w:rPr>
          <w:sz w:val="24"/>
          <w:szCs w:val="24"/>
        </w:rPr>
        <w:t xml:space="preserve">предложений </w:t>
      </w:r>
      <w:r w:rsidRPr="00E71A48">
        <w:rPr>
          <w:bCs w:val="0"/>
          <w:sz w:val="24"/>
          <w:szCs w:val="24"/>
        </w:rPr>
        <w:t>через ЭТП, получат соответствующие уведомления в порядке, установленными правилами ЭТП.</w:t>
      </w:r>
      <w:bookmarkStart w:id="536" w:name="_Ref191386249"/>
    </w:p>
    <w:p w:rsidR="00AC1995" w:rsidRPr="00E71A48" w:rsidRDefault="00AC1995" w:rsidP="00E71A48">
      <w:pPr>
        <w:pStyle w:val="3"/>
        <w:spacing w:line="264" w:lineRule="auto"/>
        <w:rPr>
          <w:szCs w:val="24"/>
          <w:lang w:eastAsia="ru-RU"/>
        </w:rPr>
      </w:pPr>
      <w:bookmarkStart w:id="537" w:name="_Toc299701566"/>
      <w:bookmarkStart w:id="538" w:name="_Ref306176386"/>
      <w:bookmarkStart w:id="539" w:name="_Ref440285128"/>
      <w:bookmarkStart w:id="540" w:name="_Toc440361339"/>
      <w:bookmarkStart w:id="541" w:name="_Toc440376094"/>
      <w:bookmarkStart w:id="542" w:name="_Toc440376221"/>
      <w:bookmarkStart w:id="543" w:name="_Toc440382486"/>
      <w:bookmarkStart w:id="544" w:name="_Toc440447156"/>
      <w:bookmarkStart w:id="545" w:name="_Toc440620836"/>
      <w:bookmarkStart w:id="546" w:name="_Toc440631471"/>
      <w:bookmarkStart w:id="547" w:name="_Toc440875711"/>
      <w:bookmarkStart w:id="548" w:name="_Toc441131735"/>
      <w:bookmarkStart w:id="549" w:name="_Toc465865176"/>
      <w:bookmarkStart w:id="550" w:name="_Toc468975436"/>
      <w:bookmarkStart w:id="551" w:name="_Toc471830452"/>
      <w:bookmarkStart w:id="552" w:name="_Toc498589617"/>
      <w:r w:rsidRPr="00E71A48">
        <w:rPr>
          <w:bCs w:val="0"/>
          <w:szCs w:val="24"/>
          <w:lang w:eastAsia="ru-RU"/>
        </w:rPr>
        <w:t xml:space="preserve">Обеспечение </w:t>
      </w:r>
      <w:proofErr w:type="gramStart"/>
      <w:r w:rsidRPr="00E71A48">
        <w:rPr>
          <w:szCs w:val="24"/>
        </w:rPr>
        <w:t>исполнения</w:t>
      </w:r>
      <w:r w:rsidRPr="00E71A48">
        <w:rPr>
          <w:bCs w:val="0"/>
          <w:szCs w:val="24"/>
          <w:lang w:eastAsia="ru-RU"/>
        </w:rPr>
        <w:t xml:space="preserve"> </w:t>
      </w:r>
      <w:r w:rsidR="00B423E9">
        <w:rPr>
          <w:bCs w:val="0"/>
          <w:szCs w:val="24"/>
          <w:lang w:eastAsia="ru-RU"/>
        </w:rPr>
        <w:t xml:space="preserve">обязательств </w:t>
      </w:r>
      <w:r w:rsidR="009C744E" w:rsidRPr="00E71A48">
        <w:rPr>
          <w:bCs w:val="0"/>
          <w:szCs w:val="24"/>
          <w:lang w:eastAsia="ru-RU"/>
        </w:rPr>
        <w:t>Участник</w:t>
      </w:r>
      <w:r w:rsidRPr="00E71A48">
        <w:rPr>
          <w:bCs w:val="0"/>
          <w:szCs w:val="24"/>
          <w:lang w:eastAsia="ru-RU"/>
        </w:rPr>
        <w:t>а запроса предложений</w:t>
      </w:r>
      <w:proofErr w:type="gramEnd"/>
      <w:r w:rsidRPr="00E71A48">
        <w:rPr>
          <w:bCs w:val="0"/>
          <w:szCs w:val="24"/>
          <w:lang w:eastAsia="ru-RU"/>
        </w:rPr>
        <w:t>.</w:t>
      </w:r>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p>
    <w:p w:rsidR="00932C0A" w:rsidRPr="002D7FEE" w:rsidRDefault="009C744E" w:rsidP="00557C01">
      <w:pPr>
        <w:widowControl w:val="0"/>
        <w:numPr>
          <w:ilvl w:val="3"/>
          <w:numId w:val="38"/>
        </w:numPr>
        <w:tabs>
          <w:tab w:val="left" w:pos="1620"/>
        </w:tabs>
        <w:suppressAutoHyphens w:val="0"/>
        <w:spacing w:line="264" w:lineRule="auto"/>
        <w:ind w:left="0" w:firstLine="709"/>
        <w:rPr>
          <w:bCs w:val="0"/>
          <w:sz w:val="24"/>
          <w:szCs w:val="24"/>
        </w:rPr>
      </w:pPr>
      <w:r w:rsidRPr="002D7FEE">
        <w:rPr>
          <w:bCs w:val="0"/>
          <w:sz w:val="24"/>
          <w:szCs w:val="24"/>
        </w:rPr>
        <w:t>Участник</w:t>
      </w:r>
      <w:r w:rsidR="00932C0A" w:rsidRPr="002D7FEE">
        <w:rPr>
          <w:bCs w:val="0"/>
          <w:sz w:val="24"/>
          <w:szCs w:val="24"/>
        </w:rPr>
        <w:t xml:space="preserve"> </w:t>
      </w:r>
      <w:r w:rsidR="0089163E" w:rsidRPr="002D7FEE">
        <w:rPr>
          <w:bCs w:val="0"/>
          <w:sz w:val="24"/>
          <w:szCs w:val="24"/>
        </w:rPr>
        <w:t xml:space="preserve">запроса предложений </w:t>
      </w:r>
      <w:r w:rsidR="00932C0A" w:rsidRPr="002D7FEE">
        <w:rPr>
          <w:bCs w:val="0"/>
          <w:sz w:val="24"/>
          <w:szCs w:val="24"/>
        </w:rPr>
        <w:t xml:space="preserve">в составе своей </w:t>
      </w:r>
      <w:r w:rsidR="004B5EB3" w:rsidRPr="002D7FEE">
        <w:rPr>
          <w:bCs w:val="0"/>
          <w:sz w:val="24"/>
          <w:szCs w:val="24"/>
        </w:rPr>
        <w:t>Заявк</w:t>
      </w:r>
      <w:r w:rsidR="00932C0A" w:rsidRPr="002D7FEE">
        <w:rPr>
          <w:bCs w:val="0"/>
          <w:sz w:val="24"/>
          <w:szCs w:val="24"/>
        </w:rPr>
        <w:t xml:space="preserve">и представляет обеспечение исполнения обязательств, связанных с участием в </w:t>
      </w:r>
      <w:r w:rsidR="0089163E" w:rsidRPr="002D7FEE">
        <w:rPr>
          <w:bCs w:val="0"/>
          <w:sz w:val="24"/>
          <w:szCs w:val="24"/>
        </w:rPr>
        <w:t>запросе предложений</w:t>
      </w:r>
      <w:r w:rsidR="00932C0A" w:rsidRPr="002D7FEE">
        <w:rPr>
          <w:bCs w:val="0"/>
          <w:sz w:val="24"/>
          <w:szCs w:val="24"/>
        </w:rPr>
        <w:t xml:space="preserve"> и подачей </w:t>
      </w:r>
      <w:r w:rsidR="004B5EB3" w:rsidRPr="002D7FEE">
        <w:rPr>
          <w:bCs w:val="0"/>
          <w:sz w:val="24"/>
          <w:szCs w:val="24"/>
        </w:rPr>
        <w:t>Заявк</w:t>
      </w:r>
      <w:r w:rsidR="00932C0A" w:rsidRPr="002D7FEE">
        <w:rPr>
          <w:bCs w:val="0"/>
          <w:sz w:val="24"/>
          <w:szCs w:val="24"/>
        </w:rPr>
        <w:t>и, на сумму не менее</w:t>
      </w:r>
      <w:r w:rsidR="004816F5" w:rsidRPr="002D7FEE">
        <w:rPr>
          <w:bCs w:val="0"/>
          <w:sz w:val="24"/>
          <w:szCs w:val="24"/>
        </w:rPr>
        <w:t xml:space="preserve"> </w:t>
      </w:r>
      <w:r w:rsidR="0033165D">
        <w:rPr>
          <w:bCs w:val="0"/>
          <w:sz w:val="24"/>
          <w:szCs w:val="24"/>
        </w:rPr>
        <w:t>2</w:t>
      </w:r>
      <w:r w:rsidR="00932C0A" w:rsidRPr="002D7FEE">
        <w:rPr>
          <w:bCs w:val="0"/>
          <w:sz w:val="24"/>
          <w:szCs w:val="24"/>
        </w:rPr>
        <w:t xml:space="preserve">% от стоимости </w:t>
      </w:r>
      <w:r w:rsidR="004B5EB3" w:rsidRPr="002D7FEE">
        <w:rPr>
          <w:bCs w:val="0"/>
          <w:sz w:val="24"/>
          <w:szCs w:val="24"/>
        </w:rPr>
        <w:t>Заявк</w:t>
      </w:r>
      <w:r w:rsidR="00932C0A" w:rsidRPr="002D7FEE">
        <w:rPr>
          <w:bCs w:val="0"/>
          <w:sz w:val="24"/>
          <w:szCs w:val="24"/>
        </w:rPr>
        <w:t xml:space="preserve">и, с учетом НДС. </w:t>
      </w:r>
    </w:p>
    <w:p w:rsidR="00932C0A" w:rsidRPr="002D7FEE" w:rsidRDefault="006D05F2" w:rsidP="00557C01">
      <w:pPr>
        <w:widowControl w:val="0"/>
        <w:numPr>
          <w:ilvl w:val="3"/>
          <w:numId w:val="38"/>
        </w:numPr>
        <w:tabs>
          <w:tab w:val="left" w:pos="1620"/>
        </w:tabs>
        <w:suppressAutoHyphens w:val="0"/>
        <w:spacing w:line="264" w:lineRule="auto"/>
        <w:ind w:left="0" w:firstLine="709"/>
        <w:rPr>
          <w:bCs w:val="0"/>
          <w:sz w:val="24"/>
          <w:szCs w:val="24"/>
        </w:rPr>
      </w:pPr>
      <w:r w:rsidRPr="002D7FEE">
        <w:rPr>
          <w:sz w:val="24"/>
          <w:szCs w:val="24"/>
        </w:rPr>
        <w:t xml:space="preserve">Обеспечение исполнения обязательств Участника может предоставляться Участником в форме соглашения о неустойке (п. </w:t>
      </w:r>
      <w:r w:rsidR="00EE380A">
        <w:fldChar w:fldCharType="begin"/>
      </w:r>
      <w:r w:rsidR="00EE380A">
        <w:instrText xml:space="preserve"> REF _Ref467168844 \r \h  \* MERGEFORMAT </w:instrText>
      </w:r>
      <w:r w:rsidR="00EE380A">
        <w:fldChar w:fldCharType="separate"/>
      </w:r>
      <w:r w:rsidR="00646563" w:rsidRPr="00646563">
        <w:rPr>
          <w:sz w:val="24"/>
          <w:szCs w:val="24"/>
        </w:rPr>
        <w:t>3.3.14.3</w:t>
      </w:r>
      <w:r w:rsidR="00EE380A">
        <w:fldChar w:fldCharType="end"/>
      </w:r>
      <w:r w:rsidRPr="002D7FEE">
        <w:rPr>
          <w:sz w:val="24"/>
          <w:szCs w:val="24"/>
        </w:rPr>
        <w:t xml:space="preserve">) или путем внесения денежных средств на расчетный счет Заказчика (п. </w:t>
      </w:r>
      <w:r w:rsidR="00EE380A">
        <w:fldChar w:fldCharType="begin"/>
      </w:r>
      <w:r w:rsidR="00EE380A">
        <w:instrText xml:space="preserve"> REF _Ref442263553 \r \h  \* MERGEFORMAT </w:instrText>
      </w:r>
      <w:r w:rsidR="00EE380A">
        <w:fldChar w:fldCharType="separate"/>
      </w:r>
      <w:r w:rsidR="00646563" w:rsidRPr="00646563">
        <w:rPr>
          <w:sz w:val="24"/>
          <w:szCs w:val="24"/>
        </w:rPr>
        <w:t>3.3.14.4</w:t>
      </w:r>
      <w:r w:rsidR="00EE380A">
        <w:fldChar w:fldCharType="end"/>
      </w:r>
      <w:r w:rsidRPr="002D7FEE">
        <w:rPr>
          <w:sz w:val="24"/>
          <w:szCs w:val="24"/>
        </w:rPr>
        <w:t>). Выбор способа обеспечения исполнения обязательств, связанных с участием в Запросе предложений и подачей Заявки, осуществляется Участником</w:t>
      </w:r>
      <w:r w:rsidR="00932C0A" w:rsidRPr="002D7FEE">
        <w:rPr>
          <w:bCs w:val="0"/>
          <w:sz w:val="24"/>
          <w:szCs w:val="24"/>
        </w:rPr>
        <w:t>.</w:t>
      </w:r>
    </w:p>
    <w:p w:rsidR="006D05F2" w:rsidRPr="002D7FEE" w:rsidRDefault="006D05F2" w:rsidP="00557C01">
      <w:pPr>
        <w:widowControl w:val="0"/>
        <w:numPr>
          <w:ilvl w:val="3"/>
          <w:numId w:val="38"/>
        </w:numPr>
        <w:tabs>
          <w:tab w:val="left" w:pos="1620"/>
        </w:tabs>
        <w:suppressAutoHyphens w:val="0"/>
        <w:spacing w:line="264" w:lineRule="auto"/>
        <w:ind w:left="0" w:firstLine="709"/>
        <w:rPr>
          <w:bCs w:val="0"/>
          <w:sz w:val="24"/>
          <w:szCs w:val="24"/>
        </w:rPr>
      </w:pPr>
      <w:bookmarkStart w:id="553" w:name="_Ref467168844"/>
      <w:r w:rsidRPr="002D7FEE">
        <w:rPr>
          <w:sz w:val="24"/>
          <w:szCs w:val="24"/>
        </w:rPr>
        <w:t>В случае</w:t>
      </w:r>
      <w:proofErr w:type="gramStart"/>
      <w:r w:rsidRPr="002D7FEE">
        <w:rPr>
          <w:sz w:val="24"/>
          <w:szCs w:val="24"/>
        </w:rPr>
        <w:t>,</w:t>
      </w:r>
      <w:proofErr w:type="gramEnd"/>
      <w:r w:rsidRPr="002D7FEE">
        <w:rPr>
          <w:sz w:val="24"/>
          <w:szCs w:val="24"/>
        </w:rPr>
        <w:t xml:space="preserve"> если Участник выбрал обеспечение исполнения обязательств, связанных с участием в Запросе предложений и подачей Заявки в форме соглашения о неустойке, то соглашение о неустойке должно соответствовать следующим требованиям</w:t>
      </w:r>
      <w:bookmarkEnd w:id="553"/>
      <w:r w:rsidRPr="002D7FEE">
        <w:rPr>
          <w:sz w:val="24"/>
          <w:szCs w:val="24"/>
        </w:rPr>
        <w:t>:</w:t>
      </w:r>
    </w:p>
    <w:p w:rsidR="00932C0A" w:rsidRPr="002D7FEE" w:rsidRDefault="00932C0A" w:rsidP="001405FA">
      <w:pPr>
        <w:pStyle w:val="affffff0"/>
        <w:widowControl w:val="0"/>
        <w:numPr>
          <w:ilvl w:val="0"/>
          <w:numId w:val="88"/>
        </w:numPr>
        <w:tabs>
          <w:tab w:val="left" w:pos="1985"/>
        </w:tabs>
        <w:suppressAutoHyphens w:val="0"/>
        <w:spacing w:line="264" w:lineRule="auto"/>
        <w:ind w:left="709" w:firstLine="0"/>
        <w:rPr>
          <w:sz w:val="24"/>
          <w:szCs w:val="24"/>
        </w:rPr>
      </w:pPr>
      <w:bookmarkStart w:id="554" w:name="_Ref306390343"/>
      <w:r w:rsidRPr="002D7FEE">
        <w:rPr>
          <w:sz w:val="24"/>
          <w:szCs w:val="24"/>
        </w:rPr>
        <w:t>Форма соглашения о неустойке должна</w:t>
      </w:r>
      <w:r w:rsidR="00ED01BF" w:rsidRPr="002D7FEE">
        <w:rPr>
          <w:sz w:val="24"/>
          <w:szCs w:val="24"/>
        </w:rPr>
        <w:t xml:space="preserve"> соответствовать требованиям ст</w:t>
      </w:r>
      <w:r w:rsidRPr="002D7FEE">
        <w:rPr>
          <w:sz w:val="24"/>
          <w:szCs w:val="24"/>
        </w:rPr>
        <w:t>.330, 331 Гражданского кодекса Российской Федерации</w:t>
      </w:r>
      <w:bookmarkEnd w:id="554"/>
      <w:r w:rsidR="003C2207" w:rsidRPr="002D7FEE">
        <w:rPr>
          <w:sz w:val="24"/>
          <w:szCs w:val="24"/>
        </w:rPr>
        <w:t xml:space="preserve"> и быть подготовлена по </w:t>
      </w:r>
      <w:r w:rsidR="005818B2" w:rsidRPr="002D7FEE">
        <w:rPr>
          <w:spacing w:val="-1"/>
          <w:sz w:val="24"/>
          <w:szCs w:val="24"/>
        </w:rPr>
        <w:t>форме и в соответствии с инструкциями, приведенными в настоящей Документации по запросу предложений</w:t>
      </w:r>
      <w:r w:rsidR="003C2207" w:rsidRPr="002D7FEE">
        <w:rPr>
          <w:sz w:val="24"/>
          <w:szCs w:val="24"/>
        </w:rPr>
        <w:t xml:space="preserve"> (</w:t>
      </w:r>
      <w:r w:rsidR="003C2207" w:rsidRPr="002D7FEE">
        <w:rPr>
          <w:sz w:val="24"/>
          <w:szCs w:val="24"/>
          <w:lang w:eastAsia="ru-RU"/>
        </w:rPr>
        <w:t xml:space="preserve">подраздел </w:t>
      </w:r>
      <w:r w:rsidR="00EE380A">
        <w:fldChar w:fldCharType="begin"/>
      </w:r>
      <w:r w:rsidR="00EE380A">
        <w:instrText xml:space="preserve"> REF _Ref440272678 \r \h  \* MERGEFORMAT </w:instrText>
      </w:r>
      <w:r w:rsidR="00EE380A">
        <w:fldChar w:fldCharType="separate"/>
      </w:r>
      <w:r w:rsidR="00646563" w:rsidRPr="00646563">
        <w:rPr>
          <w:sz w:val="24"/>
          <w:szCs w:val="24"/>
          <w:lang w:eastAsia="ru-RU"/>
        </w:rPr>
        <w:t>5.14</w:t>
      </w:r>
      <w:r w:rsidR="00EE380A">
        <w:fldChar w:fldCharType="end"/>
      </w:r>
      <w:r w:rsidR="003C2207" w:rsidRPr="002D7FEE">
        <w:rPr>
          <w:sz w:val="24"/>
          <w:szCs w:val="24"/>
        </w:rPr>
        <w:t>)</w:t>
      </w:r>
      <w:r w:rsidR="000A6857" w:rsidRPr="002D7FEE">
        <w:rPr>
          <w:sz w:val="24"/>
          <w:szCs w:val="24"/>
        </w:rPr>
        <w:t>.</w:t>
      </w:r>
    </w:p>
    <w:p w:rsidR="00932C0A" w:rsidRPr="002D7FEE" w:rsidRDefault="00932C0A" w:rsidP="001405FA">
      <w:pPr>
        <w:pStyle w:val="affffff0"/>
        <w:widowControl w:val="0"/>
        <w:numPr>
          <w:ilvl w:val="0"/>
          <w:numId w:val="88"/>
        </w:numPr>
        <w:tabs>
          <w:tab w:val="left" w:pos="1985"/>
        </w:tabs>
        <w:suppressAutoHyphens w:val="0"/>
        <w:spacing w:line="264" w:lineRule="auto"/>
        <w:ind w:left="709" w:firstLine="0"/>
        <w:rPr>
          <w:bCs/>
          <w:sz w:val="24"/>
          <w:szCs w:val="24"/>
        </w:rPr>
      </w:pPr>
      <w:bookmarkStart w:id="555" w:name="_Ref307586570"/>
      <w:r w:rsidRPr="002D7FEE">
        <w:rPr>
          <w:sz w:val="24"/>
          <w:szCs w:val="24"/>
        </w:rPr>
        <w:t>В соглашении о неустойке должно быть указано</w:t>
      </w:r>
      <w:bookmarkStart w:id="556" w:name="_Ref305753174"/>
      <w:r w:rsidRPr="002D7FEE">
        <w:rPr>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2D7FEE">
        <w:rPr>
          <w:sz w:val="24"/>
          <w:szCs w:val="24"/>
        </w:rPr>
        <w:t>запросе предложений</w:t>
      </w:r>
      <w:r w:rsidRPr="002D7FEE">
        <w:rPr>
          <w:sz w:val="24"/>
          <w:szCs w:val="24"/>
        </w:rPr>
        <w:t>:</w:t>
      </w:r>
      <w:bookmarkEnd w:id="555"/>
      <w:bookmarkEnd w:id="556"/>
    </w:p>
    <w:p w:rsidR="00932C0A" w:rsidRPr="002D7FEE" w:rsidRDefault="00F620A0" w:rsidP="00557C01">
      <w:pPr>
        <w:widowControl w:val="0"/>
        <w:numPr>
          <w:ilvl w:val="4"/>
          <w:numId w:val="38"/>
        </w:numPr>
        <w:tabs>
          <w:tab w:val="left" w:pos="1620"/>
        </w:tabs>
        <w:suppressAutoHyphens w:val="0"/>
        <w:spacing w:line="264" w:lineRule="auto"/>
        <w:ind w:left="0" w:firstLine="567"/>
        <w:rPr>
          <w:bCs w:val="0"/>
          <w:sz w:val="24"/>
          <w:szCs w:val="24"/>
        </w:rPr>
      </w:pPr>
      <w:r w:rsidRPr="002D7FEE">
        <w:rPr>
          <w:bCs w:val="0"/>
          <w:sz w:val="24"/>
          <w:szCs w:val="24"/>
        </w:rPr>
        <w:t>изменения Заявки</w:t>
      </w:r>
      <w:r w:rsidR="00932C0A" w:rsidRPr="002D7FEE">
        <w:rPr>
          <w:bCs w:val="0"/>
          <w:sz w:val="24"/>
          <w:szCs w:val="24"/>
        </w:rPr>
        <w:t>, в том числе в процессе проведения переторжки, в течение срока ее действия (п.</w:t>
      </w:r>
      <w:r w:rsidR="00EE380A">
        <w:fldChar w:fldCharType="begin"/>
      </w:r>
      <w:r w:rsidR="00EE380A">
        <w:instrText xml:space="preserve"> REF _Ref306008743 \r \h  \* MERGEFORMAT </w:instrText>
      </w:r>
      <w:r w:rsidR="00EE380A">
        <w:fldChar w:fldCharType="separate"/>
      </w:r>
      <w:r w:rsidR="00646563" w:rsidRPr="00646563">
        <w:rPr>
          <w:bCs w:val="0"/>
          <w:sz w:val="24"/>
          <w:szCs w:val="24"/>
        </w:rPr>
        <w:t>3.3.4</w:t>
      </w:r>
      <w:r w:rsidR="00EE380A">
        <w:fldChar w:fldCharType="end"/>
      </w:r>
      <w:r w:rsidR="00932C0A" w:rsidRPr="002D7FEE">
        <w:rPr>
          <w:bCs w:val="0"/>
          <w:sz w:val="24"/>
          <w:szCs w:val="24"/>
        </w:rPr>
        <w:t xml:space="preserve">) после истечения срока окончания подачи заявок (п. </w:t>
      </w:r>
      <w:r w:rsidR="00EE380A">
        <w:fldChar w:fldCharType="begin"/>
      </w:r>
      <w:r w:rsidR="00EE380A">
        <w:instrText xml:space="preserve"> REF _Ref440289953 \r \h  \* MERGEFORMAT </w:instrText>
      </w:r>
      <w:r w:rsidR="00EE380A">
        <w:fldChar w:fldCharType="separate"/>
      </w:r>
      <w:r w:rsidR="00646563" w:rsidRPr="00646563">
        <w:rPr>
          <w:bCs w:val="0"/>
          <w:sz w:val="24"/>
          <w:szCs w:val="24"/>
        </w:rPr>
        <w:t>3.4.1.3</w:t>
      </w:r>
      <w:r w:rsidR="00EE380A">
        <w:fldChar w:fldCharType="end"/>
      </w:r>
      <w:r w:rsidR="00932C0A" w:rsidRPr="002D7FEE">
        <w:rPr>
          <w:bCs w:val="0"/>
          <w:sz w:val="24"/>
          <w:szCs w:val="24"/>
        </w:rPr>
        <w:t>);</w:t>
      </w:r>
    </w:p>
    <w:p w:rsidR="00932C0A" w:rsidRPr="002D7FEE"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2D7FEE">
        <w:rPr>
          <w:bCs w:val="0"/>
          <w:sz w:val="24"/>
          <w:szCs w:val="24"/>
        </w:rPr>
        <w:t>предоставления недостоверных сведений или искажения информации</w:t>
      </w:r>
      <w:r w:rsidR="004B3E68" w:rsidRPr="002D7FEE">
        <w:rPr>
          <w:bCs w:val="0"/>
          <w:sz w:val="24"/>
          <w:szCs w:val="24"/>
        </w:rPr>
        <w:t>, предоставлени</w:t>
      </w:r>
      <w:r w:rsidR="00E63ECD" w:rsidRPr="002D7FEE">
        <w:rPr>
          <w:bCs w:val="0"/>
          <w:sz w:val="24"/>
          <w:szCs w:val="24"/>
        </w:rPr>
        <w:t>я</w:t>
      </w:r>
      <w:r w:rsidR="00F620A0" w:rsidRPr="002D7FEE">
        <w:rPr>
          <w:bCs w:val="0"/>
          <w:sz w:val="24"/>
          <w:szCs w:val="24"/>
        </w:rPr>
        <w:t xml:space="preserve"> </w:t>
      </w:r>
      <w:r w:rsidR="004B3E68" w:rsidRPr="002D7FEE">
        <w:rPr>
          <w:bCs w:val="0"/>
          <w:sz w:val="24"/>
          <w:szCs w:val="24"/>
        </w:rPr>
        <w:t xml:space="preserve">фальсифицированных </w:t>
      </w:r>
      <w:r w:rsidR="00F620A0" w:rsidRPr="002D7FEE">
        <w:rPr>
          <w:bCs w:val="0"/>
          <w:sz w:val="24"/>
          <w:szCs w:val="24"/>
        </w:rPr>
        <w:t xml:space="preserve">документов, </w:t>
      </w:r>
      <w:r w:rsidRPr="002D7FEE">
        <w:rPr>
          <w:bCs w:val="0"/>
          <w:sz w:val="24"/>
          <w:szCs w:val="24"/>
        </w:rPr>
        <w:t xml:space="preserve">приведенных в составе </w:t>
      </w:r>
      <w:r w:rsidR="004B5EB3" w:rsidRPr="002D7FEE">
        <w:rPr>
          <w:bCs w:val="0"/>
          <w:sz w:val="24"/>
          <w:szCs w:val="24"/>
        </w:rPr>
        <w:t>Заявк</w:t>
      </w:r>
      <w:r w:rsidRPr="002D7FEE">
        <w:rPr>
          <w:bCs w:val="0"/>
          <w:sz w:val="24"/>
          <w:szCs w:val="24"/>
        </w:rPr>
        <w:t>и;</w:t>
      </w:r>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proofErr w:type="gramStart"/>
      <w:r w:rsidRPr="002D7FEE">
        <w:rPr>
          <w:bCs w:val="0"/>
          <w:sz w:val="24"/>
          <w:szCs w:val="24"/>
        </w:rPr>
        <w:lastRenderedPageBreak/>
        <w:t xml:space="preserve">отказа </w:t>
      </w:r>
      <w:r w:rsidR="009C744E" w:rsidRPr="002D7FEE">
        <w:rPr>
          <w:bCs w:val="0"/>
          <w:sz w:val="24"/>
          <w:szCs w:val="24"/>
        </w:rPr>
        <w:t>Участник</w:t>
      </w:r>
      <w:r w:rsidR="004C5164" w:rsidRPr="002D7FEE">
        <w:rPr>
          <w:bCs w:val="0"/>
          <w:sz w:val="24"/>
          <w:szCs w:val="24"/>
        </w:rPr>
        <w:t xml:space="preserve">а </w:t>
      </w:r>
      <w:r w:rsidR="007D07A7" w:rsidRPr="002D7FEE">
        <w:rPr>
          <w:bCs w:val="0"/>
          <w:sz w:val="24"/>
          <w:szCs w:val="24"/>
        </w:rPr>
        <w:t xml:space="preserve">запроса </w:t>
      </w:r>
      <w:r w:rsidR="00D536DC" w:rsidRPr="002D7FEE">
        <w:rPr>
          <w:bCs w:val="0"/>
          <w:sz w:val="24"/>
          <w:szCs w:val="24"/>
        </w:rPr>
        <w:t>предложений</w:t>
      </w:r>
      <w:r w:rsidR="004C5164" w:rsidRPr="002D7FEE">
        <w:rPr>
          <w:bCs w:val="0"/>
          <w:sz w:val="24"/>
          <w:szCs w:val="24"/>
        </w:rPr>
        <w:t xml:space="preserve">, </w:t>
      </w:r>
      <w:r w:rsidR="004C5164" w:rsidRPr="002D7FEE">
        <w:rPr>
          <w:sz w:val="24"/>
          <w:szCs w:val="24"/>
        </w:rPr>
        <w:t xml:space="preserve">чья </w:t>
      </w:r>
      <w:r w:rsidR="004B5EB3" w:rsidRPr="002D7FEE">
        <w:rPr>
          <w:sz w:val="24"/>
          <w:szCs w:val="24"/>
        </w:rPr>
        <w:t>Заявк</w:t>
      </w:r>
      <w:r w:rsidR="004C5164" w:rsidRPr="002D7FEE">
        <w:rPr>
          <w:sz w:val="24"/>
          <w:szCs w:val="24"/>
        </w:rPr>
        <w:t>а признана лучшей,</w:t>
      </w:r>
      <w:r w:rsidR="00D536DC" w:rsidRPr="002D7FEE">
        <w:rPr>
          <w:bCs w:val="0"/>
          <w:sz w:val="24"/>
          <w:szCs w:val="24"/>
        </w:rPr>
        <w:t xml:space="preserve"> </w:t>
      </w:r>
      <w:r w:rsidRPr="002D7FEE">
        <w:rPr>
          <w:bCs w:val="0"/>
          <w:sz w:val="24"/>
          <w:szCs w:val="24"/>
        </w:rPr>
        <w:t xml:space="preserve">либо </w:t>
      </w:r>
      <w:r w:rsidR="009C744E" w:rsidRPr="002D7FEE">
        <w:rPr>
          <w:bCs w:val="0"/>
          <w:sz w:val="24"/>
          <w:szCs w:val="24"/>
        </w:rPr>
        <w:t>Участник</w:t>
      </w:r>
      <w:r w:rsidRPr="002D7FEE">
        <w:rPr>
          <w:bCs w:val="0"/>
          <w:sz w:val="24"/>
          <w:szCs w:val="24"/>
        </w:rPr>
        <w:t xml:space="preserve">а </w:t>
      </w:r>
      <w:r w:rsidR="00D536DC" w:rsidRPr="002D7FEE">
        <w:rPr>
          <w:bCs w:val="0"/>
          <w:sz w:val="24"/>
          <w:szCs w:val="24"/>
        </w:rPr>
        <w:t>запроса предложений</w:t>
      </w:r>
      <w:r w:rsidRPr="002D7FEE">
        <w:rPr>
          <w:bCs w:val="0"/>
          <w:sz w:val="24"/>
          <w:szCs w:val="24"/>
        </w:rPr>
        <w:t>, давшего предпоследн</w:t>
      </w:r>
      <w:r w:rsidR="00FE5731" w:rsidRPr="002D7FEE">
        <w:rPr>
          <w:bCs w:val="0"/>
          <w:sz w:val="24"/>
          <w:szCs w:val="24"/>
        </w:rPr>
        <w:t>юю</w:t>
      </w:r>
      <w:r w:rsidRPr="002D7FEE">
        <w:rPr>
          <w:bCs w:val="0"/>
          <w:sz w:val="24"/>
          <w:szCs w:val="24"/>
        </w:rPr>
        <w:t xml:space="preserve"> </w:t>
      </w:r>
      <w:r w:rsidR="004B5EB3" w:rsidRPr="002D7FEE">
        <w:rPr>
          <w:bCs w:val="0"/>
          <w:sz w:val="24"/>
          <w:szCs w:val="24"/>
        </w:rPr>
        <w:t>Заявк</w:t>
      </w:r>
      <w:r w:rsidR="00FE5731" w:rsidRPr="002D7FEE">
        <w:rPr>
          <w:bCs w:val="0"/>
          <w:sz w:val="24"/>
          <w:szCs w:val="24"/>
        </w:rPr>
        <w:t xml:space="preserve">у </w:t>
      </w:r>
      <w:r w:rsidRPr="002D7FEE">
        <w:rPr>
          <w:bCs w:val="0"/>
          <w:sz w:val="24"/>
          <w:szCs w:val="24"/>
        </w:rPr>
        <w:t xml:space="preserve">по цене при условии уклонения </w:t>
      </w:r>
      <w:r w:rsidR="009C744E" w:rsidRPr="002D7FEE">
        <w:rPr>
          <w:bCs w:val="0"/>
          <w:sz w:val="24"/>
          <w:szCs w:val="24"/>
        </w:rPr>
        <w:t>Участник</w:t>
      </w:r>
      <w:r w:rsidR="004C5164" w:rsidRPr="002D7FEE">
        <w:rPr>
          <w:bCs w:val="0"/>
          <w:sz w:val="24"/>
          <w:szCs w:val="24"/>
        </w:rPr>
        <w:t xml:space="preserve">а </w:t>
      </w:r>
      <w:r w:rsidR="00FE5731" w:rsidRPr="002D7FEE">
        <w:rPr>
          <w:bCs w:val="0"/>
          <w:sz w:val="24"/>
          <w:szCs w:val="24"/>
        </w:rPr>
        <w:t>запроса предложений</w:t>
      </w:r>
      <w:r w:rsidR="004C5164" w:rsidRPr="002D7FEE">
        <w:rPr>
          <w:bCs w:val="0"/>
          <w:sz w:val="24"/>
          <w:szCs w:val="24"/>
        </w:rPr>
        <w:t xml:space="preserve">, </w:t>
      </w:r>
      <w:r w:rsidR="004C5164" w:rsidRPr="002D7FEE">
        <w:rPr>
          <w:sz w:val="24"/>
          <w:szCs w:val="24"/>
        </w:rPr>
        <w:t xml:space="preserve">чья </w:t>
      </w:r>
      <w:r w:rsidR="004B5EB3" w:rsidRPr="002D7FEE">
        <w:rPr>
          <w:sz w:val="24"/>
          <w:szCs w:val="24"/>
        </w:rPr>
        <w:t>Заявк</w:t>
      </w:r>
      <w:r w:rsidR="004C5164" w:rsidRPr="002D7FEE">
        <w:rPr>
          <w:sz w:val="24"/>
          <w:szCs w:val="24"/>
        </w:rPr>
        <w:t>а признана</w:t>
      </w:r>
      <w:r w:rsidR="004C5164" w:rsidRPr="00E71A48">
        <w:rPr>
          <w:sz w:val="24"/>
          <w:szCs w:val="24"/>
        </w:rPr>
        <w:t xml:space="preserve"> лучшей,</w:t>
      </w:r>
      <w:r w:rsidR="00FE5731" w:rsidRPr="00E71A48">
        <w:rPr>
          <w:bCs w:val="0"/>
          <w:sz w:val="24"/>
          <w:szCs w:val="24"/>
        </w:rPr>
        <w:t xml:space="preserve"> </w:t>
      </w:r>
      <w:r w:rsidRPr="00E71A48">
        <w:rPr>
          <w:bCs w:val="0"/>
          <w:sz w:val="24"/>
          <w:szCs w:val="24"/>
        </w:rPr>
        <w:t xml:space="preserve">от заключения </w:t>
      </w:r>
      <w:r w:rsidR="00123C70" w:rsidRPr="00E71A48">
        <w:rPr>
          <w:bCs w:val="0"/>
          <w:sz w:val="24"/>
          <w:szCs w:val="24"/>
        </w:rPr>
        <w:t>Договор</w:t>
      </w:r>
      <w:r w:rsidRPr="00E71A48">
        <w:rPr>
          <w:bCs w:val="0"/>
          <w:sz w:val="24"/>
          <w:szCs w:val="24"/>
        </w:rPr>
        <w:t xml:space="preserve">а либо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r w:rsidRPr="00E71A48">
        <w:rPr>
          <w:bCs w:val="0"/>
          <w:sz w:val="24"/>
          <w:szCs w:val="24"/>
        </w:rPr>
        <w:t xml:space="preserve">, признанного единственным </w:t>
      </w:r>
      <w:r w:rsidR="009C744E" w:rsidRPr="00E71A48">
        <w:rPr>
          <w:bCs w:val="0"/>
          <w:sz w:val="24"/>
          <w:szCs w:val="24"/>
        </w:rPr>
        <w:t>Участник</w:t>
      </w:r>
      <w:r w:rsidRPr="00E71A48">
        <w:rPr>
          <w:bCs w:val="0"/>
          <w:sz w:val="24"/>
          <w:szCs w:val="24"/>
        </w:rPr>
        <w:t xml:space="preserve">ом при условии его соответствия требованиям </w:t>
      </w:r>
      <w:r w:rsidR="007D07A7" w:rsidRPr="00E71A48">
        <w:rPr>
          <w:bCs w:val="0"/>
          <w:sz w:val="24"/>
          <w:szCs w:val="24"/>
        </w:rPr>
        <w:t>Д</w:t>
      </w:r>
      <w:r w:rsidRPr="00E71A48">
        <w:rPr>
          <w:bCs w:val="0"/>
          <w:sz w:val="24"/>
          <w:szCs w:val="24"/>
        </w:rPr>
        <w:t>окументации</w:t>
      </w:r>
      <w:r w:rsidR="007D07A7" w:rsidRPr="00E71A48">
        <w:rPr>
          <w:bCs w:val="0"/>
          <w:sz w:val="24"/>
          <w:szCs w:val="24"/>
        </w:rPr>
        <w:t xml:space="preserve"> по запросу предложений</w:t>
      </w:r>
      <w:r w:rsidRPr="00E71A48">
        <w:rPr>
          <w:bCs w:val="0"/>
          <w:sz w:val="24"/>
          <w:szCs w:val="24"/>
        </w:rPr>
        <w:t xml:space="preserve">, заключить </w:t>
      </w:r>
      <w:r w:rsidR="00123C70" w:rsidRPr="00E71A48">
        <w:rPr>
          <w:bCs w:val="0"/>
          <w:sz w:val="24"/>
          <w:szCs w:val="24"/>
        </w:rPr>
        <w:t>Договор</w:t>
      </w:r>
      <w:r w:rsidRPr="00E71A48">
        <w:rPr>
          <w:bCs w:val="0"/>
          <w:sz w:val="24"/>
          <w:szCs w:val="24"/>
        </w:rPr>
        <w:t xml:space="preserve"> в установленном настоящей </w:t>
      </w:r>
      <w:r w:rsidR="007D07A7" w:rsidRPr="00E71A48">
        <w:rPr>
          <w:bCs w:val="0"/>
          <w:sz w:val="24"/>
          <w:szCs w:val="24"/>
        </w:rPr>
        <w:t>Д</w:t>
      </w:r>
      <w:r w:rsidRPr="00E71A48">
        <w:rPr>
          <w:bCs w:val="0"/>
          <w:sz w:val="24"/>
          <w:szCs w:val="24"/>
        </w:rPr>
        <w:t>окументацией порядке (п</w:t>
      </w:r>
      <w:r w:rsidR="00403042" w:rsidRPr="00E71A48">
        <w:rPr>
          <w:bCs w:val="0"/>
          <w:sz w:val="24"/>
          <w:szCs w:val="24"/>
        </w:rPr>
        <w:t>.</w:t>
      </w:r>
      <w:r w:rsidR="00C55095">
        <w:rPr>
          <w:bCs w:val="0"/>
          <w:sz w:val="24"/>
          <w:szCs w:val="24"/>
        </w:rPr>
        <w:fldChar w:fldCharType="begin"/>
      </w:r>
      <w:r w:rsidR="00A12245">
        <w:rPr>
          <w:bCs w:val="0"/>
          <w:sz w:val="24"/>
          <w:szCs w:val="24"/>
        </w:rPr>
        <w:instrText xml:space="preserve"> REF _Ref468975287 \r \h </w:instrText>
      </w:r>
      <w:r w:rsidR="00C55095">
        <w:rPr>
          <w:bCs w:val="0"/>
          <w:sz w:val="24"/>
          <w:szCs w:val="24"/>
        </w:rPr>
      </w:r>
      <w:r w:rsidR="00C55095">
        <w:rPr>
          <w:bCs w:val="0"/>
          <w:sz w:val="24"/>
          <w:szCs w:val="24"/>
        </w:rPr>
        <w:fldChar w:fldCharType="separate"/>
      </w:r>
      <w:r w:rsidR="00646563">
        <w:rPr>
          <w:bCs w:val="0"/>
          <w:sz w:val="24"/>
          <w:szCs w:val="24"/>
        </w:rPr>
        <w:t>3.12</w:t>
      </w:r>
      <w:r w:rsidR="00C55095">
        <w:rPr>
          <w:bCs w:val="0"/>
          <w:sz w:val="24"/>
          <w:szCs w:val="24"/>
        </w:rPr>
        <w:fldChar w:fldCharType="end"/>
      </w:r>
      <w:r w:rsidRPr="00E71A48">
        <w:rPr>
          <w:bCs w:val="0"/>
          <w:sz w:val="24"/>
          <w:szCs w:val="24"/>
        </w:rPr>
        <w:t>);</w:t>
      </w:r>
      <w:proofErr w:type="gramEnd"/>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A439E"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7A439E" w:rsidRPr="00E71A48">
        <w:rPr>
          <w:bCs w:val="0"/>
          <w:sz w:val="24"/>
          <w:szCs w:val="24"/>
        </w:rPr>
        <w:t xml:space="preserve"> </w:t>
      </w:r>
      <w:r w:rsidRPr="00E71A48">
        <w:rPr>
          <w:bCs w:val="0"/>
          <w:sz w:val="24"/>
          <w:szCs w:val="24"/>
        </w:rPr>
        <w:t xml:space="preserve">предоставить финансовое обеспечение по </w:t>
      </w:r>
      <w:r w:rsidR="00123C70" w:rsidRPr="00E71A48">
        <w:rPr>
          <w:bCs w:val="0"/>
          <w:sz w:val="24"/>
          <w:szCs w:val="24"/>
        </w:rPr>
        <w:t>Договор</w:t>
      </w:r>
      <w:r w:rsidRPr="00E71A48">
        <w:rPr>
          <w:bCs w:val="0"/>
          <w:sz w:val="24"/>
          <w:szCs w:val="24"/>
        </w:rPr>
        <w:t>у</w:t>
      </w:r>
      <w:r w:rsidR="001248B1">
        <w:rPr>
          <w:bCs w:val="0"/>
          <w:sz w:val="24"/>
          <w:szCs w:val="24"/>
        </w:rPr>
        <w:t xml:space="preserve"> (п. </w:t>
      </w:r>
      <w:r w:rsidR="00C55095">
        <w:rPr>
          <w:bCs w:val="0"/>
          <w:sz w:val="24"/>
          <w:szCs w:val="24"/>
        </w:rPr>
        <w:fldChar w:fldCharType="begin"/>
      </w:r>
      <w:r w:rsidR="001248B1">
        <w:rPr>
          <w:bCs w:val="0"/>
          <w:sz w:val="24"/>
          <w:szCs w:val="24"/>
        </w:rPr>
        <w:instrText xml:space="preserve"> REF _Ref468195951 \r \h </w:instrText>
      </w:r>
      <w:r w:rsidR="00C55095">
        <w:rPr>
          <w:bCs w:val="0"/>
          <w:sz w:val="24"/>
          <w:szCs w:val="24"/>
        </w:rPr>
      </w:r>
      <w:r w:rsidR="00C55095">
        <w:rPr>
          <w:bCs w:val="0"/>
          <w:sz w:val="24"/>
          <w:szCs w:val="24"/>
        </w:rPr>
        <w:fldChar w:fldCharType="separate"/>
      </w:r>
      <w:r w:rsidR="00646563">
        <w:rPr>
          <w:bCs w:val="0"/>
          <w:sz w:val="24"/>
          <w:szCs w:val="24"/>
        </w:rPr>
        <w:t>3.13</w:t>
      </w:r>
      <w:r w:rsidR="00C55095">
        <w:rPr>
          <w:bCs w:val="0"/>
          <w:sz w:val="24"/>
          <w:szCs w:val="24"/>
        </w:rPr>
        <w:fldChar w:fldCharType="end"/>
      </w:r>
      <w:r w:rsidR="001248B1">
        <w:rPr>
          <w:bCs w:val="0"/>
          <w:sz w:val="24"/>
          <w:szCs w:val="24"/>
        </w:rPr>
        <w:t>)</w:t>
      </w:r>
      <w:r w:rsidR="00311F48">
        <w:rPr>
          <w:bCs w:val="0"/>
          <w:sz w:val="24"/>
          <w:szCs w:val="24"/>
        </w:rPr>
        <w:t>.</w:t>
      </w:r>
    </w:p>
    <w:p w:rsidR="00932C0A" w:rsidRPr="006D05F2" w:rsidRDefault="00932C0A" w:rsidP="001405FA">
      <w:pPr>
        <w:pStyle w:val="affffff0"/>
        <w:widowControl w:val="0"/>
        <w:numPr>
          <w:ilvl w:val="0"/>
          <w:numId w:val="88"/>
        </w:numPr>
        <w:tabs>
          <w:tab w:val="left" w:pos="1985"/>
        </w:tabs>
        <w:suppressAutoHyphens w:val="0"/>
        <w:spacing w:line="264" w:lineRule="auto"/>
        <w:ind w:left="709" w:firstLine="0"/>
        <w:rPr>
          <w:sz w:val="24"/>
          <w:szCs w:val="24"/>
        </w:rPr>
      </w:pPr>
      <w:bookmarkStart w:id="557" w:name="_Ref307563802"/>
      <w:r w:rsidRPr="00E71A48">
        <w:rPr>
          <w:sz w:val="24"/>
          <w:szCs w:val="24"/>
        </w:rPr>
        <w:t xml:space="preserve">В случаях, указанных в п. </w:t>
      </w:r>
      <w:r w:rsidR="00EE380A">
        <w:fldChar w:fldCharType="begin"/>
      </w:r>
      <w:r w:rsidR="00EE380A">
        <w:instrText xml:space="preserve"> REF _Ref305753174 \r \h  \* MERGEFORMAT </w:instrText>
      </w:r>
      <w:r w:rsidR="00EE380A">
        <w:fldChar w:fldCharType="separate"/>
      </w:r>
      <w:r w:rsidR="00646563" w:rsidRPr="00646563">
        <w:rPr>
          <w:sz w:val="24"/>
          <w:szCs w:val="24"/>
        </w:rPr>
        <w:t>3.3.14.3.2</w:t>
      </w:r>
      <w:r w:rsidR="00EE380A">
        <w:fldChar w:fldCharType="end"/>
      </w:r>
      <w:r w:rsidRPr="00E71A48">
        <w:rPr>
          <w:sz w:val="24"/>
          <w:szCs w:val="24"/>
        </w:rPr>
        <w:t xml:space="preserve"> </w:t>
      </w:r>
      <w:r w:rsidR="009C744E" w:rsidRPr="00E71A48">
        <w:rPr>
          <w:sz w:val="24"/>
          <w:szCs w:val="24"/>
        </w:rPr>
        <w:t>Участник</w:t>
      </w:r>
      <w:r w:rsidRPr="00E71A48">
        <w:rPr>
          <w:sz w:val="24"/>
          <w:szCs w:val="24"/>
        </w:rPr>
        <w:t xml:space="preserve"> обязан выплатить Заказчику неустойку в размере </w:t>
      </w:r>
      <w:bookmarkEnd w:id="557"/>
      <w:r w:rsidR="0033165D">
        <w:rPr>
          <w:sz w:val="24"/>
          <w:szCs w:val="24"/>
        </w:rPr>
        <w:t>2</w:t>
      </w:r>
      <w:r w:rsidR="000A7A8E" w:rsidRPr="00E71A48">
        <w:rPr>
          <w:sz w:val="24"/>
          <w:szCs w:val="24"/>
        </w:rPr>
        <w:t>% от стоимости Заявки, с учетом НДС</w:t>
      </w:r>
      <w:r w:rsidR="000A7A8E">
        <w:rPr>
          <w:sz w:val="24"/>
          <w:szCs w:val="24"/>
        </w:rPr>
        <w:t>.</w:t>
      </w:r>
    </w:p>
    <w:p w:rsidR="00932C0A" w:rsidRPr="006D05F2" w:rsidRDefault="009C744E" w:rsidP="001405FA">
      <w:pPr>
        <w:pStyle w:val="affffff0"/>
        <w:widowControl w:val="0"/>
        <w:numPr>
          <w:ilvl w:val="0"/>
          <w:numId w:val="88"/>
        </w:numPr>
        <w:tabs>
          <w:tab w:val="left" w:pos="1985"/>
        </w:tabs>
        <w:suppressAutoHyphens w:val="0"/>
        <w:spacing w:line="264" w:lineRule="auto"/>
        <w:ind w:left="709" w:firstLine="0"/>
        <w:rPr>
          <w:sz w:val="24"/>
          <w:szCs w:val="24"/>
        </w:rPr>
      </w:pPr>
      <w:bookmarkStart w:id="558" w:name="_Ref299109207"/>
      <w:bookmarkStart w:id="559" w:name="_Ref307563826"/>
      <w:r w:rsidRPr="00E71A48">
        <w:rPr>
          <w:sz w:val="24"/>
          <w:szCs w:val="24"/>
        </w:rPr>
        <w:t>Участник</w:t>
      </w:r>
      <w:r w:rsidR="00932C0A" w:rsidRPr="00E71A48">
        <w:rPr>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558"/>
      <w:bookmarkEnd w:id="559"/>
    </w:p>
    <w:p w:rsidR="00F21407" w:rsidRPr="00F21407" w:rsidRDefault="00F21407" w:rsidP="001405FA">
      <w:pPr>
        <w:pStyle w:val="affffff0"/>
        <w:widowControl w:val="0"/>
        <w:numPr>
          <w:ilvl w:val="0"/>
          <w:numId w:val="88"/>
        </w:numPr>
        <w:tabs>
          <w:tab w:val="left" w:pos="1985"/>
        </w:tabs>
        <w:suppressAutoHyphens w:val="0"/>
        <w:spacing w:line="264" w:lineRule="auto"/>
        <w:ind w:left="709" w:firstLine="0"/>
        <w:rPr>
          <w:bCs/>
          <w:sz w:val="24"/>
          <w:szCs w:val="24"/>
        </w:rPr>
      </w:pPr>
      <w:r w:rsidRPr="00F21407">
        <w:rPr>
          <w:sz w:val="24"/>
          <w:szCs w:val="24"/>
        </w:rPr>
        <w:t>Участник должен предоставить оригинал соглашения о неустойке (</w:t>
      </w:r>
      <w:r w:rsidRPr="00F21407">
        <w:rPr>
          <w:sz w:val="24"/>
          <w:szCs w:val="24"/>
          <w:lang w:eastAsia="ru-RU"/>
        </w:rPr>
        <w:t xml:space="preserve">подраздел </w:t>
      </w:r>
      <w:r w:rsidR="00EE380A">
        <w:fldChar w:fldCharType="begin"/>
      </w:r>
      <w:r w:rsidR="00EE380A">
        <w:instrText xml:space="preserve"> REF _Ref440272256 \r \h  \* MERGEFORMAT </w:instrText>
      </w:r>
      <w:r w:rsidR="00EE380A">
        <w:fldChar w:fldCharType="separate"/>
      </w:r>
      <w:r w:rsidR="00646563" w:rsidRPr="00646563">
        <w:rPr>
          <w:sz w:val="24"/>
          <w:szCs w:val="24"/>
          <w:lang w:eastAsia="ru-RU"/>
        </w:rPr>
        <w:t>5.14</w:t>
      </w:r>
      <w:r w:rsidR="00EE380A">
        <w:fldChar w:fldCharType="end"/>
      </w:r>
      <w:r w:rsidRPr="00F21407">
        <w:rPr>
          <w:sz w:val="24"/>
          <w:szCs w:val="24"/>
        </w:rPr>
        <w:t xml:space="preserve">), а также Расписку сдачи-приемки соглашения о неустойке, подготовленную по </w:t>
      </w:r>
      <w:r w:rsidRPr="00F21407">
        <w:rPr>
          <w:spacing w:val="-1"/>
          <w:sz w:val="24"/>
          <w:szCs w:val="24"/>
        </w:rPr>
        <w:t xml:space="preserve">форме и в соответствии с инструкциями, приведенными в настоящей Документации </w:t>
      </w:r>
      <w:r w:rsidRPr="00F21407">
        <w:rPr>
          <w:sz w:val="24"/>
          <w:szCs w:val="24"/>
        </w:rPr>
        <w:t>(</w:t>
      </w:r>
      <w:r w:rsidRPr="00F21407">
        <w:rPr>
          <w:sz w:val="24"/>
          <w:szCs w:val="24"/>
          <w:lang w:eastAsia="ru-RU"/>
        </w:rPr>
        <w:t xml:space="preserve">подраздел </w:t>
      </w:r>
      <w:r w:rsidR="00C55095">
        <w:fldChar w:fldCharType="begin"/>
      </w:r>
      <w:r w:rsidR="006D05F2">
        <w:rPr>
          <w:sz w:val="24"/>
          <w:szCs w:val="24"/>
          <w:lang w:eastAsia="ru-RU"/>
        </w:rPr>
        <w:instrText xml:space="preserve"> REF _Ref467752316 \r \h </w:instrText>
      </w:r>
      <w:r w:rsidR="00C55095">
        <w:fldChar w:fldCharType="separate"/>
      </w:r>
      <w:r w:rsidR="00646563">
        <w:rPr>
          <w:sz w:val="24"/>
          <w:szCs w:val="24"/>
          <w:lang w:eastAsia="ru-RU"/>
        </w:rPr>
        <w:t>5.15</w:t>
      </w:r>
      <w:r w:rsidR="00C55095">
        <w:fldChar w:fldCharType="end"/>
      </w:r>
      <w:r w:rsidRPr="00F21407">
        <w:rPr>
          <w:sz w:val="24"/>
          <w:szCs w:val="24"/>
        </w:rPr>
        <w:t xml:space="preserve">), в срок не позднее даты и времени окончания приема заявок, указанных в пункте </w:t>
      </w:r>
      <w:r w:rsidR="00EE380A">
        <w:fldChar w:fldCharType="begin"/>
      </w:r>
      <w:r w:rsidR="00EE380A">
        <w:instrText xml:space="preserve"> REF _Ref440289953 \r \h  \* MERGEFORMAT </w:instrText>
      </w:r>
      <w:r w:rsidR="00EE380A">
        <w:fldChar w:fldCharType="separate"/>
      </w:r>
      <w:r w:rsidR="00646563" w:rsidRPr="00646563">
        <w:rPr>
          <w:sz w:val="24"/>
          <w:szCs w:val="24"/>
        </w:rPr>
        <w:t>3.4.1.3</w:t>
      </w:r>
      <w:r w:rsidR="00EE380A">
        <w:fldChar w:fldCharType="end"/>
      </w:r>
      <w:r w:rsidRPr="00F21407">
        <w:rPr>
          <w:sz w:val="24"/>
          <w:szCs w:val="24"/>
        </w:rPr>
        <w:t xml:space="preserve"> настоящей Документации, по адресу: </w:t>
      </w:r>
      <w:r w:rsidR="00166201" w:rsidRPr="00D80A5F">
        <w:rPr>
          <w:iCs/>
          <w:sz w:val="24"/>
          <w:szCs w:val="24"/>
        </w:rPr>
        <w:t xml:space="preserve">РФ, 156961, г. Кострома, проспект Мира, </w:t>
      </w:r>
      <w:r w:rsidR="00166201" w:rsidRPr="00F25259">
        <w:rPr>
          <w:iCs/>
          <w:sz w:val="24"/>
          <w:szCs w:val="24"/>
        </w:rPr>
        <w:t>53</w:t>
      </w:r>
      <w:r w:rsidR="00166201" w:rsidRPr="00F25259">
        <w:rPr>
          <w:sz w:val="24"/>
          <w:szCs w:val="24"/>
        </w:rPr>
        <w:t xml:space="preserve">, </w:t>
      </w:r>
      <w:proofErr w:type="spellStart"/>
      <w:r w:rsidR="00166201" w:rsidRPr="00F25259">
        <w:rPr>
          <w:sz w:val="24"/>
          <w:szCs w:val="24"/>
        </w:rPr>
        <w:t>каб</w:t>
      </w:r>
      <w:proofErr w:type="spellEnd"/>
      <w:r w:rsidR="00166201" w:rsidRPr="00F25259">
        <w:rPr>
          <w:sz w:val="24"/>
          <w:szCs w:val="24"/>
        </w:rPr>
        <w:t>. №</w:t>
      </w:r>
      <w:r w:rsidR="00166201">
        <w:rPr>
          <w:sz w:val="24"/>
          <w:szCs w:val="24"/>
        </w:rPr>
        <w:t xml:space="preserve"> </w:t>
      </w:r>
      <w:r w:rsidR="00166201" w:rsidRPr="00F25259">
        <w:rPr>
          <w:sz w:val="24"/>
          <w:szCs w:val="24"/>
        </w:rPr>
        <w:t>31</w:t>
      </w:r>
      <w:r w:rsidR="00166201" w:rsidRPr="001513EF">
        <w:rPr>
          <w:sz w:val="24"/>
          <w:szCs w:val="24"/>
        </w:rPr>
        <w:t xml:space="preserve">8, исполнительный сотрудник - </w:t>
      </w:r>
      <w:r w:rsidR="00166201">
        <w:rPr>
          <w:sz w:val="24"/>
          <w:szCs w:val="24"/>
        </w:rPr>
        <w:t>Дейтер Инна Константиновна</w:t>
      </w:r>
      <w:r w:rsidR="00166201" w:rsidRPr="00F25259">
        <w:rPr>
          <w:sz w:val="24"/>
          <w:szCs w:val="24"/>
        </w:rPr>
        <w:t xml:space="preserve">, контактный телефон (4942) </w:t>
      </w:r>
      <w:r w:rsidR="00166201">
        <w:rPr>
          <w:sz w:val="24"/>
          <w:szCs w:val="24"/>
        </w:rPr>
        <w:t>396-48</w:t>
      </w:r>
      <w:r w:rsidR="00166201" w:rsidRPr="00912492">
        <w:rPr>
          <w:sz w:val="24"/>
          <w:szCs w:val="24"/>
        </w:rPr>
        <w:t>2</w:t>
      </w:r>
      <w:r w:rsidRPr="00F21407">
        <w:rPr>
          <w:sz w:val="24"/>
          <w:szCs w:val="24"/>
        </w:rPr>
        <w:t>. Оригинал соглашения о неустойке должен быть надежно запечатан в конверт, на котором указывается следующая информация:</w:t>
      </w:r>
    </w:p>
    <w:p w:rsidR="00F21407" w:rsidRPr="00F21407" w:rsidRDefault="00F21407" w:rsidP="001405FA">
      <w:pPr>
        <w:pStyle w:val="aff6"/>
        <w:numPr>
          <w:ilvl w:val="0"/>
          <w:numId w:val="87"/>
        </w:numPr>
        <w:tabs>
          <w:tab w:val="clear" w:pos="1134"/>
          <w:tab w:val="left" w:pos="2127"/>
        </w:tabs>
        <w:suppressAutoHyphens w:val="0"/>
        <w:spacing w:line="240" w:lineRule="auto"/>
        <w:rPr>
          <w:sz w:val="24"/>
          <w:szCs w:val="24"/>
        </w:rPr>
      </w:pPr>
      <w:r w:rsidRPr="00F21407">
        <w:rPr>
          <w:sz w:val="24"/>
          <w:szCs w:val="24"/>
        </w:rPr>
        <w:t>Пометка «</w:t>
      </w:r>
      <w:r w:rsidRPr="00F21407">
        <w:rPr>
          <w:bCs w:val="0"/>
          <w:sz w:val="24"/>
          <w:szCs w:val="24"/>
        </w:rPr>
        <w:t xml:space="preserve"> Соглашение о неустойке</w:t>
      </w:r>
      <w:r w:rsidRPr="00F21407">
        <w:rPr>
          <w:sz w:val="24"/>
          <w:szCs w:val="24"/>
        </w:rPr>
        <w:t>»;</w:t>
      </w:r>
    </w:p>
    <w:p w:rsidR="00F21407" w:rsidRPr="00F21407" w:rsidRDefault="00F21407" w:rsidP="001405FA">
      <w:pPr>
        <w:pStyle w:val="aff6"/>
        <w:numPr>
          <w:ilvl w:val="0"/>
          <w:numId w:val="87"/>
        </w:numPr>
        <w:tabs>
          <w:tab w:val="clear" w:pos="1134"/>
          <w:tab w:val="left" w:pos="2127"/>
        </w:tabs>
        <w:suppressAutoHyphens w:val="0"/>
        <w:spacing w:line="240" w:lineRule="auto"/>
        <w:rPr>
          <w:sz w:val="24"/>
          <w:szCs w:val="24"/>
        </w:rPr>
      </w:pPr>
      <w:r w:rsidRPr="00F21407">
        <w:rPr>
          <w:sz w:val="24"/>
          <w:szCs w:val="24"/>
        </w:rPr>
        <w:t xml:space="preserve">наименование и адрес Организатора в соответствии с пунктом </w:t>
      </w:r>
      <w:r w:rsidR="00EE380A">
        <w:fldChar w:fldCharType="begin"/>
      </w:r>
      <w:r w:rsidR="00EE380A">
        <w:instrText xml:space="preserve"> REF _Ref191386085 \r \h  \* MERGEFORMAT </w:instrText>
      </w:r>
      <w:r w:rsidR="00EE380A">
        <w:fldChar w:fldCharType="separate"/>
      </w:r>
      <w:r w:rsidR="00646563" w:rsidRPr="00646563">
        <w:rPr>
          <w:sz w:val="24"/>
          <w:szCs w:val="24"/>
        </w:rPr>
        <w:t>1.1.1</w:t>
      </w:r>
      <w:r w:rsidR="00EE380A">
        <w:fldChar w:fldCharType="end"/>
      </w:r>
      <w:r w:rsidRPr="00F21407">
        <w:rPr>
          <w:sz w:val="24"/>
          <w:szCs w:val="24"/>
        </w:rPr>
        <w:t>;</w:t>
      </w:r>
    </w:p>
    <w:p w:rsidR="00F21407" w:rsidRPr="00F21407" w:rsidRDefault="00F21407" w:rsidP="001405FA">
      <w:pPr>
        <w:pStyle w:val="aff6"/>
        <w:numPr>
          <w:ilvl w:val="0"/>
          <w:numId w:val="87"/>
        </w:numPr>
        <w:tabs>
          <w:tab w:val="clear" w:pos="1134"/>
          <w:tab w:val="left" w:pos="2127"/>
        </w:tabs>
        <w:suppressAutoHyphens w:val="0"/>
        <w:spacing w:line="240" w:lineRule="auto"/>
        <w:rPr>
          <w:sz w:val="24"/>
          <w:szCs w:val="24"/>
        </w:rPr>
      </w:pPr>
      <w:r w:rsidRPr="00F21407">
        <w:rPr>
          <w:sz w:val="24"/>
          <w:szCs w:val="24"/>
        </w:rPr>
        <w:t>полное фирменное наименование Участника и его почтовый адрес;</w:t>
      </w:r>
    </w:p>
    <w:p w:rsidR="00F21407" w:rsidRPr="00F21407" w:rsidRDefault="00F21407" w:rsidP="001405FA">
      <w:pPr>
        <w:pStyle w:val="aff6"/>
        <w:numPr>
          <w:ilvl w:val="0"/>
          <w:numId w:val="87"/>
        </w:numPr>
        <w:tabs>
          <w:tab w:val="clear" w:pos="1134"/>
          <w:tab w:val="left" w:pos="2127"/>
        </w:tabs>
        <w:suppressAutoHyphens w:val="0"/>
        <w:spacing w:line="240" w:lineRule="auto"/>
        <w:rPr>
          <w:sz w:val="24"/>
          <w:szCs w:val="24"/>
        </w:rPr>
      </w:pPr>
      <w:r w:rsidRPr="00F21407">
        <w:rPr>
          <w:sz w:val="24"/>
          <w:szCs w:val="24"/>
        </w:rPr>
        <w:t xml:space="preserve">предмет Договора в соответствии с пунктом </w:t>
      </w:r>
      <w:r w:rsidR="00EE380A">
        <w:fldChar w:fldCharType="begin"/>
      </w:r>
      <w:r w:rsidR="00EE380A">
        <w:instrText xml:space="preserve"> REF _Ref303323780 \r \h  \* MERGEFORMAT </w:instrText>
      </w:r>
      <w:r w:rsidR="00EE380A">
        <w:fldChar w:fldCharType="separate"/>
      </w:r>
      <w:r w:rsidR="00646563" w:rsidRPr="00646563">
        <w:rPr>
          <w:sz w:val="24"/>
          <w:szCs w:val="24"/>
        </w:rPr>
        <w:t>1.1.4</w:t>
      </w:r>
      <w:r w:rsidR="00EE380A">
        <w:fldChar w:fldCharType="end"/>
      </w:r>
      <w:r w:rsidRPr="00F21407">
        <w:rPr>
          <w:sz w:val="24"/>
          <w:szCs w:val="24"/>
        </w:rPr>
        <w:t>.</w:t>
      </w:r>
    </w:p>
    <w:p w:rsidR="00F21407" w:rsidRPr="002D7FEE" w:rsidRDefault="00F21407" w:rsidP="001405FA">
      <w:pPr>
        <w:pStyle w:val="affffff0"/>
        <w:widowControl w:val="0"/>
        <w:numPr>
          <w:ilvl w:val="0"/>
          <w:numId w:val="88"/>
        </w:numPr>
        <w:tabs>
          <w:tab w:val="left" w:pos="1985"/>
        </w:tabs>
        <w:suppressAutoHyphens w:val="0"/>
        <w:spacing w:line="264" w:lineRule="auto"/>
        <w:ind w:left="709" w:firstLine="0"/>
        <w:rPr>
          <w:sz w:val="24"/>
          <w:szCs w:val="24"/>
        </w:rPr>
      </w:pPr>
      <w:r w:rsidRPr="006D05F2">
        <w:rPr>
          <w:spacing w:val="-1"/>
          <w:sz w:val="24"/>
          <w:szCs w:val="24"/>
        </w:rPr>
        <w:t>Предоставление</w:t>
      </w:r>
      <w:r w:rsidRPr="00F21407">
        <w:rPr>
          <w:sz w:val="24"/>
          <w:szCs w:val="24"/>
        </w:rPr>
        <w:t xml:space="preserve"> оригинала соглашения о неустойке без Расписки сдачи-приемки соглашения о неустойке будет считаться Организатором как не предоставление соглашения о неустойке, и повлечет за собой последствия, </w:t>
      </w:r>
      <w:r w:rsidRPr="002D7FEE">
        <w:rPr>
          <w:sz w:val="24"/>
          <w:szCs w:val="24"/>
        </w:rPr>
        <w:t xml:space="preserve">указанные в п. </w:t>
      </w:r>
      <w:r w:rsidR="00EE380A">
        <w:fldChar w:fldCharType="begin"/>
      </w:r>
      <w:r w:rsidR="00EE380A">
        <w:instrText xml:space="preserve"> REF _Ref467752355 \r \h  \* MERGEFORMAT </w:instrText>
      </w:r>
      <w:r w:rsidR="00EE380A">
        <w:fldChar w:fldCharType="separate"/>
      </w:r>
      <w:r w:rsidR="00646563" w:rsidRPr="00646563">
        <w:rPr>
          <w:sz w:val="24"/>
          <w:szCs w:val="24"/>
        </w:rPr>
        <w:t>3.3.14.5</w:t>
      </w:r>
      <w:r w:rsidR="00EE380A">
        <w:fldChar w:fldCharType="end"/>
      </w:r>
      <w:r w:rsidRPr="002D7FEE">
        <w:rPr>
          <w:sz w:val="24"/>
          <w:szCs w:val="24"/>
        </w:rPr>
        <w:t xml:space="preserve"> настоящей Документации.</w:t>
      </w:r>
    </w:p>
    <w:p w:rsidR="006D05F2" w:rsidRPr="002D7FEE" w:rsidRDefault="006D05F2" w:rsidP="00557C01">
      <w:pPr>
        <w:widowControl w:val="0"/>
        <w:numPr>
          <w:ilvl w:val="3"/>
          <w:numId w:val="38"/>
        </w:numPr>
        <w:tabs>
          <w:tab w:val="left" w:pos="1620"/>
        </w:tabs>
        <w:suppressAutoHyphens w:val="0"/>
        <w:spacing w:line="264" w:lineRule="auto"/>
        <w:ind w:left="0" w:firstLine="540"/>
        <w:rPr>
          <w:bCs w:val="0"/>
          <w:sz w:val="24"/>
          <w:szCs w:val="24"/>
        </w:rPr>
      </w:pPr>
      <w:bookmarkStart w:id="560" w:name="_Ref442263553"/>
      <w:bookmarkStart w:id="561" w:name="_Ref442189545"/>
      <w:r w:rsidRPr="002D7FEE">
        <w:rPr>
          <w:sz w:val="24"/>
          <w:szCs w:val="24"/>
        </w:rPr>
        <w:t>В случае</w:t>
      </w:r>
      <w:proofErr w:type="gramStart"/>
      <w:r w:rsidRPr="002D7FEE">
        <w:rPr>
          <w:sz w:val="24"/>
          <w:szCs w:val="24"/>
        </w:rPr>
        <w:t>,</w:t>
      </w:r>
      <w:proofErr w:type="gramEnd"/>
      <w:r w:rsidRPr="002D7FEE">
        <w:rPr>
          <w:sz w:val="24"/>
          <w:szCs w:val="24"/>
        </w:rPr>
        <w:t xml:space="preserve"> 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то данный вид обеспечения должен соответствовать следующим требованиям:</w:t>
      </w:r>
      <w:bookmarkEnd w:id="560"/>
    </w:p>
    <w:p w:rsidR="006D05F2" w:rsidRPr="002D7FEE" w:rsidRDefault="006D05F2" w:rsidP="001405FA">
      <w:pPr>
        <w:pStyle w:val="Times120"/>
        <w:numPr>
          <w:ilvl w:val="5"/>
          <w:numId w:val="89"/>
        </w:numPr>
        <w:tabs>
          <w:tab w:val="clear" w:pos="3960"/>
          <w:tab w:val="num" w:pos="1701"/>
        </w:tabs>
        <w:suppressAutoHyphens w:val="0"/>
        <w:autoSpaceDN w:val="0"/>
        <w:adjustRightInd w:val="0"/>
        <w:spacing w:before="120"/>
        <w:ind w:left="567" w:firstLine="0"/>
        <w:rPr>
          <w:szCs w:val="24"/>
        </w:rPr>
      </w:pPr>
      <w:r w:rsidRPr="002D7FEE">
        <w:rPr>
          <w:szCs w:val="24"/>
        </w:rPr>
        <w:t xml:space="preserve">Срок предоставления обеспечения (срок поступления денежных средств на расчетный срок Заказчика): до момента истечения срока окончания приема Заявок (п. </w:t>
      </w:r>
      <w:r w:rsidR="00EE380A">
        <w:fldChar w:fldCharType="begin"/>
      </w:r>
      <w:r w:rsidR="00EE380A">
        <w:instrText xml:space="preserve"> REF _Ref440289953 \r \h  \* MERGEFORMAT </w:instrText>
      </w:r>
      <w:r w:rsidR="00EE380A">
        <w:fldChar w:fldCharType="separate"/>
      </w:r>
      <w:r w:rsidR="00646563" w:rsidRPr="00646563">
        <w:rPr>
          <w:szCs w:val="24"/>
        </w:rPr>
        <w:t>3.4.1.3</w:t>
      </w:r>
      <w:r w:rsidR="00EE380A">
        <w:fldChar w:fldCharType="end"/>
      </w:r>
      <w:r w:rsidRPr="002D7FEE">
        <w:rPr>
          <w:szCs w:val="24"/>
        </w:rPr>
        <w:t>). В случае</w:t>
      </w:r>
      <w:proofErr w:type="gramStart"/>
      <w:r w:rsidRPr="002D7FEE">
        <w:rPr>
          <w:szCs w:val="24"/>
        </w:rPr>
        <w:t>,</w:t>
      </w:r>
      <w:proofErr w:type="gramEnd"/>
      <w:r w:rsidRPr="002D7FEE">
        <w:rPr>
          <w:szCs w:val="24"/>
        </w:rPr>
        <w:t xml:space="preserve"> если на момент истечения срока окончания приема Заявок (п. </w:t>
      </w:r>
      <w:r w:rsidR="00EE380A">
        <w:fldChar w:fldCharType="begin"/>
      </w:r>
      <w:r w:rsidR="00EE380A">
        <w:instrText xml:space="preserve"> REF _Ref440289953 \r \h  \* MERGEFORMAT </w:instrText>
      </w:r>
      <w:r w:rsidR="00EE380A">
        <w:fldChar w:fldCharType="separate"/>
      </w:r>
      <w:r w:rsidR="00646563" w:rsidRPr="00646563">
        <w:rPr>
          <w:szCs w:val="24"/>
        </w:rPr>
        <w:t>3.4.1.3</w:t>
      </w:r>
      <w:r w:rsidR="00EE380A">
        <w:fldChar w:fldCharType="end"/>
      </w:r>
      <w:r w:rsidRPr="002D7FEE">
        <w:rPr>
          <w:szCs w:val="24"/>
        </w:rPr>
        <w:t>) денежные средства, перечисляемые Участником в качестве обеспечения исполнения обязательств, связанных с участием в Запросе предложений и подачей Заявки, не поступили на расчетный счет Заказчика, Участнику отказывается в допуске к участию в Запросе предложений.</w:t>
      </w:r>
    </w:p>
    <w:p w:rsidR="006D05F2" w:rsidRPr="002D7FEE" w:rsidRDefault="006D05F2" w:rsidP="001405FA">
      <w:pPr>
        <w:pStyle w:val="Times120"/>
        <w:numPr>
          <w:ilvl w:val="5"/>
          <w:numId w:val="89"/>
        </w:numPr>
        <w:tabs>
          <w:tab w:val="clear" w:pos="3960"/>
          <w:tab w:val="num" w:pos="1701"/>
        </w:tabs>
        <w:suppressAutoHyphens w:val="0"/>
        <w:autoSpaceDN w:val="0"/>
        <w:adjustRightInd w:val="0"/>
        <w:spacing w:before="120"/>
        <w:ind w:left="567" w:firstLine="0"/>
        <w:rPr>
          <w:szCs w:val="24"/>
        </w:rPr>
      </w:pPr>
      <w:r w:rsidRPr="002D7FEE">
        <w:rPr>
          <w:szCs w:val="24"/>
        </w:rPr>
        <w:t>Денежные средства вносятся Участником на расчетный счет Заказчика, факт внесения Участником денежных сре</w:t>
      </w:r>
      <w:proofErr w:type="gramStart"/>
      <w:r w:rsidRPr="002D7FEE">
        <w:rPr>
          <w:szCs w:val="24"/>
        </w:rPr>
        <w:t>дств в к</w:t>
      </w:r>
      <w:proofErr w:type="gramEnd"/>
      <w:r w:rsidRPr="002D7FEE">
        <w:rPr>
          <w:szCs w:val="24"/>
        </w:rPr>
        <w:t xml:space="preserve">ачестве обеспечения исполнения обязательств, связанных с участием в Запросе предложений и подачей Заявки, подтверждается платежным поручением (квитанцией в случае наличной формы </w:t>
      </w:r>
      <w:r w:rsidRPr="002D7FEE">
        <w:rPr>
          <w:szCs w:val="24"/>
        </w:rPr>
        <w:lastRenderedPageBreak/>
        <w:t xml:space="preserve">оплаты) с отметкой банка об оплате. </w:t>
      </w:r>
      <w:proofErr w:type="gramStart"/>
      <w:r w:rsidRPr="002D7FEE">
        <w:rPr>
          <w:szCs w:val="24"/>
        </w:rPr>
        <w:t>В том случае, если перевод денежных средств в качестве обеспечения исполнения обязательств, связанных с участием в Запросе предложений и подачей Заявки, осуществляется Участником при помощи системы «Банк-Клиент», факт внесения денежных средств в обеспечение исполнения обязательств, связанных с участием в Запросе предложений и подачей Заявки, подтверждается выпиской из лицевого счета, подтверждающей перевод денежных средств.</w:t>
      </w:r>
      <w:proofErr w:type="gramEnd"/>
      <w:r w:rsidRPr="002D7FEE">
        <w:rPr>
          <w:szCs w:val="24"/>
        </w:rPr>
        <w:t xml:space="preserve">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w:t>
      </w:r>
      <w:proofErr w:type="gramStart"/>
      <w:r w:rsidRPr="002D7FEE">
        <w:rPr>
          <w:szCs w:val="24"/>
        </w:rPr>
        <w:t>дств пр</w:t>
      </w:r>
      <w:proofErr w:type="gramEnd"/>
      <w:r w:rsidRPr="002D7FEE">
        <w:rPr>
          <w:szCs w:val="24"/>
        </w:rPr>
        <w:t>и помощи системы «Банк-Клиент») должно быть подано Участником в составе документов, входящих в Заявку. В платежном поручении обязательно указывать назначение платежа «01. Оплата финансового обеспечения заявки на участие в закупочной процедуре, номер лота, номер извещения:____. НДС не облагается». В случае отсутствия в составе Заявки документа, подтверждающего внесение денежных сре</w:t>
      </w:r>
      <w:proofErr w:type="gramStart"/>
      <w:r w:rsidRPr="002D7FEE">
        <w:rPr>
          <w:szCs w:val="24"/>
        </w:rPr>
        <w:t>дств в к</w:t>
      </w:r>
      <w:proofErr w:type="gramEnd"/>
      <w:r w:rsidRPr="002D7FEE">
        <w:rPr>
          <w:szCs w:val="24"/>
        </w:rPr>
        <w:t>ачестве обеспечения исполнения обязательств, связанных с участием в Запросе предложений и подачей Заявки, Участнику отказывается в допуске к участию в Запросе предложений.</w:t>
      </w:r>
    </w:p>
    <w:p w:rsidR="006D05F2" w:rsidRPr="002D7FEE" w:rsidRDefault="006D05F2" w:rsidP="001405FA">
      <w:pPr>
        <w:pStyle w:val="Times120"/>
        <w:numPr>
          <w:ilvl w:val="5"/>
          <w:numId w:val="89"/>
        </w:numPr>
        <w:tabs>
          <w:tab w:val="clear" w:pos="3960"/>
          <w:tab w:val="num" w:pos="1701"/>
        </w:tabs>
        <w:suppressAutoHyphens w:val="0"/>
        <w:autoSpaceDN w:val="0"/>
        <w:adjustRightInd w:val="0"/>
        <w:spacing w:before="120"/>
        <w:ind w:left="567" w:firstLine="0"/>
        <w:rPr>
          <w:szCs w:val="24"/>
        </w:rPr>
      </w:pPr>
      <w:proofErr w:type="gramStart"/>
      <w:r w:rsidRPr="002D7FEE">
        <w:rPr>
          <w:rFonts w:eastAsia="Calibri"/>
          <w:szCs w:val="24"/>
          <w:lang w:eastAsia="en-US"/>
        </w:rPr>
        <w:t xml:space="preserve">После внесения Участником денежных средств в качестве обеспечения </w:t>
      </w:r>
      <w:r w:rsidRPr="002D7FEE">
        <w:rPr>
          <w:szCs w:val="24"/>
        </w:rPr>
        <w:t>исполнения обязательств, связанных с участием в Запросе предложений и подачей Заявки,</w:t>
      </w:r>
      <w:r w:rsidRPr="002D7FEE">
        <w:rPr>
          <w:rFonts w:eastAsia="Calibri"/>
          <w:szCs w:val="24"/>
          <w:lang w:eastAsia="en-US"/>
        </w:rPr>
        <w:t xml:space="preserve"> копию </w:t>
      </w:r>
      <w:r w:rsidRPr="002D7FEE">
        <w:rPr>
          <w:szCs w:val="24"/>
        </w:rPr>
        <w:t>платежного</w:t>
      </w:r>
      <w:r w:rsidRPr="002D7FEE">
        <w:rPr>
          <w:rFonts w:eastAsia="Calibri"/>
          <w:szCs w:val="24"/>
          <w:lang w:eastAsia="en-US"/>
        </w:rPr>
        <w:t xml:space="preserve"> поручения о перечислении денежных средств в качестве обеспечения Заявки, вместе с Анкетой Участника (п. </w:t>
      </w:r>
      <w:r w:rsidR="00EE380A">
        <w:fldChar w:fldCharType="begin"/>
      </w:r>
      <w:r w:rsidR="00EE380A">
        <w:instrText xml:space="preserve"> REF _Ref55335823 \r \h  \* MERGEFORMAT </w:instrText>
      </w:r>
      <w:r w:rsidR="00EE380A">
        <w:fldChar w:fldCharType="separate"/>
      </w:r>
      <w:r w:rsidR="00646563" w:rsidRPr="00646563">
        <w:rPr>
          <w:rFonts w:eastAsia="Calibri"/>
          <w:szCs w:val="24"/>
          <w:lang w:eastAsia="en-US"/>
        </w:rPr>
        <w:t>5.7</w:t>
      </w:r>
      <w:r w:rsidR="00EE380A">
        <w:fldChar w:fldCharType="end"/>
      </w:r>
      <w:r w:rsidRPr="002D7FEE">
        <w:rPr>
          <w:rFonts w:eastAsia="Calibri"/>
          <w:szCs w:val="24"/>
          <w:lang w:eastAsia="en-US"/>
        </w:rPr>
        <w:t xml:space="preserve">) Участник обязан направить на электронную почту </w:t>
      </w:r>
      <w:r w:rsidR="00166201" w:rsidRPr="00581674">
        <w:rPr>
          <w:rFonts w:eastAsia="Calibri"/>
          <w:szCs w:val="24"/>
          <w:lang w:eastAsia="en-US"/>
        </w:rPr>
        <w:t xml:space="preserve">специалисту 2-й категории отдела закупочной деятельности филиала ПАО «МРСК Центра» - «Костромаэнерго» </w:t>
      </w:r>
      <w:r w:rsidR="00166201">
        <w:rPr>
          <w:rFonts w:eastAsia="Calibri"/>
          <w:szCs w:val="24"/>
          <w:lang w:eastAsia="en-US"/>
        </w:rPr>
        <w:t>Дейтер Инне Константиновне</w:t>
      </w:r>
      <w:r w:rsidR="00166201" w:rsidRPr="00581674">
        <w:rPr>
          <w:rFonts w:eastAsia="Calibri"/>
          <w:szCs w:val="24"/>
          <w:lang w:eastAsia="en-US"/>
        </w:rPr>
        <w:t xml:space="preserve"> - контактный телефон (4942) 396-</w:t>
      </w:r>
      <w:r w:rsidR="00166201">
        <w:rPr>
          <w:rFonts w:eastAsia="Calibri"/>
          <w:szCs w:val="24"/>
          <w:lang w:eastAsia="en-US"/>
        </w:rPr>
        <w:t>482</w:t>
      </w:r>
      <w:proofErr w:type="gramEnd"/>
      <w:r w:rsidR="00166201" w:rsidRPr="00581674">
        <w:rPr>
          <w:rFonts w:eastAsia="Calibri"/>
          <w:szCs w:val="24"/>
          <w:lang w:eastAsia="en-US"/>
        </w:rPr>
        <w:t xml:space="preserve">, адрес электронной почты: </w:t>
      </w:r>
      <w:proofErr w:type="spellStart"/>
      <w:r w:rsidR="00166201" w:rsidRPr="0084149A">
        <w:rPr>
          <w:rStyle w:val="a7"/>
        </w:rPr>
        <w:t>Deyter</w:t>
      </w:r>
      <w:proofErr w:type="spellEnd"/>
      <w:r w:rsidR="00166201" w:rsidRPr="0084149A">
        <w:rPr>
          <w:rStyle w:val="a7"/>
        </w:rPr>
        <w:t>.</w:t>
      </w:r>
      <w:r w:rsidR="00166201">
        <w:rPr>
          <w:rStyle w:val="a7"/>
          <w:lang w:val="en-US"/>
        </w:rPr>
        <w:t>IK</w:t>
      </w:r>
      <w:r w:rsidR="00166201" w:rsidRPr="00E947C9">
        <w:rPr>
          <w:rStyle w:val="a7"/>
        </w:rPr>
        <w:t>@</w:t>
      </w:r>
      <w:proofErr w:type="spellStart"/>
      <w:r w:rsidR="00166201" w:rsidRPr="00E947C9">
        <w:rPr>
          <w:rStyle w:val="a7"/>
          <w:lang w:val="en-US"/>
        </w:rPr>
        <w:t>mrsk</w:t>
      </w:r>
      <w:proofErr w:type="spellEnd"/>
      <w:r w:rsidR="00166201" w:rsidRPr="00E947C9">
        <w:rPr>
          <w:rStyle w:val="a7"/>
        </w:rPr>
        <w:t>-1.</w:t>
      </w:r>
      <w:proofErr w:type="spellStart"/>
      <w:r w:rsidR="00166201" w:rsidRPr="00E947C9">
        <w:rPr>
          <w:rStyle w:val="a7"/>
          <w:lang w:val="en-US"/>
        </w:rPr>
        <w:t>ru</w:t>
      </w:r>
      <w:proofErr w:type="spellEnd"/>
      <w:r w:rsidRPr="002D7FEE">
        <w:rPr>
          <w:rFonts w:eastAsia="Calibri"/>
          <w:szCs w:val="24"/>
          <w:lang w:eastAsia="en-US"/>
        </w:rPr>
        <w:t xml:space="preserve">. Данные документы необходимо направить Заказчику </w:t>
      </w:r>
      <w:r w:rsidRPr="002D7FEE">
        <w:rPr>
          <w:szCs w:val="24"/>
        </w:rPr>
        <w:t xml:space="preserve">до момента истечения срока окончания приема заявок (п. </w:t>
      </w:r>
      <w:r w:rsidR="00EE380A">
        <w:fldChar w:fldCharType="begin"/>
      </w:r>
      <w:r w:rsidR="00EE380A">
        <w:instrText xml:space="preserve"> REF _Ref440289953 \r \h  \* MERGEFORMAT </w:instrText>
      </w:r>
      <w:r w:rsidR="00EE380A">
        <w:fldChar w:fldCharType="separate"/>
      </w:r>
      <w:r w:rsidR="00646563" w:rsidRPr="00646563">
        <w:rPr>
          <w:szCs w:val="24"/>
        </w:rPr>
        <w:t>3.4.1.3</w:t>
      </w:r>
      <w:r w:rsidR="00EE380A">
        <w:fldChar w:fldCharType="end"/>
      </w:r>
      <w:r w:rsidRPr="002D7FEE">
        <w:rPr>
          <w:szCs w:val="24"/>
        </w:rPr>
        <w:t>).</w:t>
      </w:r>
    </w:p>
    <w:p w:rsidR="006D05F2" w:rsidRPr="002D7FEE" w:rsidRDefault="006D05F2" w:rsidP="001405FA">
      <w:pPr>
        <w:pStyle w:val="Times120"/>
        <w:numPr>
          <w:ilvl w:val="5"/>
          <w:numId w:val="89"/>
        </w:numPr>
        <w:tabs>
          <w:tab w:val="clear" w:pos="3960"/>
          <w:tab w:val="num" w:pos="1701"/>
        </w:tabs>
        <w:suppressAutoHyphens w:val="0"/>
        <w:autoSpaceDN w:val="0"/>
        <w:adjustRightInd w:val="0"/>
        <w:spacing w:before="120"/>
        <w:ind w:left="567" w:firstLine="0"/>
        <w:rPr>
          <w:szCs w:val="24"/>
        </w:rPr>
      </w:pPr>
      <w:bookmarkStart w:id="562" w:name="_Ref469321985"/>
      <w:r w:rsidRPr="002D7FEE">
        <w:rPr>
          <w:rFonts w:eastAsia="Calibri"/>
          <w:szCs w:val="24"/>
          <w:lang w:eastAsia="en-US"/>
        </w:rPr>
        <w:t>Реквизиты</w:t>
      </w:r>
      <w:r w:rsidRPr="002D7FEE">
        <w:rPr>
          <w:szCs w:val="24"/>
        </w:rPr>
        <w:t xml:space="preserve"> Заказчика для перечисления денежных сре</w:t>
      </w:r>
      <w:proofErr w:type="gramStart"/>
      <w:r w:rsidRPr="002D7FEE">
        <w:rPr>
          <w:szCs w:val="24"/>
        </w:rPr>
        <w:t>дств в к</w:t>
      </w:r>
      <w:proofErr w:type="gramEnd"/>
      <w:r w:rsidRPr="002D7FEE">
        <w:rPr>
          <w:szCs w:val="24"/>
        </w:rPr>
        <w:t>ачестве обеспечения обязательств, связанных с участием в Запросе предложений и подачей Заявки:</w:t>
      </w:r>
      <w:bookmarkEnd w:id="562"/>
    </w:p>
    <w:p w:rsidR="00166201" w:rsidRPr="001247C0" w:rsidRDefault="00166201" w:rsidP="00166201">
      <w:pPr>
        <w:pStyle w:val="aff6"/>
        <w:numPr>
          <w:ilvl w:val="0"/>
          <w:numId w:val="0"/>
        </w:numPr>
        <w:snapToGrid w:val="0"/>
        <w:spacing w:before="100" w:beforeAutospacing="1" w:line="240" w:lineRule="auto"/>
        <w:ind w:left="2160"/>
        <w:rPr>
          <w:sz w:val="24"/>
          <w:szCs w:val="24"/>
          <w:u w:val="single"/>
        </w:rPr>
      </w:pPr>
      <w:r w:rsidRPr="001247C0">
        <w:rPr>
          <w:sz w:val="24"/>
          <w:szCs w:val="24"/>
          <w:u w:val="single"/>
        </w:rPr>
        <w:t xml:space="preserve">Получатель платежа: </w:t>
      </w:r>
      <w:r w:rsidRPr="00330CCB">
        <w:rPr>
          <w:sz w:val="24"/>
          <w:szCs w:val="24"/>
          <w:u w:val="single"/>
        </w:rPr>
        <w:t>Филиал ПАО «МРСК Центра» - «Костромаэнерго»</w:t>
      </w:r>
    </w:p>
    <w:p w:rsidR="00166201" w:rsidRPr="001247C0" w:rsidRDefault="00166201" w:rsidP="00166201">
      <w:pPr>
        <w:pStyle w:val="aff6"/>
        <w:numPr>
          <w:ilvl w:val="0"/>
          <w:numId w:val="87"/>
        </w:numPr>
        <w:tabs>
          <w:tab w:val="clear" w:pos="1134"/>
          <w:tab w:val="left" w:pos="2127"/>
        </w:tabs>
        <w:suppressAutoHyphens w:val="0"/>
        <w:spacing w:before="240" w:line="240" w:lineRule="auto"/>
        <w:ind w:left="2846" w:hanging="357"/>
        <w:rPr>
          <w:sz w:val="24"/>
          <w:szCs w:val="24"/>
        </w:rPr>
      </w:pPr>
      <w:r w:rsidRPr="001247C0">
        <w:rPr>
          <w:sz w:val="24"/>
          <w:szCs w:val="24"/>
        </w:rPr>
        <w:t>ИНН/КПП: 6901067107/440102001</w:t>
      </w:r>
    </w:p>
    <w:p w:rsidR="00166201" w:rsidRPr="001247C0" w:rsidRDefault="00166201" w:rsidP="00166201">
      <w:pPr>
        <w:pStyle w:val="aff6"/>
        <w:numPr>
          <w:ilvl w:val="0"/>
          <w:numId w:val="0"/>
        </w:numPr>
        <w:tabs>
          <w:tab w:val="left" w:pos="2127"/>
        </w:tabs>
        <w:spacing w:line="240" w:lineRule="auto"/>
        <w:ind w:left="2847"/>
        <w:rPr>
          <w:highlight w:val="red"/>
        </w:rPr>
      </w:pPr>
      <w:proofErr w:type="gramStart"/>
      <w:r w:rsidRPr="001247C0">
        <w:rPr>
          <w:sz w:val="24"/>
          <w:szCs w:val="24"/>
        </w:rPr>
        <w:t>р</w:t>
      </w:r>
      <w:proofErr w:type="gramEnd"/>
      <w:r w:rsidRPr="001247C0">
        <w:rPr>
          <w:sz w:val="24"/>
          <w:szCs w:val="24"/>
        </w:rPr>
        <w:t>/с: 40702810829000001175 в отделении №8640 ПАО Сбербанк России</w:t>
      </w:r>
    </w:p>
    <w:p w:rsidR="00166201" w:rsidRPr="001247C0" w:rsidRDefault="00166201" w:rsidP="00166201">
      <w:pPr>
        <w:pStyle w:val="aff6"/>
        <w:numPr>
          <w:ilvl w:val="0"/>
          <w:numId w:val="0"/>
        </w:numPr>
        <w:tabs>
          <w:tab w:val="left" w:pos="2127"/>
        </w:tabs>
        <w:spacing w:line="240" w:lineRule="auto"/>
        <w:ind w:left="2847"/>
      </w:pPr>
      <w:r w:rsidRPr="001247C0">
        <w:rPr>
          <w:sz w:val="24"/>
          <w:szCs w:val="24"/>
        </w:rPr>
        <w:t>БИК: 043469623</w:t>
      </w:r>
    </w:p>
    <w:p w:rsidR="006D05F2" w:rsidRDefault="00166201" w:rsidP="00166201">
      <w:pPr>
        <w:pStyle w:val="aff6"/>
        <w:numPr>
          <w:ilvl w:val="0"/>
          <w:numId w:val="0"/>
        </w:numPr>
        <w:tabs>
          <w:tab w:val="left" w:pos="2127"/>
        </w:tabs>
        <w:spacing w:line="240" w:lineRule="auto"/>
        <w:ind w:left="2847"/>
      </w:pPr>
      <w:r w:rsidRPr="001247C0">
        <w:rPr>
          <w:sz w:val="24"/>
          <w:szCs w:val="24"/>
        </w:rPr>
        <w:t>к/с: 30101810200000000623</w:t>
      </w:r>
    </w:p>
    <w:p w:rsidR="006D05F2" w:rsidRPr="002D7FEE" w:rsidRDefault="006D05F2" w:rsidP="001405FA">
      <w:pPr>
        <w:pStyle w:val="Times120"/>
        <w:numPr>
          <w:ilvl w:val="5"/>
          <w:numId w:val="89"/>
        </w:numPr>
        <w:tabs>
          <w:tab w:val="clear" w:pos="3960"/>
          <w:tab w:val="num" w:pos="1701"/>
        </w:tabs>
        <w:suppressAutoHyphens w:val="0"/>
        <w:autoSpaceDN w:val="0"/>
        <w:adjustRightInd w:val="0"/>
        <w:spacing w:before="120"/>
        <w:ind w:left="567" w:firstLine="0"/>
        <w:rPr>
          <w:szCs w:val="24"/>
        </w:rPr>
      </w:pPr>
      <w:r w:rsidRPr="002D7FEE">
        <w:rPr>
          <w:rFonts w:eastAsia="Calibri"/>
          <w:szCs w:val="24"/>
          <w:lang w:eastAsia="en-US"/>
        </w:rPr>
        <w:t>Предоставленное</w:t>
      </w:r>
      <w:r w:rsidRPr="002D7FEE">
        <w:rPr>
          <w:szCs w:val="24"/>
        </w:rPr>
        <w:t xml:space="preserve"> Участником обеспечение исполнения обязательств, связанных с участием в Запросе предложений и подачей Заявки, в виде внесения денежных средств на расчетный счет Заказчика, возвращается Заказчиком Участнику путем перечисления денежных средств на счет, реквизиты которого указаны в Заявке Участника, в следующих случаях и в следующие сроки:</w:t>
      </w:r>
    </w:p>
    <w:p w:rsidR="006D05F2" w:rsidRPr="002D7FEE" w:rsidRDefault="006D05F2" w:rsidP="001405FA">
      <w:pPr>
        <w:pStyle w:val="a1"/>
        <w:numPr>
          <w:ilvl w:val="0"/>
          <w:numId w:val="90"/>
        </w:numPr>
        <w:tabs>
          <w:tab w:val="clear" w:pos="1134"/>
        </w:tabs>
        <w:suppressAutoHyphens w:val="0"/>
        <w:spacing w:line="240" w:lineRule="auto"/>
        <w:ind w:left="2126" w:hanging="357"/>
        <w:rPr>
          <w:sz w:val="24"/>
          <w:szCs w:val="24"/>
        </w:rPr>
      </w:pPr>
      <w:r w:rsidRPr="002D7FEE">
        <w:rPr>
          <w:sz w:val="24"/>
          <w:szCs w:val="24"/>
        </w:rPr>
        <w:t>всем Участникам – в течение семи рабочих дней со дня принятия Заказчиком решения об отказе от проведения Запросе предложений;</w:t>
      </w:r>
    </w:p>
    <w:p w:rsidR="006D05F2" w:rsidRPr="002D7FEE" w:rsidRDefault="006D05F2" w:rsidP="001405FA">
      <w:pPr>
        <w:pStyle w:val="a1"/>
        <w:numPr>
          <w:ilvl w:val="0"/>
          <w:numId w:val="90"/>
        </w:numPr>
        <w:tabs>
          <w:tab w:val="clear" w:pos="1134"/>
        </w:tabs>
        <w:suppressAutoHyphens w:val="0"/>
        <w:spacing w:before="100" w:beforeAutospacing="1" w:line="240" w:lineRule="auto"/>
        <w:ind w:left="2127"/>
        <w:rPr>
          <w:sz w:val="24"/>
          <w:szCs w:val="24"/>
        </w:rPr>
      </w:pPr>
      <w:r w:rsidRPr="002D7FEE">
        <w:rPr>
          <w:sz w:val="24"/>
          <w:szCs w:val="24"/>
        </w:rPr>
        <w:t>в течение семи рабочих дней со дня поступления Заказчику уведомления об отзыве Участником Заявки;</w:t>
      </w:r>
    </w:p>
    <w:p w:rsidR="006D05F2" w:rsidRPr="002D7FEE" w:rsidRDefault="006D05F2" w:rsidP="001405FA">
      <w:pPr>
        <w:pStyle w:val="a1"/>
        <w:numPr>
          <w:ilvl w:val="0"/>
          <w:numId w:val="90"/>
        </w:numPr>
        <w:tabs>
          <w:tab w:val="clear" w:pos="1134"/>
        </w:tabs>
        <w:suppressAutoHyphens w:val="0"/>
        <w:spacing w:before="100" w:beforeAutospacing="1" w:line="240" w:lineRule="auto"/>
        <w:ind w:left="2127"/>
        <w:rPr>
          <w:sz w:val="24"/>
          <w:szCs w:val="24"/>
        </w:rPr>
      </w:pPr>
      <w:r w:rsidRPr="002D7FEE">
        <w:rPr>
          <w:sz w:val="24"/>
          <w:szCs w:val="24"/>
        </w:rPr>
        <w:t>всем Участникам – в течение семи рабочих дней со дня признания Запросе предложений несостоявшимся;</w:t>
      </w:r>
    </w:p>
    <w:p w:rsidR="006D05F2" w:rsidRPr="002D7FEE" w:rsidRDefault="006D05F2" w:rsidP="001405FA">
      <w:pPr>
        <w:pStyle w:val="a1"/>
        <w:numPr>
          <w:ilvl w:val="0"/>
          <w:numId w:val="90"/>
        </w:numPr>
        <w:tabs>
          <w:tab w:val="clear" w:pos="1134"/>
        </w:tabs>
        <w:suppressAutoHyphens w:val="0"/>
        <w:spacing w:before="100" w:beforeAutospacing="1" w:line="240" w:lineRule="auto"/>
        <w:ind w:left="2127"/>
        <w:rPr>
          <w:sz w:val="24"/>
          <w:szCs w:val="24"/>
        </w:rPr>
      </w:pPr>
      <w:r w:rsidRPr="002D7FEE">
        <w:rPr>
          <w:sz w:val="24"/>
          <w:szCs w:val="24"/>
        </w:rPr>
        <w:lastRenderedPageBreak/>
        <w:t>всем Участникам – в течение семи рабочих дней со дня публикации протокола по выбору Победителя</w:t>
      </w:r>
      <w:r w:rsidRPr="002D7FEE">
        <w:rPr>
          <w:color w:val="FF0000"/>
          <w:sz w:val="24"/>
          <w:szCs w:val="24"/>
        </w:rPr>
        <w:t xml:space="preserve"> </w:t>
      </w:r>
      <w:r w:rsidRPr="002D7FEE">
        <w:rPr>
          <w:sz w:val="24"/>
          <w:szCs w:val="24"/>
        </w:rPr>
        <w:t xml:space="preserve">(раздел </w:t>
      </w:r>
      <w:r w:rsidR="00EE380A">
        <w:fldChar w:fldCharType="begin"/>
      </w:r>
      <w:r w:rsidR="00EE380A">
        <w:instrText xml:space="preserve"> REF _Ref306140451 \r \h  \* MERGEFORMAT </w:instrText>
      </w:r>
      <w:r w:rsidR="00EE380A">
        <w:fldChar w:fldCharType="separate"/>
      </w:r>
      <w:r w:rsidR="00646563" w:rsidRPr="00646563">
        <w:rPr>
          <w:sz w:val="24"/>
          <w:szCs w:val="24"/>
        </w:rPr>
        <w:t>3.14</w:t>
      </w:r>
      <w:r w:rsidR="00EE380A">
        <w:fldChar w:fldCharType="end"/>
      </w:r>
      <w:r w:rsidRPr="002D7FEE">
        <w:rPr>
          <w:sz w:val="24"/>
          <w:szCs w:val="24"/>
        </w:rPr>
        <w:t>);</w:t>
      </w:r>
    </w:p>
    <w:p w:rsidR="006D05F2" w:rsidRPr="002D7FEE" w:rsidRDefault="006D05F2" w:rsidP="001405FA">
      <w:pPr>
        <w:pStyle w:val="a1"/>
        <w:numPr>
          <w:ilvl w:val="0"/>
          <w:numId w:val="90"/>
        </w:numPr>
        <w:tabs>
          <w:tab w:val="clear" w:pos="1134"/>
          <w:tab w:val="num" w:pos="2160"/>
        </w:tabs>
        <w:suppressAutoHyphens w:val="0"/>
        <w:spacing w:before="100" w:beforeAutospacing="1" w:line="240" w:lineRule="auto"/>
        <w:ind w:left="2127"/>
        <w:rPr>
          <w:sz w:val="24"/>
          <w:szCs w:val="24"/>
        </w:rPr>
      </w:pPr>
      <w:r w:rsidRPr="002D7FEE">
        <w:rPr>
          <w:sz w:val="24"/>
          <w:szCs w:val="24"/>
        </w:rPr>
        <w:t>Победителю – в течение семи рабочих дней со дня заключения договора.</w:t>
      </w:r>
    </w:p>
    <w:p w:rsidR="00932C0A" w:rsidRPr="002D7FEE" w:rsidRDefault="00F620A0" w:rsidP="00557C01">
      <w:pPr>
        <w:widowControl w:val="0"/>
        <w:numPr>
          <w:ilvl w:val="3"/>
          <w:numId w:val="38"/>
        </w:numPr>
        <w:tabs>
          <w:tab w:val="left" w:pos="1620"/>
        </w:tabs>
        <w:suppressAutoHyphens w:val="0"/>
        <w:spacing w:line="264" w:lineRule="auto"/>
        <w:ind w:left="0" w:firstLine="540"/>
        <w:rPr>
          <w:bCs w:val="0"/>
          <w:sz w:val="24"/>
          <w:szCs w:val="24"/>
        </w:rPr>
      </w:pPr>
      <w:bookmarkStart w:id="563" w:name="_Ref467752355"/>
      <w:r w:rsidRPr="002D7FEE">
        <w:rPr>
          <w:sz w:val="24"/>
          <w:szCs w:val="24"/>
        </w:rPr>
        <w:t>Не предоставление либо подача обеспечения обязательств Участника после срока даты и времени окончания приема Заявок, либо несоответствие условий и содержания обеспечения обязатель</w:t>
      </w:r>
      <w:proofErr w:type="gramStart"/>
      <w:r w:rsidRPr="002D7FEE">
        <w:rPr>
          <w:sz w:val="24"/>
          <w:szCs w:val="24"/>
        </w:rPr>
        <w:t>ств тр</w:t>
      </w:r>
      <w:proofErr w:type="gramEnd"/>
      <w:r w:rsidRPr="002D7FEE">
        <w:rPr>
          <w:sz w:val="24"/>
          <w:szCs w:val="24"/>
        </w:rPr>
        <w:t>ебованиям настоящей документации, является основанием для отклонения Заявки Участника без рассмотрения по существу</w:t>
      </w:r>
      <w:r w:rsidR="00932C0A" w:rsidRPr="002D7FEE">
        <w:rPr>
          <w:bCs w:val="0"/>
          <w:sz w:val="24"/>
          <w:szCs w:val="24"/>
        </w:rPr>
        <w:t>.</w:t>
      </w:r>
      <w:bookmarkEnd w:id="561"/>
      <w:bookmarkEnd w:id="563"/>
    </w:p>
    <w:p w:rsidR="00717F60" w:rsidRPr="00E71A48" w:rsidRDefault="00717F60" w:rsidP="00E71A48">
      <w:pPr>
        <w:pStyle w:val="2"/>
        <w:tabs>
          <w:tab w:val="clear" w:pos="1700"/>
          <w:tab w:val="num" w:pos="709"/>
        </w:tabs>
        <w:spacing w:line="264" w:lineRule="auto"/>
      </w:pPr>
      <w:bookmarkStart w:id="564" w:name="_Ref305973214"/>
      <w:bookmarkStart w:id="565" w:name="_Toc498589618"/>
      <w:r w:rsidRPr="00E71A48">
        <w:t>Подача Заявок и их прием</w:t>
      </w:r>
      <w:bookmarkStart w:id="566" w:name="_Ref56229451"/>
      <w:bookmarkEnd w:id="536"/>
      <w:bookmarkEnd w:id="564"/>
      <w:bookmarkEnd w:id="565"/>
    </w:p>
    <w:p w:rsidR="00717F60" w:rsidRPr="00E71A48" w:rsidRDefault="00717F60" w:rsidP="00E71A48">
      <w:pPr>
        <w:pStyle w:val="3"/>
        <w:spacing w:line="264" w:lineRule="auto"/>
        <w:rPr>
          <w:szCs w:val="24"/>
        </w:rPr>
      </w:pPr>
      <w:bookmarkStart w:id="567" w:name="_Toc439323707"/>
      <w:bookmarkStart w:id="568" w:name="_Toc440361341"/>
      <w:bookmarkStart w:id="569" w:name="_Toc440376096"/>
      <w:bookmarkStart w:id="570" w:name="_Toc440376223"/>
      <w:bookmarkStart w:id="571" w:name="_Toc440382488"/>
      <w:bookmarkStart w:id="572" w:name="_Toc440447158"/>
      <w:bookmarkStart w:id="573" w:name="_Toc440620838"/>
      <w:bookmarkStart w:id="574" w:name="_Toc440631473"/>
      <w:bookmarkStart w:id="575" w:name="_Toc440875713"/>
      <w:bookmarkStart w:id="576" w:name="_Toc441131737"/>
      <w:bookmarkStart w:id="577" w:name="_Toc465865178"/>
      <w:bookmarkStart w:id="578" w:name="_Toc468975438"/>
      <w:bookmarkStart w:id="579" w:name="_Toc471830454"/>
      <w:bookmarkStart w:id="580" w:name="_Toc498589619"/>
      <w:r w:rsidRPr="00E71A48">
        <w:rPr>
          <w:szCs w:val="24"/>
        </w:rPr>
        <w:t>Подача Заявок через ЭТП</w:t>
      </w:r>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p>
    <w:p w:rsidR="00717F60" w:rsidRPr="00E71A48" w:rsidRDefault="00717F60" w:rsidP="00557C01">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Порядок подачи Заявок на ЭТП определяется правилами и инструкциями данной ЭТП.</w:t>
      </w:r>
    </w:p>
    <w:p w:rsidR="00717F60" w:rsidRPr="00270DD6" w:rsidRDefault="00717F60" w:rsidP="00557C01">
      <w:pPr>
        <w:widowControl w:val="0"/>
        <w:numPr>
          <w:ilvl w:val="3"/>
          <w:numId w:val="27"/>
        </w:numPr>
        <w:overflowPunct w:val="0"/>
        <w:autoSpaceDE w:val="0"/>
        <w:spacing w:after="100" w:line="264" w:lineRule="auto"/>
        <w:ind w:left="0" w:firstLine="567"/>
        <w:rPr>
          <w:bCs w:val="0"/>
          <w:sz w:val="24"/>
          <w:szCs w:val="24"/>
        </w:rPr>
      </w:pPr>
      <w:r w:rsidRPr="00270DD6">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270DD6">
        <w:rPr>
          <w:bCs w:val="0"/>
          <w:sz w:val="24"/>
          <w:szCs w:val="24"/>
        </w:rPr>
        <w:t>Участник</w:t>
      </w:r>
      <w:r w:rsidRPr="00270DD6">
        <w:rPr>
          <w:bCs w:val="0"/>
          <w:sz w:val="24"/>
          <w:szCs w:val="24"/>
        </w:rPr>
        <w:t>ом через ЭТП в отсканированном виде</w:t>
      </w:r>
      <w:r w:rsidR="00270DD6" w:rsidRPr="00270DD6">
        <w:rPr>
          <w:bCs w:val="0"/>
          <w:sz w:val="24"/>
          <w:szCs w:val="24"/>
        </w:rPr>
        <w:t xml:space="preserve"> (за исключением </w:t>
      </w:r>
      <w:proofErr w:type="gramStart"/>
      <w:r w:rsidR="00270DD6" w:rsidRPr="00270DD6">
        <w:rPr>
          <w:bCs w:val="0"/>
          <w:sz w:val="24"/>
          <w:szCs w:val="24"/>
        </w:rPr>
        <w:t>файла копии Анкеты Участника запроса</w:t>
      </w:r>
      <w:proofErr w:type="gramEnd"/>
      <w:r w:rsidR="00270DD6" w:rsidRPr="00270DD6">
        <w:rPr>
          <w:bCs w:val="0"/>
          <w:sz w:val="24"/>
          <w:szCs w:val="24"/>
        </w:rPr>
        <w:t xml:space="preserve"> предложений, выполненного в формате MS </w:t>
      </w:r>
      <w:proofErr w:type="spellStart"/>
      <w:r w:rsidR="00270DD6" w:rsidRPr="00270DD6">
        <w:rPr>
          <w:bCs w:val="0"/>
          <w:sz w:val="24"/>
          <w:szCs w:val="24"/>
        </w:rPr>
        <w:t>Word</w:t>
      </w:r>
      <w:proofErr w:type="spellEnd"/>
      <w:r w:rsidR="00270DD6" w:rsidRPr="00270DD6">
        <w:rPr>
          <w:bCs w:val="0"/>
          <w:sz w:val="24"/>
          <w:szCs w:val="24"/>
        </w:rPr>
        <w:t>)</w:t>
      </w:r>
      <w:r w:rsidRPr="00270DD6">
        <w:rPr>
          <w:bCs w:val="0"/>
          <w:sz w:val="24"/>
          <w:szCs w:val="24"/>
        </w:rPr>
        <w:t xml:space="preserve"> в доступном для прочтения формате (предпочтительнее формат *.</w:t>
      </w:r>
      <w:proofErr w:type="spellStart"/>
      <w:r w:rsidRPr="00270DD6">
        <w:rPr>
          <w:bCs w:val="0"/>
          <w:sz w:val="24"/>
          <w:szCs w:val="24"/>
        </w:rPr>
        <w:t>pdf</w:t>
      </w:r>
      <w:proofErr w:type="spellEnd"/>
      <w:r w:rsidRPr="00270DD6">
        <w:rPr>
          <w:bCs w:val="0"/>
          <w:sz w:val="24"/>
          <w:szCs w:val="24"/>
        </w:rPr>
        <w:t xml:space="preserve">,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270DD6">
        <w:rPr>
          <w:bCs w:val="0"/>
          <w:sz w:val="24"/>
          <w:szCs w:val="24"/>
        </w:rPr>
        <w:t xml:space="preserve">электронных </w:t>
      </w:r>
      <w:r w:rsidRPr="00270DD6">
        <w:rPr>
          <w:bCs w:val="0"/>
          <w:sz w:val="24"/>
          <w:szCs w:val="24"/>
        </w:rPr>
        <w:t>архивов, состоящих из нескольких частей (томов) на ЭТП не допускается.</w:t>
      </w:r>
    </w:p>
    <w:p w:rsidR="00717F60" w:rsidRDefault="004B5EB3" w:rsidP="00557C01">
      <w:pPr>
        <w:widowControl w:val="0"/>
        <w:numPr>
          <w:ilvl w:val="3"/>
          <w:numId w:val="27"/>
        </w:numPr>
        <w:overflowPunct w:val="0"/>
        <w:autoSpaceDE w:val="0"/>
        <w:spacing w:after="100" w:line="264" w:lineRule="auto"/>
        <w:ind w:left="0" w:firstLine="567"/>
        <w:rPr>
          <w:bCs w:val="0"/>
          <w:sz w:val="24"/>
          <w:szCs w:val="24"/>
        </w:rPr>
      </w:pPr>
      <w:bookmarkStart w:id="581" w:name="_Ref440289953"/>
      <w:r w:rsidRPr="00E71A48">
        <w:rPr>
          <w:bCs w:val="0"/>
          <w:sz w:val="24"/>
          <w:szCs w:val="24"/>
        </w:rPr>
        <w:t>Заявк</w:t>
      </w:r>
      <w:r w:rsidR="00717F60" w:rsidRPr="00E71A48">
        <w:rPr>
          <w:bCs w:val="0"/>
          <w:sz w:val="24"/>
          <w:szCs w:val="24"/>
        </w:rPr>
        <w:t xml:space="preserve">и на ЭТП могут быть поданы до </w:t>
      </w:r>
      <w:r w:rsidR="002B5044" w:rsidRPr="002B5044">
        <w:rPr>
          <w:b/>
          <w:bCs w:val="0"/>
          <w:sz w:val="24"/>
          <w:szCs w:val="24"/>
        </w:rPr>
        <w:t xml:space="preserve">12 часов 00 </w:t>
      </w:r>
      <w:r w:rsidR="002B5044" w:rsidRPr="00F37FCE">
        <w:rPr>
          <w:b/>
          <w:bCs w:val="0"/>
          <w:sz w:val="24"/>
          <w:szCs w:val="24"/>
        </w:rPr>
        <w:t xml:space="preserve">минут </w:t>
      </w:r>
      <w:r w:rsidR="006B0625" w:rsidRPr="00F37FCE">
        <w:rPr>
          <w:b/>
          <w:bCs w:val="0"/>
          <w:sz w:val="24"/>
          <w:szCs w:val="24"/>
        </w:rPr>
        <w:t>03</w:t>
      </w:r>
      <w:r w:rsidR="002B5044" w:rsidRPr="00F37FCE">
        <w:rPr>
          <w:b/>
          <w:bCs w:val="0"/>
          <w:sz w:val="24"/>
          <w:szCs w:val="24"/>
        </w:rPr>
        <w:t xml:space="preserve"> </w:t>
      </w:r>
      <w:r w:rsidR="006B0625" w:rsidRPr="00F37FCE">
        <w:rPr>
          <w:b/>
          <w:bCs w:val="0"/>
          <w:sz w:val="24"/>
          <w:szCs w:val="24"/>
        </w:rPr>
        <w:t>мая</w:t>
      </w:r>
      <w:r w:rsidR="002B5044" w:rsidRPr="00F37FCE">
        <w:rPr>
          <w:b/>
          <w:bCs w:val="0"/>
          <w:sz w:val="24"/>
          <w:szCs w:val="24"/>
        </w:rPr>
        <w:t xml:space="preserve"> </w:t>
      </w:r>
      <w:r w:rsidR="00972B83" w:rsidRPr="00F37FCE">
        <w:rPr>
          <w:b/>
          <w:bCs w:val="0"/>
          <w:sz w:val="24"/>
          <w:szCs w:val="24"/>
        </w:rPr>
        <w:t>2018</w:t>
      </w:r>
      <w:r w:rsidR="002B5044" w:rsidRPr="00F37FCE">
        <w:rPr>
          <w:b/>
          <w:bCs w:val="0"/>
          <w:sz w:val="24"/>
          <w:szCs w:val="24"/>
        </w:rPr>
        <w:t xml:space="preserve"> года</w:t>
      </w:r>
      <w:r w:rsidR="00BF60B6">
        <w:rPr>
          <w:b/>
          <w:bCs w:val="0"/>
          <w:sz w:val="24"/>
          <w:szCs w:val="24"/>
        </w:rPr>
        <w:t xml:space="preserve">, </w:t>
      </w:r>
      <w:r w:rsidR="00BF60B6" w:rsidRPr="00BB27D7">
        <w:rPr>
          <w:bCs w:val="0"/>
          <w:sz w:val="24"/>
          <w:szCs w:val="24"/>
        </w:rPr>
        <w:t xml:space="preserve">при этом предложенная Участником в </w:t>
      </w:r>
      <w:r w:rsidR="00BF60B6">
        <w:rPr>
          <w:bCs w:val="0"/>
          <w:sz w:val="24"/>
          <w:szCs w:val="24"/>
        </w:rPr>
        <w:t>Письме о подаче оферты</w:t>
      </w:r>
      <w:r w:rsidR="00BF60B6" w:rsidRPr="00BB27D7">
        <w:rPr>
          <w:bCs w:val="0"/>
          <w:sz w:val="24"/>
          <w:szCs w:val="24"/>
        </w:rPr>
        <w:t xml:space="preserve"> </w:t>
      </w:r>
      <w:r w:rsidR="00BF60B6" w:rsidRPr="00E71A48">
        <w:rPr>
          <w:bCs w:val="0"/>
          <w:spacing w:val="-2"/>
          <w:sz w:val="24"/>
          <w:szCs w:val="24"/>
        </w:rPr>
        <w:t>(</w:t>
      </w:r>
      <w:r w:rsidR="00BF60B6">
        <w:rPr>
          <w:bCs w:val="0"/>
          <w:spacing w:val="-2"/>
          <w:sz w:val="24"/>
          <w:szCs w:val="24"/>
        </w:rPr>
        <w:t>под</w:t>
      </w:r>
      <w:r w:rsidR="00BF60B6" w:rsidRPr="00E71A48">
        <w:rPr>
          <w:bCs w:val="0"/>
          <w:sz w:val="24"/>
          <w:szCs w:val="24"/>
        </w:rPr>
        <w:t xml:space="preserve">раздел </w:t>
      </w:r>
      <w:r w:rsidR="00C55095">
        <w:rPr>
          <w:bCs w:val="0"/>
          <w:sz w:val="24"/>
          <w:szCs w:val="24"/>
        </w:rPr>
        <w:fldChar w:fldCharType="begin"/>
      </w:r>
      <w:r w:rsidR="00BF60B6">
        <w:rPr>
          <w:bCs w:val="0"/>
          <w:sz w:val="24"/>
          <w:szCs w:val="24"/>
        </w:rPr>
        <w:instrText xml:space="preserve"> REF _Ref55336310 \r \h </w:instrText>
      </w:r>
      <w:r w:rsidR="00C55095">
        <w:rPr>
          <w:bCs w:val="0"/>
          <w:sz w:val="24"/>
          <w:szCs w:val="24"/>
        </w:rPr>
      </w:r>
      <w:r w:rsidR="00C55095">
        <w:rPr>
          <w:bCs w:val="0"/>
          <w:sz w:val="24"/>
          <w:szCs w:val="24"/>
        </w:rPr>
        <w:fldChar w:fldCharType="separate"/>
      </w:r>
      <w:r w:rsidR="00646563">
        <w:rPr>
          <w:bCs w:val="0"/>
          <w:sz w:val="24"/>
          <w:szCs w:val="24"/>
        </w:rPr>
        <w:t>5.1</w:t>
      </w:r>
      <w:r w:rsidR="00C55095">
        <w:rPr>
          <w:bCs w:val="0"/>
          <w:sz w:val="24"/>
          <w:szCs w:val="24"/>
        </w:rPr>
        <w:fldChar w:fldCharType="end"/>
      </w:r>
      <w:r w:rsidR="00BF60B6">
        <w:rPr>
          <w:bCs w:val="0"/>
          <w:sz w:val="24"/>
          <w:szCs w:val="24"/>
          <w:lang w:eastAsia="ru-RU"/>
        </w:rPr>
        <w:t>)</w:t>
      </w:r>
      <w:r w:rsidR="00BF60B6" w:rsidRPr="00BB27D7">
        <w:rPr>
          <w:bCs w:val="0"/>
          <w:sz w:val="24"/>
          <w:szCs w:val="24"/>
        </w:rPr>
        <w:t xml:space="preserve"> цена должна соответствовать цене, указанной Участни</w:t>
      </w:r>
      <w:r w:rsidR="00EF1023">
        <w:rPr>
          <w:bCs w:val="0"/>
          <w:sz w:val="24"/>
          <w:szCs w:val="24"/>
        </w:rPr>
        <w:t>ком на «котировочной доске» ЭТП</w:t>
      </w:r>
      <w:r w:rsidR="00717F60" w:rsidRPr="00BF60B6">
        <w:rPr>
          <w:bCs w:val="0"/>
          <w:sz w:val="24"/>
          <w:szCs w:val="24"/>
        </w:rPr>
        <w:t>.</w:t>
      </w:r>
      <w:bookmarkEnd w:id="581"/>
    </w:p>
    <w:p w:rsidR="00F620A0" w:rsidRPr="002D7FEE" w:rsidRDefault="00F620A0" w:rsidP="00557C01">
      <w:pPr>
        <w:widowControl w:val="0"/>
        <w:numPr>
          <w:ilvl w:val="3"/>
          <w:numId w:val="27"/>
        </w:numPr>
        <w:overflowPunct w:val="0"/>
        <w:autoSpaceDE w:val="0"/>
        <w:spacing w:after="100" w:line="264" w:lineRule="auto"/>
        <w:ind w:left="0" w:firstLine="567"/>
        <w:rPr>
          <w:bCs w:val="0"/>
          <w:sz w:val="24"/>
          <w:szCs w:val="24"/>
        </w:rPr>
      </w:pPr>
      <w:r w:rsidRPr="002D7FEE">
        <w:rPr>
          <w:bCs w:val="0"/>
          <w:sz w:val="24"/>
          <w:szCs w:val="24"/>
        </w:rPr>
        <w:t xml:space="preserve">После наступления даты и времени завершения срока подачи Заявок Участниками (п. </w:t>
      </w:r>
      <w:r w:rsidR="00EE380A">
        <w:fldChar w:fldCharType="begin"/>
      </w:r>
      <w:r w:rsidR="00EE380A">
        <w:instrText xml:space="preserve"> REF _Ref440289953 \r \h  \* MERGEFORMAT </w:instrText>
      </w:r>
      <w:r w:rsidR="00EE380A">
        <w:fldChar w:fldCharType="separate"/>
      </w:r>
      <w:r w:rsidR="00646563" w:rsidRPr="00646563">
        <w:rPr>
          <w:bCs w:val="0"/>
          <w:sz w:val="24"/>
          <w:szCs w:val="24"/>
        </w:rPr>
        <w:t>3.4.1.3</w:t>
      </w:r>
      <w:r w:rsidR="00EE380A">
        <w:fldChar w:fldCharType="end"/>
      </w:r>
      <w:r w:rsidRPr="002D7FEE">
        <w:rPr>
          <w:bCs w:val="0"/>
          <w:sz w:val="24"/>
          <w:szCs w:val="24"/>
        </w:rPr>
        <w:t>) Организатор закупочной процедуры получает доступ для скачивания полученных Заявок Участников. В случае если в скачанной Организатором с электронно-торговой площадки Заявке, предоставленной Участником, Заказчик не сможет получить доступ к содержимому архива или отдельного файла заявки Участника, Закупочной комиссией будет принято решение о невозможности проведения анализа данного архива либо файла, и такой архив либо файл будет считаться не полученным.</w:t>
      </w:r>
    </w:p>
    <w:p w:rsidR="00717F60" w:rsidRPr="002D7FEE" w:rsidRDefault="00717F60" w:rsidP="00E71A48">
      <w:pPr>
        <w:pStyle w:val="3"/>
        <w:spacing w:line="264" w:lineRule="auto"/>
        <w:rPr>
          <w:szCs w:val="24"/>
        </w:rPr>
      </w:pPr>
      <w:bookmarkStart w:id="582" w:name="_Ref115077798"/>
      <w:bookmarkStart w:id="583" w:name="_Toc439323708"/>
      <w:bookmarkStart w:id="584" w:name="_Toc440361342"/>
      <w:bookmarkStart w:id="585" w:name="_Toc440376097"/>
      <w:bookmarkStart w:id="586" w:name="_Toc440376224"/>
      <w:bookmarkStart w:id="587" w:name="_Toc440382489"/>
      <w:bookmarkStart w:id="588" w:name="_Toc440447159"/>
      <w:bookmarkStart w:id="589" w:name="_Toc440620839"/>
      <w:bookmarkStart w:id="590" w:name="_Toc440631474"/>
      <w:bookmarkStart w:id="591" w:name="_Toc440875714"/>
      <w:bookmarkStart w:id="592" w:name="_Toc441131738"/>
      <w:bookmarkStart w:id="593" w:name="_Toc465865179"/>
      <w:bookmarkStart w:id="594" w:name="_Toc468975439"/>
      <w:bookmarkStart w:id="595" w:name="_Toc471830455"/>
      <w:bookmarkStart w:id="596" w:name="_Toc498589620"/>
      <w:r w:rsidRPr="002D7FEE">
        <w:rPr>
          <w:szCs w:val="24"/>
        </w:rPr>
        <w:t xml:space="preserve">Подача Заявок в письменной </w:t>
      </w:r>
      <w:r w:rsidR="009D0FB4" w:rsidRPr="002D7FEE">
        <w:rPr>
          <w:szCs w:val="24"/>
        </w:rPr>
        <w:t xml:space="preserve">(бумажной) </w:t>
      </w:r>
      <w:r w:rsidRPr="002D7FEE">
        <w:rPr>
          <w:szCs w:val="24"/>
        </w:rPr>
        <w:t>форме</w:t>
      </w:r>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p>
    <w:bookmarkEnd w:id="566"/>
    <w:p w:rsidR="00717F60" w:rsidRPr="002D7FEE" w:rsidRDefault="001A3C31" w:rsidP="00557C01">
      <w:pPr>
        <w:widowControl w:val="0"/>
        <w:numPr>
          <w:ilvl w:val="3"/>
          <w:numId w:val="28"/>
        </w:numPr>
        <w:overflowPunct w:val="0"/>
        <w:autoSpaceDE w:val="0"/>
        <w:spacing w:after="100" w:line="264" w:lineRule="auto"/>
        <w:ind w:left="0" w:firstLine="567"/>
        <w:rPr>
          <w:bCs w:val="0"/>
          <w:sz w:val="24"/>
          <w:szCs w:val="24"/>
        </w:rPr>
      </w:pPr>
      <w:r w:rsidRPr="002D7FEE">
        <w:rPr>
          <w:bCs w:val="0"/>
          <w:sz w:val="24"/>
          <w:szCs w:val="24"/>
        </w:rPr>
        <w:t>Подача Участником Заявки в письменной</w:t>
      </w:r>
      <w:r w:rsidR="009D0FB4" w:rsidRPr="002D7FEE">
        <w:rPr>
          <w:bCs w:val="0"/>
          <w:sz w:val="24"/>
          <w:szCs w:val="24"/>
        </w:rPr>
        <w:t xml:space="preserve"> </w:t>
      </w:r>
      <w:r w:rsidR="009D0FB4" w:rsidRPr="002D7FEE">
        <w:rPr>
          <w:sz w:val="24"/>
          <w:szCs w:val="24"/>
        </w:rPr>
        <w:t>(бумажной)</w:t>
      </w:r>
      <w:r w:rsidRPr="002D7FEE">
        <w:rPr>
          <w:bCs w:val="0"/>
          <w:sz w:val="24"/>
          <w:szCs w:val="24"/>
        </w:rPr>
        <w:t xml:space="preserve"> форме не предусмотрена</w:t>
      </w:r>
      <w:r w:rsidR="00F21407" w:rsidRPr="002D7FEE">
        <w:rPr>
          <w:bCs w:val="0"/>
          <w:sz w:val="24"/>
          <w:szCs w:val="24"/>
        </w:rPr>
        <w:t xml:space="preserve">, </w:t>
      </w:r>
      <w:r w:rsidR="006D05F2" w:rsidRPr="002D7FEE">
        <w:rPr>
          <w:sz w:val="24"/>
          <w:szCs w:val="24"/>
        </w:rPr>
        <w:t xml:space="preserve">за исключением Соглашения о неустойке (подраздел </w:t>
      </w:r>
      <w:r w:rsidR="00EE380A">
        <w:fldChar w:fldCharType="begin"/>
      </w:r>
      <w:r w:rsidR="00EE380A">
        <w:instrText xml:space="preserve"> REF _Ref440272256 \r \h  \* MERGEFORMAT </w:instrText>
      </w:r>
      <w:r w:rsidR="00EE380A">
        <w:fldChar w:fldCharType="separate"/>
      </w:r>
      <w:r w:rsidR="00646563" w:rsidRPr="00646563">
        <w:rPr>
          <w:sz w:val="24"/>
          <w:szCs w:val="24"/>
        </w:rPr>
        <w:t>5.14</w:t>
      </w:r>
      <w:r w:rsidR="00EE380A">
        <w:fldChar w:fldCharType="end"/>
      </w:r>
      <w:r w:rsidR="006D05F2" w:rsidRPr="002D7FEE">
        <w:rPr>
          <w:sz w:val="24"/>
          <w:szCs w:val="24"/>
        </w:rPr>
        <w:t xml:space="preserve">) и Расписки сдачи-приемки соглашения о неустойке (подраздел </w:t>
      </w:r>
      <w:r w:rsidR="00EE380A">
        <w:fldChar w:fldCharType="begin"/>
      </w:r>
      <w:r w:rsidR="00EE380A">
        <w:instrText xml:space="preserve"> REF _Ref467752394 \r \h  \* MERGEFORMAT </w:instrText>
      </w:r>
      <w:r w:rsidR="00EE380A">
        <w:fldChar w:fldCharType="separate"/>
      </w:r>
      <w:r w:rsidR="00646563" w:rsidRPr="00646563">
        <w:rPr>
          <w:sz w:val="24"/>
          <w:szCs w:val="24"/>
        </w:rPr>
        <w:t>5.15</w:t>
      </w:r>
      <w:r w:rsidR="00EE380A">
        <w:fldChar w:fldCharType="end"/>
      </w:r>
      <w:r w:rsidR="006D05F2" w:rsidRPr="002D7FEE">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Pr="002D7FEE">
        <w:rPr>
          <w:bCs w:val="0"/>
          <w:sz w:val="24"/>
          <w:szCs w:val="24"/>
        </w:rPr>
        <w:t>.</w:t>
      </w:r>
    </w:p>
    <w:p w:rsidR="00717F60" w:rsidRPr="002D7FEE" w:rsidRDefault="00717F60" w:rsidP="00E71A48">
      <w:pPr>
        <w:pStyle w:val="2"/>
        <w:tabs>
          <w:tab w:val="clear" w:pos="1700"/>
          <w:tab w:val="left" w:pos="709"/>
        </w:tabs>
        <w:spacing w:line="264" w:lineRule="auto"/>
      </w:pPr>
      <w:bookmarkStart w:id="597" w:name="_Ref303683883"/>
      <w:bookmarkStart w:id="598" w:name="_Toc498589621"/>
      <w:r w:rsidRPr="002D7FEE">
        <w:t xml:space="preserve">Изменение и отзыв </w:t>
      </w:r>
      <w:r w:rsidR="004B5EB3" w:rsidRPr="002D7FEE">
        <w:t>Заявк</w:t>
      </w:r>
      <w:r w:rsidRPr="002D7FEE">
        <w:t>и</w:t>
      </w:r>
      <w:bookmarkEnd w:id="597"/>
      <w:bookmarkEnd w:id="598"/>
    </w:p>
    <w:p w:rsidR="001A7C23" w:rsidRPr="002D7FEE" w:rsidRDefault="001A7C23" w:rsidP="001A7C23">
      <w:pPr>
        <w:widowControl w:val="0"/>
        <w:numPr>
          <w:ilvl w:val="2"/>
          <w:numId w:val="29"/>
        </w:numPr>
        <w:autoSpaceDE w:val="0"/>
        <w:spacing w:after="100" w:line="264" w:lineRule="auto"/>
        <w:ind w:left="0" w:firstLine="567"/>
        <w:rPr>
          <w:bCs w:val="0"/>
          <w:sz w:val="24"/>
          <w:szCs w:val="24"/>
        </w:rPr>
      </w:pPr>
      <w:bookmarkStart w:id="599" w:name="_Ref305973250"/>
      <w:r w:rsidRPr="002D7FEE">
        <w:rPr>
          <w:bCs w:val="0"/>
          <w:sz w:val="24"/>
          <w:szCs w:val="24"/>
        </w:rPr>
        <w:t xml:space="preserve">До окончания срока подачи заявок (п. </w:t>
      </w:r>
      <w:r w:rsidR="00EE380A">
        <w:fldChar w:fldCharType="begin"/>
      </w:r>
      <w:r w:rsidR="00EE380A">
        <w:instrText xml:space="preserve"> REF _Ref440289953 \r \h  \* MERGEFORMAT </w:instrText>
      </w:r>
      <w:r w:rsidR="00EE380A">
        <w:fldChar w:fldCharType="separate"/>
      </w:r>
      <w:r w:rsidR="00646563" w:rsidRPr="00646563">
        <w:rPr>
          <w:bCs w:val="0"/>
          <w:sz w:val="24"/>
          <w:szCs w:val="24"/>
        </w:rPr>
        <w:t>3.4.1.3</w:t>
      </w:r>
      <w:r w:rsidR="00EE380A">
        <w:fldChar w:fldCharType="end"/>
      </w:r>
      <w:r w:rsidRPr="002D7FEE">
        <w:rPr>
          <w:bCs w:val="0"/>
          <w:sz w:val="24"/>
          <w:szCs w:val="24"/>
        </w:rPr>
        <w:t>) Участник вправе изменить или отозвать поданную Заявку.</w:t>
      </w:r>
    </w:p>
    <w:p w:rsidR="001A7C23" w:rsidRPr="00E71A48" w:rsidRDefault="001A7C23" w:rsidP="001A7C23">
      <w:pPr>
        <w:widowControl w:val="0"/>
        <w:numPr>
          <w:ilvl w:val="2"/>
          <w:numId w:val="29"/>
        </w:numPr>
        <w:autoSpaceDE w:val="0"/>
        <w:spacing w:after="100" w:line="264" w:lineRule="auto"/>
        <w:ind w:left="0" w:firstLine="567"/>
        <w:rPr>
          <w:bCs w:val="0"/>
          <w:sz w:val="24"/>
          <w:szCs w:val="24"/>
        </w:rPr>
      </w:pPr>
      <w:r w:rsidRPr="00EA087B">
        <w:rPr>
          <w:sz w:val="24"/>
          <w:szCs w:val="24"/>
        </w:rPr>
        <w:t xml:space="preserve">Порядок изменения или отзыва Заявок </w:t>
      </w:r>
      <w:r>
        <w:rPr>
          <w:sz w:val="24"/>
          <w:szCs w:val="24"/>
        </w:rPr>
        <w:t>д</w:t>
      </w:r>
      <w:r w:rsidRPr="00EA087B">
        <w:rPr>
          <w:sz w:val="24"/>
          <w:szCs w:val="24"/>
        </w:rPr>
        <w:t xml:space="preserve">о окончания срока подачи Заявок </w:t>
      </w:r>
      <w:r w:rsidRPr="00223D18">
        <w:rPr>
          <w:bCs w:val="0"/>
          <w:sz w:val="24"/>
          <w:szCs w:val="24"/>
        </w:rPr>
        <w:t xml:space="preserve">(п. </w:t>
      </w:r>
      <w:r w:rsidR="00EE380A">
        <w:lastRenderedPageBreak/>
        <w:fldChar w:fldCharType="begin"/>
      </w:r>
      <w:r w:rsidR="00EE380A">
        <w:instrText xml:space="preserve"> REF _Ref440289953 \r \h  \* MERGEFORMAT </w:instrText>
      </w:r>
      <w:r w:rsidR="00EE380A">
        <w:fldChar w:fldCharType="separate"/>
      </w:r>
      <w:r w:rsidR="00646563" w:rsidRPr="00646563">
        <w:rPr>
          <w:bCs w:val="0"/>
          <w:sz w:val="24"/>
          <w:szCs w:val="24"/>
        </w:rPr>
        <w:t>3.4.1.3</w:t>
      </w:r>
      <w:r w:rsidR="00EE380A">
        <w:fldChar w:fldCharType="end"/>
      </w:r>
      <w:r w:rsidRPr="00223D18">
        <w:rPr>
          <w:bCs w:val="0"/>
          <w:sz w:val="24"/>
          <w:szCs w:val="24"/>
        </w:rPr>
        <w:t>)</w:t>
      </w:r>
      <w:r w:rsidRPr="00EA087B">
        <w:rPr>
          <w:sz w:val="24"/>
          <w:szCs w:val="24"/>
        </w:rPr>
        <w:t xml:space="preserve"> через ЭТП</w:t>
      </w:r>
      <w:r w:rsidRPr="00EA087B">
        <w:rPr>
          <w:color w:val="000000"/>
          <w:sz w:val="24"/>
          <w:szCs w:val="24"/>
        </w:rPr>
        <w:t xml:space="preserve"> </w:t>
      </w:r>
      <w:r w:rsidRPr="00EA087B">
        <w:rPr>
          <w:sz w:val="24"/>
          <w:szCs w:val="24"/>
        </w:rPr>
        <w:t>определяется правилами данной системы</w:t>
      </w:r>
      <w:r w:rsidRPr="00E71A48">
        <w:rPr>
          <w:bCs w:val="0"/>
          <w:sz w:val="24"/>
          <w:szCs w:val="24"/>
        </w:rPr>
        <w:t>.</w:t>
      </w:r>
    </w:p>
    <w:p w:rsidR="001A7C23" w:rsidRPr="00223D18" w:rsidRDefault="001A7C23" w:rsidP="001A7C23">
      <w:pPr>
        <w:widowControl w:val="0"/>
        <w:numPr>
          <w:ilvl w:val="2"/>
          <w:numId w:val="29"/>
        </w:numPr>
        <w:autoSpaceDE w:val="0"/>
        <w:spacing w:after="100" w:line="264" w:lineRule="auto"/>
        <w:ind w:left="0" w:firstLine="709"/>
        <w:rPr>
          <w:sz w:val="24"/>
          <w:szCs w:val="24"/>
        </w:rPr>
      </w:pPr>
      <w:r>
        <w:rPr>
          <w:sz w:val="24"/>
          <w:szCs w:val="24"/>
        </w:rPr>
        <w:t xml:space="preserve">После </w:t>
      </w:r>
      <w:r w:rsidRPr="00EA087B">
        <w:rPr>
          <w:sz w:val="24"/>
          <w:szCs w:val="24"/>
        </w:rPr>
        <w:t xml:space="preserve">окончания срока </w:t>
      </w:r>
      <w:r w:rsidRPr="00223D18">
        <w:rPr>
          <w:sz w:val="24"/>
          <w:szCs w:val="24"/>
        </w:rPr>
        <w:t xml:space="preserve">подачи Заявок </w:t>
      </w:r>
      <w:r w:rsidRPr="00223D18">
        <w:rPr>
          <w:bCs w:val="0"/>
          <w:sz w:val="24"/>
          <w:szCs w:val="24"/>
        </w:rPr>
        <w:t xml:space="preserve">(п. </w:t>
      </w:r>
      <w:r w:rsidR="00EE380A">
        <w:fldChar w:fldCharType="begin"/>
      </w:r>
      <w:r w:rsidR="00EE380A">
        <w:instrText xml:space="preserve"> REF _Ref440289953 \r \h  \* MERGEFORMAT </w:instrText>
      </w:r>
      <w:r w:rsidR="00EE380A">
        <w:fldChar w:fldCharType="separate"/>
      </w:r>
      <w:r w:rsidR="00646563" w:rsidRPr="00646563">
        <w:rPr>
          <w:bCs w:val="0"/>
          <w:sz w:val="24"/>
          <w:szCs w:val="24"/>
        </w:rPr>
        <w:t>3.4.1.3</w:t>
      </w:r>
      <w:r w:rsidR="00EE380A">
        <w:fldChar w:fldCharType="end"/>
      </w:r>
      <w:r w:rsidRPr="00223D18">
        <w:rPr>
          <w:bCs w:val="0"/>
          <w:sz w:val="24"/>
          <w:szCs w:val="24"/>
        </w:rPr>
        <w:t>)</w:t>
      </w:r>
      <w:r w:rsidRPr="00223D18">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EE380A">
        <w:fldChar w:fldCharType="begin"/>
      </w:r>
      <w:r w:rsidR="00EE380A">
        <w:instrText xml:space="preserve"> REF _Ref55279015 \r \h  \* MERGEFORMAT </w:instrText>
      </w:r>
      <w:r w:rsidR="00EE380A">
        <w:fldChar w:fldCharType="separate"/>
      </w:r>
      <w:r w:rsidR="00646563" w:rsidRPr="00646563">
        <w:rPr>
          <w:sz w:val="24"/>
          <w:szCs w:val="24"/>
        </w:rPr>
        <w:t>3.3.1.6</w:t>
      </w:r>
      <w:r w:rsidR="00EE380A">
        <w:fldChar w:fldCharType="end"/>
      </w:r>
      <w:r w:rsidRPr="00223D18">
        <w:rPr>
          <w:sz w:val="24"/>
          <w:szCs w:val="24"/>
        </w:rPr>
        <w:t xml:space="preserve">, </w:t>
      </w:r>
      <w:r w:rsidR="00EE380A">
        <w:fldChar w:fldCharType="begin"/>
      </w:r>
      <w:r w:rsidR="00EE380A">
        <w:instrText xml:space="preserve"> REF _Ref195087786 \r \h  \* MERGEFORMAT </w:instrText>
      </w:r>
      <w:r w:rsidR="00EE380A">
        <w:fldChar w:fldCharType="separate"/>
      </w:r>
      <w:r w:rsidR="00646563" w:rsidRPr="00646563">
        <w:rPr>
          <w:sz w:val="24"/>
          <w:szCs w:val="24"/>
        </w:rPr>
        <w:t>3.3.1.7</w:t>
      </w:r>
      <w:r w:rsidR="00EE380A">
        <w:fldChar w:fldCharType="end"/>
      </w:r>
      <w:r>
        <w:rPr>
          <w:sz w:val="24"/>
          <w:szCs w:val="24"/>
        </w:rPr>
        <w:t>,</w:t>
      </w:r>
      <w:r w:rsidRPr="00223D18">
        <w:rPr>
          <w:sz w:val="24"/>
          <w:szCs w:val="24"/>
        </w:rPr>
        <w:t xml:space="preserve"> в письменной форме.</w:t>
      </w:r>
    </w:p>
    <w:p w:rsidR="00717F60" w:rsidRPr="00E71A48" w:rsidRDefault="00717F60" w:rsidP="00E71A48">
      <w:pPr>
        <w:pStyle w:val="2"/>
        <w:tabs>
          <w:tab w:val="clear" w:pos="1700"/>
          <w:tab w:val="left" w:pos="709"/>
        </w:tabs>
        <w:spacing w:line="264" w:lineRule="auto"/>
      </w:pPr>
      <w:bookmarkStart w:id="600" w:name="_Ref468195580"/>
      <w:bookmarkStart w:id="601" w:name="_Ref468195629"/>
      <w:bookmarkStart w:id="602" w:name="_Toc498589622"/>
      <w:r w:rsidRPr="00E71A48">
        <w:t>Оценка Заявок и проведение переговоров</w:t>
      </w:r>
      <w:bookmarkEnd w:id="599"/>
      <w:bookmarkEnd w:id="600"/>
      <w:bookmarkEnd w:id="601"/>
      <w:bookmarkEnd w:id="602"/>
      <w:r w:rsidRPr="00E71A48">
        <w:t xml:space="preserve"> </w:t>
      </w:r>
    </w:p>
    <w:p w:rsidR="00717F60" w:rsidRPr="00E71A48" w:rsidRDefault="00717F60" w:rsidP="00E71A48">
      <w:pPr>
        <w:pStyle w:val="3"/>
        <w:spacing w:line="264" w:lineRule="auto"/>
        <w:rPr>
          <w:szCs w:val="24"/>
        </w:rPr>
      </w:pPr>
      <w:bookmarkStart w:id="603" w:name="_Toc439323711"/>
      <w:bookmarkStart w:id="604" w:name="_Toc440361345"/>
      <w:bookmarkStart w:id="605" w:name="_Toc440376100"/>
      <w:bookmarkStart w:id="606" w:name="_Toc440376227"/>
      <w:bookmarkStart w:id="607" w:name="_Toc440382492"/>
      <w:bookmarkStart w:id="608" w:name="_Toc440447162"/>
      <w:bookmarkStart w:id="609" w:name="_Toc440620842"/>
      <w:bookmarkStart w:id="610" w:name="_Toc440631477"/>
      <w:bookmarkStart w:id="611" w:name="_Toc440875717"/>
      <w:bookmarkStart w:id="612" w:name="_Toc441131741"/>
      <w:bookmarkStart w:id="613" w:name="_Toc465865182"/>
      <w:bookmarkStart w:id="614" w:name="_Toc468975442"/>
      <w:bookmarkStart w:id="615" w:name="_Toc471830458"/>
      <w:bookmarkStart w:id="616" w:name="_Toc498589623"/>
      <w:r w:rsidRPr="00E71A48">
        <w:rPr>
          <w:szCs w:val="24"/>
        </w:rPr>
        <w:t>Общие положения</w:t>
      </w:r>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осуществляется Закупочной комиссией </w:t>
      </w:r>
      <w:r w:rsidRPr="00E71A48">
        <w:rPr>
          <w:bCs w:val="0"/>
          <w:spacing w:val="-1"/>
          <w:sz w:val="24"/>
          <w:szCs w:val="24"/>
        </w:rPr>
        <w:t xml:space="preserve">и иными лицами (экспертами и специалистами), привлеченными </w:t>
      </w:r>
      <w:r w:rsidRPr="00E71A48">
        <w:rPr>
          <w:bCs w:val="0"/>
          <w:sz w:val="24"/>
          <w:szCs w:val="24"/>
        </w:rPr>
        <w:t>Организатором.</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Оценка Заявок будет осуществляться, исходя из электронных версий документов Заявок.</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Рассмотрение и оценка заявок осуществляется в соответствии с условиями настоящей </w:t>
      </w:r>
      <w:r w:rsidR="007D07A7" w:rsidRPr="00E71A48">
        <w:rPr>
          <w:bCs w:val="0"/>
          <w:sz w:val="24"/>
          <w:szCs w:val="24"/>
        </w:rPr>
        <w:t>Д</w:t>
      </w:r>
      <w:r w:rsidRPr="00E71A48">
        <w:rPr>
          <w:bCs w:val="0"/>
          <w:sz w:val="24"/>
          <w:szCs w:val="24"/>
        </w:rPr>
        <w:t>окументации.</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E71A48">
        <w:rPr>
          <w:bCs w:val="0"/>
          <w:sz w:val="24"/>
          <w:szCs w:val="24"/>
        </w:rPr>
        <w:t>Участник</w:t>
      </w:r>
      <w:r w:rsidRPr="00E71A48">
        <w:rPr>
          <w:bCs w:val="0"/>
          <w:sz w:val="24"/>
          <w:szCs w:val="24"/>
        </w:rPr>
        <w:t xml:space="preserve">ов, а также рекомендации по присуждению </w:t>
      </w:r>
      <w:r w:rsidR="00123C70" w:rsidRPr="00E71A48">
        <w:rPr>
          <w:bCs w:val="0"/>
          <w:sz w:val="24"/>
          <w:szCs w:val="24"/>
        </w:rPr>
        <w:t>Договор</w:t>
      </w:r>
      <w:r w:rsidRPr="00E71A48">
        <w:rPr>
          <w:bCs w:val="0"/>
          <w:sz w:val="24"/>
          <w:szCs w:val="24"/>
        </w:rPr>
        <w:t xml:space="preserve">а является строго конфиденциальной и не подлежит разглашению </w:t>
      </w:r>
      <w:r w:rsidR="009C744E" w:rsidRPr="00E71A48">
        <w:rPr>
          <w:bCs w:val="0"/>
          <w:sz w:val="24"/>
          <w:szCs w:val="24"/>
        </w:rPr>
        <w:t>Участник</w:t>
      </w:r>
      <w:r w:rsidRPr="00E71A48">
        <w:rPr>
          <w:bCs w:val="0"/>
          <w:sz w:val="24"/>
          <w:szCs w:val="24"/>
        </w:rPr>
        <w:t>ам или иным лицам, которые официально не имеют к этому отношения</w:t>
      </w:r>
      <w:r w:rsidR="008F7BD0" w:rsidRPr="00E71A48">
        <w:rPr>
          <w:bCs w:val="0"/>
          <w:sz w:val="24"/>
          <w:szCs w:val="24"/>
        </w:rPr>
        <w:t>,</w:t>
      </w:r>
      <w:r w:rsidR="008F7BD0" w:rsidRPr="00E71A48">
        <w:rPr>
          <w:sz w:val="24"/>
          <w:szCs w:val="24"/>
        </w:rPr>
        <w:t xml:space="preserve"> за исключением сведений, размещаемых на официальном сайте, сайте </w:t>
      </w:r>
      <w:r w:rsidR="001A3C31" w:rsidRPr="00702B2C">
        <w:rPr>
          <w:iCs/>
          <w:sz w:val="24"/>
          <w:szCs w:val="24"/>
        </w:rPr>
        <w:t>ПАО «МРСК Центра»</w:t>
      </w:r>
      <w:r w:rsidR="001A3C31">
        <w:rPr>
          <w:sz w:val="24"/>
          <w:szCs w:val="24"/>
        </w:rPr>
        <w:t>,</w:t>
      </w:r>
      <w:r w:rsidR="008F7BD0" w:rsidRPr="00E71A48">
        <w:rPr>
          <w:sz w:val="24"/>
          <w:szCs w:val="24"/>
        </w:rPr>
        <w:t xml:space="preserve"> ЭТП</w:t>
      </w:r>
      <w:r w:rsidR="001A3C31">
        <w:rPr>
          <w:sz w:val="24"/>
          <w:szCs w:val="24"/>
        </w:rPr>
        <w:t>.</w:t>
      </w:r>
    </w:p>
    <w:p w:rsidR="00717F60" w:rsidRPr="00E71A48" w:rsidRDefault="009C744E"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Участник</w:t>
      </w:r>
      <w:r w:rsidR="00717F60" w:rsidRPr="00E71A48">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E71A48">
        <w:rPr>
          <w:bCs w:val="0"/>
          <w:sz w:val="24"/>
          <w:szCs w:val="24"/>
        </w:rPr>
        <w:t>Участник</w:t>
      </w:r>
      <w:r w:rsidR="00717F60" w:rsidRPr="00E71A48">
        <w:rPr>
          <w:bCs w:val="0"/>
          <w:sz w:val="24"/>
          <w:szCs w:val="24"/>
        </w:rPr>
        <w:t xml:space="preserve">ов повлиять на Закупочную комиссию при экспертизе Заявок или на присуждение </w:t>
      </w:r>
      <w:r w:rsidR="00123C70" w:rsidRPr="00E71A48">
        <w:rPr>
          <w:bCs w:val="0"/>
          <w:sz w:val="24"/>
          <w:szCs w:val="24"/>
        </w:rPr>
        <w:t>Договор</w:t>
      </w:r>
      <w:r w:rsidR="00717F60" w:rsidRPr="00E71A48">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E71A48">
        <w:rPr>
          <w:bCs w:val="0"/>
          <w:sz w:val="24"/>
          <w:szCs w:val="24"/>
        </w:rPr>
        <w:t>Участник</w:t>
      </w:r>
      <w:r w:rsidR="00717F60" w:rsidRPr="00E71A48">
        <w:rPr>
          <w:bCs w:val="0"/>
          <w:sz w:val="24"/>
          <w:szCs w:val="24"/>
        </w:rPr>
        <w:t>ов.</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может включать отборочную стадию (пункт </w:t>
      </w:r>
      <w:r w:rsidR="00EE380A">
        <w:fldChar w:fldCharType="begin"/>
      </w:r>
      <w:r w:rsidR="00EE380A">
        <w:instrText xml:space="preserve"> REF _Ref93089454 \n \h  \* MERGEFORMAT </w:instrText>
      </w:r>
      <w:r w:rsidR="00EE380A">
        <w:fldChar w:fldCharType="separate"/>
      </w:r>
      <w:r w:rsidR="00646563" w:rsidRPr="00646563">
        <w:rPr>
          <w:bCs w:val="0"/>
          <w:sz w:val="24"/>
          <w:szCs w:val="24"/>
        </w:rPr>
        <w:t>3.6.2</w:t>
      </w:r>
      <w:r w:rsidR="00EE380A">
        <w:fldChar w:fldCharType="end"/>
      </w:r>
      <w:r w:rsidRPr="00E71A48">
        <w:rPr>
          <w:bCs w:val="0"/>
          <w:sz w:val="24"/>
          <w:szCs w:val="24"/>
        </w:rPr>
        <w:t xml:space="preserve">), проведение (при необходимости) переговоров (пункт </w:t>
      </w:r>
      <w:r w:rsidR="00EE380A">
        <w:fldChar w:fldCharType="begin"/>
      </w:r>
      <w:r w:rsidR="00EE380A">
        <w:instrText xml:space="preserve"> REF _Ref303670674 \n \h  \* MERGEFORMAT </w:instrText>
      </w:r>
      <w:r w:rsidR="00EE380A">
        <w:fldChar w:fldCharType="separate"/>
      </w:r>
      <w:r w:rsidR="00646563" w:rsidRPr="00646563">
        <w:rPr>
          <w:bCs w:val="0"/>
          <w:sz w:val="24"/>
          <w:szCs w:val="24"/>
        </w:rPr>
        <w:t>3.6.3</w:t>
      </w:r>
      <w:r w:rsidR="00EE380A">
        <w:fldChar w:fldCharType="end"/>
      </w:r>
      <w:r w:rsidRPr="00E71A48">
        <w:rPr>
          <w:bCs w:val="0"/>
          <w:sz w:val="24"/>
          <w:szCs w:val="24"/>
        </w:rPr>
        <w:t>) и оценочную стадию (пункт</w:t>
      </w:r>
      <w:r w:rsidR="007F3FB7" w:rsidRPr="00E71A48">
        <w:rPr>
          <w:bCs w:val="0"/>
          <w:sz w:val="24"/>
          <w:szCs w:val="24"/>
        </w:rPr>
        <w:t xml:space="preserve"> </w:t>
      </w:r>
      <w:r w:rsidR="00EE380A">
        <w:fldChar w:fldCharType="begin"/>
      </w:r>
      <w:r w:rsidR="00EE380A">
        <w:instrText xml:space="preserve"> REF _Ref306138385 \r \h  \* MERGEFORMAT </w:instrText>
      </w:r>
      <w:r w:rsidR="00EE380A">
        <w:fldChar w:fldCharType="separate"/>
      </w:r>
      <w:r w:rsidR="00646563" w:rsidRPr="00646563">
        <w:rPr>
          <w:bCs w:val="0"/>
          <w:sz w:val="24"/>
          <w:szCs w:val="24"/>
        </w:rPr>
        <w:t>3.6.4</w:t>
      </w:r>
      <w:r w:rsidR="00EE380A">
        <w:fldChar w:fldCharType="end"/>
      </w:r>
      <w:r w:rsidRPr="00E71A48">
        <w:rPr>
          <w:bCs w:val="0"/>
          <w:sz w:val="24"/>
          <w:szCs w:val="24"/>
        </w:rPr>
        <w:t>).</w:t>
      </w:r>
    </w:p>
    <w:p w:rsidR="00717F60" w:rsidRPr="00E71A48" w:rsidRDefault="00717F60" w:rsidP="00E71A48">
      <w:pPr>
        <w:pStyle w:val="3"/>
        <w:spacing w:line="264" w:lineRule="auto"/>
        <w:rPr>
          <w:szCs w:val="24"/>
        </w:rPr>
      </w:pPr>
      <w:bookmarkStart w:id="617" w:name="_Ref93089454"/>
      <w:bookmarkStart w:id="618" w:name="_Toc439323712"/>
      <w:bookmarkStart w:id="619" w:name="_Toc440361346"/>
      <w:bookmarkStart w:id="620" w:name="_Toc440376101"/>
      <w:bookmarkStart w:id="621" w:name="_Toc440376228"/>
      <w:bookmarkStart w:id="622" w:name="_Toc440382493"/>
      <w:bookmarkStart w:id="623" w:name="_Toc440447163"/>
      <w:bookmarkStart w:id="624" w:name="_Toc440620843"/>
      <w:bookmarkStart w:id="625" w:name="_Toc440631478"/>
      <w:bookmarkStart w:id="626" w:name="_Toc440875718"/>
      <w:bookmarkStart w:id="627" w:name="_Toc441131742"/>
      <w:bookmarkStart w:id="628" w:name="_Toc465865183"/>
      <w:bookmarkStart w:id="629" w:name="_Toc468975443"/>
      <w:bookmarkStart w:id="630" w:name="_Toc471830459"/>
      <w:bookmarkStart w:id="631" w:name="_Toc498589624"/>
      <w:r w:rsidRPr="00E71A48">
        <w:rPr>
          <w:szCs w:val="24"/>
        </w:rPr>
        <w:t>Отборочная стадия</w:t>
      </w:r>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bCs w:val="0"/>
          <w:sz w:val="24"/>
          <w:szCs w:val="24"/>
        </w:rPr>
      </w:pPr>
      <w:r w:rsidRPr="00E71A48">
        <w:rPr>
          <w:bCs w:val="0"/>
          <w:sz w:val="24"/>
          <w:szCs w:val="24"/>
        </w:rPr>
        <w:t>В рамках отборочной стадии Закупочная комиссия проверяет:</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правильность оформления </w:t>
      </w:r>
      <w:r w:rsidR="004B5EB3" w:rsidRPr="00E71A48">
        <w:rPr>
          <w:bCs w:val="0"/>
          <w:sz w:val="24"/>
          <w:szCs w:val="24"/>
        </w:rPr>
        <w:t>Заявк</w:t>
      </w:r>
      <w:r w:rsidRPr="00E71A48">
        <w:rPr>
          <w:bCs w:val="0"/>
          <w:sz w:val="24"/>
          <w:szCs w:val="24"/>
        </w:rPr>
        <w:t xml:space="preserve">и и </w:t>
      </w:r>
      <w:r w:rsidR="009D6E76">
        <w:rPr>
          <w:bCs w:val="0"/>
          <w:sz w:val="24"/>
          <w:szCs w:val="24"/>
        </w:rPr>
        <w:t>ее</w:t>
      </w:r>
      <w:r w:rsidRPr="00E71A48">
        <w:rPr>
          <w:bCs w:val="0"/>
          <w:sz w:val="24"/>
          <w:szCs w:val="24"/>
        </w:rPr>
        <w:t xml:space="preserve"> соответствие требованиям настоящей </w:t>
      </w:r>
      <w:r w:rsidR="007D07A7" w:rsidRPr="00E71A48">
        <w:rPr>
          <w:bCs w:val="0"/>
          <w:sz w:val="24"/>
          <w:szCs w:val="24"/>
        </w:rPr>
        <w:t>Д</w:t>
      </w:r>
      <w:r w:rsidRPr="00E71A48">
        <w:rPr>
          <w:bCs w:val="0"/>
          <w:sz w:val="24"/>
          <w:szCs w:val="24"/>
        </w:rPr>
        <w:t>окументации по запросу предложений по существу;</w:t>
      </w:r>
    </w:p>
    <w:p w:rsidR="00717F60" w:rsidRPr="008E312A" w:rsidRDefault="00717F60" w:rsidP="00D75CA2">
      <w:pPr>
        <w:widowControl w:val="0"/>
        <w:numPr>
          <w:ilvl w:val="0"/>
          <w:numId w:val="8"/>
        </w:numPr>
        <w:tabs>
          <w:tab w:val="left" w:pos="426"/>
        </w:tabs>
        <w:autoSpaceDE w:val="0"/>
        <w:spacing w:line="264" w:lineRule="auto"/>
        <w:ind w:left="0" w:firstLine="426"/>
        <w:rPr>
          <w:bCs w:val="0"/>
          <w:sz w:val="24"/>
          <w:szCs w:val="24"/>
        </w:rPr>
      </w:pPr>
      <w:proofErr w:type="gramStart"/>
      <w:r w:rsidRPr="00E71A48">
        <w:rPr>
          <w:bCs w:val="0"/>
          <w:sz w:val="24"/>
          <w:szCs w:val="24"/>
        </w:rPr>
        <w:t xml:space="preserve">соответствие </w:t>
      </w:r>
      <w:r w:rsidR="008E312A" w:rsidRPr="00E71A48">
        <w:rPr>
          <w:bCs w:val="0"/>
          <w:sz w:val="24"/>
          <w:szCs w:val="24"/>
        </w:rPr>
        <w:t xml:space="preserve">Заявки </w:t>
      </w:r>
      <w:r w:rsidR="009C744E" w:rsidRPr="00E71A48">
        <w:rPr>
          <w:bCs w:val="0"/>
          <w:sz w:val="24"/>
          <w:szCs w:val="24"/>
        </w:rPr>
        <w:t>Участник</w:t>
      </w:r>
      <w:r w:rsidRPr="00E71A48">
        <w:rPr>
          <w:bCs w:val="0"/>
          <w:sz w:val="24"/>
          <w:szCs w:val="24"/>
        </w:rPr>
        <w:t xml:space="preserve">а запроса предложений требованиям настоящей </w:t>
      </w:r>
      <w:r w:rsidR="007D07A7" w:rsidRPr="00E71A48">
        <w:rPr>
          <w:bCs w:val="0"/>
          <w:sz w:val="24"/>
          <w:szCs w:val="24"/>
        </w:rPr>
        <w:t>Д</w:t>
      </w:r>
      <w:r w:rsidRPr="00E71A48">
        <w:rPr>
          <w:bCs w:val="0"/>
          <w:sz w:val="24"/>
          <w:szCs w:val="24"/>
        </w:rPr>
        <w:t xml:space="preserve">окументации, в том числе отсутствие </w:t>
      </w:r>
      <w:r w:rsidR="009C744E" w:rsidRPr="00E71A48">
        <w:rPr>
          <w:bCs w:val="0"/>
          <w:sz w:val="24"/>
          <w:szCs w:val="24"/>
        </w:rPr>
        <w:t>Участник</w:t>
      </w:r>
      <w:r w:rsidRPr="00E71A48">
        <w:rPr>
          <w:bCs w:val="0"/>
          <w:sz w:val="24"/>
          <w:szCs w:val="24"/>
        </w:rPr>
        <w:t xml:space="preserve">а в Реестрах недобросовестных поставщиков, </w:t>
      </w:r>
      <w:r w:rsidRPr="001851F9">
        <w:rPr>
          <w:bCs w:val="0"/>
          <w:sz w:val="24"/>
          <w:szCs w:val="24"/>
        </w:rPr>
        <w:t xml:space="preserve">которые ведутся в соответствии с положениями Федерального закона от </w:t>
      </w:r>
      <w:r w:rsidR="001851F9" w:rsidRPr="008E312A">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8E312A">
        <w:rPr>
          <w:bCs w:val="0"/>
          <w:sz w:val="24"/>
          <w:szCs w:val="24"/>
        </w:rPr>
        <w:t>, Федерального закона от 18.07.2011 № 223-ФЗ «О закупках товаров, работ, услуг отдельными видами юридических лиц»;</w:t>
      </w:r>
      <w:proofErr w:type="gramEnd"/>
      <w:r w:rsidRPr="008E312A">
        <w:rPr>
          <w:bCs w:val="0"/>
          <w:sz w:val="24"/>
          <w:szCs w:val="24"/>
        </w:rPr>
        <w:t xml:space="preserve"> отсутствие отрицательных отзывов о работе </w:t>
      </w:r>
      <w:r w:rsidR="009C744E" w:rsidRPr="008E312A">
        <w:rPr>
          <w:bCs w:val="0"/>
          <w:sz w:val="24"/>
          <w:szCs w:val="24"/>
        </w:rPr>
        <w:t>Участник</w:t>
      </w:r>
      <w:r w:rsidRPr="008E312A">
        <w:rPr>
          <w:bCs w:val="0"/>
          <w:sz w:val="24"/>
          <w:szCs w:val="24"/>
        </w:rPr>
        <w:t xml:space="preserve">а; </w:t>
      </w:r>
    </w:p>
    <w:p w:rsidR="00717F60" w:rsidRPr="008E312A" w:rsidRDefault="008E312A" w:rsidP="00D75CA2">
      <w:pPr>
        <w:widowControl w:val="0"/>
        <w:numPr>
          <w:ilvl w:val="0"/>
          <w:numId w:val="8"/>
        </w:numPr>
        <w:tabs>
          <w:tab w:val="left" w:pos="426"/>
        </w:tabs>
        <w:autoSpaceDE w:val="0"/>
        <w:spacing w:line="264" w:lineRule="auto"/>
        <w:ind w:left="0" w:firstLine="426"/>
        <w:rPr>
          <w:bCs w:val="0"/>
          <w:sz w:val="24"/>
          <w:szCs w:val="24"/>
        </w:rPr>
      </w:pPr>
      <w:r w:rsidRPr="008E312A">
        <w:rPr>
          <w:bCs w:val="0"/>
          <w:sz w:val="24"/>
          <w:szCs w:val="24"/>
        </w:rPr>
        <w:t>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00717F60" w:rsidRPr="008E312A">
        <w:rPr>
          <w:b/>
          <w:bCs w:val="0"/>
          <w:i/>
          <w:sz w:val="24"/>
          <w:szCs w:val="24"/>
        </w:rPr>
        <w:t>.</w:t>
      </w:r>
    </w:p>
    <w:p w:rsidR="00717F60" w:rsidRPr="008E312A"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632" w:name="_Ref55304419"/>
      <w:r w:rsidRPr="008E312A">
        <w:rPr>
          <w:sz w:val="24"/>
          <w:szCs w:val="24"/>
        </w:rPr>
        <w:t xml:space="preserve">В рамках отборочной стадии Закупочная комиссия может запросить у </w:t>
      </w:r>
      <w:r w:rsidR="009C744E" w:rsidRPr="008E312A">
        <w:rPr>
          <w:sz w:val="24"/>
          <w:szCs w:val="24"/>
        </w:rPr>
        <w:lastRenderedPageBreak/>
        <w:t>Участник</w:t>
      </w:r>
      <w:r w:rsidRPr="008E312A">
        <w:rPr>
          <w:sz w:val="24"/>
          <w:szCs w:val="24"/>
        </w:rPr>
        <w:t>ов разъя</w:t>
      </w:r>
      <w:r w:rsidR="00796BE6" w:rsidRPr="008E312A">
        <w:rPr>
          <w:sz w:val="24"/>
          <w:szCs w:val="24"/>
        </w:rPr>
        <w:t>снения или дополнения их Заявок</w:t>
      </w:r>
      <w:r w:rsidRPr="008E312A">
        <w:rPr>
          <w:sz w:val="24"/>
          <w:szCs w:val="24"/>
        </w:rPr>
        <w:t xml:space="preserve">. При этом Закупочная комиссия не вправе запрашивать разъяснения или требовать документы, меняющие суть </w:t>
      </w:r>
      <w:r w:rsidR="004B5EB3" w:rsidRPr="008E312A">
        <w:rPr>
          <w:sz w:val="24"/>
          <w:szCs w:val="24"/>
        </w:rPr>
        <w:t>Заявк</w:t>
      </w:r>
      <w:r w:rsidRPr="008E312A">
        <w:rPr>
          <w:sz w:val="24"/>
          <w:szCs w:val="24"/>
        </w:rPr>
        <w:t>и</w:t>
      </w:r>
      <w:r w:rsidR="00076D8B" w:rsidRPr="008E312A">
        <w:rPr>
          <w:sz w:val="24"/>
          <w:szCs w:val="24"/>
        </w:rPr>
        <w:t>, а также документы, перечень которых отсутствует в настоящей Документации</w:t>
      </w:r>
      <w:r w:rsidRPr="008E312A">
        <w:rPr>
          <w:sz w:val="24"/>
          <w:szCs w:val="24"/>
        </w:rPr>
        <w:t xml:space="preserve">. Допускаются уточняющие запросы по техническим условиям </w:t>
      </w:r>
      <w:r w:rsidR="004B5EB3" w:rsidRPr="008E312A">
        <w:rPr>
          <w:sz w:val="24"/>
          <w:szCs w:val="24"/>
        </w:rPr>
        <w:t>Заявк</w:t>
      </w:r>
      <w:r w:rsidRPr="008E312A">
        <w:rPr>
          <w:sz w:val="24"/>
          <w:szCs w:val="24"/>
        </w:rPr>
        <w:t>и (перечня предлагаем</w:t>
      </w:r>
      <w:r w:rsidR="00541FAB" w:rsidRPr="008E312A">
        <w:rPr>
          <w:sz w:val="24"/>
          <w:szCs w:val="24"/>
        </w:rPr>
        <w:t>ых</w:t>
      </w:r>
      <w:r w:rsidRPr="008E312A">
        <w:rPr>
          <w:sz w:val="24"/>
          <w:szCs w:val="24"/>
        </w:rPr>
        <w:t xml:space="preserve"> </w:t>
      </w:r>
      <w:r w:rsidR="007F76D6" w:rsidRPr="008E312A">
        <w:rPr>
          <w:sz w:val="24"/>
          <w:szCs w:val="24"/>
        </w:rPr>
        <w:t>работ</w:t>
      </w:r>
      <w:r w:rsidRPr="008E312A">
        <w:rPr>
          <w:sz w:val="24"/>
          <w:szCs w:val="24"/>
        </w:rPr>
        <w:t xml:space="preserve">, </w:t>
      </w:r>
      <w:r w:rsidR="00541FAB" w:rsidRPr="008E312A">
        <w:rPr>
          <w:sz w:val="24"/>
          <w:szCs w:val="24"/>
        </w:rPr>
        <w:t>их</w:t>
      </w:r>
      <w:r w:rsidRPr="008E312A">
        <w:rPr>
          <w:sz w:val="24"/>
          <w:szCs w:val="24"/>
        </w:rPr>
        <w:t xml:space="preserve"> технических характеристик, иных технических условий), при этом данные уточнения не должны изменять предмет </w:t>
      </w:r>
      <w:r w:rsidR="00DF639D" w:rsidRPr="008E312A">
        <w:rPr>
          <w:sz w:val="24"/>
          <w:szCs w:val="24"/>
        </w:rPr>
        <w:t>З</w:t>
      </w:r>
      <w:r w:rsidRPr="008E312A">
        <w:rPr>
          <w:sz w:val="24"/>
          <w:szCs w:val="24"/>
        </w:rPr>
        <w:t>апроса предложений.</w:t>
      </w:r>
    </w:p>
    <w:p w:rsidR="00717F60" w:rsidRPr="008E312A"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8E312A">
        <w:rPr>
          <w:sz w:val="24"/>
          <w:szCs w:val="24"/>
        </w:rPr>
        <w:t xml:space="preserve">При проверке правильности оформления </w:t>
      </w:r>
      <w:r w:rsidR="004B5EB3" w:rsidRPr="008E312A">
        <w:rPr>
          <w:sz w:val="24"/>
          <w:szCs w:val="24"/>
        </w:rPr>
        <w:t>Заявк</w:t>
      </w:r>
      <w:r w:rsidRPr="008E312A">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8E312A">
        <w:rPr>
          <w:sz w:val="24"/>
          <w:szCs w:val="24"/>
        </w:rPr>
        <w:t>Заявк</w:t>
      </w:r>
      <w:r w:rsidRPr="008E312A">
        <w:rPr>
          <w:sz w:val="24"/>
          <w:szCs w:val="24"/>
        </w:rPr>
        <w:t xml:space="preserve">и. Закупочная комиссия с письменного согласия </w:t>
      </w:r>
      <w:r w:rsidR="009C744E" w:rsidRPr="008E312A">
        <w:rPr>
          <w:sz w:val="24"/>
          <w:szCs w:val="24"/>
        </w:rPr>
        <w:t>Участник</w:t>
      </w:r>
      <w:r w:rsidRPr="008E312A">
        <w:rPr>
          <w:sz w:val="24"/>
          <w:szCs w:val="24"/>
        </w:rPr>
        <w:t>а также может исправлять очевидные арифметические и грамматические ошибки.</w:t>
      </w:r>
    </w:p>
    <w:p w:rsidR="00717F60" w:rsidRPr="008E312A"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633" w:name="_Ref55307002"/>
      <w:r w:rsidRPr="008E312A">
        <w:rPr>
          <w:sz w:val="24"/>
          <w:szCs w:val="24"/>
        </w:rPr>
        <w:t xml:space="preserve">По результатам проведения отборочной стадии Закупочная комиссия отклонит </w:t>
      </w:r>
      <w:r w:rsidR="004B5EB3" w:rsidRPr="008E312A">
        <w:rPr>
          <w:sz w:val="24"/>
          <w:szCs w:val="24"/>
        </w:rPr>
        <w:t>Заявк</w:t>
      </w:r>
      <w:r w:rsidRPr="008E312A">
        <w:rPr>
          <w:sz w:val="24"/>
          <w:szCs w:val="24"/>
        </w:rPr>
        <w:t>и, которые:</w:t>
      </w:r>
      <w:bookmarkEnd w:id="632"/>
      <w:bookmarkEnd w:id="633"/>
    </w:p>
    <w:p w:rsidR="00F4128C" w:rsidRPr="008E312A" w:rsidRDefault="008E312A" w:rsidP="001405FA">
      <w:pPr>
        <w:pStyle w:val="affffff0"/>
        <w:widowControl w:val="0"/>
        <w:numPr>
          <w:ilvl w:val="0"/>
          <w:numId w:val="85"/>
        </w:numPr>
        <w:tabs>
          <w:tab w:val="left" w:pos="426"/>
        </w:tabs>
        <w:autoSpaceDE w:val="0"/>
        <w:spacing w:line="264" w:lineRule="auto"/>
        <w:rPr>
          <w:sz w:val="24"/>
          <w:szCs w:val="24"/>
        </w:rPr>
      </w:pPr>
      <w:r w:rsidRPr="008E312A">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F4128C" w:rsidRPr="008E312A">
        <w:rPr>
          <w:sz w:val="24"/>
          <w:szCs w:val="24"/>
        </w:rPr>
        <w:t>;</w:t>
      </w:r>
    </w:p>
    <w:p w:rsidR="00F4128C" w:rsidRPr="008E312A" w:rsidRDefault="00F4128C" w:rsidP="001405FA">
      <w:pPr>
        <w:pStyle w:val="affffff0"/>
        <w:widowControl w:val="0"/>
        <w:numPr>
          <w:ilvl w:val="0"/>
          <w:numId w:val="85"/>
        </w:numPr>
        <w:tabs>
          <w:tab w:val="left" w:pos="426"/>
        </w:tabs>
        <w:autoSpaceDE w:val="0"/>
        <w:spacing w:line="264" w:lineRule="auto"/>
        <w:rPr>
          <w:sz w:val="24"/>
          <w:szCs w:val="24"/>
        </w:rPr>
      </w:pPr>
      <w:r w:rsidRPr="008E312A">
        <w:rPr>
          <w:sz w:val="24"/>
          <w:szCs w:val="24"/>
        </w:rPr>
        <w:t xml:space="preserve">не отвечают установленным в настоящей документации требованиям к оформлению, составу документов и сведений, подаваемым в Заявке, в том </w:t>
      </w:r>
      <w:proofErr w:type="gramStart"/>
      <w:r w:rsidRPr="008E312A">
        <w:rPr>
          <w:sz w:val="24"/>
          <w:szCs w:val="24"/>
        </w:rPr>
        <w:t>числе</w:t>
      </w:r>
      <w:proofErr w:type="gramEnd"/>
      <w:r w:rsidRPr="008E312A">
        <w:rPr>
          <w:sz w:val="24"/>
          <w:szCs w:val="24"/>
        </w:rPr>
        <w:t xml:space="preserve"> если Участник (в </w:t>
      </w:r>
      <w:proofErr w:type="spellStart"/>
      <w:r w:rsidRPr="008E312A">
        <w:rPr>
          <w:sz w:val="24"/>
          <w:szCs w:val="24"/>
        </w:rPr>
        <w:t>т.ч</w:t>
      </w:r>
      <w:proofErr w:type="spellEnd"/>
      <w:r w:rsidRPr="008E312A">
        <w:rPr>
          <w:sz w:val="24"/>
          <w:szCs w:val="24"/>
        </w:rPr>
        <w:t xml:space="preserve">. один или несколько членов Коллективного участника, один либо несколько </w:t>
      </w:r>
      <w:r w:rsidRPr="009C79CA">
        <w:rPr>
          <w:sz w:val="24"/>
          <w:szCs w:val="24"/>
        </w:rPr>
        <w:t xml:space="preserve">привлекаемых Участником субподрядчиков) не предоставил </w:t>
      </w:r>
      <w:r w:rsidR="009C79CA" w:rsidRPr="009C79CA">
        <w:rPr>
          <w:sz w:val="24"/>
          <w:szCs w:val="24"/>
        </w:rPr>
        <w:t>Справку о цепочке собственников участника закупочной процедуры, включая бенефициаров (в том числе конечных)</w:t>
      </w:r>
      <w:r w:rsidRPr="009C79CA">
        <w:rPr>
          <w:sz w:val="24"/>
          <w:szCs w:val="24"/>
        </w:rPr>
        <w:t xml:space="preserve"> (подраздел</w:t>
      </w:r>
      <w:r w:rsidRPr="008E312A">
        <w:rPr>
          <w:sz w:val="24"/>
          <w:szCs w:val="24"/>
        </w:rPr>
        <w:t xml:space="preserve"> </w:t>
      </w:r>
      <w:r w:rsidR="00EE380A">
        <w:fldChar w:fldCharType="begin"/>
      </w:r>
      <w:r w:rsidR="00EE380A">
        <w:instrText xml:space="preserve"> REF _Ref444180906 \r \h  \* MERGEFORMAT </w:instrText>
      </w:r>
      <w:r w:rsidR="00EE380A">
        <w:fldChar w:fldCharType="separate"/>
      </w:r>
      <w:r w:rsidR="00646563" w:rsidRPr="00646563">
        <w:rPr>
          <w:sz w:val="24"/>
          <w:szCs w:val="24"/>
        </w:rPr>
        <w:t>5.12</w:t>
      </w:r>
      <w:r w:rsidR="00EE380A">
        <w:fldChar w:fldCharType="end"/>
      </w:r>
      <w:r w:rsidRPr="008E312A">
        <w:rPr>
          <w:sz w:val="24"/>
          <w:szCs w:val="24"/>
        </w:rPr>
        <w:t xml:space="preserve">); </w:t>
      </w:r>
    </w:p>
    <w:p w:rsidR="00F4128C" w:rsidRPr="002D7FEE" w:rsidRDefault="00F4128C" w:rsidP="001405FA">
      <w:pPr>
        <w:pStyle w:val="affffff0"/>
        <w:widowControl w:val="0"/>
        <w:numPr>
          <w:ilvl w:val="0"/>
          <w:numId w:val="85"/>
        </w:numPr>
        <w:tabs>
          <w:tab w:val="left" w:pos="426"/>
        </w:tabs>
        <w:autoSpaceDE w:val="0"/>
        <w:spacing w:line="264" w:lineRule="auto"/>
        <w:rPr>
          <w:sz w:val="24"/>
          <w:szCs w:val="24"/>
        </w:rPr>
      </w:pPr>
      <w:r w:rsidRPr="008E312A">
        <w:rPr>
          <w:sz w:val="24"/>
          <w:szCs w:val="24"/>
        </w:rPr>
        <w:t xml:space="preserve">поданы Участниками, не представившими финансовое обеспечение исполнения </w:t>
      </w:r>
      <w:r w:rsidRPr="002D7FEE">
        <w:rPr>
          <w:sz w:val="24"/>
          <w:szCs w:val="24"/>
        </w:rPr>
        <w:t xml:space="preserve">обязательств Участника в соответствии с п. </w:t>
      </w:r>
      <w:r w:rsidR="00EE380A">
        <w:fldChar w:fldCharType="begin"/>
      </w:r>
      <w:r w:rsidR="00EE380A">
        <w:instrText xml:space="preserve"> REF _Ref306176386 \r \h  \* MERGEFORMAT </w:instrText>
      </w:r>
      <w:r w:rsidR="00EE380A">
        <w:fldChar w:fldCharType="separate"/>
      </w:r>
      <w:r w:rsidR="00646563" w:rsidRPr="00646563">
        <w:rPr>
          <w:sz w:val="24"/>
          <w:szCs w:val="24"/>
        </w:rPr>
        <w:t>3.3.14</w:t>
      </w:r>
      <w:r w:rsidR="00EE380A">
        <w:fldChar w:fldCharType="end"/>
      </w:r>
      <w:r w:rsidRPr="002D7FEE">
        <w:rPr>
          <w:sz w:val="24"/>
          <w:szCs w:val="24"/>
        </w:rPr>
        <w:t>;</w:t>
      </w:r>
    </w:p>
    <w:p w:rsidR="00F4128C" w:rsidRPr="002D7FEE" w:rsidRDefault="00F620A0" w:rsidP="001405FA">
      <w:pPr>
        <w:pStyle w:val="affffff0"/>
        <w:widowControl w:val="0"/>
        <w:numPr>
          <w:ilvl w:val="0"/>
          <w:numId w:val="85"/>
        </w:numPr>
        <w:tabs>
          <w:tab w:val="left" w:pos="426"/>
        </w:tabs>
        <w:autoSpaceDE w:val="0"/>
        <w:spacing w:after="100" w:line="264" w:lineRule="auto"/>
        <w:rPr>
          <w:sz w:val="24"/>
          <w:szCs w:val="24"/>
        </w:rPr>
      </w:pPr>
      <w:r w:rsidRPr="002D7FEE">
        <w:rPr>
          <w:sz w:val="24"/>
          <w:szCs w:val="24"/>
        </w:rPr>
        <w:t>не содержат всех необходимых документов, требуемых настоящей Документацией</w:t>
      </w:r>
      <w:r w:rsidR="00F4128C" w:rsidRPr="002D7FEE">
        <w:rPr>
          <w:sz w:val="24"/>
          <w:szCs w:val="24"/>
        </w:rPr>
        <w:t>;</w:t>
      </w:r>
    </w:p>
    <w:p w:rsidR="00F4128C" w:rsidRPr="002D7FEE" w:rsidRDefault="00F4128C" w:rsidP="001405FA">
      <w:pPr>
        <w:pStyle w:val="affffff0"/>
        <w:widowControl w:val="0"/>
        <w:numPr>
          <w:ilvl w:val="0"/>
          <w:numId w:val="85"/>
        </w:numPr>
        <w:tabs>
          <w:tab w:val="left" w:pos="426"/>
        </w:tabs>
        <w:autoSpaceDE w:val="0"/>
        <w:spacing w:after="100" w:line="264" w:lineRule="auto"/>
        <w:rPr>
          <w:sz w:val="24"/>
          <w:szCs w:val="24"/>
        </w:rPr>
      </w:pPr>
      <w:r w:rsidRPr="002D7FEE">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C97A76" w:rsidRPr="002D7FEE" w:rsidRDefault="00F4128C" w:rsidP="001405FA">
      <w:pPr>
        <w:pStyle w:val="affffff0"/>
        <w:widowControl w:val="0"/>
        <w:numPr>
          <w:ilvl w:val="0"/>
          <w:numId w:val="85"/>
        </w:numPr>
        <w:tabs>
          <w:tab w:val="left" w:pos="426"/>
        </w:tabs>
        <w:autoSpaceDE w:val="0"/>
        <w:spacing w:line="264" w:lineRule="auto"/>
        <w:rPr>
          <w:sz w:val="24"/>
          <w:szCs w:val="24"/>
        </w:rPr>
      </w:pPr>
      <w:r w:rsidRPr="002D7FEE">
        <w:rPr>
          <w:sz w:val="24"/>
          <w:szCs w:val="24"/>
        </w:rPr>
        <w:t>содержат очевидные арифметические или грамматические ошибки, с исправлением</w:t>
      </w:r>
      <w:r w:rsidR="00F620A0" w:rsidRPr="002D7FEE">
        <w:rPr>
          <w:sz w:val="24"/>
          <w:szCs w:val="24"/>
        </w:rPr>
        <w:t xml:space="preserve"> которых не согласился Участник;</w:t>
      </w:r>
    </w:p>
    <w:p w:rsidR="00F620A0" w:rsidRPr="002D7FEE" w:rsidRDefault="00F620A0" w:rsidP="001405FA">
      <w:pPr>
        <w:pStyle w:val="affffff0"/>
        <w:widowControl w:val="0"/>
        <w:numPr>
          <w:ilvl w:val="0"/>
          <w:numId w:val="85"/>
        </w:numPr>
        <w:tabs>
          <w:tab w:val="left" w:pos="426"/>
        </w:tabs>
        <w:autoSpaceDE w:val="0"/>
        <w:spacing w:line="264" w:lineRule="auto"/>
        <w:rPr>
          <w:sz w:val="24"/>
          <w:szCs w:val="24"/>
        </w:rPr>
      </w:pPr>
      <w:proofErr w:type="gramStart"/>
      <w:r w:rsidRPr="002D7FEE">
        <w:rPr>
          <w:sz w:val="24"/>
          <w:szCs w:val="24"/>
        </w:rPr>
        <w:t>поданы с нарушением порядка подачи Заявок, установленного в настоящей документации;</w:t>
      </w:r>
      <w:proofErr w:type="gramEnd"/>
    </w:p>
    <w:p w:rsidR="00F620A0" w:rsidRPr="002D7FEE" w:rsidRDefault="00F620A0" w:rsidP="001405FA">
      <w:pPr>
        <w:pStyle w:val="affffff0"/>
        <w:widowControl w:val="0"/>
        <w:numPr>
          <w:ilvl w:val="0"/>
          <w:numId w:val="85"/>
        </w:numPr>
        <w:tabs>
          <w:tab w:val="left" w:pos="426"/>
        </w:tabs>
        <w:autoSpaceDE w:val="0"/>
        <w:spacing w:line="264" w:lineRule="auto"/>
        <w:rPr>
          <w:sz w:val="24"/>
          <w:szCs w:val="24"/>
        </w:rPr>
      </w:pPr>
      <w:r w:rsidRPr="002D7FEE">
        <w:rPr>
          <w:sz w:val="24"/>
          <w:szCs w:val="24"/>
        </w:rPr>
        <w:t>поданы Участниками, которые не соответствуют установленным в настоящей Документации одному либо нескольким отборочным критериям;</w:t>
      </w:r>
    </w:p>
    <w:p w:rsidR="00F620A0" w:rsidRPr="002D7FEE" w:rsidRDefault="00F620A0" w:rsidP="001405FA">
      <w:pPr>
        <w:pStyle w:val="affffff0"/>
        <w:widowControl w:val="0"/>
        <w:numPr>
          <w:ilvl w:val="0"/>
          <w:numId w:val="85"/>
        </w:numPr>
        <w:tabs>
          <w:tab w:val="left" w:pos="426"/>
        </w:tabs>
        <w:autoSpaceDE w:val="0"/>
        <w:spacing w:line="264" w:lineRule="auto"/>
        <w:rPr>
          <w:sz w:val="24"/>
          <w:szCs w:val="24"/>
        </w:rPr>
      </w:pPr>
      <w:r w:rsidRPr="002D7FEE">
        <w:rPr>
          <w:sz w:val="24"/>
          <w:szCs w:val="24"/>
        </w:rPr>
        <w:t>содержат недостоверные сведения.</w:t>
      </w:r>
    </w:p>
    <w:p w:rsidR="00717F60" w:rsidRPr="002D7FEE"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634" w:name="_Ref468975267"/>
      <w:r w:rsidRPr="002D7FEE">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2D7FEE">
        <w:rPr>
          <w:sz w:val="24"/>
          <w:szCs w:val="24"/>
        </w:rPr>
        <w:t>Участник</w:t>
      </w:r>
      <w:r w:rsidRPr="002D7FEE">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2D7FEE">
        <w:rPr>
          <w:sz w:val="24"/>
          <w:szCs w:val="24"/>
        </w:rPr>
        <w:t>Заявк</w:t>
      </w:r>
      <w:r w:rsidRPr="002D7FEE">
        <w:rPr>
          <w:sz w:val="24"/>
          <w:szCs w:val="24"/>
        </w:rPr>
        <w:t xml:space="preserve">е, а также проводить выездные проверки. При предоставлении заведомо ложных сведений или намеренном искажении информации </w:t>
      </w:r>
      <w:r w:rsidR="00F620A0" w:rsidRPr="002D7FEE">
        <w:rPr>
          <w:sz w:val="24"/>
          <w:szCs w:val="24"/>
        </w:rPr>
        <w:t xml:space="preserve">или документов (представлении </w:t>
      </w:r>
      <w:r w:rsidR="004B3E68" w:rsidRPr="002D7FEE">
        <w:rPr>
          <w:sz w:val="24"/>
          <w:szCs w:val="24"/>
        </w:rPr>
        <w:t xml:space="preserve">фальсифицированных </w:t>
      </w:r>
      <w:r w:rsidR="00F620A0" w:rsidRPr="002D7FEE">
        <w:rPr>
          <w:sz w:val="24"/>
          <w:szCs w:val="24"/>
        </w:rPr>
        <w:t xml:space="preserve">документов), </w:t>
      </w:r>
      <w:r w:rsidRPr="002D7FEE">
        <w:rPr>
          <w:sz w:val="24"/>
          <w:szCs w:val="24"/>
        </w:rPr>
        <w:t xml:space="preserve">приведенных в составе </w:t>
      </w:r>
      <w:r w:rsidR="004B5EB3" w:rsidRPr="002D7FEE">
        <w:rPr>
          <w:sz w:val="24"/>
          <w:szCs w:val="24"/>
        </w:rPr>
        <w:t>Заявк</w:t>
      </w:r>
      <w:r w:rsidRPr="002D7FEE">
        <w:rPr>
          <w:sz w:val="24"/>
          <w:szCs w:val="24"/>
        </w:rPr>
        <w:t xml:space="preserve">и, Заказчик имеет право удержать с </w:t>
      </w:r>
      <w:r w:rsidR="009C744E" w:rsidRPr="002D7FEE">
        <w:rPr>
          <w:sz w:val="24"/>
          <w:szCs w:val="24"/>
        </w:rPr>
        <w:t>Участник</w:t>
      </w:r>
      <w:r w:rsidRPr="002D7FEE">
        <w:rPr>
          <w:sz w:val="24"/>
          <w:szCs w:val="24"/>
        </w:rPr>
        <w:t xml:space="preserve">а финансовое обеспечение </w:t>
      </w:r>
      <w:r w:rsidR="004B5EB3" w:rsidRPr="002D7FEE">
        <w:rPr>
          <w:sz w:val="24"/>
          <w:szCs w:val="24"/>
        </w:rPr>
        <w:t>Заявк</w:t>
      </w:r>
      <w:r w:rsidRPr="002D7FEE">
        <w:rPr>
          <w:sz w:val="24"/>
          <w:szCs w:val="24"/>
        </w:rPr>
        <w:t xml:space="preserve">и </w:t>
      </w:r>
      <w:r w:rsidR="007F3FB7" w:rsidRPr="002D7FEE">
        <w:rPr>
          <w:sz w:val="24"/>
          <w:szCs w:val="24"/>
        </w:rPr>
        <w:t xml:space="preserve">(п. </w:t>
      </w:r>
      <w:r w:rsidR="00EE380A">
        <w:fldChar w:fldCharType="begin"/>
      </w:r>
      <w:r w:rsidR="00EE380A">
        <w:instrText xml:space="preserve"> REF _Ref306176386 \r \h  \* MERGEFORMAT </w:instrText>
      </w:r>
      <w:r w:rsidR="00EE380A">
        <w:fldChar w:fldCharType="separate"/>
      </w:r>
      <w:r w:rsidR="00646563" w:rsidRPr="00646563">
        <w:rPr>
          <w:sz w:val="24"/>
          <w:szCs w:val="24"/>
        </w:rPr>
        <w:t>3.3.14</w:t>
      </w:r>
      <w:r w:rsidR="00EE380A">
        <w:fldChar w:fldCharType="end"/>
      </w:r>
      <w:r w:rsidR="007F3FB7" w:rsidRPr="002D7FEE">
        <w:rPr>
          <w:sz w:val="24"/>
          <w:szCs w:val="24"/>
        </w:rPr>
        <w:t>).</w:t>
      </w:r>
      <w:bookmarkEnd w:id="634"/>
      <w:r w:rsidR="007F3FB7" w:rsidRPr="002D7FEE">
        <w:rPr>
          <w:sz w:val="24"/>
          <w:szCs w:val="24"/>
        </w:rPr>
        <w:t xml:space="preserve"> </w:t>
      </w:r>
      <w:r w:rsidRPr="002D7FEE">
        <w:rPr>
          <w:sz w:val="24"/>
          <w:szCs w:val="24"/>
        </w:rPr>
        <w:t xml:space="preserve"> </w:t>
      </w:r>
    </w:p>
    <w:p w:rsidR="00717F60" w:rsidRPr="00E71A48" w:rsidRDefault="00717F60" w:rsidP="00E71A48">
      <w:pPr>
        <w:pStyle w:val="3"/>
        <w:spacing w:line="264" w:lineRule="auto"/>
        <w:rPr>
          <w:szCs w:val="24"/>
        </w:rPr>
      </w:pPr>
      <w:bookmarkStart w:id="635" w:name="_Ref303670674"/>
      <w:bookmarkStart w:id="636" w:name="_Toc439323713"/>
      <w:bookmarkStart w:id="637" w:name="_Toc440361347"/>
      <w:bookmarkStart w:id="638" w:name="_Toc440376102"/>
      <w:bookmarkStart w:id="639" w:name="_Toc440376229"/>
      <w:bookmarkStart w:id="640" w:name="_Toc440382494"/>
      <w:bookmarkStart w:id="641" w:name="_Toc440447164"/>
      <w:bookmarkStart w:id="642" w:name="_Toc440620844"/>
      <w:bookmarkStart w:id="643" w:name="_Toc440631479"/>
      <w:bookmarkStart w:id="644" w:name="_Toc440875719"/>
      <w:bookmarkStart w:id="645" w:name="_Toc441131743"/>
      <w:bookmarkStart w:id="646" w:name="_Toc465865184"/>
      <w:bookmarkStart w:id="647" w:name="_Toc468975444"/>
      <w:bookmarkStart w:id="648" w:name="_Toc471830460"/>
      <w:bookmarkStart w:id="649" w:name="_Toc498589625"/>
      <w:r w:rsidRPr="00E71A48">
        <w:rPr>
          <w:szCs w:val="24"/>
        </w:rPr>
        <w:t>Проведение переговоров</w:t>
      </w:r>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p>
    <w:p w:rsidR="00717F60" w:rsidRPr="00DA3ADB"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После предварительного рассмотрения и оценки </w:t>
      </w:r>
      <w:r w:rsidR="00FE5731" w:rsidRPr="00E71A48">
        <w:rPr>
          <w:sz w:val="24"/>
          <w:szCs w:val="24"/>
        </w:rPr>
        <w:t xml:space="preserve">Заявок </w:t>
      </w:r>
      <w:r w:rsidRPr="00E71A48">
        <w:rPr>
          <w:sz w:val="24"/>
          <w:szCs w:val="24"/>
        </w:rPr>
        <w:t xml:space="preserve">Организатор, в случае необходимости, по решению Закупочной комиссии, вправе провести переговоры с </w:t>
      </w:r>
      <w:r w:rsidRPr="00DA3ADB">
        <w:rPr>
          <w:sz w:val="24"/>
          <w:szCs w:val="24"/>
        </w:rPr>
        <w:lastRenderedPageBreak/>
        <w:t xml:space="preserve">любым из </w:t>
      </w:r>
      <w:r w:rsidR="009C744E" w:rsidRPr="00DA3ADB">
        <w:rPr>
          <w:sz w:val="24"/>
          <w:szCs w:val="24"/>
        </w:rPr>
        <w:t>Участник</w:t>
      </w:r>
      <w:r w:rsidRPr="00DA3ADB">
        <w:rPr>
          <w:sz w:val="24"/>
          <w:szCs w:val="24"/>
        </w:rPr>
        <w:t xml:space="preserve">ов, </w:t>
      </w:r>
      <w:r w:rsidR="004B5EB3" w:rsidRPr="00DA3ADB">
        <w:rPr>
          <w:sz w:val="24"/>
          <w:szCs w:val="24"/>
        </w:rPr>
        <w:t>Заявк</w:t>
      </w:r>
      <w:r w:rsidRPr="00DA3ADB">
        <w:rPr>
          <w:sz w:val="24"/>
          <w:szCs w:val="24"/>
        </w:rPr>
        <w:t xml:space="preserve">и которых не были отклонены, по любому положению его </w:t>
      </w:r>
      <w:r w:rsidR="004B5EB3" w:rsidRPr="00DA3ADB">
        <w:rPr>
          <w:sz w:val="24"/>
          <w:szCs w:val="24"/>
        </w:rPr>
        <w:t>Заявк</w:t>
      </w:r>
      <w:r w:rsidRPr="00DA3ADB">
        <w:rPr>
          <w:sz w:val="24"/>
          <w:szCs w:val="24"/>
        </w:rPr>
        <w:t>и.</w:t>
      </w:r>
      <w:r w:rsidR="00DA3ADB" w:rsidRPr="00DA3ADB">
        <w:rPr>
          <w:sz w:val="24"/>
          <w:szCs w:val="24"/>
          <w:highlight w:val="cyan"/>
        </w:rPr>
        <w:t xml:space="preserve"> </w:t>
      </w:r>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00FE5731" w:rsidRPr="00E71A48">
        <w:rPr>
          <w:sz w:val="24"/>
          <w:szCs w:val="24"/>
        </w:rPr>
        <w:t xml:space="preserve">и </w:t>
      </w:r>
      <w:r w:rsidRPr="00E71A48">
        <w:rPr>
          <w:sz w:val="24"/>
          <w:szCs w:val="24"/>
        </w:rPr>
        <w:t xml:space="preserve">не подлежат обсуждению с </w:t>
      </w:r>
      <w:r w:rsidR="009C744E" w:rsidRPr="00E71A48">
        <w:rPr>
          <w:sz w:val="24"/>
          <w:szCs w:val="24"/>
        </w:rPr>
        <w:t>Участник</w:t>
      </w:r>
      <w:r w:rsidRPr="00E71A48">
        <w:rPr>
          <w:sz w:val="24"/>
          <w:szCs w:val="24"/>
        </w:rPr>
        <w:t>ом.</w:t>
      </w:r>
    </w:p>
    <w:p w:rsidR="00717F60" w:rsidRPr="00E71A48" w:rsidRDefault="00717F60" w:rsidP="00E71A48">
      <w:pPr>
        <w:pStyle w:val="3"/>
        <w:spacing w:line="264" w:lineRule="auto"/>
        <w:rPr>
          <w:szCs w:val="24"/>
        </w:rPr>
      </w:pPr>
      <w:bookmarkStart w:id="650" w:name="_Ref306138385"/>
      <w:bookmarkStart w:id="651" w:name="_Toc439323714"/>
      <w:bookmarkStart w:id="652" w:name="_Toc440361348"/>
      <w:bookmarkStart w:id="653" w:name="_Toc440376103"/>
      <w:bookmarkStart w:id="654" w:name="_Toc440376230"/>
      <w:bookmarkStart w:id="655" w:name="_Toc440382495"/>
      <w:bookmarkStart w:id="656" w:name="_Toc440447165"/>
      <w:bookmarkStart w:id="657" w:name="_Toc440620845"/>
      <w:bookmarkStart w:id="658" w:name="_Toc440631480"/>
      <w:bookmarkStart w:id="659" w:name="_Toc440875720"/>
      <w:bookmarkStart w:id="660" w:name="_Toc441131744"/>
      <w:bookmarkStart w:id="661" w:name="_Toc465865185"/>
      <w:bookmarkStart w:id="662" w:name="_Toc468975445"/>
      <w:bookmarkStart w:id="663" w:name="_Toc471830461"/>
      <w:bookmarkStart w:id="664" w:name="_Toc498589626"/>
      <w:r w:rsidRPr="00E71A48">
        <w:rPr>
          <w:szCs w:val="24"/>
        </w:rPr>
        <w:t>Оценочная стадия</w:t>
      </w:r>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p>
    <w:p w:rsidR="007D0EA7" w:rsidRPr="002D7FEE" w:rsidRDefault="007D0EA7" w:rsidP="00557C01">
      <w:pPr>
        <w:widowControl w:val="0"/>
        <w:numPr>
          <w:ilvl w:val="3"/>
          <w:numId w:val="33"/>
        </w:numPr>
        <w:shd w:val="clear" w:color="auto" w:fill="FFFFFF"/>
        <w:autoSpaceDE w:val="0"/>
        <w:spacing w:before="60" w:after="100" w:line="264" w:lineRule="auto"/>
        <w:ind w:left="0" w:right="159" w:firstLine="709"/>
        <w:rPr>
          <w:bCs w:val="0"/>
          <w:sz w:val="24"/>
          <w:szCs w:val="24"/>
        </w:rPr>
      </w:pPr>
      <w:r w:rsidRPr="00E71A48">
        <w:rPr>
          <w:sz w:val="24"/>
          <w:szCs w:val="24"/>
        </w:rPr>
        <w:t>В</w:t>
      </w:r>
      <w:r w:rsidR="00D275BB">
        <w:rPr>
          <w:sz w:val="24"/>
          <w:szCs w:val="24"/>
        </w:rPr>
        <w:t xml:space="preserve"> </w:t>
      </w:r>
      <w:r w:rsidRPr="00E71A48">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Pr>
          <w:sz w:val="24"/>
          <w:szCs w:val="24"/>
        </w:rPr>
        <w:t xml:space="preserve">. </w:t>
      </w:r>
      <w:r w:rsidR="00D275BB" w:rsidRPr="00D275BB">
        <w:rPr>
          <w:sz w:val="24"/>
          <w:szCs w:val="24"/>
        </w:rPr>
        <w:t xml:space="preserve">Порядок </w:t>
      </w:r>
      <w:r w:rsidR="00D275BB" w:rsidRPr="003803A7">
        <w:rPr>
          <w:sz w:val="24"/>
          <w:szCs w:val="24"/>
        </w:rPr>
        <w:t xml:space="preserve">проведения </w:t>
      </w:r>
      <w:r w:rsidR="00D275BB" w:rsidRPr="002D7FEE">
        <w:rPr>
          <w:sz w:val="24"/>
          <w:szCs w:val="24"/>
        </w:rPr>
        <w:t xml:space="preserve">оценочной стадии, </w:t>
      </w:r>
      <w:r w:rsidRPr="002D7FEE">
        <w:rPr>
          <w:sz w:val="24"/>
          <w:szCs w:val="24"/>
        </w:rPr>
        <w:t>критери</w:t>
      </w:r>
      <w:r w:rsidR="00D275BB" w:rsidRPr="002D7FEE">
        <w:rPr>
          <w:sz w:val="24"/>
          <w:szCs w:val="24"/>
        </w:rPr>
        <w:t>и</w:t>
      </w:r>
      <w:r w:rsidRPr="002D7FEE">
        <w:rPr>
          <w:sz w:val="24"/>
          <w:szCs w:val="24"/>
        </w:rPr>
        <w:t xml:space="preserve"> и их весов</w:t>
      </w:r>
      <w:r w:rsidR="00D275BB" w:rsidRPr="002D7FEE">
        <w:rPr>
          <w:sz w:val="24"/>
          <w:szCs w:val="24"/>
        </w:rPr>
        <w:t>ые</w:t>
      </w:r>
      <w:r w:rsidRPr="002D7FEE">
        <w:rPr>
          <w:sz w:val="24"/>
          <w:szCs w:val="24"/>
        </w:rPr>
        <w:t xml:space="preserve"> коэффициент</w:t>
      </w:r>
      <w:r w:rsidR="00D275BB" w:rsidRPr="002D7FEE">
        <w:rPr>
          <w:sz w:val="24"/>
          <w:szCs w:val="24"/>
        </w:rPr>
        <w:t>ы изложены в Приложении №3 к настоящей Документации.</w:t>
      </w:r>
    </w:p>
    <w:p w:rsidR="00717F60" w:rsidRPr="00E71A48"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2D7FEE">
        <w:rPr>
          <w:sz w:val="24"/>
          <w:szCs w:val="24"/>
        </w:rPr>
        <w:t>Закупочная комиссия</w:t>
      </w:r>
      <w:r w:rsidRPr="00E71A48">
        <w:rPr>
          <w:sz w:val="24"/>
          <w:szCs w:val="24"/>
        </w:rPr>
        <w:t xml:space="preserve"> ранжирует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по степени предпочтительности условий, предложенных </w:t>
      </w:r>
      <w:r w:rsidR="009C744E" w:rsidRPr="00E71A48">
        <w:rPr>
          <w:sz w:val="24"/>
          <w:szCs w:val="24"/>
        </w:rPr>
        <w:t>Участник</w:t>
      </w:r>
      <w:r w:rsidRPr="00E71A48">
        <w:rPr>
          <w:sz w:val="24"/>
          <w:szCs w:val="24"/>
        </w:rPr>
        <w:t xml:space="preserve">ами. </w:t>
      </w:r>
      <w:r w:rsidR="00757618" w:rsidRPr="002D7FEE">
        <w:rPr>
          <w:sz w:val="24"/>
          <w:szCs w:val="24"/>
        </w:rPr>
        <w:t xml:space="preserve">Предоставление приоритета при закупке работ, выполняемых российскими лицами, осуществляется на условиях, указанных в разделе </w:t>
      </w:r>
      <w:r w:rsidR="00EE380A">
        <w:fldChar w:fldCharType="begin"/>
      </w:r>
      <w:r w:rsidR="00EE380A">
        <w:instrText xml:space="preserve"> REF _Ref471830158 \r \h  \* MERGEFORMAT </w:instrText>
      </w:r>
      <w:r w:rsidR="00EE380A">
        <w:fldChar w:fldCharType="separate"/>
      </w:r>
      <w:r w:rsidR="00646563" w:rsidRPr="00646563">
        <w:rPr>
          <w:sz w:val="24"/>
          <w:szCs w:val="24"/>
        </w:rPr>
        <w:t>3.8</w:t>
      </w:r>
      <w:r w:rsidR="00EE380A">
        <w:fldChar w:fldCharType="end"/>
      </w:r>
      <w:r w:rsidR="00757618">
        <w:rPr>
          <w:sz w:val="24"/>
          <w:szCs w:val="24"/>
        </w:rPr>
        <w:t xml:space="preserve"> </w:t>
      </w:r>
      <w:r w:rsidR="00757618" w:rsidRPr="002D7FEE">
        <w:rPr>
          <w:sz w:val="24"/>
          <w:szCs w:val="24"/>
        </w:rPr>
        <w:t>Закупочной документации.</w:t>
      </w:r>
    </w:p>
    <w:p w:rsidR="00F15392" w:rsidRPr="00E71A48" w:rsidRDefault="00F15392" w:rsidP="00E71A48">
      <w:pPr>
        <w:pStyle w:val="2"/>
        <w:spacing w:line="264" w:lineRule="auto"/>
      </w:pPr>
      <w:bookmarkStart w:id="665" w:name="_Ref303250967"/>
      <w:bookmarkStart w:id="666" w:name="_Toc305697378"/>
      <w:bookmarkStart w:id="667" w:name="_Toc498589627"/>
      <w:bookmarkStart w:id="668" w:name="_Toc255985696"/>
      <w:r w:rsidRPr="00E71A48">
        <w:t>Аукционная процедура понижени</w:t>
      </w:r>
      <w:r w:rsidR="00E60F8E" w:rsidRPr="00E71A48">
        <w:t>я</w:t>
      </w:r>
      <w:r w:rsidRPr="00E71A48">
        <w:t xml:space="preserve"> цены (переторжка)</w:t>
      </w:r>
      <w:bookmarkEnd w:id="665"/>
      <w:bookmarkEnd w:id="666"/>
      <w:bookmarkEnd w:id="667"/>
      <w:r w:rsidRPr="00E71A48">
        <w:t xml:space="preserve"> </w:t>
      </w:r>
    </w:p>
    <w:bookmarkEnd w:id="668"/>
    <w:p w:rsidR="00F15392" w:rsidRPr="001F4040" w:rsidRDefault="00F15392" w:rsidP="00557C01">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E71A48">
        <w:rPr>
          <w:sz w:val="24"/>
          <w:szCs w:val="24"/>
          <w:lang w:eastAsia="ru-RU"/>
        </w:rPr>
        <w:t xml:space="preserve">Организатором </w:t>
      </w:r>
      <w:r w:rsidR="00C05EF6" w:rsidRPr="00E71A48">
        <w:rPr>
          <w:sz w:val="24"/>
          <w:szCs w:val="24"/>
          <w:lang w:eastAsia="ru-RU"/>
        </w:rPr>
        <w:t>запроса предложений</w:t>
      </w:r>
      <w:r w:rsidRPr="00E71A48">
        <w:rPr>
          <w:sz w:val="24"/>
          <w:szCs w:val="24"/>
          <w:lang w:eastAsia="ru-RU"/>
        </w:rPr>
        <w:t xml:space="preserve"> предусмотрена возможность проведения </w:t>
      </w:r>
      <w:r w:rsidR="003417F7" w:rsidRPr="00E71A48">
        <w:rPr>
          <w:sz w:val="24"/>
          <w:szCs w:val="24"/>
          <w:lang w:eastAsia="ru-RU"/>
        </w:rPr>
        <w:t xml:space="preserve">аукционной </w:t>
      </w:r>
      <w:r w:rsidRPr="001F4040">
        <w:rPr>
          <w:sz w:val="24"/>
          <w:szCs w:val="24"/>
          <w:lang w:eastAsia="ru-RU"/>
        </w:rPr>
        <w:t>процедуры</w:t>
      </w:r>
      <w:r w:rsidR="003417F7" w:rsidRPr="001F4040">
        <w:rPr>
          <w:sz w:val="24"/>
          <w:szCs w:val="24"/>
          <w:lang w:eastAsia="ru-RU"/>
        </w:rPr>
        <w:t xml:space="preserve"> понижения цены -</w:t>
      </w:r>
      <w:r w:rsidRPr="001F4040">
        <w:rPr>
          <w:sz w:val="24"/>
          <w:szCs w:val="24"/>
          <w:lang w:eastAsia="ru-RU"/>
        </w:rPr>
        <w:t xml:space="preserve"> переторжки, т.е. предоставление </w:t>
      </w:r>
      <w:r w:rsidR="009C744E" w:rsidRPr="001F4040">
        <w:rPr>
          <w:sz w:val="24"/>
          <w:szCs w:val="24"/>
          <w:lang w:eastAsia="ru-RU"/>
        </w:rPr>
        <w:t>Участник</w:t>
      </w:r>
      <w:r w:rsidRPr="001F4040">
        <w:rPr>
          <w:sz w:val="24"/>
          <w:szCs w:val="24"/>
          <w:lang w:eastAsia="ru-RU"/>
        </w:rPr>
        <w:t xml:space="preserve">ам </w:t>
      </w:r>
      <w:r w:rsidR="00C05EF6" w:rsidRPr="001F4040">
        <w:rPr>
          <w:sz w:val="24"/>
          <w:szCs w:val="24"/>
          <w:lang w:eastAsia="ru-RU"/>
        </w:rPr>
        <w:t>запроса предложений</w:t>
      </w:r>
      <w:r w:rsidRPr="001F4040">
        <w:rPr>
          <w:sz w:val="24"/>
          <w:szCs w:val="24"/>
          <w:lang w:eastAsia="ru-RU"/>
        </w:rPr>
        <w:t xml:space="preserve"> возможности добровольно повысить предпочтительность их </w:t>
      </w:r>
      <w:r w:rsidR="00D275BB" w:rsidRPr="001F4040">
        <w:rPr>
          <w:sz w:val="24"/>
          <w:szCs w:val="24"/>
          <w:lang w:eastAsia="ru-RU"/>
        </w:rPr>
        <w:t>Заявок</w:t>
      </w:r>
      <w:r w:rsidRPr="001F4040">
        <w:rPr>
          <w:sz w:val="24"/>
          <w:szCs w:val="24"/>
          <w:lang w:eastAsia="ru-RU"/>
        </w:rPr>
        <w:t xml:space="preserve"> путем снижения первоначальной, указанной в  </w:t>
      </w:r>
      <w:r w:rsidR="004B5EB3" w:rsidRPr="001F4040">
        <w:rPr>
          <w:sz w:val="24"/>
          <w:szCs w:val="24"/>
          <w:lang w:eastAsia="ru-RU"/>
        </w:rPr>
        <w:t>Заявк</w:t>
      </w:r>
      <w:r w:rsidRPr="001F4040">
        <w:rPr>
          <w:sz w:val="24"/>
          <w:szCs w:val="24"/>
          <w:lang w:eastAsia="ru-RU"/>
        </w:rPr>
        <w:t>е, цены.</w:t>
      </w:r>
    </w:p>
    <w:p w:rsidR="00F15392" w:rsidRPr="001F4040" w:rsidRDefault="001F4040" w:rsidP="00612EAB">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1F4040">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1F4040">
        <w:rPr>
          <w:sz w:val="24"/>
          <w:szCs w:val="24"/>
          <w:lang w:eastAsia="ru-RU"/>
        </w:rPr>
        <w:t>.</w:t>
      </w:r>
    </w:p>
    <w:p w:rsidR="00F15392" w:rsidRPr="00612EAB" w:rsidRDefault="009C744E" w:rsidP="00A16C95">
      <w:pPr>
        <w:keepNext/>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669" w:name="_Ref306352987"/>
      <w:r w:rsidRPr="001F4040">
        <w:rPr>
          <w:sz w:val="24"/>
          <w:szCs w:val="24"/>
          <w:lang w:eastAsia="ru-RU"/>
        </w:rPr>
        <w:t>Участник</w:t>
      </w:r>
      <w:r w:rsidR="00F15392" w:rsidRPr="001F4040">
        <w:rPr>
          <w:sz w:val="24"/>
          <w:szCs w:val="24"/>
          <w:lang w:eastAsia="ru-RU"/>
        </w:rPr>
        <w:t xml:space="preserve"> </w:t>
      </w:r>
      <w:r w:rsidR="00C05EF6" w:rsidRPr="001F4040">
        <w:rPr>
          <w:sz w:val="24"/>
          <w:szCs w:val="24"/>
          <w:lang w:eastAsia="ru-RU"/>
        </w:rPr>
        <w:t>запроса предложений</w:t>
      </w:r>
      <w:r w:rsidR="00F15392" w:rsidRPr="001F4040">
        <w:rPr>
          <w:sz w:val="24"/>
          <w:szCs w:val="24"/>
          <w:lang w:eastAsia="ru-RU"/>
        </w:rPr>
        <w:t xml:space="preserve">, приглашенный на переторжку, вправе не участвовать в ней, тогда его </w:t>
      </w:r>
      <w:r w:rsidR="004B5EB3" w:rsidRPr="001F4040">
        <w:rPr>
          <w:sz w:val="24"/>
          <w:szCs w:val="24"/>
          <w:lang w:eastAsia="ru-RU"/>
        </w:rPr>
        <w:t>Заявк</w:t>
      </w:r>
      <w:r w:rsidR="00BD05FA" w:rsidRPr="001F4040">
        <w:rPr>
          <w:sz w:val="24"/>
          <w:szCs w:val="24"/>
          <w:lang w:eastAsia="ru-RU"/>
        </w:rPr>
        <w:t>а</w:t>
      </w:r>
      <w:r w:rsidR="00F15392" w:rsidRPr="001F4040">
        <w:rPr>
          <w:sz w:val="24"/>
          <w:szCs w:val="24"/>
          <w:lang w:eastAsia="ru-RU"/>
        </w:rPr>
        <w:t xml:space="preserve">, </w:t>
      </w:r>
      <w:r w:rsidR="00F15392" w:rsidRPr="001F4040">
        <w:rPr>
          <w:i/>
          <w:sz w:val="24"/>
          <w:szCs w:val="24"/>
          <w:lang w:eastAsia="ru-RU"/>
        </w:rPr>
        <w:t>по которо</w:t>
      </w:r>
      <w:r w:rsidR="00BD05FA" w:rsidRPr="001F4040">
        <w:rPr>
          <w:i/>
          <w:sz w:val="24"/>
          <w:szCs w:val="24"/>
          <w:lang w:eastAsia="ru-RU"/>
        </w:rPr>
        <w:t>й</w:t>
      </w:r>
      <w:r w:rsidR="00F15392" w:rsidRPr="001F4040">
        <w:rPr>
          <w:i/>
          <w:sz w:val="24"/>
          <w:szCs w:val="24"/>
          <w:lang w:eastAsia="ru-RU"/>
        </w:rPr>
        <w:t xml:space="preserve"> он не участвовал в переторжке, </w:t>
      </w:r>
      <w:r w:rsidR="00F15392" w:rsidRPr="001F4040">
        <w:rPr>
          <w:sz w:val="24"/>
          <w:szCs w:val="24"/>
          <w:lang w:eastAsia="ru-RU"/>
        </w:rPr>
        <w:t xml:space="preserve">остается </w:t>
      </w:r>
      <w:r w:rsidR="000943E4" w:rsidRPr="00612EAB">
        <w:rPr>
          <w:sz w:val="24"/>
          <w:szCs w:val="24"/>
          <w:lang w:eastAsia="ru-RU"/>
        </w:rPr>
        <w:t xml:space="preserve">действующей </w:t>
      </w:r>
      <w:r w:rsidR="00F15392" w:rsidRPr="00612EAB">
        <w:rPr>
          <w:sz w:val="24"/>
          <w:szCs w:val="24"/>
          <w:lang w:eastAsia="ru-RU"/>
        </w:rPr>
        <w:t>с ранее объявленной ценой.</w:t>
      </w:r>
      <w:bookmarkEnd w:id="669"/>
    </w:p>
    <w:p w:rsidR="00F15392" w:rsidRPr="00612EAB" w:rsidRDefault="00612EAB" w:rsidP="00A16C95">
      <w:pPr>
        <w:keepNext/>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612EAB">
        <w:rPr>
          <w:iCs/>
          <w:sz w:val="24"/>
          <w:szCs w:val="24"/>
          <w:lang w:eastAsia="ru-RU"/>
        </w:rPr>
        <w:t xml:space="preserve">Предложения Участника по повышению цены не рассматриваются, такой Участник считается не участвовавшим в процедуре переторжки, </w:t>
      </w:r>
      <w:r w:rsidRPr="00612EAB">
        <w:rPr>
          <w:sz w:val="24"/>
          <w:szCs w:val="24"/>
          <w:lang w:eastAsia="ru-RU"/>
        </w:rPr>
        <w:t>его Заявка остается действующей с ранее объявленной ценой</w:t>
      </w:r>
      <w:r w:rsidR="00F15392" w:rsidRPr="00612EAB">
        <w:rPr>
          <w:sz w:val="24"/>
          <w:szCs w:val="24"/>
          <w:lang w:eastAsia="ru-RU"/>
        </w:rPr>
        <w:t>.</w:t>
      </w:r>
    </w:p>
    <w:p w:rsidR="00F15392" w:rsidRPr="00E71A48" w:rsidRDefault="00F15392" w:rsidP="00A16C95">
      <w:pPr>
        <w:keepNext/>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670" w:name="_Ref306353005"/>
      <w:r w:rsidRPr="00E71A48">
        <w:rPr>
          <w:sz w:val="24"/>
          <w:szCs w:val="24"/>
          <w:lang w:eastAsia="ru-RU"/>
        </w:rPr>
        <w:t>Процедура переторжки проводится с использованием ЭТП</w:t>
      </w:r>
      <w:r w:rsidRPr="00E71A48">
        <w:rPr>
          <w:iCs/>
          <w:sz w:val="24"/>
          <w:szCs w:val="24"/>
          <w:lang w:eastAsia="ru-RU"/>
        </w:rPr>
        <w:t xml:space="preserve">. </w:t>
      </w:r>
      <w:r w:rsidRPr="00E71A48">
        <w:rPr>
          <w:sz w:val="24"/>
          <w:szCs w:val="24"/>
          <w:lang w:eastAsia="ru-RU"/>
        </w:rPr>
        <w:t>Порядок проведения процедуры переторжки на ЭТП определяется правилами данной системы.</w:t>
      </w:r>
      <w:bookmarkEnd w:id="670"/>
    </w:p>
    <w:p w:rsidR="00F15392" w:rsidRPr="002D7FEE" w:rsidRDefault="00F15392" w:rsidP="00A16C95">
      <w:pPr>
        <w:keepNext/>
        <w:suppressAutoHyphens w:val="0"/>
        <w:overflowPunct w:val="0"/>
        <w:autoSpaceDE w:val="0"/>
        <w:autoSpaceDN w:val="0"/>
        <w:adjustRightInd w:val="0"/>
        <w:spacing w:line="264" w:lineRule="auto"/>
        <w:ind w:firstLine="540"/>
        <w:rPr>
          <w:iCs/>
          <w:sz w:val="24"/>
          <w:szCs w:val="24"/>
          <w:lang w:eastAsia="ru-RU"/>
        </w:rPr>
      </w:pPr>
      <w:r w:rsidRPr="00E71A48">
        <w:rPr>
          <w:iCs/>
          <w:sz w:val="24"/>
          <w:szCs w:val="24"/>
          <w:lang w:eastAsia="ru-RU"/>
        </w:rPr>
        <w:t xml:space="preserve">В период с момента начала переторжки на ЭТП </w:t>
      </w:r>
      <w:r w:rsidR="009C744E" w:rsidRPr="00E71A48">
        <w:rPr>
          <w:iCs/>
          <w:sz w:val="24"/>
          <w:szCs w:val="24"/>
          <w:lang w:eastAsia="ru-RU"/>
        </w:rPr>
        <w:t>Участник</w:t>
      </w:r>
      <w:r w:rsidRPr="00E71A48">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E71A48">
        <w:rPr>
          <w:iCs/>
          <w:sz w:val="24"/>
          <w:szCs w:val="24"/>
          <w:lang w:eastAsia="ru-RU"/>
        </w:rPr>
        <w:t>Заявк</w:t>
      </w:r>
      <w:r w:rsidRPr="00E71A48">
        <w:rPr>
          <w:iCs/>
          <w:sz w:val="24"/>
          <w:szCs w:val="24"/>
          <w:lang w:eastAsia="ru-RU"/>
        </w:rPr>
        <w:t>и путем снижения ее цены, должен заявить в режиме реального времени на ЭТП «окончательную</w:t>
      </w:r>
      <w:r w:rsidR="00076D8B" w:rsidRPr="00E71A48">
        <w:rPr>
          <w:iCs/>
          <w:sz w:val="24"/>
          <w:szCs w:val="24"/>
          <w:lang w:eastAsia="ru-RU"/>
        </w:rPr>
        <w:t>»</w:t>
      </w:r>
      <w:r w:rsidRPr="00E71A48">
        <w:rPr>
          <w:iCs/>
          <w:sz w:val="24"/>
          <w:szCs w:val="24"/>
          <w:lang w:eastAsia="ru-RU"/>
        </w:rPr>
        <w:t xml:space="preserve"> цену </w:t>
      </w:r>
      <w:r w:rsidR="004B5EB3" w:rsidRPr="00E71A48">
        <w:rPr>
          <w:iCs/>
          <w:sz w:val="24"/>
          <w:szCs w:val="24"/>
          <w:lang w:eastAsia="ru-RU"/>
        </w:rPr>
        <w:t>Заявк</w:t>
      </w:r>
      <w:r w:rsidR="00140353">
        <w:rPr>
          <w:iCs/>
          <w:sz w:val="24"/>
          <w:szCs w:val="24"/>
          <w:lang w:eastAsia="ru-RU"/>
        </w:rPr>
        <w:t>и</w:t>
      </w:r>
      <w:r w:rsidRPr="00E71A48">
        <w:rPr>
          <w:iCs/>
          <w:sz w:val="24"/>
          <w:szCs w:val="24"/>
          <w:lang w:eastAsia="ru-RU"/>
        </w:rPr>
        <w:t xml:space="preserve">. Снижение цены </w:t>
      </w:r>
      <w:r w:rsidR="004B5EB3" w:rsidRPr="00E71A48">
        <w:rPr>
          <w:iCs/>
          <w:sz w:val="24"/>
          <w:szCs w:val="24"/>
          <w:lang w:eastAsia="ru-RU"/>
        </w:rPr>
        <w:t>Заявк</w:t>
      </w:r>
      <w:r w:rsidRPr="00E71A48">
        <w:rPr>
          <w:iCs/>
          <w:sz w:val="24"/>
          <w:szCs w:val="24"/>
          <w:lang w:eastAsia="ru-RU"/>
        </w:rPr>
        <w:t xml:space="preserve">и может производиться </w:t>
      </w:r>
      <w:r w:rsidR="009C744E" w:rsidRPr="00E71A48">
        <w:rPr>
          <w:iCs/>
          <w:sz w:val="24"/>
          <w:szCs w:val="24"/>
          <w:lang w:eastAsia="ru-RU"/>
        </w:rPr>
        <w:t>Участник</w:t>
      </w:r>
      <w:r w:rsidRPr="00E71A48">
        <w:rPr>
          <w:iCs/>
          <w:sz w:val="24"/>
          <w:szCs w:val="24"/>
          <w:lang w:eastAsia="ru-RU"/>
        </w:rPr>
        <w:t>ом поэтапно до момента окончания переторжки неограниченное количество раз</w:t>
      </w:r>
      <w:r w:rsidR="00076D8B" w:rsidRPr="00E71A48">
        <w:rPr>
          <w:iCs/>
          <w:sz w:val="24"/>
          <w:szCs w:val="24"/>
          <w:lang w:eastAsia="ru-RU"/>
        </w:rPr>
        <w:t>.</w:t>
      </w:r>
      <w:r w:rsidRPr="00E71A48">
        <w:rPr>
          <w:iCs/>
          <w:sz w:val="24"/>
          <w:szCs w:val="24"/>
          <w:lang w:eastAsia="ru-RU"/>
        </w:rPr>
        <w:t xml:space="preserve"> </w:t>
      </w:r>
      <w:r w:rsidR="00076D8B" w:rsidRPr="00E71A48">
        <w:rPr>
          <w:iCs/>
          <w:sz w:val="24"/>
          <w:szCs w:val="24"/>
          <w:lang w:eastAsia="ru-RU"/>
        </w:rPr>
        <w:t>И</w:t>
      </w:r>
      <w:r w:rsidRPr="00E71A48">
        <w:rPr>
          <w:iCs/>
          <w:sz w:val="24"/>
          <w:szCs w:val="24"/>
          <w:lang w:eastAsia="ru-RU"/>
        </w:rPr>
        <w:t xml:space="preserve">зменение цены </w:t>
      </w:r>
      <w:r w:rsidR="004B5EB3" w:rsidRPr="00E71A48">
        <w:rPr>
          <w:iCs/>
          <w:sz w:val="24"/>
          <w:szCs w:val="24"/>
          <w:lang w:eastAsia="ru-RU"/>
        </w:rPr>
        <w:t>Заявк</w:t>
      </w:r>
      <w:r w:rsidRPr="00E71A48">
        <w:rPr>
          <w:iCs/>
          <w:sz w:val="24"/>
          <w:szCs w:val="24"/>
          <w:lang w:eastAsia="ru-RU"/>
        </w:rPr>
        <w:t xml:space="preserve">и не должно </w:t>
      </w:r>
      <w:r w:rsidRPr="002D7FEE">
        <w:rPr>
          <w:iCs/>
          <w:sz w:val="24"/>
          <w:szCs w:val="24"/>
          <w:lang w:eastAsia="ru-RU"/>
        </w:rPr>
        <w:t xml:space="preserve">повлечь за собой изменение иных условий </w:t>
      </w:r>
      <w:r w:rsidR="004B5EB3" w:rsidRPr="002D7FEE">
        <w:rPr>
          <w:iCs/>
          <w:sz w:val="24"/>
          <w:szCs w:val="24"/>
          <w:lang w:eastAsia="ru-RU"/>
        </w:rPr>
        <w:t>Заявк</w:t>
      </w:r>
      <w:r w:rsidRPr="002D7FEE">
        <w:rPr>
          <w:iCs/>
          <w:sz w:val="24"/>
          <w:szCs w:val="24"/>
          <w:lang w:eastAsia="ru-RU"/>
        </w:rPr>
        <w:t>и</w:t>
      </w:r>
      <w:r w:rsidR="00076D8B" w:rsidRPr="002D7FEE">
        <w:rPr>
          <w:iCs/>
          <w:sz w:val="24"/>
          <w:szCs w:val="24"/>
          <w:lang w:eastAsia="ru-RU"/>
        </w:rPr>
        <w:t>, за исключением документов, обосновывающие определение цены</w:t>
      </w:r>
      <w:r w:rsidRPr="002D7FEE">
        <w:rPr>
          <w:iCs/>
          <w:sz w:val="24"/>
          <w:szCs w:val="24"/>
          <w:lang w:eastAsia="ru-RU"/>
        </w:rPr>
        <w:t>. Прием предложений по снижению цен заявок прекращается на ЭТП</w:t>
      </w:r>
      <w:r w:rsidRPr="002D7FEE">
        <w:rPr>
          <w:sz w:val="24"/>
          <w:szCs w:val="24"/>
          <w:lang w:eastAsia="ru-RU"/>
        </w:rPr>
        <w:t xml:space="preserve"> в </w:t>
      </w:r>
      <w:r w:rsidRPr="002D7FEE">
        <w:rPr>
          <w:iCs/>
          <w:sz w:val="24"/>
          <w:szCs w:val="24"/>
          <w:lang w:eastAsia="ru-RU"/>
        </w:rPr>
        <w:t xml:space="preserve">момент окончания переторжки. </w:t>
      </w:r>
    </w:p>
    <w:p w:rsidR="00076D8B" w:rsidRPr="002D7FEE" w:rsidRDefault="00F620A0" w:rsidP="00A16C95">
      <w:pPr>
        <w:keepNext/>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2D7FEE">
        <w:rPr>
          <w:iCs/>
          <w:sz w:val="24"/>
          <w:szCs w:val="24"/>
        </w:rPr>
        <w:t xml:space="preserve">Приглашенные Участники принимают в ней участие без внесения платы. После проведения переторжки в первый раз по просьбе любого из приглашенных Участников переторжка может быть проведена повторно, третий раз и т.п. (далее — повторная переторжка). </w:t>
      </w:r>
      <w:r w:rsidRPr="002D7FEE">
        <w:rPr>
          <w:iCs/>
          <w:sz w:val="24"/>
          <w:szCs w:val="24"/>
          <w:lang w:eastAsia="ru-RU"/>
        </w:rPr>
        <w:t xml:space="preserve">На каждую последующую переторжку приглашаются Участники запроса предложений, участвующие в предыдущей переторжке с учетом положений пункта </w:t>
      </w:r>
      <w:r w:rsidR="00EE380A">
        <w:lastRenderedPageBreak/>
        <w:fldChar w:fldCharType="begin"/>
      </w:r>
      <w:r w:rsidR="00EE380A">
        <w:instrText xml:space="preserve"> REF _Ref465864060 \r \h  \* MERGEFORMAT </w:instrText>
      </w:r>
      <w:r w:rsidR="00EE380A">
        <w:fldChar w:fldCharType="separate"/>
      </w:r>
      <w:r w:rsidR="00646563" w:rsidRPr="00646563">
        <w:rPr>
          <w:iCs/>
          <w:sz w:val="24"/>
          <w:szCs w:val="24"/>
          <w:lang w:eastAsia="ru-RU"/>
        </w:rPr>
        <w:t>3.7.9</w:t>
      </w:r>
      <w:r w:rsidR="00EE380A">
        <w:fldChar w:fldCharType="end"/>
      </w:r>
      <w:r w:rsidRPr="002D7FEE">
        <w:rPr>
          <w:iCs/>
          <w:sz w:val="24"/>
          <w:szCs w:val="24"/>
          <w:lang w:eastAsia="ru-RU"/>
        </w:rPr>
        <w:t xml:space="preserve">. Решение </w:t>
      </w:r>
      <w:r w:rsidRPr="002D7FEE">
        <w:rPr>
          <w:sz w:val="24"/>
          <w:szCs w:val="24"/>
          <w:lang w:eastAsia="ru-RU"/>
        </w:rPr>
        <w:t>о проведении повторной процедуры переторжки принимает Закупочная комиссия</w:t>
      </w:r>
      <w:r w:rsidR="00076D8B" w:rsidRPr="002D7FEE">
        <w:rPr>
          <w:iCs/>
          <w:sz w:val="24"/>
          <w:szCs w:val="24"/>
          <w:lang w:eastAsia="ru-RU"/>
        </w:rPr>
        <w:t xml:space="preserve">. </w:t>
      </w:r>
    </w:p>
    <w:p w:rsidR="00685336" w:rsidRPr="002D7FEE" w:rsidRDefault="00685336" w:rsidP="00A16C95">
      <w:pPr>
        <w:keepNext/>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2D7FEE">
        <w:rPr>
          <w:iCs/>
          <w:sz w:val="24"/>
          <w:szCs w:val="24"/>
          <w:lang w:eastAsia="ru-RU"/>
        </w:rPr>
        <w:t>Проведение каждой последующей переторжки осуществляется по правилам, предусмотренным в п.п.</w:t>
      </w:r>
      <w:r w:rsidR="00EE380A">
        <w:fldChar w:fldCharType="begin"/>
      </w:r>
      <w:r w:rsidR="00EE380A">
        <w:instrText xml:space="preserve"> REF _Ref306352987 \r \h  \* MERGEFORMAT </w:instrText>
      </w:r>
      <w:r w:rsidR="00EE380A">
        <w:fldChar w:fldCharType="separate"/>
      </w:r>
      <w:r w:rsidR="00646563" w:rsidRPr="00646563">
        <w:rPr>
          <w:iCs/>
          <w:sz w:val="24"/>
          <w:szCs w:val="24"/>
          <w:lang w:eastAsia="ru-RU"/>
        </w:rPr>
        <w:t>3.7.3</w:t>
      </w:r>
      <w:r w:rsidR="00EE380A">
        <w:fldChar w:fldCharType="end"/>
      </w:r>
      <w:r w:rsidRPr="002D7FEE">
        <w:rPr>
          <w:iCs/>
          <w:sz w:val="24"/>
          <w:szCs w:val="24"/>
          <w:lang w:eastAsia="ru-RU"/>
        </w:rPr>
        <w:t xml:space="preserve"> - </w:t>
      </w:r>
      <w:r w:rsidR="00EE380A">
        <w:fldChar w:fldCharType="begin"/>
      </w:r>
      <w:r w:rsidR="00EE380A">
        <w:instrText xml:space="preserve"> REF _Ref306353005 \r \h  \* MERGEFORMAT </w:instrText>
      </w:r>
      <w:r w:rsidR="00EE380A">
        <w:fldChar w:fldCharType="separate"/>
      </w:r>
      <w:r w:rsidR="00646563" w:rsidRPr="00646563">
        <w:rPr>
          <w:iCs/>
          <w:sz w:val="24"/>
          <w:szCs w:val="24"/>
          <w:lang w:eastAsia="ru-RU"/>
        </w:rPr>
        <w:t>3.7.5</w:t>
      </w:r>
      <w:r w:rsidR="00EE380A">
        <w:fldChar w:fldCharType="end"/>
      </w:r>
      <w:r w:rsidRPr="002D7FEE">
        <w:rPr>
          <w:iCs/>
          <w:sz w:val="24"/>
          <w:szCs w:val="24"/>
          <w:lang w:eastAsia="ru-RU"/>
        </w:rPr>
        <w:t>.</w:t>
      </w:r>
    </w:p>
    <w:p w:rsidR="00F15392" w:rsidRPr="002D7FEE" w:rsidRDefault="009C744E" w:rsidP="00A16C95">
      <w:pPr>
        <w:keepNext/>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bookmarkStart w:id="671" w:name="_Ref468975207"/>
      <w:r w:rsidRPr="002D7FEE">
        <w:rPr>
          <w:sz w:val="24"/>
          <w:szCs w:val="24"/>
          <w:lang w:eastAsia="ru-RU"/>
        </w:rPr>
        <w:t>Участник</w:t>
      </w:r>
      <w:r w:rsidR="00F15392" w:rsidRPr="002D7FEE">
        <w:rPr>
          <w:sz w:val="24"/>
          <w:szCs w:val="24"/>
          <w:lang w:eastAsia="ru-RU"/>
        </w:rPr>
        <w:t xml:space="preserve"> </w:t>
      </w:r>
      <w:r w:rsidR="00C86793" w:rsidRPr="002D7FEE">
        <w:rPr>
          <w:sz w:val="24"/>
          <w:szCs w:val="24"/>
          <w:lang w:eastAsia="ru-RU"/>
        </w:rPr>
        <w:t>запроса предложений</w:t>
      </w:r>
      <w:r w:rsidR="00F15392" w:rsidRPr="002D7FEE">
        <w:rPr>
          <w:sz w:val="24"/>
          <w:szCs w:val="24"/>
          <w:lang w:eastAsia="ru-RU"/>
        </w:rPr>
        <w:t>, участвовавший в переторжке и снизивший 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C97A76" w:rsidRPr="002D7FEE">
        <w:rPr>
          <w:sz w:val="24"/>
          <w:szCs w:val="24"/>
          <w:lang w:eastAsia="ru-RU"/>
        </w:rPr>
        <w:t xml:space="preserve"> </w:t>
      </w:r>
      <w:r w:rsidR="00C97A76" w:rsidRPr="002D7FEE">
        <w:rPr>
          <w:sz w:val="24"/>
          <w:szCs w:val="24"/>
        </w:rPr>
        <w:t>(все документы, входящие в Заявку, которые содержат информацию о предложенной цене)</w:t>
      </w:r>
      <w:r w:rsidR="00F15392" w:rsidRPr="002D7FEE">
        <w:rPr>
          <w:sz w:val="24"/>
          <w:szCs w:val="24"/>
          <w:lang w:eastAsia="ru-RU"/>
        </w:rPr>
        <w:t xml:space="preserve">. Изменение цены в сторону снижения не должно повлечь за собой изменение иных условий </w:t>
      </w:r>
      <w:r w:rsidR="004B5EB3" w:rsidRPr="002D7FEE">
        <w:rPr>
          <w:sz w:val="24"/>
          <w:szCs w:val="24"/>
          <w:lang w:eastAsia="ru-RU"/>
        </w:rPr>
        <w:t>Заявк</w:t>
      </w:r>
      <w:r w:rsidR="00F15392" w:rsidRPr="002D7FEE">
        <w:rPr>
          <w:sz w:val="24"/>
          <w:szCs w:val="24"/>
          <w:lang w:eastAsia="ru-RU"/>
        </w:rPr>
        <w:t>и.</w:t>
      </w:r>
      <w:bookmarkEnd w:id="671"/>
    </w:p>
    <w:p w:rsidR="00F620A0" w:rsidRPr="002D7FEE" w:rsidRDefault="00F620A0" w:rsidP="00A16C95">
      <w:pPr>
        <w:keepNext/>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iCs/>
          <w:sz w:val="24"/>
          <w:szCs w:val="24"/>
        </w:rPr>
      </w:pPr>
      <w:bookmarkStart w:id="672" w:name="_Ref465847813"/>
      <w:bookmarkStart w:id="673" w:name="_Ref465864060"/>
      <w:r w:rsidRPr="002D7FEE">
        <w:rPr>
          <w:sz w:val="24"/>
          <w:szCs w:val="24"/>
        </w:rPr>
        <w:t>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 по решению Закупочной комиссии Заявки Участников, не соответствующие требованиям закупочной документации, могут быть отклонены.</w:t>
      </w:r>
      <w:bookmarkEnd w:id="672"/>
    </w:p>
    <w:p w:rsidR="00F620A0" w:rsidRPr="002D7FEE" w:rsidRDefault="00F620A0" w:rsidP="00A16C95">
      <w:pPr>
        <w:keepNext/>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sz w:val="24"/>
          <w:szCs w:val="24"/>
        </w:rPr>
      </w:pPr>
      <w:r w:rsidRPr="002D7FEE">
        <w:rPr>
          <w:sz w:val="24"/>
          <w:szCs w:val="24"/>
        </w:rPr>
        <w:t>В случае наличия информации о возможности дополнительного снижения поданных ценовых предложений, Организатором Запроса предложений или Закупочной комиссией может быть принято решение о проведении повторной переторжки.</w:t>
      </w:r>
    </w:p>
    <w:p w:rsidR="00F15392" w:rsidRPr="002D7FEE" w:rsidRDefault="00F15392" w:rsidP="00A16C95">
      <w:pPr>
        <w:keepNext/>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2D7FEE">
        <w:rPr>
          <w:sz w:val="24"/>
          <w:szCs w:val="24"/>
          <w:lang w:eastAsia="ru-RU"/>
        </w:rPr>
        <w:t xml:space="preserve">По решению </w:t>
      </w:r>
      <w:r w:rsidR="00685336" w:rsidRPr="002D7FEE">
        <w:rPr>
          <w:sz w:val="24"/>
          <w:szCs w:val="24"/>
          <w:lang w:eastAsia="ru-RU"/>
        </w:rPr>
        <w:t xml:space="preserve">Закупочной </w:t>
      </w:r>
      <w:r w:rsidRPr="002D7FEE">
        <w:rPr>
          <w:sz w:val="24"/>
          <w:szCs w:val="24"/>
          <w:lang w:eastAsia="ru-RU"/>
        </w:rPr>
        <w:t>комиссии порядок проведения переторжки может быть уточнен.</w:t>
      </w:r>
      <w:bookmarkEnd w:id="673"/>
      <w:r w:rsidRPr="002D7FEE">
        <w:rPr>
          <w:sz w:val="24"/>
          <w:szCs w:val="24"/>
          <w:lang w:eastAsia="ru-RU"/>
        </w:rPr>
        <w:t xml:space="preserve"> </w:t>
      </w:r>
    </w:p>
    <w:p w:rsidR="00A33B62" w:rsidRPr="002D7FEE" w:rsidRDefault="00A33B62" w:rsidP="00A16C95">
      <w:pPr>
        <w:keepNext/>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2D7FEE">
        <w:rPr>
          <w:sz w:val="24"/>
          <w:szCs w:val="24"/>
        </w:rPr>
        <w:t xml:space="preserve">Если при проведении любого из этапов </w:t>
      </w:r>
      <w:r w:rsidRPr="002D7FEE">
        <w:rPr>
          <w:bCs w:val="0"/>
          <w:sz w:val="24"/>
          <w:szCs w:val="24"/>
        </w:rPr>
        <w:t xml:space="preserve">Аукционной процедуры на понижение цены (переторжки) Участник предложил </w:t>
      </w:r>
      <w:r w:rsidRPr="002D7FEE">
        <w:rPr>
          <w:rFonts w:eastAsia="Times New Roman,Italic"/>
          <w:bCs w:val="0"/>
          <w:iCs/>
          <w:sz w:val="24"/>
          <w:szCs w:val="24"/>
        </w:rPr>
        <w:t>демпинговую цену договора (цену лота)</w:t>
      </w:r>
      <w:r w:rsidRPr="002D7FEE">
        <w:rPr>
          <w:sz w:val="24"/>
          <w:szCs w:val="24"/>
        </w:rPr>
        <w:t xml:space="preserve">, то к </w:t>
      </w:r>
      <w:r w:rsidRPr="002D7FEE">
        <w:rPr>
          <w:rFonts w:eastAsia="Times New Roman,Italic"/>
          <w:bCs w:val="0"/>
          <w:iCs/>
          <w:sz w:val="24"/>
          <w:szCs w:val="24"/>
        </w:rPr>
        <w:t xml:space="preserve">Участнику будут применены антидемпинговые меры, предусмотренные п. </w:t>
      </w:r>
      <w:r w:rsidR="00EE380A">
        <w:fldChar w:fldCharType="begin"/>
      </w:r>
      <w:r w:rsidR="00EE380A">
        <w:instrText xml:space="preserve"> REF _Ref465670219 \r \h  \* MERGEFORMAT </w:instrText>
      </w:r>
      <w:r w:rsidR="00EE380A">
        <w:fldChar w:fldCharType="separate"/>
      </w:r>
      <w:r w:rsidR="00646563" w:rsidRPr="00646563">
        <w:rPr>
          <w:rFonts w:eastAsia="Times New Roman,Italic"/>
          <w:bCs w:val="0"/>
          <w:iCs/>
          <w:sz w:val="24"/>
          <w:szCs w:val="24"/>
        </w:rPr>
        <w:t>3.11</w:t>
      </w:r>
      <w:r w:rsidR="00EE380A">
        <w:fldChar w:fldCharType="end"/>
      </w:r>
      <w:r w:rsidRPr="002D7FEE">
        <w:rPr>
          <w:rFonts w:eastAsia="Times New Roman,Italic"/>
          <w:bCs w:val="0"/>
          <w:iCs/>
          <w:sz w:val="24"/>
          <w:szCs w:val="24"/>
        </w:rPr>
        <w:t xml:space="preserve"> данной документации. При этом Участник в обязательном порядке помимо документов, указанных в п.</w:t>
      </w:r>
      <w:r w:rsidR="00F01513" w:rsidRPr="002D7FEE">
        <w:rPr>
          <w:rFonts w:eastAsia="Times New Roman,Italic"/>
          <w:bCs w:val="0"/>
          <w:iCs/>
          <w:sz w:val="24"/>
          <w:szCs w:val="24"/>
        </w:rPr>
        <w:t xml:space="preserve"> </w:t>
      </w:r>
      <w:r w:rsidR="00EE380A">
        <w:fldChar w:fldCharType="begin"/>
      </w:r>
      <w:r w:rsidR="00EE380A">
        <w:instrText xml:space="preserve"> REF _Ref468975207 \r \h  \* MERGEFORMAT </w:instrText>
      </w:r>
      <w:r w:rsidR="00EE380A">
        <w:fldChar w:fldCharType="separate"/>
      </w:r>
      <w:r w:rsidR="00646563" w:rsidRPr="00646563">
        <w:rPr>
          <w:rFonts w:eastAsia="Times New Roman,Italic"/>
          <w:bCs w:val="0"/>
          <w:iCs/>
          <w:sz w:val="24"/>
          <w:szCs w:val="24"/>
        </w:rPr>
        <w:t>3.7.8</w:t>
      </w:r>
      <w:r w:rsidR="00EE380A">
        <w:fldChar w:fldCharType="end"/>
      </w:r>
      <w:r w:rsidRPr="002D7FEE">
        <w:rPr>
          <w:rFonts w:eastAsia="Times New Roman,Italic"/>
          <w:bCs w:val="0"/>
          <w:iCs/>
          <w:sz w:val="24"/>
          <w:szCs w:val="24"/>
        </w:rPr>
        <w:t xml:space="preserve">, </w:t>
      </w:r>
      <w:proofErr w:type="gramStart"/>
      <w:r w:rsidRPr="002D7FEE">
        <w:rPr>
          <w:rFonts w:eastAsia="Times New Roman,Italic"/>
          <w:bCs w:val="0"/>
          <w:iCs/>
          <w:sz w:val="24"/>
          <w:szCs w:val="24"/>
        </w:rPr>
        <w:t>предоставляет документы</w:t>
      </w:r>
      <w:proofErr w:type="gramEnd"/>
      <w:r w:rsidRPr="002D7FEE">
        <w:rPr>
          <w:rFonts w:eastAsia="Times New Roman,Italic"/>
          <w:bCs w:val="0"/>
          <w:iCs/>
          <w:sz w:val="24"/>
          <w:szCs w:val="24"/>
        </w:rPr>
        <w:t xml:space="preserve">, предусмотренные подпунктом </w:t>
      </w:r>
      <w:r w:rsidR="00EE380A">
        <w:fldChar w:fldCharType="begin"/>
      </w:r>
      <w:r w:rsidR="00EE380A">
        <w:instrText xml:space="preserve"> REF _Ref465675151 \r \h  \* MERGEFORMAT </w:instrText>
      </w:r>
      <w:r w:rsidR="00EE380A">
        <w:fldChar w:fldCharType="separate"/>
      </w:r>
      <w:r w:rsidR="00646563" w:rsidRPr="00646563">
        <w:rPr>
          <w:rFonts w:eastAsia="Times New Roman,Italic"/>
          <w:bCs w:val="0"/>
          <w:iCs/>
          <w:sz w:val="24"/>
          <w:szCs w:val="24"/>
        </w:rPr>
        <w:t>3.11.2</w:t>
      </w:r>
      <w:r w:rsidR="00EE380A">
        <w:fldChar w:fldCharType="end"/>
      </w:r>
      <w:r w:rsidRPr="002D7FEE">
        <w:rPr>
          <w:rFonts w:eastAsia="Times New Roman,Italic"/>
          <w:bCs w:val="0"/>
          <w:iCs/>
          <w:sz w:val="24"/>
          <w:szCs w:val="24"/>
        </w:rPr>
        <w:t xml:space="preserve"> документации.</w:t>
      </w:r>
    </w:p>
    <w:p w:rsidR="00A33B62" w:rsidRPr="002D7FEE" w:rsidRDefault="00A33B62" w:rsidP="00A16C95">
      <w:pPr>
        <w:keepNext/>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2D7FEE">
        <w:rPr>
          <w:sz w:val="24"/>
          <w:szCs w:val="24"/>
        </w:rPr>
        <w:t>Если по итогам вскрытия конвертов с заявками, либо завершения аукционной процедуры на понижение цены (переторжки) У</w:t>
      </w:r>
      <w:r w:rsidRPr="002D7FEE">
        <w:rPr>
          <w:bCs w:val="0"/>
          <w:sz w:val="24"/>
          <w:szCs w:val="24"/>
        </w:rPr>
        <w:t xml:space="preserve">частник предложил </w:t>
      </w:r>
      <w:r w:rsidRPr="002D7FEE">
        <w:rPr>
          <w:rFonts w:eastAsia="Times New Roman,Italic"/>
          <w:bCs w:val="0"/>
          <w:iCs/>
          <w:sz w:val="24"/>
          <w:szCs w:val="24"/>
        </w:rPr>
        <w:t>демпинговую цену Договора (цену лота)</w:t>
      </w:r>
      <w:r w:rsidRPr="002D7FEE">
        <w:rPr>
          <w:sz w:val="24"/>
          <w:szCs w:val="24"/>
        </w:rPr>
        <w:t xml:space="preserve">, и затем после завершения аукционной процедуры на понижение цены (переторжки) цена, предложенная Участником, была опять снижена, </w:t>
      </w:r>
      <w:proofErr w:type="gramStart"/>
      <w:r w:rsidRPr="002D7FEE">
        <w:rPr>
          <w:rFonts w:eastAsia="Times New Roman,Italic"/>
          <w:bCs w:val="0"/>
          <w:iCs/>
          <w:sz w:val="24"/>
          <w:szCs w:val="24"/>
        </w:rPr>
        <w:t xml:space="preserve">документы, предусмотренные подпунктом </w:t>
      </w:r>
      <w:r w:rsidR="00EE380A">
        <w:fldChar w:fldCharType="begin"/>
      </w:r>
      <w:r w:rsidR="00EE380A">
        <w:instrText xml:space="preserve"> REF _Ref465675151 \r \h  \* MERGEFORMAT </w:instrText>
      </w:r>
      <w:r w:rsidR="00EE380A">
        <w:fldChar w:fldCharType="separate"/>
      </w:r>
      <w:r w:rsidR="00646563" w:rsidRPr="00646563">
        <w:rPr>
          <w:rFonts w:eastAsia="Times New Roman,Italic"/>
          <w:bCs w:val="0"/>
          <w:iCs/>
          <w:sz w:val="24"/>
          <w:szCs w:val="24"/>
        </w:rPr>
        <w:t>3.11.2</w:t>
      </w:r>
      <w:r w:rsidR="00EE380A">
        <w:fldChar w:fldCharType="end"/>
      </w:r>
      <w:r w:rsidRPr="002D7FEE">
        <w:rPr>
          <w:rFonts w:eastAsia="Times New Roman,Italic"/>
          <w:bCs w:val="0"/>
          <w:iCs/>
          <w:sz w:val="24"/>
          <w:szCs w:val="24"/>
        </w:rPr>
        <w:t xml:space="preserve"> документации предоставляются</w:t>
      </w:r>
      <w:proofErr w:type="gramEnd"/>
      <w:r w:rsidRPr="002D7FEE">
        <w:rPr>
          <w:rFonts w:eastAsia="Times New Roman,Italic"/>
          <w:bCs w:val="0"/>
          <w:iCs/>
          <w:sz w:val="24"/>
          <w:szCs w:val="24"/>
        </w:rPr>
        <w:t xml:space="preserve"> повторно.</w:t>
      </w:r>
    </w:p>
    <w:p w:rsidR="00286404" w:rsidRPr="002D7FEE" w:rsidRDefault="00286404" w:rsidP="00A16C95">
      <w:pPr>
        <w:pStyle w:val="2"/>
        <w:tabs>
          <w:tab w:val="clear" w:pos="1700"/>
          <w:tab w:val="left" w:pos="709"/>
        </w:tabs>
        <w:spacing w:line="264" w:lineRule="auto"/>
        <w:jc w:val="both"/>
      </w:pPr>
      <w:bookmarkStart w:id="674" w:name="_Toc471823191"/>
      <w:bookmarkStart w:id="675" w:name="_Ref471823363"/>
      <w:bookmarkStart w:id="676" w:name="_Ref471830158"/>
      <w:bookmarkStart w:id="677" w:name="_Toc498589628"/>
      <w:r w:rsidRPr="002D7FEE">
        <w:t>О приоритете закупки работ, выполняемых российскими лицами, по отношению к работам, выполняемым иностранными лицами</w:t>
      </w:r>
      <w:bookmarkEnd w:id="674"/>
      <w:bookmarkEnd w:id="675"/>
      <w:bookmarkEnd w:id="676"/>
      <w:bookmarkEnd w:id="677"/>
    </w:p>
    <w:p w:rsidR="00286404" w:rsidRPr="002D7FEE" w:rsidRDefault="00286404" w:rsidP="00824534">
      <w:pPr>
        <w:pStyle w:val="3"/>
        <w:ind w:left="0" w:firstLine="567"/>
        <w:jc w:val="both"/>
        <w:rPr>
          <w:b w:val="0"/>
        </w:rPr>
      </w:pPr>
      <w:bookmarkStart w:id="678" w:name="_Toc471830464"/>
      <w:bookmarkStart w:id="679" w:name="_Toc498589629"/>
      <w:proofErr w:type="gramStart"/>
      <w:r w:rsidRPr="002D7FEE">
        <w:rPr>
          <w:b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w:t>
      </w:r>
      <w:proofErr w:type="gramEnd"/>
      <w:r w:rsidRPr="002D7FEE">
        <w:rPr>
          <w:b w:val="0"/>
        </w:rPr>
        <w:t xml:space="preserve"> требований п. 4.5.1 Единого стандарта закупок ПАО «</w:t>
      </w:r>
      <w:proofErr w:type="spellStart"/>
      <w:r w:rsidRPr="002D7FEE">
        <w:rPr>
          <w:b w:val="0"/>
        </w:rPr>
        <w:t>Россети</w:t>
      </w:r>
      <w:proofErr w:type="spellEnd"/>
      <w:r w:rsidRPr="002D7FEE">
        <w:rPr>
          <w:b w:val="0"/>
        </w:rPr>
        <w:t>» (Положения о закупке) устанавливается приоритет закупки работ, выполняемых российскими лицами, по отношению к работам, выполняемым иностранными лицами (далее – приоритет).</w:t>
      </w:r>
      <w:bookmarkEnd w:id="678"/>
      <w:bookmarkEnd w:id="679"/>
    </w:p>
    <w:p w:rsidR="00286404" w:rsidRPr="002D7FEE" w:rsidRDefault="00286404" w:rsidP="00824534">
      <w:pPr>
        <w:pStyle w:val="3"/>
        <w:ind w:left="0" w:firstLine="567"/>
        <w:jc w:val="both"/>
        <w:rPr>
          <w:b w:val="0"/>
        </w:rPr>
      </w:pPr>
      <w:bookmarkStart w:id="680" w:name="_Toc471830465"/>
      <w:bookmarkStart w:id="681" w:name="_Toc498589630"/>
      <w:r w:rsidRPr="002D7FEE">
        <w:rPr>
          <w:b w:val="0"/>
        </w:rPr>
        <w:t xml:space="preserve">В рамках данной закупочной процедуры действуют следующие понятия и определения: Российские лица – это юридические лица и индивидуальные </w:t>
      </w:r>
      <w:r w:rsidRPr="002D7FEE">
        <w:rPr>
          <w:b w:val="0"/>
        </w:rPr>
        <w:lastRenderedPageBreak/>
        <w:t>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Работы – все виды деятельности, описанные в Техническом задании.</w:t>
      </w:r>
      <w:bookmarkEnd w:id="680"/>
      <w:bookmarkEnd w:id="681"/>
    </w:p>
    <w:p w:rsidR="00286404" w:rsidRPr="002D7FEE" w:rsidRDefault="00286404" w:rsidP="00824534">
      <w:pPr>
        <w:pStyle w:val="3"/>
        <w:ind w:left="0" w:firstLine="567"/>
        <w:jc w:val="both"/>
        <w:rPr>
          <w:b w:val="0"/>
        </w:rPr>
      </w:pPr>
      <w:bookmarkStart w:id="682" w:name="_Toc471830466"/>
      <w:bookmarkStart w:id="683" w:name="_Toc498589631"/>
      <w:r w:rsidRPr="002D7FEE">
        <w:rPr>
          <w:b w:val="0"/>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bookmarkEnd w:id="682"/>
      <w:bookmarkEnd w:id="683"/>
    </w:p>
    <w:p w:rsidR="00286404" w:rsidRPr="00166201" w:rsidRDefault="00286404" w:rsidP="00824534">
      <w:pPr>
        <w:pStyle w:val="3"/>
        <w:ind w:left="0" w:firstLine="567"/>
        <w:jc w:val="both"/>
        <w:rPr>
          <w:b w:val="0"/>
        </w:rPr>
      </w:pPr>
      <w:bookmarkStart w:id="684" w:name="_Toc471830467"/>
      <w:bookmarkStart w:id="685" w:name="_Toc498589632"/>
      <w:r w:rsidRPr="002D7FEE">
        <w:rPr>
          <w:b w:val="0"/>
        </w:rPr>
        <w:t xml:space="preserve">Предоставление приоритета при закупке работ, выполняемых российскими лицами, осуществляется по стоимостному критерию оценки и производится по предложенной в Заявке цене Договора, сниженной на 15 процентов (коэффициент приоритета при закупке работ, выполняемых российскими лицами </w:t>
      </w:r>
      <w:proofErr w:type="spellStart"/>
      <w:proofErr w:type="gramStart"/>
      <w:r w:rsidRPr="002D7FEE">
        <w:rPr>
          <w:b w:val="0"/>
        </w:rPr>
        <w:t>k</w:t>
      </w:r>
      <w:proofErr w:type="gramEnd"/>
      <w:r w:rsidRPr="002D7FEE">
        <w:rPr>
          <w:b w:val="0"/>
        </w:rPr>
        <w:t>ПРИОР</w:t>
      </w:r>
      <w:proofErr w:type="spellEnd"/>
      <w:r w:rsidRPr="002D7FEE">
        <w:rPr>
          <w:b w:val="0"/>
        </w:rPr>
        <w:t xml:space="preserve">=0,85, иначе </w:t>
      </w:r>
      <w:proofErr w:type="spellStart"/>
      <w:r w:rsidRPr="002D7FEE">
        <w:rPr>
          <w:b w:val="0"/>
        </w:rPr>
        <w:t>kПРИОР</w:t>
      </w:r>
      <w:proofErr w:type="spellEnd"/>
      <w:r w:rsidRPr="002D7FEE">
        <w:rPr>
          <w:b w:val="0"/>
        </w:rPr>
        <w:t xml:space="preserve">=1,0), при этом Договор заключается по цене Договора, предложенной Участником в Заявке (методика оценки изложена в </w:t>
      </w:r>
      <w:r w:rsidRPr="00166201">
        <w:rPr>
          <w:b w:val="0"/>
        </w:rPr>
        <w:t>Приложении №3 к настоящей Документации).</w:t>
      </w:r>
      <w:bookmarkEnd w:id="684"/>
      <w:bookmarkEnd w:id="685"/>
    </w:p>
    <w:p w:rsidR="00286404" w:rsidRPr="002D7FEE" w:rsidRDefault="00286404" w:rsidP="00824534">
      <w:pPr>
        <w:pStyle w:val="3"/>
        <w:ind w:hanging="153"/>
        <w:jc w:val="both"/>
        <w:rPr>
          <w:b w:val="0"/>
          <w:szCs w:val="24"/>
        </w:rPr>
      </w:pPr>
      <w:bookmarkStart w:id="686" w:name="_Toc471830468"/>
      <w:bookmarkStart w:id="687" w:name="_Toc498589633"/>
      <w:r w:rsidRPr="002D7FEE">
        <w:rPr>
          <w:b w:val="0"/>
          <w:szCs w:val="24"/>
        </w:rPr>
        <w:t>Приоритет не предоставляется в случаях, если:</w:t>
      </w:r>
      <w:bookmarkEnd w:id="686"/>
      <w:bookmarkEnd w:id="687"/>
    </w:p>
    <w:p w:rsidR="00286404" w:rsidRPr="002D7FEE" w:rsidRDefault="00286404" w:rsidP="00A16C95">
      <w:pPr>
        <w:pStyle w:val="ConsPlusNormal"/>
        <w:keepNext/>
        <w:ind w:firstLine="540"/>
        <w:jc w:val="both"/>
        <w:rPr>
          <w:rFonts w:ascii="Times New Roman" w:hAnsi="Times New Roman" w:cs="Times New Roman"/>
          <w:sz w:val="24"/>
          <w:szCs w:val="24"/>
        </w:rPr>
      </w:pPr>
      <w:r w:rsidRPr="002D7FEE">
        <w:rPr>
          <w:rFonts w:ascii="Times New Roman" w:hAnsi="Times New Roman" w:cs="Times New Roman"/>
          <w:sz w:val="24"/>
          <w:szCs w:val="24"/>
        </w:rPr>
        <w:t>а) закупка признана несостоявшейся (п.</w:t>
      </w:r>
      <w:r w:rsidR="00EE380A">
        <w:fldChar w:fldCharType="begin"/>
      </w:r>
      <w:r w:rsidR="00EE380A">
        <w:instrText xml:space="preserve"> REF _Ref303251044 \r \h  \* MERGEFORMAT </w:instrText>
      </w:r>
      <w:r w:rsidR="00EE380A">
        <w:fldChar w:fldCharType="separate"/>
      </w:r>
      <w:r w:rsidR="00646563" w:rsidRPr="00646563">
        <w:rPr>
          <w:rFonts w:ascii="Times New Roman" w:hAnsi="Times New Roman" w:cs="Times New Roman"/>
          <w:sz w:val="24"/>
          <w:szCs w:val="24"/>
        </w:rPr>
        <w:t>3.10</w:t>
      </w:r>
      <w:r w:rsidR="00EE380A">
        <w:fldChar w:fldCharType="end"/>
      </w:r>
      <w:r w:rsidRPr="002D7FEE">
        <w:rPr>
          <w:rFonts w:ascii="Times New Roman" w:hAnsi="Times New Roman" w:cs="Times New Roman"/>
          <w:sz w:val="24"/>
          <w:szCs w:val="24"/>
        </w:rPr>
        <w:t xml:space="preserve">) и Договор заключается с единственным участником закупки, соответствующим требованиям </w:t>
      </w:r>
      <w:r w:rsidR="0042559C" w:rsidRPr="002D7FEE">
        <w:rPr>
          <w:rFonts w:ascii="Times New Roman" w:hAnsi="Times New Roman" w:cs="Times New Roman"/>
          <w:sz w:val="24"/>
          <w:szCs w:val="24"/>
        </w:rPr>
        <w:t>закупочной</w:t>
      </w:r>
      <w:r w:rsidRPr="002D7FEE">
        <w:rPr>
          <w:rFonts w:ascii="Times New Roman" w:hAnsi="Times New Roman" w:cs="Times New Roman"/>
          <w:sz w:val="24"/>
          <w:szCs w:val="24"/>
        </w:rPr>
        <w:t xml:space="preserve"> документации (в случае если была подана только одна заявка или в случ</w:t>
      </w:r>
      <w:r w:rsidR="0042559C" w:rsidRPr="002D7FEE">
        <w:rPr>
          <w:rFonts w:ascii="Times New Roman" w:hAnsi="Times New Roman" w:cs="Times New Roman"/>
          <w:sz w:val="24"/>
          <w:szCs w:val="24"/>
        </w:rPr>
        <w:t>ае, если было подано несколько З</w:t>
      </w:r>
      <w:r w:rsidRPr="002D7FEE">
        <w:rPr>
          <w:rFonts w:ascii="Times New Roman" w:hAnsi="Times New Roman" w:cs="Times New Roman"/>
          <w:sz w:val="24"/>
          <w:szCs w:val="24"/>
        </w:rPr>
        <w:t>аявок, но после проведения отборочн</w:t>
      </w:r>
      <w:r w:rsidR="0042559C" w:rsidRPr="002D7FEE">
        <w:rPr>
          <w:rFonts w:ascii="Times New Roman" w:hAnsi="Times New Roman" w:cs="Times New Roman"/>
          <w:sz w:val="24"/>
          <w:szCs w:val="24"/>
        </w:rPr>
        <w:t>ой стадии осталась только одна З</w:t>
      </w:r>
      <w:r w:rsidRPr="002D7FEE">
        <w:rPr>
          <w:rFonts w:ascii="Times New Roman" w:hAnsi="Times New Roman" w:cs="Times New Roman"/>
          <w:sz w:val="24"/>
          <w:szCs w:val="24"/>
        </w:rPr>
        <w:t xml:space="preserve">аявка, соответствующая требованиям </w:t>
      </w:r>
      <w:r w:rsidR="0042559C" w:rsidRPr="002D7FEE">
        <w:rPr>
          <w:rFonts w:ascii="Times New Roman" w:hAnsi="Times New Roman" w:cs="Times New Roman"/>
          <w:sz w:val="24"/>
          <w:szCs w:val="24"/>
        </w:rPr>
        <w:t>закупочной</w:t>
      </w:r>
      <w:r w:rsidRPr="002D7FEE">
        <w:rPr>
          <w:rFonts w:ascii="Times New Roman" w:hAnsi="Times New Roman" w:cs="Times New Roman"/>
          <w:sz w:val="24"/>
          <w:szCs w:val="24"/>
        </w:rPr>
        <w:t xml:space="preserve"> документации);</w:t>
      </w:r>
    </w:p>
    <w:p w:rsidR="00286404" w:rsidRPr="002D7FEE" w:rsidRDefault="0042559C" w:rsidP="00A16C95">
      <w:pPr>
        <w:pStyle w:val="ConsPlusNormal"/>
        <w:keepNext/>
        <w:ind w:firstLine="540"/>
        <w:jc w:val="both"/>
        <w:rPr>
          <w:rFonts w:ascii="Times New Roman" w:hAnsi="Times New Roman" w:cs="Times New Roman"/>
          <w:sz w:val="24"/>
          <w:szCs w:val="24"/>
        </w:rPr>
      </w:pPr>
      <w:r w:rsidRPr="002D7FEE">
        <w:rPr>
          <w:rFonts w:ascii="Times New Roman" w:hAnsi="Times New Roman" w:cs="Times New Roman"/>
          <w:sz w:val="24"/>
          <w:szCs w:val="24"/>
        </w:rPr>
        <w:t>б) в З</w:t>
      </w:r>
      <w:r w:rsidR="00286404" w:rsidRPr="002D7FEE">
        <w:rPr>
          <w:rFonts w:ascii="Times New Roman" w:hAnsi="Times New Roman" w:cs="Times New Roman"/>
          <w:sz w:val="24"/>
          <w:szCs w:val="24"/>
        </w:rPr>
        <w:t>аявке на участие в закупке не содержится предложений о выполнении работ российскими лицами;</w:t>
      </w:r>
    </w:p>
    <w:p w:rsidR="00286404" w:rsidRPr="002D7FEE" w:rsidRDefault="0042559C" w:rsidP="00A16C95">
      <w:pPr>
        <w:pStyle w:val="ConsPlusNormal"/>
        <w:keepNext/>
        <w:ind w:firstLine="540"/>
        <w:jc w:val="both"/>
        <w:rPr>
          <w:rFonts w:ascii="Times New Roman" w:hAnsi="Times New Roman" w:cs="Times New Roman"/>
          <w:sz w:val="24"/>
          <w:szCs w:val="24"/>
        </w:rPr>
      </w:pPr>
      <w:r w:rsidRPr="002D7FEE">
        <w:rPr>
          <w:rFonts w:ascii="Times New Roman" w:hAnsi="Times New Roman" w:cs="Times New Roman"/>
          <w:sz w:val="24"/>
          <w:szCs w:val="24"/>
        </w:rPr>
        <w:t>в) в З</w:t>
      </w:r>
      <w:r w:rsidR="00286404" w:rsidRPr="002D7FEE">
        <w:rPr>
          <w:rFonts w:ascii="Times New Roman" w:hAnsi="Times New Roman" w:cs="Times New Roman"/>
          <w:sz w:val="24"/>
          <w:szCs w:val="24"/>
        </w:rPr>
        <w:t xml:space="preserve">аявках на участие в закупке </w:t>
      </w:r>
      <w:r w:rsidR="00286404" w:rsidRPr="002D7FEE">
        <w:rPr>
          <w:rFonts w:ascii="Times New Roman" w:hAnsi="Times New Roman" w:cs="Times New Roman"/>
          <w:i/>
          <w:sz w:val="24"/>
          <w:szCs w:val="24"/>
        </w:rPr>
        <w:t xml:space="preserve">всех Участников (с учетом Коллективных Участников), прошедших отборочную стадию, </w:t>
      </w:r>
      <w:r w:rsidR="00286404" w:rsidRPr="002D7FEE">
        <w:rPr>
          <w:rFonts w:ascii="Times New Roman" w:hAnsi="Times New Roman" w:cs="Times New Roman"/>
          <w:sz w:val="24"/>
          <w:szCs w:val="24"/>
        </w:rPr>
        <w:t>не содержится предложений о выполнении работ иностранными лицами (с учетом положений нижеследующего пункта);</w:t>
      </w:r>
    </w:p>
    <w:p w:rsidR="00286404" w:rsidRPr="002D7FEE" w:rsidRDefault="00286404" w:rsidP="00A16C95">
      <w:pPr>
        <w:pStyle w:val="ConsPlusNormal"/>
        <w:keepNext/>
        <w:ind w:firstLine="540"/>
        <w:jc w:val="both"/>
        <w:rPr>
          <w:rFonts w:ascii="Times New Roman" w:hAnsi="Times New Roman" w:cs="Times New Roman"/>
          <w:sz w:val="24"/>
          <w:szCs w:val="24"/>
        </w:rPr>
      </w:pPr>
      <w:proofErr w:type="gramStart"/>
      <w:r w:rsidRPr="002D7FEE">
        <w:rPr>
          <w:rFonts w:ascii="Times New Roman" w:hAnsi="Times New Roman" w:cs="Times New Roman"/>
          <w:sz w:val="24"/>
          <w:szCs w:val="24"/>
        </w:rPr>
        <w:t>г) в Заявке Участника содержится предложение о выполнении работ российскими лицами и иностранными лицами, при этом стоимость выполнения работ российскими лицами составляет менее 50 процентов стоимости всех выполняемых таким участником работ, при этом установление соотношения цены выполнения работ российскими лицами и иностранными лицами определяется исходя из данных, указанных Участником в «Плане распределения объемов выполнения работ внутри коллективного Участника».</w:t>
      </w:r>
      <w:proofErr w:type="gramEnd"/>
    </w:p>
    <w:p w:rsidR="00286404" w:rsidRPr="002D7FEE" w:rsidRDefault="00286404" w:rsidP="00824534">
      <w:pPr>
        <w:pStyle w:val="3"/>
        <w:ind w:left="0" w:firstLine="567"/>
        <w:jc w:val="both"/>
        <w:rPr>
          <w:b w:val="0"/>
        </w:rPr>
      </w:pPr>
      <w:bookmarkStart w:id="688" w:name="_Toc471830469"/>
      <w:bookmarkStart w:id="689" w:name="_Toc498589634"/>
      <w:proofErr w:type="gramStart"/>
      <w:r w:rsidRPr="002D7FEE">
        <w:rPr>
          <w:b w:val="0"/>
        </w:rPr>
        <w:t>Заказчик имеет право на одностороннее расторжение Договора с Участником закупки, которому был предоставлен приоритет при выполнении работ российскими лицами, если выяснится, что один или несколько членов Коллективного участника отказались от выполнения работ, при этом стоимость выполнения работ российскими лицами среди оставшихся членов объединения стала составлять менее 50 процентов стоимости всех выполняемых таким Участником работ.</w:t>
      </w:r>
      <w:bookmarkEnd w:id="688"/>
      <w:bookmarkEnd w:id="689"/>
      <w:proofErr w:type="gramEnd"/>
    </w:p>
    <w:p w:rsidR="00717F60" w:rsidRPr="002D7FEE" w:rsidRDefault="00717F60" w:rsidP="00A16C95">
      <w:pPr>
        <w:pStyle w:val="2"/>
        <w:tabs>
          <w:tab w:val="clear" w:pos="1700"/>
          <w:tab w:val="left" w:pos="709"/>
        </w:tabs>
        <w:spacing w:line="264" w:lineRule="auto"/>
      </w:pPr>
      <w:bookmarkStart w:id="690" w:name="_Ref303681924"/>
      <w:bookmarkStart w:id="691" w:name="_Ref303683914"/>
      <w:bookmarkStart w:id="692" w:name="_Toc498589635"/>
      <w:r w:rsidRPr="002D7FEE">
        <w:t xml:space="preserve">Подведение итогов </w:t>
      </w:r>
      <w:r w:rsidR="00DF639D" w:rsidRPr="002D7FEE">
        <w:t>З</w:t>
      </w:r>
      <w:r w:rsidRPr="002D7FEE">
        <w:t>апроса предложений</w:t>
      </w:r>
      <w:bookmarkEnd w:id="690"/>
      <w:bookmarkEnd w:id="691"/>
      <w:bookmarkEnd w:id="692"/>
    </w:p>
    <w:p w:rsidR="00717F60" w:rsidRPr="002D7FEE" w:rsidRDefault="00717F60" w:rsidP="001405FA">
      <w:pPr>
        <w:keepNext/>
        <w:widowControl w:val="0"/>
        <w:numPr>
          <w:ilvl w:val="2"/>
          <w:numId w:val="47"/>
        </w:numPr>
        <w:suppressAutoHyphens w:val="0"/>
        <w:overflowPunct w:val="0"/>
        <w:autoSpaceDE w:val="0"/>
        <w:autoSpaceDN w:val="0"/>
        <w:adjustRightInd w:val="0"/>
        <w:spacing w:line="264" w:lineRule="auto"/>
        <w:ind w:left="0" w:firstLine="567"/>
        <w:rPr>
          <w:sz w:val="24"/>
          <w:szCs w:val="24"/>
        </w:rPr>
      </w:pPr>
      <w:bookmarkStart w:id="693" w:name="_Ref440290296"/>
      <w:r w:rsidRPr="002D7FEE">
        <w:rPr>
          <w:sz w:val="24"/>
          <w:szCs w:val="24"/>
        </w:rPr>
        <w:t xml:space="preserve">По результатам оценочной стадии Закупочная комиссия принимает решение либо по </w:t>
      </w:r>
      <w:r w:rsidRPr="002D7FEE">
        <w:rPr>
          <w:sz w:val="24"/>
          <w:szCs w:val="24"/>
          <w:lang w:eastAsia="ru-RU"/>
        </w:rPr>
        <w:t>определению</w:t>
      </w:r>
      <w:r w:rsidRPr="002D7FEE">
        <w:rPr>
          <w:sz w:val="24"/>
          <w:szCs w:val="24"/>
        </w:rPr>
        <w:t xml:space="preserve"> </w:t>
      </w:r>
      <w:r w:rsidR="004D431C" w:rsidRPr="002D7FEE">
        <w:rPr>
          <w:sz w:val="24"/>
          <w:szCs w:val="24"/>
        </w:rPr>
        <w:t xml:space="preserve">лучшей </w:t>
      </w:r>
      <w:r w:rsidR="004B5EB3" w:rsidRPr="002D7FEE">
        <w:rPr>
          <w:sz w:val="24"/>
          <w:szCs w:val="24"/>
        </w:rPr>
        <w:t>Заявк</w:t>
      </w:r>
      <w:r w:rsidR="004D431C" w:rsidRPr="002D7FEE">
        <w:rPr>
          <w:sz w:val="24"/>
          <w:szCs w:val="24"/>
        </w:rPr>
        <w:t>и запроса предложений</w:t>
      </w:r>
      <w:r w:rsidRPr="002D7FEE">
        <w:rPr>
          <w:sz w:val="24"/>
          <w:szCs w:val="24"/>
        </w:rPr>
        <w:t xml:space="preserve">, либо по завершению данной процедуры </w:t>
      </w:r>
      <w:r w:rsidR="00DF639D" w:rsidRPr="002D7FEE">
        <w:rPr>
          <w:sz w:val="24"/>
          <w:szCs w:val="24"/>
        </w:rPr>
        <w:t>З</w:t>
      </w:r>
      <w:r w:rsidRPr="002D7FEE">
        <w:rPr>
          <w:sz w:val="24"/>
          <w:szCs w:val="24"/>
        </w:rPr>
        <w:t xml:space="preserve">апроса предложений без определения </w:t>
      </w:r>
      <w:r w:rsidR="009C744E" w:rsidRPr="002D7FEE">
        <w:rPr>
          <w:sz w:val="24"/>
          <w:szCs w:val="24"/>
        </w:rPr>
        <w:t>Участник</w:t>
      </w:r>
      <w:r w:rsidR="004D431C" w:rsidRPr="002D7FEE">
        <w:rPr>
          <w:sz w:val="24"/>
          <w:szCs w:val="24"/>
        </w:rPr>
        <w:t xml:space="preserve">а, чья </w:t>
      </w:r>
      <w:r w:rsidR="004B5EB3" w:rsidRPr="002D7FEE">
        <w:rPr>
          <w:sz w:val="24"/>
          <w:szCs w:val="24"/>
        </w:rPr>
        <w:t>Заявк</w:t>
      </w:r>
      <w:r w:rsidR="004D431C" w:rsidRPr="002D7FEE">
        <w:rPr>
          <w:sz w:val="24"/>
          <w:szCs w:val="24"/>
        </w:rPr>
        <w:t xml:space="preserve">а признана лучшей, </w:t>
      </w:r>
      <w:r w:rsidRPr="002D7FEE">
        <w:rPr>
          <w:sz w:val="24"/>
          <w:szCs w:val="24"/>
        </w:rPr>
        <w:t xml:space="preserve">и заключения </w:t>
      </w:r>
      <w:r w:rsidR="00123C70" w:rsidRPr="002D7FEE">
        <w:rPr>
          <w:sz w:val="24"/>
          <w:szCs w:val="24"/>
        </w:rPr>
        <w:t>Договор</w:t>
      </w:r>
      <w:r w:rsidRPr="002D7FEE">
        <w:rPr>
          <w:sz w:val="24"/>
          <w:szCs w:val="24"/>
        </w:rPr>
        <w:t>а:</w:t>
      </w:r>
      <w:bookmarkEnd w:id="693"/>
    </w:p>
    <w:p w:rsidR="00717F60" w:rsidRPr="002D7FEE" w:rsidRDefault="00717F60" w:rsidP="00A16C95">
      <w:pPr>
        <w:keepNext/>
        <w:widowControl w:val="0"/>
        <w:numPr>
          <w:ilvl w:val="0"/>
          <w:numId w:val="2"/>
        </w:numPr>
        <w:tabs>
          <w:tab w:val="left" w:pos="426"/>
        </w:tabs>
        <w:autoSpaceDE w:val="0"/>
        <w:spacing w:line="264" w:lineRule="auto"/>
        <w:ind w:left="0" w:firstLine="426"/>
        <w:rPr>
          <w:bCs w:val="0"/>
          <w:sz w:val="24"/>
          <w:szCs w:val="24"/>
        </w:rPr>
      </w:pPr>
      <w:r w:rsidRPr="002D7FEE">
        <w:rPr>
          <w:bCs w:val="0"/>
          <w:sz w:val="24"/>
          <w:szCs w:val="24"/>
        </w:rPr>
        <w:t xml:space="preserve">в случае если </w:t>
      </w:r>
      <w:r w:rsidR="004B5EB3" w:rsidRPr="002D7FEE">
        <w:rPr>
          <w:bCs w:val="0"/>
          <w:sz w:val="24"/>
          <w:szCs w:val="24"/>
        </w:rPr>
        <w:t>Заявк</w:t>
      </w:r>
      <w:r w:rsidRPr="002D7FEE">
        <w:rPr>
          <w:bCs w:val="0"/>
          <w:sz w:val="24"/>
          <w:szCs w:val="24"/>
        </w:rPr>
        <w:t xml:space="preserve">а какого-либо из </w:t>
      </w:r>
      <w:r w:rsidR="009C744E" w:rsidRPr="002D7FEE">
        <w:rPr>
          <w:bCs w:val="0"/>
          <w:sz w:val="24"/>
          <w:szCs w:val="24"/>
        </w:rPr>
        <w:t>Участник</w:t>
      </w:r>
      <w:r w:rsidRPr="002D7FEE">
        <w:rPr>
          <w:bCs w:val="0"/>
          <w:sz w:val="24"/>
          <w:szCs w:val="24"/>
        </w:rPr>
        <w:t>ов полностью удовлетворит Закупочную комиссию</w:t>
      </w:r>
      <w:r w:rsidR="0087407B" w:rsidRPr="002D7FEE">
        <w:rPr>
          <w:bCs w:val="0"/>
          <w:sz w:val="24"/>
          <w:szCs w:val="24"/>
        </w:rPr>
        <w:t xml:space="preserve"> и признается </w:t>
      </w:r>
      <w:proofErr w:type="gramStart"/>
      <w:r w:rsidR="0087407B" w:rsidRPr="002D7FEE">
        <w:rPr>
          <w:bCs w:val="0"/>
          <w:sz w:val="24"/>
          <w:szCs w:val="24"/>
        </w:rPr>
        <w:t>наилучшей</w:t>
      </w:r>
      <w:proofErr w:type="gramEnd"/>
      <w:r w:rsidRPr="002D7FEE">
        <w:rPr>
          <w:bCs w:val="0"/>
          <w:sz w:val="24"/>
          <w:szCs w:val="24"/>
        </w:rPr>
        <w:t xml:space="preserve">. </w:t>
      </w:r>
      <w:r w:rsidR="009C744E" w:rsidRPr="002D7FEE">
        <w:rPr>
          <w:bCs w:val="0"/>
          <w:sz w:val="24"/>
          <w:szCs w:val="24"/>
        </w:rPr>
        <w:t>Участник</w:t>
      </w:r>
      <w:r w:rsidRPr="002D7FEE">
        <w:rPr>
          <w:bCs w:val="0"/>
          <w:sz w:val="24"/>
          <w:szCs w:val="24"/>
        </w:rPr>
        <w:t xml:space="preserve"> незамедлительно уведомляется </w:t>
      </w:r>
      <w:r w:rsidRPr="002D7FEE">
        <w:rPr>
          <w:bCs w:val="0"/>
          <w:sz w:val="24"/>
          <w:szCs w:val="24"/>
        </w:rPr>
        <w:lastRenderedPageBreak/>
        <w:t xml:space="preserve">о признании его </w:t>
      </w:r>
      <w:r w:rsidR="004B5EB3" w:rsidRPr="002D7FEE">
        <w:rPr>
          <w:bCs w:val="0"/>
          <w:sz w:val="24"/>
          <w:szCs w:val="24"/>
        </w:rPr>
        <w:t>Заявк</w:t>
      </w:r>
      <w:r w:rsidR="0087407B" w:rsidRPr="002D7FEE">
        <w:rPr>
          <w:bCs w:val="0"/>
          <w:sz w:val="24"/>
          <w:szCs w:val="24"/>
        </w:rPr>
        <w:t>и лучшей</w:t>
      </w:r>
      <w:r w:rsidRPr="002D7FEE">
        <w:rPr>
          <w:bCs w:val="0"/>
          <w:sz w:val="24"/>
          <w:szCs w:val="24"/>
        </w:rPr>
        <w:t>; процедура запроса предложений на этом будет завершена;</w:t>
      </w:r>
    </w:p>
    <w:p w:rsidR="00717F60" w:rsidRPr="002D7FEE" w:rsidRDefault="00717F60" w:rsidP="00E6083F">
      <w:pPr>
        <w:widowControl w:val="0"/>
        <w:numPr>
          <w:ilvl w:val="0"/>
          <w:numId w:val="2"/>
        </w:numPr>
        <w:tabs>
          <w:tab w:val="left" w:pos="426"/>
        </w:tabs>
        <w:autoSpaceDE w:val="0"/>
        <w:spacing w:line="264" w:lineRule="auto"/>
        <w:ind w:left="0" w:firstLine="426"/>
        <w:rPr>
          <w:bCs w:val="0"/>
          <w:sz w:val="24"/>
          <w:szCs w:val="24"/>
        </w:rPr>
      </w:pPr>
      <w:r w:rsidRPr="002D7FEE">
        <w:rPr>
          <w:bCs w:val="0"/>
          <w:sz w:val="24"/>
          <w:szCs w:val="24"/>
        </w:rPr>
        <w:t xml:space="preserve">в случае если </w:t>
      </w:r>
      <w:r w:rsidR="001716DB" w:rsidRPr="002D7FEE">
        <w:rPr>
          <w:bCs w:val="0"/>
          <w:sz w:val="24"/>
          <w:szCs w:val="24"/>
        </w:rPr>
        <w:t xml:space="preserve">ни одна </w:t>
      </w:r>
      <w:r w:rsidR="004B5EB3" w:rsidRPr="002D7FEE">
        <w:rPr>
          <w:bCs w:val="0"/>
          <w:sz w:val="24"/>
          <w:szCs w:val="24"/>
        </w:rPr>
        <w:t>Заявк</w:t>
      </w:r>
      <w:r w:rsidRPr="002D7FEE">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2D7FEE" w:rsidRDefault="00717F60" w:rsidP="001405FA">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2D7FEE">
        <w:rPr>
          <w:sz w:val="24"/>
          <w:szCs w:val="24"/>
        </w:rPr>
        <w:t>Решение Закупочной комиссии оформляется протоколом заседания Закупочной комиссии</w:t>
      </w:r>
      <w:r w:rsidR="00E60F8E" w:rsidRPr="002D7FEE">
        <w:rPr>
          <w:sz w:val="24"/>
          <w:szCs w:val="24"/>
        </w:rPr>
        <w:t xml:space="preserve">, который подписывается </w:t>
      </w:r>
      <w:r w:rsidR="00910732" w:rsidRPr="002D7FEE">
        <w:rPr>
          <w:sz w:val="24"/>
          <w:szCs w:val="24"/>
        </w:rPr>
        <w:t xml:space="preserve">членами </w:t>
      </w:r>
      <w:r w:rsidR="00E60F8E" w:rsidRPr="002D7FEE">
        <w:rPr>
          <w:sz w:val="24"/>
          <w:szCs w:val="24"/>
        </w:rPr>
        <w:t>Закупочной комиссии</w:t>
      </w:r>
      <w:r w:rsidRPr="002D7FEE">
        <w:rPr>
          <w:sz w:val="24"/>
          <w:szCs w:val="24"/>
        </w:rPr>
        <w:t>.</w:t>
      </w:r>
    </w:p>
    <w:p w:rsidR="00717F60" w:rsidRPr="002D7FEE" w:rsidRDefault="009C744E" w:rsidP="001405FA">
      <w:pPr>
        <w:widowControl w:val="0"/>
        <w:numPr>
          <w:ilvl w:val="2"/>
          <w:numId w:val="47"/>
        </w:numPr>
        <w:suppressAutoHyphens w:val="0"/>
        <w:overflowPunct w:val="0"/>
        <w:autoSpaceDE w:val="0"/>
        <w:autoSpaceDN w:val="0"/>
        <w:adjustRightInd w:val="0"/>
        <w:spacing w:line="264" w:lineRule="auto"/>
        <w:ind w:left="0" w:firstLine="567"/>
        <w:rPr>
          <w:bCs w:val="0"/>
          <w:sz w:val="24"/>
          <w:szCs w:val="24"/>
        </w:rPr>
      </w:pPr>
      <w:r w:rsidRPr="002D7FEE">
        <w:rPr>
          <w:sz w:val="24"/>
          <w:szCs w:val="24"/>
        </w:rPr>
        <w:t>Участник</w:t>
      </w:r>
      <w:r w:rsidR="00717F60" w:rsidRPr="002D7FEE">
        <w:rPr>
          <w:bCs w:val="0"/>
          <w:sz w:val="24"/>
          <w:szCs w:val="24"/>
        </w:rPr>
        <w:t xml:space="preserve"> </w:t>
      </w:r>
      <w:r w:rsidR="0087407B" w:rsidRPr="002D7FEE">
        <w:rPr>
          <w:bCs w:val="0"/>
          <w:sz w:val="24"/>
          <w:szCs w:val="24"/>
        </w:rPr>
        <w:t xml:space="preserve">запроса предложений </w:t>
      </w:r>
      <w:r w:rsidR="00717F60" w:rsidRPr="002D7FEE">
        <w:rPr>
          <w:bCs w:val="0"/>
          <w:sz w:val="24"/>
          <w:szCs w:val="24"/>
        </w:rPr>
        <w:t xml:space="preserve">незамедлительно уведомляется о признании его </w:t>
      </w:r>
      <w:r w:rsidR="004B5EB3" w:rsidRPr="002D7FEE">
        <w:rPr>
          <w:sz w:val="24"/>
          <w:szCs w:val="24"/>
        </w:rPr>
        <w:t>Заявк</w:t>
      </w:r>
      <w:r w:rsidR="0087407B" w:rsidRPr="002D7FEE">
        <w:rPr>
          <w:sz w:val="24"/>
          <w:szCs w:val="24"/>
        </w:rPr>
        <w:t>и лучшей</w:t>
      </w:r>
      <w:r w:rsidR="0087407B" w:rsidRPr="002D7FEE">
        <w:rPr>
          <w:bCs w:val="0"/>
          <w:sz w:val="24"/>
          <w:szCs w:val="24"/>
        </w:rPr>
        <w:t xml:space="preserve"> </w:t>
      </w:r>
      <w:r w:rsidR="00717F60" w:rsidRPr="002D7FEE">
        <w:rPr>
          <w:bCs w:val="0"/>
          <w:sz w:val="24"/>
          <w:szCs w:val="24"/>
        </w:rPr>
        <w:t>функционалом ЭТП</w:t>
      </w:r>
      <w:r w:rsidR="00717F60" w:rsidRPr="002D7FEE">
        <w:rPr>
          <w:bCs w:val="0"/>
          <w:color w:val="000000"/>
          <w:sz w:val="24"/>
          <w:szCs w:val="24"/>
        </w:rPr>
        <w:t xml:space="preserve"> </w:t>
      </w:r>
      <w:r w:rsidR="00717F60" w:rsidRPr="002D7FEE">
        <w:rPr>
          <w:bCs w:val="0"/>
          <w:sz w:val="24"/>
          <w:szCs w:val="24"/>
        </w:rPr>
        <w:t>согласно правилам данной ЭТП.</w:t>
      </w:r>
    </w:p>
    <w:p w:rsidR="00717F60" w:rsidRPr="00E71A48" w:rsidRDefault="00717F60" w:rsidP="001405FA">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2D7FEE">
        <w:rPr>
          <w:sz w:val="24"/>
          <w:szCs w:val="24"/>
        </w:rPr>
        <w:t xml:space="preserve">В случае </w:t>
      </w:r>
      <w:r w:rsidR="001716DB" w:rsidRPr="002D7FEE">
        <w:rPr>
          <w:sz w:val="24"/>
          <w:szCs w:val="24"/>
        </w:rPr>
        <w:t xml:space="preserve">завершения или </w:t>
      </w:r>
      <w:r w:rsidRPr="002D7FEE">
        <w:rPr>
          <w:sz w:val="24"/>
          <w:szCs w:val="24"/>
        </w:rPr>
        <w:t>прекращени</w:t>
      </w:r>
      <w:r w:rsidR="001716DB" w:rsidRPr="002D7FEE">
        <w:rPr>
          <w:sz w:val="24"/>
          <w:szCs w:val="24"/>
        </w:rPr>
        <w:t>я</w:t>
      </w:r>
      <w:r w:rsidRPr="002D7FEE">
        <w:rPr>
          <w:sz w:val="24"/>
          <w:szCs w:val="24"/>
        </w:rPr>
        <w:t xml:space="preserve"> процедуры запроса предложений </w:t>
      </w:r>
      <w:r w:rsidR="009C744E" w:rsidRPr="002D7FEE">
        <w:rPr>
          <w:sz w:val="24"/>
          <w:szCs w:val="24"/>
        </w:rPr>
        <w:t>Участник</w:t>
      </w:r>
      <w:r w:rsidRPr="002D7FEE">
        <w:rPr>
          <w:sz w:val="24"/>
          <w:szCs w:val="24"/>
        </w:rPr>
        <w:t>ам направляются уведомления о результатах запроса предложений согласно</w:t>
      </w:r>
      <w:r w:rsidRPr="00E71A48">
        <w:rPr>
          <w:sz w:val="24"/>
          <w:szCs w:val="24"/>
        </w:rPr>
        <w:t xml:space="preserve"> правилам ЭТП.</w:t>
      </w:r>
    </w:p>
    <w:p w:rsidR="00ED3E8C" w:rsidRPr="00EB7A17" w:rsidRDefault="00ED3E8C" w:rsidP="00ED3E8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При необходимости Организатор, по решению </w:t>
      </w:r>
      <w:r>
        <w:rPr>
          <w:sz w:val="24"/>
          <w:szCs w:val="24"/>
        </w:rPr>
        <w:t>Закупочной</w:t>
      </w:r>
      <w:r w:rsidRPr="00EB7A17">
        <w:rPr>
          <w:sz w:val="24"/>
          <w:szCs w:val="24"/>
        </w:rPr>
        <w:t xml:space="preserve"> комиссии, вправе изменить срок подведения итогов по проводимой закупочной процедуре как в меньшую (раннюю) так и в большую (позднюю) сторону.</w:t>
      </w:r>
    </w:p>
    <w:p w:rsidR="00ED3E8C" w:rsidRPr="00EB7A17" w:rsidRDefault="00ED3E8C" w:rsidP="00ED3E8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Все Участники </w:t>
      </w:r>
      <w:r>
        <w:rPr>
          <w:sz w:val="24"/>
          <w:szCs w:val="24"/>
        </w:rPr>
        <w:t>запроса предложений</w:t>
      </w:r>
      <w:r w:rsidRPr="00EB7A17">
        <w:rPr>
          <w:sz w:val="24"/>
          <w:szCs w:val="24"/>
        </w:rPr>
        <w:t xml:space="preserve">, оформившие свое участие в </w:t>
      </w:r>
      <w:r>
        <w:rPr>
          <w:sz w:val="24"/>
          <w:szCs w:val="24"/>
        </w:rPr>
        <w:t>запросе предложений</w:t>
      </w:r>
      <w:r w:rsidRPr="00EB7A17">
        <w:rPr>
          <w:sz w:val="24"/>
          <w:szCs w:val="24"/>
        </w:rPr>
        <w:t xml:space="preserve"> через ЭТП, получат соответствующие уведомления в порядке, установленном правилами ЭТП.</w:t>
      </w:r>
    </w:p>
    <w:p w:rsidR="0075787E" w:rsidRPr="00E71A48" w:rsidRDefault="0075787E" w:rsidP="00E71A48">
      <w:pPr>
        <w:widowControl w:val="0"/>
        <w:overflowPunct w:val="0"/>
        <w:autoSpaceDE w:val="0"/>
        <w:spacing w:line="264" w:lineRule="auto"/>
        <w:ind w:firstLine="700"/>
        <w:rPr>
          <w:sz w:val="24"/>
          <w:szCs w:val="24"/>
        </w:rPr>
      </w:pPr>
    </w:p>
    <w:p w:rsidR="00717F60" w:rsidRPr="00E71A48" w:rsidRDefault="00717F60" w:rsidP="00E71A48">
      <w:pPr>
        <w:pStyle w:val="2"/>
        <w:tabs>
          <w:tab w:val="clear" w:pos="1700"/>
          <w:tab w:val="left" w:pos="709"/>
        </w:tabs>
        <w:spacing w:line="264" w:lineRule="auto"/>
      </w:pPr>
      <w:bookmarkStart w:id="694" w:name="_Ref303251044"/>
      <w:bookmarkStart w:id="695" w:name="_Toc498589636"/>
      <w:bookmarkStart w:id="696" w:name="_Ref191386295"/>
      <w:r w:rsidRPr="00E71A48">
        <w:t xml:space="preserve">Признание запроса предложений </w:t>
      </w:r>
      <w:proofErr w:type="gramStart"/>
      <w:r w:rsidRPr="00E71A48">
        <w:t>несостоявшимся</w:t>
      </w:r>
      <w:bookmarkEnd w:id="694"/>
      <w:bookmarkEnd w:id="695"/>
      <w:proofErr w:type="gramEnd"/>
    </w:p>
    <w:p w:rsidR="00717F60" w:rsidRPr="00E71A48" w:rsidRDefault="00717F60" w:rsidP="001405FA">
      <w:pPr>
        <w:widowControl w:val="0"/>
        <w:numPr>
          <w:ilvl w:val="2"/>
          <w:numId w:val="48"/>
        </w:numPr>
        <w:suppressAutoHyphens w:val="0"/>
        <w:overflowPunct w:val="0"/>
        <w:autoSpaceDE w:val="0"/>
        <w:autoSpaceDN w:val="0"/>
        <w:adjustRightInd w:val="0"/>
        <w:spacing w:line="264" w:lineRule="auto"/>
        <w:ind w:left="0" w:firstLine="567"/>
        <w:rPr>
          <w:sz w:val="24"/>
          <w:szCs w:val="24"/>
        </w:rPr>
      </w:pPr>
      <w:bookmarkStart w:id="697" w:name="_Ref303277595"/>
      <w:r w:rsidRPr="00E71A48">
        <w:rPr>
          <w:bCs w:val="0"/>
          <w:sz w:val="24"/>
          <w:szCs w:val="24"/>
        </w:rPr>
        <w:t>Запрос предложений</w:t>
      </w:r>
      <w:r w:rsidRPr="00E71A48">
        <w:rPr>
          <w:sz w:val="24"/>
          <w:szCs w:val="24"/>
        </w:rPr>
        <w:t xml:space="preserve"> признается несостоявшимся в случаях:</w:t>
      </w:r>
      <w:bookmarkEnd w:id="697"/>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bookmarkStart w:id="698" w:name="_Ref298429652"/>
      <w:r w:rsidRPr="00E71A48">
        <w:rPr>
          <w:bCs/>
          <w:sz w:val="24"/>
          <w:szCs w:val="24"/>
        </w:rPr>
        <w:t xml:space="preserve">подана </w:t>
      </w:r>
      <w:r w:rsidRPr="00E71A48">
        <w:rPr>
          <w:sz w:val="24"/>
          <w:szCs w:val="24"/>
          <w:lang w:eastAsia="ru-RU"/>
        </w:rPr>
        <w:t xml:space="preserve">только одна </w:t>
      </w:r>
      <w:r w:rsidR="004B5EB3" w:rsidRPr="00E71A48">
        <w:rPr>
          <w:sz w:val="24"/>
          <w:szCs w:val="24"/>
          <w:lang w:eastAsia="ru-RU"/>
        </w:rPr>
        <w:t>Заявк</w:t>
      </w:r>
      <w:r w:rsidRPr="00E71A48">
        <w:rPr>
          <w:sz w:val="24"/>
          <w:szCs w:val="24"/>
          <w:lang w:eastAsia="ru-RU"/>
        </w:rPr>
        <w:t>а;</w:t>
      </w:r>
      <w:bookmarkEnd w:id="698"/>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не подана ни одна </w:t>
      </w:r>
      <w:r w:rsidR="004B5EB3" w:rsidRPr="00E71A48">
        <w:rPr>
          <w:sz w:val="24"/>
          <w:szCs w:val="24"/>
          <w:lang w:eastAsia="ru-RU"/>
        </w:rPr>
        <w:t>Заявк</w:t>
      </w:r>
      <w:r w:rsidRPr="00E71A48">
        <w:rPr>
          <w:sz w:val="24"/>
          <w:szCs w:val="24"/>
          <w:lang w:eastAsia="ru-RU"/>
        </w:rPr>
        <w:t>а;</w:t>
      </w:r>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принято решение об отказе в допуске всем </w:t>
      </w:r>
      <w:r w:rsidR="009C744E" w:rsidRPr="00E71A48">
        <w:rPr>
          <w:sz w:val="24"/>
          <w:szCs w:val="24"/>
          <w:lang w:eastAsia="ru-RU"/>
        </w:rPr>
        <w:t>Участник</w:t>
      </w:r>
      <w:r w:rsidRPr="00E71A48">
        <w:rPr>
          <w:sz w:val="24"/>
          <w:szCs w:val="24"/>
          <w:lang w:eastAsia="ru-RU"/>
        </w:rPr>
        <w:t xml:space="preserve">ам, подавшим </w:t>
      </w:r>
      <w:r w:rsidR="004B5EB3" w:rsidRPr="00E71A48">
        <w:rPr>
          <w:sz w:val="24"/>
          <w:szCs w:val="24"/>
          <w:lang w:eastAsia="ru-RU"/>
        </w:rPr>
        <w:t>Заявк</w:t>
      </w:r>
      <w:r w:rsidRPr="00E71A48">
        <w:rPr>
          <w:sz w:val="24"/>
          <w:szCs w:val="24"/>
          <w:lang w:eastAsia="ru-RU"/>
        </w:rPr>
        <w:t>и;</w:t>
      </w:r>
    </w:p>
    <w:p w:rsidR="00717F60" w:rsidRPr="00E71A48" w:rsidRDefault="00717F60" w:rsidP="00D75CA2">
      <w:pPr>
        <w:pStyle w:val="35"/>
        <w:numPr>
          <w:ilvl w:val="0"/>
          <w:numId w:val="12"/>
        </w:numPr>
        <w:suppressAutoHyphens w:val="0"/>
        <w:spacing w:line="264" w:lineRule="auto"/>
        <w:ind w:left="0" w:firstLine="709"/>
        <w:rPr>
          <w:bCs/>
          <w:sz w:val="24"/>
          <w:szCs w:val="24"/>
        </w:rPr>
      </w:pPr>
      <w:r w:rsidRPr="00E71A48">
        <w:rPr>
          <w:sz w:val="24"/>
          <w:szCs w:val="24"/>
          <w:lang w:eastAsia="ru-RU"/>
        </w:rPr>
        <w:t>принято решение о допуске</w:t>
      </w:r>
      <w:r w:rsidRPr="00E71A48">
        <w:rPr>
          <w:bCs/>
          <w:sz w:val="24"/>
          <w:szCs w:val="24"/>
        </w:rPr>
        <w:t xml:space="preserve"> только одного </w:t>
      </w:r>
      <w:r w:rsidR="009C744E" w:rsidRPr="00E71A48">
        <w:rPr>
          <w:bCs/>
          <w:sz w:val="24"/>
          <w:szCs w:val="24"/>
        </w:rPr>
        <w:t>Участник</w:t>
      </w:r>
      <w:r w:rsidRPr="00E71A48">
        <w:rPr>
          <w:bCs/>
          <w:sz w:val="24"/>
          <w:szCs w:val="24"/>
        </w:rPr>
        <w:t>а.</w:t>
      </w:r>
    </w:p>
    <w:p w:rsidR="00F20C7B" w:rsidRPr="00E71A48" w:rsidRDefault="00F20C7B" w:rsidP="001405FA">
      <w:pPr>
        <w:widowControl w:val="0"/>
        <w:numPr>
          <w:ilvl w:val="2"/>
          <w:numId w:val="48"/>
        </w:numPr>
        <w:suppressAutoHyphens w:val="0"/>
        <w:overflowPunct w:val="0"/>
        <w:autoSpaceDE w:val="0"/>
        <w:autoSpaceDN w:val="0"/>
        <w:adjustRightInd w:val="0"/>
        <w:spacing w:line="264" w:lineRule="auto"/>
        <w:ind w:left="0" w:firstLine="567"/>
        <w:rPr>
          <w:bCs w:val="0"/>
          <w:sz w:val="24"/>
          <w:szCs w:val="24"/>
          <w:lang w:eastAsia="ru-RU"/>
        </w:rPr>
      </w:pPr>
      <w:bookmarkStart w:id="699" w:name="_Ref311220495"/>
      <w:r w:rsidRPr="00E71A48">
        <w:rPr>
          <w:bCs w:val="0"/>
          <w:sz w:val="24"/>
          <w:szCs w:val="24"/>
          <w:lang w:eastAsia="ru-RU"/>
        </w:rPr>
        <w:t xml:space="preserve">В </w:t>
      </w:r>
      <w:r w:rsidRPr="00E71A48">
        <w:rPr>
          <w:bCs w:val="0"/>
          <w:sz w:val="24"/>
          <w:szCs w:val="24"/>
        </w:rPr>
        <w:t>случае</w:t>
      </w:r>
      <w:proofErr w:type="gramStart"/>
      <w:r w:rsidRPr="00E71A48">
        <w:rPr>
          <w:bCs w:val="0"/>
          <w:sz w:val="24"/>
          <w:szCs w:val="24"/>
          <w:lang w:eastAsia="ru-RU"/>
        </w:rPr>
        <w:t>,</w:t>
      </w:r>
      <w:proofErr w:type="gramEnd"/>
      <w:r w:rsidRPr="00E71A48">
        <w:rPr>
          <w:bCs w:val="0"/>
          <w:sz w:val="24"/>
          <w:szCs w:val="24"/>
          <w:lang w:eastAsia="ru-RU"/>
        </w:rPr>
        <w:t xml:space="preserve"> если при проведении запроса предложений: </w:t>
      </w:r>
      <w:bookmarkEnd w:id="699"/>
    </w:p>
    <w:p w:rsidR="00F20C7B" w:rsidRPr="00E71A48" w:rsidRDefault="00F20C7B" w:rsidP="001405FA">
      <w:pPr>
        <w:numPr>
          <w:ilvl w:val="0"/>
          <w:numId w:val="49"/>
        </w:numPr>
        <w:suppressAutoHyphens w:val="0"/>
        <w:spacing w:line="264" w:lineRule="auto"/>
        <w:rPr>
          <w:bCs w:val="0"/>
          <w:sz w:val="24"/>
          <w:szCs w:val="24"/>
          <w:lang w:eastAsia="ru-RU"/>
        </w:rPr>
      </w:pPr>
      <w:r w:rsidRPr="00E71A48">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E71A48" w:rsidRDefault="00F20C7B" w:rsidP="001405FA">
      <w:pPr>
        <w:numPr>
          <w:ilvl w:val="0"/>
          <w:numId w:val="49"/>
        </w:numPr>
        <w:suppressAutoHyphens w:val="0"/>
        <w:spacing w:line="264" w:lineRule="auto"/>
        <w:rPr>
          <w:bCs w:val="0"/>
          <w:sz w:val="24"/>
          <w:szCs w:val="24"/>
          <w:lang w:eastAsia="ru-RU"/>
        </w:rPr>
      </w:pPr>
      <w:r w:rsidRPr="00E71A48">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E71A48">
        <w:rPr>
          <w:bCs w:val="0"/>
          <w:sz w:val="24"/>
          <w:szCs w:val="24"/>
          <w:lang w:eastAsia="ru-RU"/>
        </w:rPr>
        <w:t>по запросу предложений и при условии получения сог</w:t>
      </w:r>
      <w:r w:rsidRPr="00E71A48">
        <w:rPr>
          <w:bCs w:val="0"/>
          <w:sz w:val="24"/>
          <w:szCs w:val="24"/>
          <w:lang w:eastAsia="ru-RU"/>
        </w:rPr>
        <w:t>ласия ЦКК Общества;</w:t>
      </w:r>
    </w:p>
    <w:p w:rsidR="00F20C7B" w:rsidRPr="00295E59" w:rsidRDefault="00F20C7B" w:rsidP="001405FA">
      <w:pPr>
        <w:numPr>
          <w:ilvl w:val="0"/>
          <w:numId w:val="49"/>
        </w:numPr>
        <w:suppressAutoHyphens w:val="0"/>
        <w:spacing w:line="264" w:lineRule="auto"/>
        <w:rPr>
          <w:bCs w:val="0"/>
          <w:sz w:val="24"/>
          <w:szCs w:val="24"/>
        </w:rPr>
      </w:pPr>
      <w:r w:rsidRPr="00295E59">
        <w:rPr>
          <w:bCs w:val="0"/>
          <w:sz w:val="24"/>
          <w:szCs w:val="24"/>
          <w:lang w:eastAsia="ru-RU"/>
        </w:rPr>
        <w:t xml:space="preserve">признать </w:t>
      </w:r>
      <w:r w:rsidR="002514DE" w:rsidRPr="00295E59">
        <w:rPr>
          <w:bCs w:val="0"/>
          <w:sz w:val="24"/>
          <w:szCs w:val="24"/>
          <w:lang w:eastAsia="ru-RU"/>
        </w:rPr>
        <w:t>запрос предложений</w:t>
      </w:r>
      <w:r w:rsidR="00DA4ADE" w:rsidRPr="00295E59">
        <w:rPr>
          <w:bCs w:val="0"/>
          <w:sz w:val="24"/>
          <w:szCs w:val="24"/>
          <w:lang w:eastAsia="ru-RU"/>
        </w:rPr>
        <w:t xml:space="preserve"> несостоявшим</w:t>
      </w:r>
      <w:r w:rsidRPr="00295E59">
        <w:rPr>
          <w:bCs w:val="0"/>
          <w:sz w:val="24"/>
          <w:szCs w:val="24"/>
          <w:lang w:eastAsia="ru-RU"/>
        </w:rPr>
        <w:t xml:space="preserve">ся и назначить повторную процедуру </w:t>
      </w:r>
      <w:r w:rsidR="00DA4ADE" w:rsidRPr="00295E59">
        <w:rPr>
          <w:bCs w:val="0"/>
          <w:sz w:val="24"/>
          <w:szCs w:val="24"/>
          <w:lang w:eastAsia="ru-RU"/>
        </w:rPr>
        <w:t xml:space="preserve">запроса предложений </w:t>
      </w:r>
      <w:r w:rsidRPr="00295E59">
        <w:rPr>
          <w:bCs w:val="0"/>
          <w:sz w:val="24"/>
          <w:szCs w:val="24"/>
          <w:lang w:eastAsia="ru-RU"/>
        </w:rPr>
        <w:t>либо провести закупки иным способом, предусмотренным Положением о закупках Общества.</w:t>
      </w:r>
    </w:p>
    <w:p w:rsidR="00A33B62" w:rsidRPr="002D7FEE" w:rsidRDefault="00A33B62" w:rsidP="00E71A48">
      <w:pPr>
        <w:pStyle w:val="2"/>
        <w:tabs>
          <w:tab w:val="clear" w:pos="1700"/>
          <w:tab w:val="left" w:pos="709"/>
        </w:tabs>
        <w:spacing w:line="264" w:lineRule="auto"/>
        <w:rPr>
          <w:bCs w:val="0"/>
        </w:rPr>
      </w:pPr>
      <w:bookmarkStart w:id="700" w:name="_Toc468355877"/>
      <w:bookmarkStart w:id="701" w:name="_Ref465670219"/>
      <w:bookmarkStart w:id="702" w:name="_Toc498589637"/>
      <w:bookmarkStart w:id="703" w:name="_Ref303683929"/>
      <w:r w:rsidRPr="002D7FEE">
        <w:rPr>
          <w:bCs w:val="0"/>
        </w:rPr>
        <w:t>Антидемпинговые меры</w:t>
      </w:r>
      <w:bookmarkEnd w:id="700"/>
      <w:bookmarkEnd w:id="701"/>
      <w:bookmarkEnd w:id="702"/>
    </w:p>
    <w:p w:rsidR="00A33B62" w:rsidRPr="002D7FEE" w:rsidRDefault="00A33B62" w:rsidP="001405FA">
      <w:pPr>
        <w:widowControl w:val="0"/>
        <w:numPr>
          <w:ilvl w:val="2"/>
          <w:numId w:val="91"/>
        </w:numPr>
        <w:tabs>
          <w:tab w:val="num" w:pos="1134"/>
        </w:tabs>
        <w:overflowPunct w:val="0"/>
        <w:autoSpaceDE w:val="0"/>
        <w:spacing w:line="264" w:lineRule="auto"/>
        <w:ind w:left="0" w:firstLine="709"/>
        <w:rPr>
          <w:bCs w:val="0"/>
          <w:sz w:val="24"/>
          <w:szCs w:val="24"/>
        </w:rPr>
      </w:pPr>
      <w:proofErr w:type="gramStart"/>
      <w:r w:rsidRPr="002D7FEE">
        <w:rPr>
          <w:rFonts w:eastAsia="Times New Roman,Italic"/>
          <w:bCs w:val="0"/>
          <w:iCs/>
          <w:sz w:val="24"/>
          <w:szCs w:val="24"/>
        </w:rPr>
        <w:t xml:space="preserve">При предложении Участником </w:t>
      </w:r>
      <w:r w:rsidRPr="002D7FEE">
        <w:rPr>
          <w:sz w:val="24"/>
          <w:szCs w:val="24"/>
        </w:rPr>
        <w:t xml:space="preserve">или несколькими Участниками ценового предложения на 25 и более процентов ниже начальной (максимальной) цены Договора, </w:t>
      </w:r>
      <w:r w:rsidRPr="002D7FEE">
        <w:rPr>
          <w:rFonts w:eastAsia="Times New Roman,Italic"/>
          <w:bCs w:val="0"/>
          <w:iCs/>
          <w:sz w:val="24"/>
          <w:szCs w:val="24"/>
        </w:rPr>
        <w:t xml:space="preserve">установленной в пункте </w:t>
      </w:r>
      <w:r w:rsidR="00EE380A">
        <w:fldChar w:fldCharType="begin"/>
      </w:r>
      <w:r w:rsidR="00EE380A">
        <w:instrText xml:space="preserve"> REF _Ref468975235 \r \h  \* MERGEFORMAT </w:instrText>
      </w:r>
      <w:r w:rsidR="00EE380A">
        <w:fldChar w:fldCharType="separate"/>
      </w:r>
      <w:r w:rsidR="00646563" w:rsidRPr="00646563">
        <w:rPr>
          <w:rFonts w:eastAsia="Times New Roman,Italic"/>
          <w:bCs w:val="0"/>
          <w:iCs/>
          <w:sz w:val="24"/>
          <w:szCs w:val="24"/>
        </w:rPr>
        <w:t>3.3.7</w:t>
      </w:r>
      <w:r w:rsidR="00EE380A">
        <w:fldChar w:fldCharType="end"/>
      </w:r>
      <w:r w:rsidR="00F01513" w:rsidRPr="002D7FEE">
        <w:rPr>
          <w:rFonts w:eastAsia="Times New Roman,Italic"/>
          <w:bCs w:val="0"/>
          <w:iCs/>
          <w:sz w:val="24"/>
          <w:szCs w:val="24"/>
        </w:rPr>
        <w:t xml:space="preserve"> </w:t>
      </w:r>
      <w:r w:rsidRPr="002D7FEE">
        <w:rPr>
          <w:rFonts w:eastAsia="Times New Roman,Italic"/>
          <w:bCs w:val="0"/>
          <w:iCs/>
          <w:sz w:val="24"/>
          <w:szCs w:val="24"/>
        </w:rPr>
        <w:t>документации (далее – демпинговая цена Договора (цена лота)),</w:t>
      </w:r>
      <w:r w:rsidRPr="002D7FEE">
        <w:rPr>
          <w:sz w:val="24"/>
          <w:szCs w:val="24"/>
        </w:rPr>
        <w:t xml:space="preserve"> по итогам вскрытия конвертов с заявками Участников, либо завершения аукционной процедуры на понижение цены (переторжки), </w:t>
      </w:r>
      <w:r w:rsidRPr="002D7FEE">
        <w:rPr>
          <w:rFonts w:eastAsia="Times New Roman,Italic"/>
          <w:bCs w:val="0"/>
          <w:iCs/>
          <w:sz w:val="24"/>
          <w:szCs w:val="24"/>
        </w:rPr>
        <w:t>к Участнику будут применены антидемпинговые меры, изложенные в данном пункте документации.</w:t>
      </w:r>
      <w:proofErr w:type="gramEnd"/>
    </w:p>
    <w:p w:rsidR="00A33B62" w:rsidRPr="002D7FEE" w:rsidRDefault="00A33B62" w:rsidP="001405FA">
      <w:pPr>
        <w:widowControl w:val="0"/>
        <w:numPr>
          <w:ilvl w:val="2"/>
          <w:numId w:val="91"/>
        </w:numPr>
        <w:tabs>
          <w:tab w:val="num" w:pos="1134"/>
        </w:tabs>
        <w:overflowPunct w:val="0"/>
        <w:autoSpaceDE w:val="0"/>
        <w:spacing w:line="264" w:lineRule="auto"/>
        <w:ind w:left="0" w:firstLine="709"/>
        <w:rPr>
          <w:bCs w:val="0"/>
          <w:sz w:val="24"/>
          <w:szCs w:val="24"/>
        </w:rPr>
      </w:pPr>
      <w:bookmarkStart w:id="704" w:name="_Ref465675151"/>
      <w:r w:rsidRPr="002D7FEE">
        <w:rPr>
          <w:rFonts w:eastAsia="Times New Roman,Italic"/>
          <w:bCs w:val="0"/>
          <w:iCs/>
          <w:sz w:val="24"/>
          <w:szCs w:val="24"/>
        </w:rPr>
        <w:t xml:space="preserve">Участник при представлении предложения с демпинговой ценой Договора (ценой лота) обязан представить в составе заявки обоснование предлагаемой цены </w:t>
      </w:r>
      <w:r w:rsidRPr="002D7FEE">
        <w:rPr>
          <w:rFonts w:eastAsia="Times New Roman,Italic"/>
          <w:bCs w:val="0"/>
          <w:iCs/>
          <w:sz w:val="24"/>
          <w:szCs w:val="24"/>
        </w:rPr>
        <w:lastRenderedPageBreak/>
        <w:t>Договора (цены лота), которое может включать один или несколько документов, заверенных подписью и печатью (при ее наличии) у Участника:</w:t>
      </w:r>
      <w:bookmarkEnd w:id="704"/>
    </w:p>
    <w:p w:rsidR="00A33B62" w:rsidRPr="002D7FEE" w:rsidRDefault="00A33B62" w:rsidP="001405FA">
      <w:pPr>
        <w:numPr>
          <w:ilvl w:val="0"/>
          <w:numId w:val="92"/>
        </w:numPr>
        <w:tabs>
          <w:tab w:val="left" w:pos="1620"/>
        </w:tabs>
        <w:suppressAutoHyphens w:val="0"/>
        <w:spacing w:after="120" w:line="240" w:lineRule="auto"/>
        <w:rPr>
          <w:rFonts w:eastAsia="Times New Roman,Italic"/>
          <w:bCs w:val="0"/>
          <w:iCs/>
          <w:sz w:val="24"/>
          <w:szCs w:val="24"/>
        </w:rPr>
      </w:pPr>
      <w:r w:rsidRPr="002D7FEE">
        <w:rPr>
          <w:rFonts w:eastAsia="Times New Roman,Italic"/>
          <w:bCs w:val="0"/>
          <w:iCs/>
          <w:sz w:val="24"/>
          <w:szCs w:val="24"/>
        </w:rPr>
        <w:t>в случае если при выполнении работ в соответствии с законодательством Российской Федерации исполнителю, подрядчику необходимо иметь свидетельство о допуске, выданное саморегулируемой организацией, представить заключение саморегулируемой организации, подтверждающее возможность выполнения работ по предложенной в заявке цене Договора (лота) и сводный сметный расчет;</w:t>
      </w:r>
    </w:p>
    <w:p w:rsidR="00A33B62" w:rsidRPr="002D7FEE" w:rsidRDefault="00A33B62" w:rsidP="001405FA">
      <w:pPr>
        <w:numPr>
          <w:ilvl w:val="0"/>
          <w:numId w:val="92"/>
        </w:numPr>
        <w:tabs>
          <w:tab w:val="left" w:pos="1620"/>
        </w:tabs>
        <w:suppressAutoHyphens w:val="0"/>
        <w:spacing w:after="120" w:line="240" w:lineRule="auto"/>
        <w:rPr>
          <w:rFonts w:eastAsia="Times New Roman,Italic"/>
          <w:bCs w:val="0"/>
          <w:iCs/>
          <w:sz w:val="24"/>
          <w:szCs w:val="24"/>
        </w:rPr>
      </w:pPr>
      <w:r w:rsidRPr="002D7FEE">
        <w:rPr>
          <w:rFonts w:eastAsia="Times New Roman,Italic"/>
          <w:bCs w:val="0"/>
          <w:iCs/>
          <w:sz w:val="24"/>
          <w:szCs w:val="24"/>
        </w:rPr>
        <w:t>в случае если при выполнении работ в соответствии с законодательством Российской Федерации подрядчику свидетельство о допуске не требуется, предоставить сводный сметный расчет (с предоставлением объектных, локальных смет, смет на отдельные виды затрат и т.д.);</w:t>
      </w:r>
    </w:p>
    <w:p w:rsidR="00A33B62" w:rsidRPr="002D7FEE" w:rsidRDefault="00A33B62" w:rsidP="001405FA">
      <w:pPr>
        <w:numPr>
          <w:ilvl w:val="0"/>
          <w:numId w:val="92"/>
        </w:numPr>
        <w:tabs>
          <w:tab w:val="left" w:pos="1620"/>
        </w:tabs>
        <w:suppressAutoHyphens w:val="0"/>
        <w:spacing w:after="120" w:line="240" w:lineRule="auto"/>
        <w:rPr>
          <w:rFonts w:eastAsia="Times New Roman,Italic"/>
          <w:bCs w:val="0"/>
          <w:iCs/>
          <w:sz w:val="24"/>
          <w:szCs w:val="24"/>
        </w:rPr>
      </w:pPr>
      <w:proofErr w:type="gramStart"/>
      <w:r w:rsidRPr="002D7FEE">
        <w:rPr>
          <w:rFonts w:eastAsia="Times New Roman,Italic"/>
          <w:bCs w:val="0"/>
          <w:iCs/>
          <w:sz w:val="24"/>
          <w:szCs w:val="24"/>
        </w:rPr>
        <w:t xml:space="preserve">в случае если при выполнении работ требуется поставка оборудования и материалов, связанных с выполнением Договора, цена которых составляет более 50% от стоимости заявки – дополнительно должны быть включены один или несколько документов, обосновывающих эту цену, а именно: </w:t>
      </w:r>
      <w:r w:rsidRPr="002D7FEE">
        <w:rPr>
          <w:sz w:val="24"/>
          <w:szCs w:val="24"/>
        </w:rPr>
        <w:t xml:space="preserve">гарантийное письмо от производителя с указанием цены и количества предлагаемой к поставке продукции (при этом данное письмо должно быть заверено </w:t>
      </w:r>
      <w:r w:rsidRPr="002D7FEE">
        <w:rPr>
          <w:rFonts w:eastAsia="Times New Roman,Italic"/>
          <w:bCs w:val="0"/>
          <w:iCs/>
          <w:sz w:val="24"/>
          <w:szCs w:val="24"/>
        </w:rPr>
        <w:t xml:space="preserve">подписью и печатью </w:t>
      </w:r>
      <w:r w:rsidRPr="002D7FEE">
        <w:rPr>
          <w:sz w:val="24"/>
          <w:szCs w:val="24"/>
        </w:rPr>
        <w:t>производителя</w:t>
      </w:r>
      <w:proofErr w:type="gramEnd"/>
      <w:r w:rsidRPr="002D7FEE">
        <w:rPr>
          <w:rFonts w:eastAsia="Times New Roman,Italic"/>
          <w:bCs w:val="0"/>
          <w:iCs/>
          <w:sz w:val="24"/>
          <w:szCs w:val="24"/>
        </w:rPr>
        <w:t>)</w:t>
      </w:r>
      <w:r w:rsidRPr="002D7FEE">
        <w:rPr>
          <w:sz w:val="24"/>
          <w:szCs w:val="24"/>
        </w:rPr>
        <w:t xml:space="preserve">; иные документы и расчеты, подтверждающие возможность участника закупки осуществить поставку продукции по </w:t>
      </w:r>
      <w:r w:rsidRPr="002D7FEE">
        <w:rPr>
          <w:rFonts w:eastAsia="Times New Roman,Italic"/>
          <w:bCs w:val="0"/>
          <w:iCs/>
          <w:sz w:val="24"/>
          <w:szCs w:val="24"/>
        </w:rPr>
        <w:t>предлагаемой цене Договора (лота) и обоснование этой цены.</w:t>
      </w:r>
    </w:p>
    <w:p w:rsidR="00A33B62" w:rsidRPr="00A3196C" w:rsidRDefault="00A33B62" w:rsidP="001405FA">
      <w:pPr>
        <w:widowControl w:val="0"/>
        <w:numPr>
          <w:ilvl w:val="2"/>
          <w:numId w:val="91"/>
        </w:numPr>
        <w:tabs>
          <w:tab w:val="num" w:pos="1134"/>
        </w:tabs>
        <w:overflowPunct w:val="0"/>
        <w:autoSpaceDE w:val="0"/>
        <w:spacing w:line="264" w:lineRule="auto"/>
        <w:ind w:left="0" w:firstLine="709"/>
        <w:rPr>
          <w:bCs w:val="0"/>
          <w:sz w:val="24"/>
          <w:szCs w:val="24"/>
        </w:rPr>
      </w:pPr>
      <w:r w:rsidRPr="002D7FEE">
        <w:rPr>
          <w:bCs w:val="0"/>
          <w:sz w:val="24"/>
          <w:szCs w:val="24"/>
        </w:rPr>
        <w:t xml:space="preserve">Непредставление </w:t>
      </w:r>
      <w:r w:rsidRPr="00A3196C">
        <w:rPr>
          <w:bCs w:val="0"/>
          <w:sz w:val="24"/>
          <w:szCs w:val="24"/>
        </w:rPr>
        <w:t>Участником</w:t>
      </w:r>
      <w:r w:rsidR="00A3196C" w:rsidRPr="00A3196C">
        <w:rPr>
          <w:sz w:val="24"/>
          <w:szCs w:val="24"/>
        </w:rPr>
        <w:t>, предложившим демпинговую цену,</w:t>
      </w:r>
      <w:r w:rsidR="00A3196C" w:rsidRPr="00A3196C">
        <w:rPr>
          <w:bCs w:val="0"/>
          <w:sz w:val="24"/>
          <w:szCs w:val="24"/>
        </w:rPr>
        <w:t xml:space="preserve"> </w:t>
      </w:r>
      <w:r w:rsidRPr="00A3196C">
        <w:rPr>
          <w:bCs w:val="0"/>
          <w:sz w:val="24"/>
          <w:szCs w:val="24"/>
        </w:rPr>
        <w:t xml:space="preserve">документов, изложенных в п. </w:t>
      </w:r>
      <w:r w:rsidR="00EE380A">
        <w:fldChar w:fldCharType="begin"/>
      </w:r>
      <w:r w:rsidR="00EE380A">
        <w:instrText xml:space="preserve"> REF _Ref465675151 \r \h  \* MERGEFORMAT </w:instrText>
      </w:r>
      <w:r w:rsidR="00EE380A">
        <w:fldChar w:fldCharType="separate"/>
      </w:r>
      <w:r w:rsidR="00646563" w:rsidRPr="00646563">
        <w:rPr>
          <w:bCs w:val="0"/>
          <w:sz w:val="24"/>
          <w:szCs w:val="24"/>
        </w:rPr>
        <w:t>3.11.2</w:t>
      </w:r>
      <w:r w:rsidR="00EE380A">
        <w:fldChar w:fldCharType="end"/>
      </w:r>
      <w:r w:rsidRPr="00A3196C">
        <w:rPr>
          <w:bCs w:val="0"/>
          <w:sz w:val="24"/>
          <w:szCs w:val="24"/>
        </w:rPr>
        <w:t>, будет являться причиной отклонения Участника.</w:t>
      </w:r>
    </w:p>
    <w:p w:rsidR="00A33B62" w:rsidRPr="002D7FEE" w:rsidRDefault="00A33B62" w:rsidP="001405FA">
      <w:pPr>
        <w:widowControl w:val="0"/>
        <w:numPr>
          <w:ilvl w:val="2"/>
          <w:numId w:val="91"/>
        </w:numPr>
        <w:tabs>
          <w:tab w:val="num" w:pos="1134"/>
        </w:tabs>
        <w:overflowPunct w:val="0"/>
        <w:autoSpaceDE w:val="0"/>
        <w:spacing w:line="264" w:lineRule="auto"/>
        <w:ind w:left="0" w:firstLine="709"/>
        <w:rPr>
          <w:bCs w:val="0"/>
          <w:sz w:val="24"/>
          <w:szCs w:val="24"/>
        </w:rPr>
      </w:pPr>
      <w:r w:rsidRPr="00A3196C">
        <w:rPr>
          <w:rFonts w:eastAsia="Times New Roman,Italic"/>
          <w:bCs w:val="0"/>
          <w:iCs/>
          <w:sz w:val="24"/>
          <w:szCs w:val="24"/>
        </w:rPr>
        <w:t xml:space="preserve">В случае невыполнения Участником требования о представлении документов или признания </w:t>
      </w:r>
      <w:r w:rsidR="00A3196C" w:rsidRPr="00A3196C">
        <w:rPr>
          <w:rFonts w:eastAsia="Times New Roman,Italic"/>
          <w:bCs w:val="0"/>
          <w:iCs/>
          <w:sz w:val="24"/>
          <w:szCs w:val="24"/>
        </w:rPr>
        <w:t xml:space="preserve">Закупочной комиссией предложенной Участником </w:t>
      </w:r>
      <w:r w:rsidRPr="00A3196C">
        <w:rPr>
          <w:rFonts w:eastAsia="Times New Roman,Italic"/>
          <w:bCs w:val="0"/>
          <w:iCs/>
          <w:sz w:val="24"/>
          <w:szCs w:val="24"/>
        </w:rPr>
        <w:t>цены</w:t>
      </w:r>
      <w:r w:rsidRPr="002D7FEE">
        <w:rPr>
          <w:rFonts w:eastAsia="Times New Roman,Italic"/>
          <w:bCs w:val="0"/>
          <w:iCs/>
          <w:sz w:val="24"/>
          <w:szCs w:val="24"/>
        </w:rPr>
        <w:t xml:space="preserve"> Договора (лота) необоснованной, заявка на участие в закупке такого Участника отклоняется. Комиссия оставляет за собой право </w:t>
      </w:r>
      <w:r w:rsidRPr="002D7FEE">
        <w:rPr>
          <w:sz w:val="24"/>
          <w:szCs w:val="24"/>
        </w:rPr>
        <w:t>проверять соответствие предоставленных Участником заявлений, документов и информации действительности</w:t>
      </w:r>
      <w:r w:rsidRPr="002D7FEE">
        <w:rPr>
          <w:rFonts w:eastAsia="Times New Roman,Italic"/>
          <w:bCs w:val="0"/>
          <w:iCs/>
          <w:sz w:val="24"/>
          <w:szCs w:val="24"/>
        </w:rPr>
        <w:t xml:space="preserve"> в соответствии с подпунктом </w:t>
      </w:r>
      <w:r w:rsidR="00EE380A">
        <w:fldChar w:fldCharType="begin"/>
      </w:r>
      <w:r w:rsidR="00EE380A">
        <w:instrText xml:space="preserve"> REF _Ref468975267 \r \h  \* MERGEFORMAT </w:instrText>
      </w:r>
      <w:r w:rsidR="00EE380A">
        <w:fldChar w:fldCharType="separate"/>
      </w:r>
      <w:r w:rsidR="00646563" w:rsidRPr="00646563">
        <w:rPr>
          <w:rFonts w:eastAsia="Times New Roman,Italic"/>
          <w:bCs w:val="0"/>
          <w:iCs/>
          <w:sz w:val="24"/>
          <w:szCs w:val="24"/>
        </w:rPr>
        <w:t>3.6.2.5</w:t>
      </w:r>
      <w:r w:rsidR="00EE380A">
        <w:fldChar w:fldCharType="end"/>
      </w:r>
      <w:r w:rsidR="00F01513" w:rsidRPr="002D7FEE">
        <w:rPr>
          <w:rFonts w:eastAsia="Times New Roman,Italic"/>
          <w:bCs w:val="0"/>
          <w:iCs/>
          <w:sz w:val="24"/>
          <w:szCs w:val="24"/>
        </w:rPr>
        <w:t xml:space="preserve"> </w:t>
      </w:r>
      <w:r w:rsidRPr="002D7FEE">
        <w:rPr>
          <w:rFonts w:eastAsia="Times New Roman,Italic"/>
          <w:bCs w:val="0"/>
          <w:iCs/>
          <w:sz w:val="24"/>
          <w:szCs w:val="24"/>
        </w:rPr>
        <w:t>документации.</w:t>
      </w:r>
    </w:p>
    <w:p w:rsidR="00A33B62" w:rsidRPr="002D7FEE" w:rsidRDefault="00A33B62" w:rsidP="001405FA">
      <w:pPr>
        <w:widowControl w:val="0"/>
        <w:numPr>
          <w:ilvl w:val="2"/>
          <w:numId w:val="91"/>
        </w:numPr>
        <w:tabs>
          <w:tab w:val="num" w:pos="1134"/>
        </w:tabs>
        <w:overflowPunct w:val="0"/>
        <w:autoSpaceDE w:val="0"/>
        <w:spacing w:line="264" w:lineRule="auto"/>
        <w:ind w:left="0" w:firstLine="709"/>
        <w:rPr>
          <w:bCs w:val="0"/>
          <w:sz w:val="24"/>
          <w:szCs w:val="24"/>
        </w:rPr>
      </w:pPr>
      <w:r w:rsidRPr="002D7FEE">
        <w:rPr>
          <w:rFonts w:eastAsia="Times New Roman,Italic"/>
          <w:bCs w:val="0"/>
          <w:iCs/>
          <w:sz w:val="24"/>
          <w:szCs w:val="24"/>
        </w:rPr>
        <w:t>Заявка Участника, содержащая демпинговую цену Договора (цену лота), также отклоняется, если по итогам проведенного анализа представленных в составе заявки обоснования, расчета, заключения установлено, что снижение цены Договора (цены лота) достигается за счет сокращения налогов и сборов, в том числе налогов, предусмотренных специальными налоговыми режимами, в бюджеты бюджетной системы Российской Федерации.</w:t>
      </w:r>
    </w:p>
    <w:p w:rsidR="00A33B62" w:rsidRPr="002D7FEE" w:rsidRDefault="00A33B62" w:rsidP="001405FA">
      <w:pPr>
        <w:widowControl w:val="0"/>
        <w:numPr>
          <w:ilvl w:val="2"/>
          <w:numId w:val="91"/>
        </w:numPr>
        <w:tabs>
          <w:tab w:val="num" w:pos="1134"/>
        </w:tabs>
        <w:overflowPunct w:val="0"/>
        <w:autoSpaceDE w:val="0"/>
        <w:spacing w:line="264" w:lineRule="auto"/>
        <w:ind w:left="0" w:firstLine="709"/>
        <w:rPr>
          <w:bCs w:val="0"/>
          <w:sz w:val="24"/>
          <w:szCs w:val="24"/>
        </w:rPr>
      </w:pPr>
      <w:r w:rsidRPr="002D7FEE">
        <w:rPr>
          <w:sz w:val="24"/>
          <w:szCs w:val="24"/>
        </w:rPr>
        <w:t xml:space="preserve">Участник, предложивший </w:t>
      </w:r>
      <w:r w:rsidRPr="002D7FEE">
        <w:rPr>
          <w:rFonts w:eastAsia="Times New Roman,Italic"/>
          <w:bCs w:val="0"/>
          <w:iCs/>
          <w:sz w:val="24"/>
          <w:szCs w:val="24"/>
        </w:rPr>
        <w:t>демпинговую цену Договора (цену лота)</w:t>
      </w:r>
      <w:r w:rsidRPr="002D7FEE">
        <w:rPr>
          <w:sz w:val="24"/>
          <w:szCs w:val="24"/>
        </w:rPr>
        <w:t xml:space="preserve">, и признанный Победителем, должен до заключения Договора предоставить обеспечение исполнения обязательств по Договору на условиях, изложенных в </w:t>
      </w:r>
      <w:proofErr w:type="spellStart"/>
      <w:r w:rsidRPr="002D7FEE">
        <w:rPr>
          <w:sz w:val="24"/>
          <w:szCs w:val="24"/>
        </w:rPr>
        <w:t>пп</w:t>
      </w:r>
      <w:proofErr w:type="spellEnd"/>
      <w:r w:rsidRPr="002D7FEE">
        <w:rPr>
          <w:sz w:val="24"/>
          <w:szCs w:val="24"/>
        </w:rPr>
        <w:t xml:space="preserve">. </w:t>
      </w:r>
      <w:r w:rsidR="00EE380A">
        <w:fldChar w:fldCharType="begin"/>
      </w:r>
      <w:r w:rsidR="00EE380A">
        <w:instrText xml:space="preserve"> REF _Ref465437572 \r \h  \* MERGEFORMAT </w:instrText>
      </w:r>
      <w:r w:rsidR="00EE380A">
        <w:fldChar w:fldCharType="separate"/>
      </w:r>
      <w:r w:rsidR="00646563" w:rsidRPr="00646563">
        <w:rPr>
          <w:sz w:val="24"/>
          <w:szCs w:val="24"/>
        </w:rPr>
        <w:t>3.13.2</w:t>
      </w:r>
      <w:r w:rsidR="00EE380A">
        <w:fldChar w:fldCharType="end"/>
      </w:r>
      <w:r w:rsidRPr="002D7FEE">
        <w:rPr>
          <w:sz w:val="24"/>
          <w:szCs w:val="24"/>
        </w:rPr>
        <w:t>-</w:t>
      </w:r>
      <w:r w:rsidR="00EE380A">
        <w:fldChar w:fldCharType="begin"/>
      </w:r>
      <w:r w:rsidR="00EE380A">
        <w:instrText xml:space="preserve"> REF _Ref465440181 \r \h  \* MERGEFORMAT </w:instrText>
      </w:r>
      <w:r w:rsidR="00EE380A">
        <w:fldChar w:fldCharType="separate"/>
      </w:r>
      <w:r w:rsidR="00646563" w:rsidRPr="00646563">
        <w:rPr>
          <w:sz w:val="24"/>
          <w:szCs w:val="24"/>
        </w:rPr>
        <w:t>3.13.4</w:t>
      </w:r>
      <w:r w:rsidR="00EE380A">
        <w:fldChar w:fldCharType="end"/>
      </w:r>
      <w:r w:rsidRPr="002D7FEE">
        <w:rPr>
          <w:sz w:val="24"/>
          <w:szCs w:val="24"/>
        </w:rPr>
        <w:t>.</w:t>
      </w:r>
    </w:p>
    <w:p w:rsidR="00A33B62" w:rsidRPr="002D7FEE" w:rsidRDefault="00A33B62" w:rsidP="001405FA">
      <w:pPr>
        <w:widowControl w:val="0"/>
        <w:numPr>
          <w:ilvl w:val="2"/>
          <w:numId w:val="91"/>
        </w:numPr>
        <w:tabs>
          <w:tab w:val="num" w:pos="1134"/>
        </w:tabs>
        <w:overflowPunct w:val="0"/>
        <w:autoSpaceDE w:val="0"/>
        <w:spacing w:line="264" w:lineRule="auto"/>
        <w:ind w:left="0" w:firstLine="709"/>
        <w:rPr>
          <w:bCs w:val="0"/>
          <w:sz w:val="24"/>
          <w:szCs w:val="24"/>
        </w:rPr>
      </w:pPr>
      <w:r w:rsidRPr="002D7FEE">
        <w:rPr>
          <w:sz w:val="24"/>
          <w:szCs w:val="24"/>
        </w:rPr>
        <w:t>В случае</w:t>
      </w:r>
      <w:proofErr w:type="gramStart"/>
      <w:r w:rsidRPr="002D7FEE">
        <w:rPr>
          <w:sz w:val="24"/>
          <w:szCs w:val="24"/>
        </w:rPr>
        <w:t>,</w:t>
      </w:r>
      <w:proofErr w:type="gramEnd"/>
      <w:r w:rsidRPr="002D7FEE">
        <w:rPr>
          <w:sz w:val="24"/>
          <w:szCs w:val="24"/>
        </w:rPr>
        <w:t xml:space="preserve"> если по итогам анализа документов, представленных Участником, предложившим </w:t>
      </w:r>
      <w:r w:rsidRPr="002D7FEE">
        <w:rPr>
          <w:rFonts w:eastAsia="Times New Roman,Italic"/>
          <w:bCs w:val="0"/>
          <w:iCs/>
          <w:sz w:val="24"/>
          <w:szCs w:val="24"/>
        </w:rPr>
        <w:t>демпинговую цену Договора (цену лота)</w:t>
      </w:r>
      <w:r w:rsidRPr="002D7FEE">
        <w:rPr>
          <w:sz w:val="24"/>
          <w:szCs w:val="24"/>
        </w:rPr>
        <w:t>, будет установлено, что начальная (максимальная) цена Договора рассчитана неверно, и ценовое предложение Участника закупки не является аномально низкой (</w:t>
      </w:r>
      <w:r w:rsidRPr="002D7FEE">
        <w:rPr>
          <w:rFonts w:eastAsia="Times New Roman,Italic"/>
          <w:bCs w:val="0"/>
          <w:iCs/>
          <w:sz w:val="24"/>
          <w:szCs w:val="24"/>
        </w:rPr>
        <w:t>демпинговой)</w:t>
      </w:r>
      <w:r w:rsidRPr="002D7FEE">
        <w:rPr>
          <w:sz w:val="24"/>
          <w:szCs w:val="24"/>
        </w:rPr>
        <w:t>, закупочная комиссия вправе принять следующие решения:</w:t>
      </w:r>
    </w:p>
    <w:p w:rsidR="00A33B62" w:rsidRPr="002D7FEE" w:rsidRDefault="00A33B62" w:rsidP="001405FA">
      <w:pPr>
        <w:numPr>
          <w:ilvl w:val="0"/>
          <w:numId w:val="93"/>
        </w:numPr>
        <w:tabs>
          <w:tab w:val="left" w:pos="1620"/>
        </w:tabs>
        <w:suppressAutoHyphens w:val="0"/>
        <w:spacing w:after="120" w:line="240" w:lineRule="auto"/>
        <w:rPr>
          <w:bCs w:val="0"/>
          <w:sz w:val="24"/>
          <w:szCs w:val="24"/>
        </w:rPr>
      </w:pPr>
      <w:r w:rsidRPr="002D7FEE">
        <w:rPr>
          <w:sz w:val="24"/>
          <w:szCs w:val="24"/>
        </w:rPr>
        <w:t>об отмене закупочной процедуры в сроки и порядке, установленном Положением о закупке, и объявлении ее повторно с откорректированной начальной (максимальной) ценой Договора;</w:t>
      </w:r>
    </w:p>
    <w:p w:rsidR="00A33B62" w:rsidRPr="002D7FEE" w:rsidRDefault="00A33B62" w:rsidP="001405FA">
      <w:pPr>
        <w:numPr>
          <w:ilvl w:val="0"/>
          <w:numId w:val="93"/>
        </w:numPr>
        <w:tabs>
          <w:tab w:val="left" w:pos="1620"/>
        </w:tabs>
        <w:suppressAutoHyphens w:val="0"/>
        <w:spacing w:after="120" w:line="240" w:lineRule="auto"/>
        <w:rPr>
          <w:bCs w:val="0"/>
          <w:sz w:val="24"/>
          <w:szCs w:val="24"/>
        </w:rPr>
      </w:pPr>
      <w:r w:rsidRPr="002D7FEE">
        <w:rPr>
          <w:sz w:val="24"/>
          <w:szCs w:val="24"/>
        </w:rPr>
        <w:lastRenderedPageBreak/>
        <w:t xml:space="preserve">о заключении Договора с участником закупки, признанным Победителем, при этом требования о предоставлении обеспечения, указанные в </w:t>
      </w:r>
      <w:proofErr w:type="spellStart"/>
      <w:r w:rsidRPr="002D7FEE">
        <w:rPr>
          <w:sz w:val="24"/>
          <w:szCs w:val="24"/>
        </w:rPr>
        <w:t>пп</w:t>
      </w:r>
      <w:proofErr w:type="spellEnd"/>
      <w:r w:rsidRPr="002D7FEE">
        <w:rPr>
          <w:sz w:val="24"/>
          <w:szCs w:val="24"/>
        </w:rPr>
        <w:t xml:space="preserve">. </w:t>
      </w:r>
      <w:r w:rsidR="00EE380A">
        <w:fldChar w:fldCharType="begin"/>
      </w:r>
      <w:r w:rsidR="00EE380A">
        <w:instrText xml:space="preserve"> REF _Ref465437572 \r \h  \* MERGEFORMAT </w:instrText>
      </w:r>
      <w:r w:rsidR="00EE380A">
        <w:fldChar w:fldCharType="separate"/>
      </w:r>
      <w:r w:rsidR="00646563" w:rsidRPr="00646563">
        <w:rPr>
          <w:sz w:val="24"/>
          <w:szCs w:val="24"/>
        </w:rPr>
        <w:t>3.13.2</w:t>
      </w:r>
      <w:r w:rsidR="00EE380A">
        <w:fldChar w:fldCharType="end"/>
      </w:r>
      <w:r w:rsidRPr="002D7FEE">
        <w:rPr>
          <w:sz w:val="24"/>
          <w:szCs w:val="24"/>
        </w:rPr>
        <w:t>-</w:t>
      </w:r>
      <w:r w:rsidR="00EE380A">
        <w:fldChar w:fldCharType="begin"/>
      </w:r>
      <w:r w:rsidR="00EE380A">
        <w:instrText xml:space="preserve"> REF _Ref465440181 \r \h  \* MERGEFORMAT </w:instrText>
      </w:r>
      <w:r w:rsidR="00EE380A">
        <w:fldChar w:fldCharType="separate"/>
      </w:r>
      <w:r w:rsidR="00646563" w:rsidRPr="00646563">
        <w:rPr>
          <w:sz w:val="24"/>
          <w:szCs w:val="24"/>
        </w:rPr>
        <w:t>3.13.4</w:t>
      </w:r>
      <w:r w:rsidR="00EE380A">
        <w:fldChar w:fldCharType="end"/>
      </w:r>
      <w:r w:rsidR="00A3196C">
        <w:t>,</w:t>
      </w:r>
      <w:r w:rsidRPr="002D7FEE">
        <w:rPr>
          <w:sz w:val="24"/>
          <w:szCs w:val="24"/>
        </w:rPr>
        <w:t xml:space="preserve"> не применяются.</w:t>
      </w:r>
    </w:p>
    <w:p w:rsidR="00717F60" w:rsidRPr="002D7FEE" w:rsidRDefault="00717F60" w:rsidP="00E71A48">
      <w:pPr>
        <w:pStyle w:val="2"/>
        <w:tabs>
          <w:tab w:val="clear" w:pos="1700"/>
          <w:tab w:val="left" w:pos="709"/>
        </w:tabs>
        <w:spacing w:line="264" w:lineRule="auto"/>
      </w:pPr>
      <w:bookmarkStart w:id="705" w:name="_Ref468975287"/>
      <w:bookmarkStart w:id="706" w:name="_Toc498589638"/>
      <w:r w:rsidRPr="002D7FEE">
        <w:t>Проведение пред</w:t>
      </w:r>
      <w:r w:rsidR="006353B1" w:rsidRPr="002D7FEE">
        <w:t>д</w:t>
      </w:r>
      <w:r w:rsidR="00123C70" w:rsidRPr="002D7FEE">
        <w:t>оговор</w:t>
      </w:r>
      <w:r w:rsidRPr="002D7FEE">
        <w:t xml:space="preserve">ных переговоров (по необходимости) и подписание </w:t>
      </w:r>
      <w:r w:rsidR="00123C70" w:rsidRPr="002D7FEE">
        <w:t>Договор</w:t>
      </w:r>
      <w:r w:rsidRPr="002D7FEE">
        <w:t>а</w:t>
      </w:r>
      <w:bookmarkEnd w:id="696"/>
      <w:bookmarkEnd w:id="703"/>
      <w:bookmarkEnd w:id="705"/>
      <w:bookmarkEnd w:id="706"/>
    </w:p>
    <w:p w:rsidR="00646563" w:rsidRPr="00646563" w:rsidRDefault="00646563" w:rsidP="00646563">
      <w:pPr>
        <w:widowControl w:val="0"/>
        <w:numPr>
          <w:ilvl w:val="2"/>
          <w:numId w:val="94"/>
        </w:numPr>
        <w:overflowPunct w:val="0"/>
        <w:autoSpaceDE w:val="0"/>
        <w:spacing w:line="264" w:lineRule="auto"/>
        <w:ind w:left="0" w:firstLine="567"/>
        <w:rPr>
          <w:bCs w:val="0"/>
          <w:sz w:val="24"/>
          <w:szCs w:val="24"/>
        </w:rPr>
      </w:pPr>
      <w:r w:rsidRPr="00EA2663">
        <w:rPr>
          <w:bCs w:val="0"/>
          <w:sz w:val="24"/>
          <w:szCs w:val="24"/>
        </w:rPr>
        <w:t xml:space="preserve">По всем вопросам, не нашедшим отражение в Извещении о проведении запроса предложений, настоящей Документации и </w:t>
      </w:r>
      <w:r w:rsidRPr="00646563">
        <w:rPr>
          <w:bCs w:val="0"/>
          <w:sz w:val="24"/>
          <w:szCs w:val="24"/>
        </w:rPr>
        <w:t>Заявке Победителя, стороны имеют право вступить в преддоговорные переговоры, направленные на уточнение любых условий технико-коммерческой части Заявки Победителя, в соответствии с порядком, однако при этом не допускается создание Победителю преимущественных условий участия в запросе предложений. Преддоговорные переговоры могут быть проведены в очной или заочной форме, в том числе с помощью средств аудио-, видеоконференцсвязи. Уведомление о проведении преддоговорных переговоров (с указанием формы, даты и прочих условий проведения) направляется Победителю запроса предложений в течение 3 дней после подведения итогов по запросу предложений, результаты преддоговорных переговоров фиксируются в Протоколе преддоговорных переговоров (далее – Протоколе) и должны быть в обязательном порядке учтены при заключении договора с Победителем</w:t>
      </w:r>
      <w:r w:rsidR="00717F60" w:rsidRPr="00646563">
        <w:rPr>
          <w:bCs w:val="0"/>
          <w:sz w:val="24"/>
          <w:szCs w:val="24"/>
        </w:rPr>
        <w:t>.</w:t>
      </w:r>
    </w:p>
    <w:p w:rsidR="00646563" w:rsidRPr="00646563" w:rsidRDefault="00646563" w:rsidP="00646563">
      <w:pPr>
        <w:widowControl w:val="0"/>
        <w:numPr>
          <w:ilvl w:val="2"/>
          <w:numId w:val="94"/>
        </w:numPr>
        <w:overflowPunct w:val="0"/>
        <w:autoSpaceDE w:val="0"/>
        <w:spacing w:line="264" w:lineRule="auto"/>
        <w:ind w:left="0" w:firstLine="567"/>
        <w:rPr>
          <w:bCs w:val="0"/>
          <w:sz w:val="24"/>
          <w:szCs w:val="24"/>
        </w:rPr>
      </w:pPr>
      <w:r w:rsidRPr="00646563">
        <w:rPr>
          <w:color w:val="000000"/>
          <w:sz w:val="24"/>
          <w:szCs w:val="24"/>
          <w:lang w:val="x-none" w:eastAsia="x-none"/>
        </w:rPr>
        <w:t xml:space="preserve">В частности, в процессе преддоговорных переговоров </w:t>
      </w:r>
      <w:r w:rsidRPr="00646563">
        <w:rPr>
          <w:color w:val="000000"/>
          <w:sz w:val="24"/>
          <w:szCs w:val="24"/>
          <w:lang w:eastAsia="x-none"/>
        </w:rPr>
        <w:t xml:space="preserve">(Протоколе) </w:t>
      </w:r>
      <w:r w:rsidRPr="00646563">
        <w:rPr>
          <w:color w:val="000000"/>
          <w:sz w:val="24"/>
          <w:szCs w:val="24"/>
          <w:lang w:val="x-none" w:eastAsia="x-none"/>
        </w:rPr>
        <w:t>по взаимному согласию сторон:</w:t>
      </w:r>
    </w:p>
    <w:p w:rsidR="00646563" w:rsidRPr="00646563" w:rsidRDefault="00646563" w:rsidP="00646563">
      <w:pPr>
        <w:widowControl w:val="0"/>
        <w:numPr>
          <w:ilvl w:val="0"/>
          <w:numId w:val="100"/>
        </w:numPr>
        <w:tabs>
          <w:tab w:val="left" w:pos="900"/>
          <w:tab w:val="left" w:pos="1620"/>
        </w:tabs>
        <w:suppressAutoHyphens w:val="0"/>
        <w:spacing w:after="120" w:line="240" w:lineRule="auto"/>
        <w:ind w:left="1620" w:hanging="540"/>
        <w:rPr>
          <w:color w:val="000000"/>
          <w:sz w:val="24"/>
          <w:szCs w:val="24"/>
          <w:lang w:eastAsia="ru-RU"/>
        </w:rPr>
      </w:pPr>
      <w:proofErr w:type="gramStart"/>
      <w:r w:rsidRPr="00646563">
        <w:rPr>
          <w:color w:val="000000"/>
          <w:sz w:val="24"/>
          <w:szCs w:val="24"/>
          <w:lang w:eastAsia="ru-RU"/>
        </w:rPr>
        <w:t xml:space="preserve">в текст проекта Договора могут быть внесены уточнения, не влияющие на цену Заявки </w:t>
      </w:r>
      <w:r w:rsidRPr="00646563">
        <w:rPr>
          <w:bCs w:val="0"/>
          <w:sz w:val="24"/>
          <w:szCs w:val="24"/>
        </w:rPr>
        <w:t xml:space="preserve">Победителя </w:t>
      </w:r>
      <w:r w:rsidRPr="00646563">
        <w:rPr>
          <w:color w:val="000000"/>
          <w:sz w:val="24"/>
          <w:szCs w:val="24"/>
          <w:lang w:eastAsia="ru-RU"/>
        </w:rPr>
        <w:t>(например: уточнение сроков исполнения обязательств по договору, в случае если договор не был подписан в планируемые сроки в связи с рассмотрением жалобы в антимонопольном органе, в связи с административным производством, с судебным разбирательством, с необходимостью соблюдения корпоративных требований по заключению договора;</w:t>
      </w:r>
      <w:proofErr w:type="gramEnd"/>
      <w:r w:rsidRPr="00646563">
        <w:rPr>
          <w:color w:val="000000"/>
          <w:sz w:val="24"/>
          <w:szCs w:val="24"/>
          <w:lang w:eastAsia="ru-RU"/>
        </w:rPr>
        <w:t xml:space="preserve"> </w:t>
      </w:r>
      <w:proofErr w:type="gramStart"/>
      <w:r w:rsidRPr="00646563">
        <w:rPr>
          <w:color w:val="000000"/>
          <w:sz w:val="24"/>
          <w:szCs w:val="24"/>
          <w:lang w:eastAsia="ru-RU"/>
        </w:rPr>
        <w:t xml:space="preserve">включение  в договор условий, обусловленных изменениями законодательства или предписаниями органов государственной власти, органов местного самоуправления; уточнение любых условий технико-коммерческого предложения </w:t>
      </w:r>
      <w:r w:rsidRPr="00646563">
        <w:rPr>
          <w:bCs w:val="0"/>
          <w:sz w:val="24"/>
          <w:szCs w:val="24"/>
        </w:rPr>
        <w:t>Победителя</w:t>
      </w:r>
      <w:r w:rsidRPr="00646563">
        <w:rPr>
          <w:color w:val="000000"/>
          <w:sz w:val="24"/>
          <w:szCs w:val="24"/>
          <w:lang w:eastAsia="ru-RU"/>
        </w:rPr>
        <w:t xml:space="preserve">, не нашедших отражение в Извещении о проведении запроса предложений, настоящей Документации по запросу предложений и Заявке </w:t>
      </w:r>
      <w:r w:rsidRPr="00646563">
        <w:rPr>
          <w:bCs w:val="0"/>
          <w:sz w:val="24"/>
          <w:szCs w:val="24"/>
        </w:rPr>
        <w:t>Победителя</w:t>
      </w:r>
      <w:r w:rsidRPr="00646563">
        <w:rPr>
          <w:color w:val="000000"/>
          <w:sz w:val="24"/>
          <w:szCs w:val="24"/>
          <w:lang w:eastAsia="ru-RU"/>
        </w:rPr>
        <w:t xml:space="preserve"> (например, технических характеристик оборудования и т.д.), при условии, что это не изменяет существенные условия договора);</w:t>
      </w:r>
      <w:proofErr w:type="gramEnd"/>
    </w:p>
    <w:p w:rsidR="00646563" w:rsidRPr="00646563" w:rsidRDefault="00646563" w:rsidP="00646563">
      <w:pPr>
        <w:widowControl w:val="0"/>
        <w:numPr>
          <w:ilvl w:val="0"/>
          <w:numId w:val="100"/>
        </w:numPr>
        <w:tabs>
          <w:tab w:val="left" w:pos="900"/>
          <w:tab w:val="left" w:pos="1620"/>
        </w:tabs>
        <w:suppressAutoHyphens w:val="0"/>
        <w:spacing w:after="120" w:line="240" w:lineRule="auto"/>
        <w:ind w:left="1620" w:hanging="540"/>
        <w:rPr>
          <w:color w:val="000000"/>
          <w:sz w:val="24"/>
          <w:szCs w:val="24"/>
          <w:lang w:eastAsia="ru-RU"/>
        </w:rPr>
      </w:pPr>
      <w:r w:rsidRPr="00646563">
        <w:rPr>
          <w:color w:val="000000"/>
          <w:sz w:val="24"/>
          <w:szCs w:val="24"/>
          <w:lang w:eastAsia="ru-RU"/>
        </w:rPr>
        <w:t xml:space="preserve">на основе Технических требований Документации по запросу предложений и Заявки </w:t>
      </w:r>
      <w:r w:rsidRPr="00646563">
        <w:rPr>
          <w:bCs w:val="0"/>
          <w:sz w:val="24"/>
          <w:szCs w:val="24"/>
        </w:rPr>
        <w:t>Победителя</w:t>
      </w:r>
      <w:r w:rsidRPr="00646563">
        <w:rPr>
          <w:color w:val="000000"/>
          <w:sz w:val="24"/>
          <w:szCs w:val="24"/>
          <w:lang w:eastAsia="ru-RU"/>
        </w:rPr>
        <w:t xml:space="preserve"> согласовываются тексты Приложений к Договору.</w:t>
      </w:r>
    </w:p>
    <w:p w:rsidR="00646563" w:rsidRPr="00646563" w:rsidRDefault="00646563" w:rsidP="00646563">
      <w:pPr>
        <w:widowControl w:val="0"/>
        <w:suppressAutoHyphens w:val="0"/>
        <w:spacing w:line="240" w:lineRule="auto"/>
        <w:ind w:firstLine="403"/>
        <w:rPr>
          <w:bCs w:val="0"/>
          <w:sz w:val="24"/>
          <w:szCs w:val="24"/>
          <w:lang w:eastAsia="ru-RU"/>
        </w:rPr>
      </w:pPr>
      <w:r w:rsidRPr="00646563">
        <w:rPr>
          <w:bCs w:val="0"/>
          <w:sz w:val="24"/>
          <w:szCs w:val="24"/>
          <w:lang w:eastAsia="ru-RU"/>
        </w:rPr>
        <w:t xml:space="preserve">Заказчик оставляет за собой право в процессе согласования Договора вместо одного Договора представить 2 или более Договоров на общую сумму, равную цене Заявки </w:t>
      </w:r>
      <w:r w:rsidRPr="00646563">
        <w:rPr>
          <w:bCs w:val="0"/>
          <w:sz w:val="24"/>
          <w:szCs w:val="24"/>
        </w:rPr>
        <w:t>Победителя</w:t>
      </w:r>
      <w:r w:rsidRPr="00646563">
        <w:rPr>
          <w:bCs w:val="0"/>
          <w:sz w:val="24"/>
          <w:szCs w:val="24"/>
          <w:lang w:eastAsia="ru-RU"/>
        </w:rPr>
        <w:t>.</w:t>
      </w:r>
    </w:p>
    <w:p w:rsidR="00717F60" w:rsidRPr="00646563" w:rsidRDefault="00AD3EBC" w:rsidP="001405FA">
      <w:pPr>
        <w:pStyle w:val="affffff0"/>
        <w:numPr>
          <w:ilvl w:val="2"/>
          <w:numId w:val="94"/>
        </w:numPr>
        <w:spacing w:line="264" w:lineRule="auto"/>
        <w:ind w:left="0" w:firstLine="709"/>
        <w:rPr>
          <w:rStyle w:val="adskobk"/>
          <w:i/>
          <w:sz w:val="24"/>
          <w:szCs w:val="24"/>
        </w:rPr>
      </w:pPr>
      <w:r w:rsidRPr="00646563">
        <w:rPr>
          <w:rStyle w:val="adskobk"/>
          <w:sz w:val="24"/>
          <w:szCs w:val="24"/>
        </w:rPr>
        <w:t>Ход переговоров и достигнутые результаты фиксируются в Протоколе пред</w:t>
      </w:r>
      <w:r w:rsidR="006353B1" w:rsidRPr="00646563">
        <w:rPr>
          <w:rStyle w:val="adskobk"/>
          <w:sz w:val="24"/>
          <w:szCs w:val="24"/>
        </w:rPr>
        <w:t>д</w:t>
      </w:r>
      <w:r w:rsidR="00123C70" w:rsidRPr="00646563">
        <w:rPr>
          <w:rStyle w:val="adskobk"/>
          <w:sz w:val="24"/>
          <w:szCs w:val="24"/>
        </w:rPr>
        <w:t>оговор</w:t>
      </w:r>
      <w:r w:rsidRPr="00646563">
        <w:rPr>
          <w:rStyle w:val="adskobk"/>
          <w:sz w:val="24"/>
          <w:szCs w:val="24"/>
        </w:rPr>
        <w:t>ных переговоров</w:t>
      </w:r>
      <w:r w:rsidR="00E60F8E" w:rsidRPr="00646563">
        <w:rPr>
          <w:rStyle w:val="adskobk"/>
          <w:sz w:val="24"/>
          <w:szCs w:val="24"/>
        </w:rPr>
        <w:t>,</w:t>
      </w:r>
      <w:r w:rsidR="00E60F8E" w:rsidRPr="00646563">
        <w:rPr>
          <w:bCs/>
          <w:sz w:val="24"/>
          <w:szCs w:val="24"/>
        </w:rPr>
        <w:t xml:space="preserve"> который подписывается уполномоченными представителями Заказчика/Организатора</w:t>
      </w:r>
      <w:r w:rsidRPr="00646563">
        <w:rPr>
          <w:rStyle w:val="adskobk"/>
          <w:i/>
          <w:sz w:val="24"/>
          <w:szCs w:val="24"/>
        </w:rPr>
        <w:t>.</w:t>
      </w:r>
    </w:p>
    <w:p w:rsidR="00717F60" w:rsidRPr="00646563" w:rsidRDefault="00123C70" w:rsidP="001405FA">
      <w:pPr>
        <w:widowControl w:val="0"/>
        <w:numPr>
          <w:ilvl w:val="2"/>
          <w:numId w:val="94"/>
        </w:numPr>
        <w:overflowPunct w:val="0"/>
        <w:autoSpaceDE w:val="0"/>
        <w:spacing w:line="264" w:lineRule="auto"/>
        <w:ind w:left="0" w:firstLine="726"/>
        <w:rPr>
          <w:bCs w:val="0"/>
          <w:color w:val="000000"/>
          <w:sz w:val="24"/>
          <w:szCs w:val="24"/>
        </w:rPr>
      </w:pPr>
      <w:bookmarkStart w:id="707" w:name="_Ref294695403"/>
      <w:bookmarkStart w:id="708" w:name="_Ref306320315"/>
      <w:r w:rsidRPr="00646563">
        <w:rPr>
          <w:bCs w:val="0"/>
          <w:sz w:val="24"/>
          <w:szCs w:val="24"/>
        </w:rPr>
        <w:t>Договор</w:t>
      </w:r>
      <w:r w:rsidR="00717F60" w:rsidRPr="00646563">
        <w:rPr>
          <w:bCs w:val="0"/>
          <w:sz w:val="24"/>
          <w:szCs w:val="24"/>
        </w:rPr>
        <w:t xml:space="preserve"> между Заказчиком и </w:t>
      </w:r>
      <w:r w:rsidR="009C744E" w:rsidRPr="00646563">
        <w:rPr>
          <w:bCs w:val="0"/>
          <w:sz w:val="24"/>
          <w:szCs w:val="24"/>
        </w:rPr>
        <w:t>Участник</w:t>
      </w:r>
      <w:r w:rsidR="0087407B" w:rsidRPr="00646563">
        <w:rPr>
          <w:bCs w:val="0"/>
          <w:sz w:val="24"/>
          <w:szCs w:val="24"/>
        </w:rPr>
        <w:t xml:space="preserve">ом, чья </w:t>
      </w:r>
      <w:r w:rsidR="004B5EB3" w:rsidRPr="00646563">
        <w:rPr>
          <w:bCs w:val="0"/>
          <w:sz w:val="24"/>
          <w:szCs w:val="24"/>
        </w:rPr>
        <w:t>Заявк</w:t>
      </w:r>
      <w:r w:rsidR="0087407B" w:rsidRPr="00646563">
        <w:rPr>
          <w:bCs w:val="0"/>
          <w:sz w:val="24"/>
          <w:szCs w:val="24"/>
        </w:rPr>
        <w:t xml:space="preserve">а признана лучшей, </w:t>
      </w:r>
      <w:r w:rsidR="00717F60" w:rsidRPr="00646563">
        <w:rPr>
          <w:bCs w:val="0"/>
          <w:sz w:val="24"/>
          <w:szCs w:val="24"/>
        </w:rPr>
        <w:t xml:space="preserve">подписывается </w:t>
      </w:r>
      <w:r w:rsidR="00761148" w:rsidRPr="00646563">
        <w:rPr>
          <w:sz w:val="24"/>
          <w:szCs w:val="24"/>
        </w:rPr>
        <w:t>не ранее чем через 10 (десять) дней</w:t>
      </w:r>
      <w:r w:rsidR="00761148" w:rsidRPr="00646563">
        <w:rPr>
          <w:bCs w:val="0"/>
          <w:sz w:val="24"/>
          <w:szCs w:val="24"/>
        </w:rPr>
        <w:t xml:space="preserve"> и не позднее чем через </w:t>
      </w:r>
      <w:r w:rsidR="00761148" w:rsidRPr="00646563">
        <w:rPr>
          <w:sz w:val="24"/>
          <w:szCs w:val="24"/>
        </w:rPr>
        <w:t>20 (двадцать) рабочих дней</w:t>
      </w:r>
      <w:r w:rsidR="00761148" w:rsidRPr="00646563">
        <w:rPr>
          <w:bCs w:val="0"/>
          <w:sz w:val="24"/>
          <w:szCs w:val="24"/>
        </w:rPr>
        <w:t xml:space="preserve"> </w:t>
      </w:r>
      <w:r w:rsidR="00717F60" w:rsidRPr="00646563">
        <w:rPr>
          <w:bCs w:val="0"/>
          <w:sz w:val="24"/>
          <w:szCs w:val="24"/>
        </w:rPr>
        <w:t xml:space="preserve">с момента определения </w:t>
      </w:r>
      <w:r w:rsidR="0087407B" w:rsidRPr="00646563">
        <w:rPr>
          <w:bCs w:val="0"/>
          <w:sz w:val="24"/>
          <w:szCs w:val="24"/>
        </w:rPr>
        <w:t xml:space="preserve">лучшей </w:t>
      </w:r>
      <w:r w:rsidR="004B5EB3" w:rsidRPr="00646563">
        <w:rPr>
          <w:bCs w:val="0"/>
          <w:sz w:val="24"/>
          <w:szCs w:val="24"/>
        </w:rPr>
        <w:t>Заявк</w:t>
      </w:r>
      <w:r w:rsidR="0087407B" w:rsidRPr="00646563">
        <w:rPr>
          <w:bCs w:val="0"/>
          <w:sz w:val="24"/>
          <w:szCs w:val="24"/>
        </w:rPr>
        <w:t>и</w:t>
      </w:r>
      <w:r w:rsidR="00717F60" w:rsidRPr="00646563">
        <w:rPr>
          <w:bCs w:val="0"/>
          <w:sz w:val="24"/>
          <w:szCs w:val="24"/>
        </w:rPr>
        <w:t>.</w:t>
      </w:r>
      <w:r w:rsidR="00717F60" w:rsidRPr="00646563">
        <w:rPr>
          <w:bCs w:val="0"/>
          <w:color w:val="000000"/>
          <w:sz w:val="24"/>
          <w:szCs w:val="24"/>
        </w:rPr>
        <w:t xml:space="preserve"> </w:t>
      </w:r>
      <w:proofErr w:type="gramStart"/>
      <w:r w:rsidR="00717F60" w:rsidRPr="00646563">
        <w:rPr>
          <w:bCs w:val="0"/>
          <w:color w:val="000000"/>
          <w:sz w:val="24"/>
          <w:szCs w:val="24"/>
        </w:rPr>
        <w:t xml:space="preserve">Для </w:t>
      </w:r>
      <w:r w:rsidR="009C744E" w:rsidRPr="00646563">
        <w:rPr>
          <w:bCs w:val="0"/>
          <w:color w:val="000000"/>
          <w:sz w:val="24"/>
          <w:szCs w:val="24"/>
        </w:rPr>
        <w:t>Участник</w:t>
      </w:r>
      <w:r w:rsidR="0087407B" w:rsidRPr="00646563">
        <w:rPr>
          <w:bCs w:val="0"/>
          <w:color w:val="000000"/>
          <w:sz w:val="24"/>
          <w:szCs w:val="24"/>
        </w:rPr>
        <w:t xml:space="preserve">а, </w:t>
      </w:r>
      <w:r w:rsidR="0087407B" w:rsidRPr="00646563">
        <w:rPr>
          <w:sz w:val="24"/>
          <w:szCs w:val="24"/>
        </w:rPr>
        <w:t xml:space="preserve">чья </w:t>
      </w:r>
      <w:r w:rsidR="004B5EB3" w:rsidRPr="00646563">
        <w:rPr>
          <w:sz w:val="24"/>
          <w:szCs w:val="24"/>
        </w:rPr>
        <w:t>Заявк</w:t>
      </w:r>
      <w:r w:rsidR="0087407B" w:rsidRPr="00646563">
        <w:rPr>
          <w:sz w:val="24"/>
          <w:szCs w:val="24"/>
        </w:rPr>
        <w:t>а признана лучшей,</w:t>
      </w:r>
      <w:r w:rsidR="0087407B" w:rsidRPr="00646563">
        <w:rPr>
          <w:bCs w:val="0"/>
          <w:color w:val="000000"/>
          <w:sz w:val="24"/>
          <w:szCs w:val="24"/>
        </w:rPr>
        <w:t xml:space="preserve"> </w:t>
      </w:r>
      <w:r w:rsidR="00717F60" w:rsidRPr="00646563">
        <w:rPr>
          <w:bCs w:val="0"/>
          <w:color w:val="000000"/>
          <w:sz w:val="24"/>
          <w:szCs w:val="24"/>
        </w:rPr>
        <w:t xml:space="preserve">срок для подписания </w:t>
      </w:r>
      <w:r w:rsidRPr="00646563">
        <w:rPr>
          <w:bCs w:val="0"/>
          <w:color w:val="000000"/>
          <w:sz w:val="24"/>
          <w:szCs w:val="24"/>
        </w:rPr>
        <w:t>Договор</w:t>
      </w:r>
      <w:r w:rsidR="00717F60" w:rsidRPr="00646563">
        <w:rPr>
          <w:bCs w:val="0"/>
          <w:color w:val="000000"/>
          <w:sz w:val="24"/>
          <w:szCs w:val="24"/>
        </w:rPr>
        <w:t xml:space="preserve">а – не позднее 5 рабочих дней с момента получения от Заказчика конечной редакции </w:t>
      </w:r>
      <w:r w:rsidRPr="00646563">
        <w:rPr>
          <w:bCs w:val="0"/>
          <w:color w:val="000000"/>
          <w:sz w:val="24"/>
          <w:szCs w:val="24"/>
        </w:rPr>
        <w:t>Договор</w:t>
      </w:r>
      <w:r w:rsidR="00717F60" w:rsidRPr="00646563">
        <w:rPr>
          <w:bCs w:val="0"/>
          <w:color w:val="000000"/>
          <w:sz w:val="24"/>
          <w:szCs w:val="24"/>
        </w:rPr>
        <w:t xml:space="preserve">а для подписания, при этом в течение 2 рабочих </w:t>
      </w:r>
      <w:r w:rsidR="00717F60" w:rsidRPr="00646563">
        <w:rPr>
          <w:bCs w:val="0"/>
          <w:color w:val="000000"/>
          <w:sz w:val="24"/>
          <w:szCs w:val="24"/>
        </w:rPr>
        <w:lastRenderedPageBreak/>
        <w:t xml:space="preserve">дней с момента получения от Заказчика соответствующего уведомления направить в его адрес оформленные приложения к проекту </w:t>
      </w:r>
      <w:r w:rsidRPr="00646563">
        <w:rPr>
          <w:bCs w:val="0"/>
          <w:color w:val="000000"/>
          <w:sz w:val="24"/>
          <w:szCs w:val="24"/>
        </w:rPr>
        <w:t>Договор</w:t>
      </w:r>
      <w:r w:rsidR="00717F60" w:rsidRPr="00646563">
        <w:rPr>
          <w:bCs w:val="0"/>
          <w:color w:val="000000"/>
          <w:sz w:val="24"/>
          <w:szCs w:val="24"/>
        </w:rPr>
        <w:t xml:space="preserve">а, соответствующие требованиям </w:t>
      </w:r>
      <w:r w:rsidR="007D07A7" w:rsidRPr="00646563">
        <w:rPr>
          <w:bCs w:val="0"/>
          <w:color w:val="000000"/>
          <w:sz w:val="24"/>
          <w:szCs w:val="24"/>
        </w:rPr>
        <w:t>Д</w:t>
      </w:r>
      <w:r w:rsidR="00717F60" w:rsidRPr="00646563">
        <w:rPr>
          <w:bCs w:val="0"/>
          <w:color w:val="000000"/>
          <w:sz w:val="24"/>
          <w:szCs w:val="24"/>
        </w:rPr>
        <w:t>окументации</w:t>
      </w:r>
      <w:r w:rsidR="00DF639D" w:rsidRPr="00646563">
        <w:rPr>
          <w:bCs w:val="0"/>
          <w:color w:val="000000"/>
          <w:sz w:val="24"/>
          <w:szCs w:val="24"/>
        </w:rPr>
        <w:t>.</w:t>
      </w:r>
      <w:bookmarkEnd w:id="707"/>
      <w:bookmarkEnd w:id="708"/>
      <w:r w:rsidR="00717F60" w:rsidRPr="00646563">
        <w:rPr>
          <w:bCs w:val="0"/>
          <w:color w:val="000000"/>
          <w:sz w:val="24"/>
          <w:szCs w:val="24"/>
        </w:rPr>
        <w:t xml:space="preserve"> </w:t>
      </w:r>
      <w:proofErr w:type="gramEnd"/>
    </w:p>
    <w:p w:rsidR="00717F60" w:rsidRPr="00646563" w:rsidRDefault="009C744E" w:rsidP="001405FA">
      <w:pPr>
        <w:widowControl w:val="0"/>
        <w:numPr>
          <w:ilvl w:val="2"/>
          <w:numId w:val="94"/>
        </w:numPr>
        <w:overflowPunct w:val="0"/>
        <w:autoSpaceDE w:val="0"/>
        <w:spacing w:line="264" w:lineRule="auto"/>
        <w:ind w:left="0" w:firstLine="700"/>
        <w:rPr>
          <w:sz w:val="24"/>
          <w:szCs w:val="24"/>
        </w:rPr>
      </w:pPr>
      <w:bookmarkStart w:id="709" w:name="_Ref305979053"/>
      <w:r w:rsidRPr="00646563">
        <w:rPr>
          <w:sz w:val="24"/>
          <w:szCs w:val="24"/>
        </w:rPr>
        <w:t>Участник</w:t>
      </w:r>
      <w:r w:rsidR="00717F60" w:rsidRPr="00646563">
        <w:rPr>
          <w:sz w:val="24"/>
          <w:szCs w:val="24"/>
        </w:rPr>
        <w:t xml:space="preserve"> запроса предложений</w:t>
      </w:r>
      <w:r w:rsidR="0087407B" w:rsidRPr="00646563">
        <w:rPr>
          <w:sz w:val="24"/>
          <w:szCs w:val="24"/>
        </w:rPr>
        <w:t xml:space="preserve">, чья </w:t>
      </w:r>
      <w:r w:rsidR="004B5EB3" w:rsidRPr="00646563">
        <w:rPr>
          <w:sz w:val="24"/>
          <w:szCs w:val="24"/>
        </w:rPr>
        <w:t>Заявк</w:t>
      </w:r>
      <w:r w:rsidR="0087407B" w:rsidRPr="00646563">
        <w:rPr>
          <w:sz w:val="24"/>
          <w:szCs w:val="24"/>
        </w:rPr>
        <w:t xml:space="preserve">а </w:t>
      </w:r>
      <w:r w:rsidR="00717F60" w:rsidRPr="00646563">
        <w:rPr>
          <w:sz w:val="24"/>
          <w:szCs w:val="24"/>
        </w:rPr>
        <w:t xml:space="preserve">утрачивает статус </w:t>
      </w:r>
      <w:proofErr w:type="gramStart"/>
      <w:r w:rsidR="00696966" w:rsidRPr="00646563">
        <w:rPr>
          <w:sz w:val="24"/>
          <w:szCs w:val="24"/>
        </w:rPr>
        <w:t>наилучшей</w:t>
      </w:r>
      <w:proofErr w:type="gramEnd"/>
      <w:r w:rsidR="00717F60" w:rsidRPr="00646563">
        <w:rPr>
          <w:sz w:val="24"/>
          <w:szCs w:val="24"/>
        </w:rPr>
        <w:t xml:space="preserve">, и его действия (бездействия) означают отказ от заключения </w:t>
      </w:r>
      <w:r w:rsidR="00123C70" w:rsidRPr="00646563">
        <w:rPr>
          <w:sz w:val="24"/>
          <w:szCs w:val="24"/>
        </w:rPr>
        <w:t>Договор</w:t>
      </w:r>
      <w:r w:rsidR="00717F60" w:rsidRPr="00646563">
        <w:rPr>
          <w:sz w:val="24"/>
          <w:szCs w:val="24"/>
        </w:rPr>
        <w:t>а в следующих случаях:</w:t>
      </w:r>
      <w:bookmarkEnd w:id="709"/>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646563">
        <w:rPr>
          <w:bCs w:val="0"/>
          <w:sz w:val="24"/>
          <w:szCs w:val="24"/>
        </w:rPr>
        <w:t>не подписал по итогам проведения запроса</w:t>
      </w:r>
      <w:r w:rsidRPr="00E71A48">
        <w:rPr>
          <w:bCs w:val="0"/>
          <w:sz w:val="24"/>
          <w:szCs w:val="24"/>
        </w:rPr>
        <w:t xml:space="preserve"> предложений </w:t>
      </w:r>
      <w:r w:rsidR="00123C70" w:rsidRPr="00E71A48">
        <w:rPr>
          <w:bCs w:val="0"/>
          <w:sz w:val="24"/>
          <w:szCs w:val="24"/>
        </w:rPr>
        <w:t>Договор</w:t>
      </w:r>
      <w:r w:rsidRPr="00E71A48">
        <w:rPr>
          <w:bCs w:val="0"/>
          <w:sz w:val="24"/>
          <w:szCs w:val="24"/>
        </w:rPr>
        <w:t xml:space="preserve"> на условиях, определяемых в п.</w:t>
      </w:r>
      <w:r w:rsidR="00EE380A">
        <w:fldChar w:fldCharType="begin"/>
      </w:r>
      <w:r w:rsidR="00EE380A">
        <w:instrText xml:space="preserve"> REF _Ref294695546 \r \h  \* MERGEFORMAT </w:instrText>
      </w:r>
      <w:r w:rsidR="00EE380A">
        <w:fldChar w:fldCharType="separate"/>
      </w:r>
      <w:r w:rsidR="00646563" w:rsidRPr="00646563">
        <w:rPr>
          <w:bCs w:val="0"/>
          <w:sz w:val="24"/>
          <w:szCs w:val="24"/>
        </w:rPr>
        <w:t xml:space="preserve"> 1.2.6 </w:t>
      </w:r>
      <w:r w:rsidR="00EE380A">
        <w:fldChar w:fldCharType="end"/>
      </w:r>
      <w:r w:rsidRPr="00E71A48">
        <w:rPr>
          <w:bCs w:val="0"/>
          <w:sz w:val="24"/>
          <w:szCs w:val="24"/>
        </w:rPr>
        <w:t>и/или в срок, определенный в п.</w:t>
      </w:r>
      <w:r w:rsidR="001716DB" w:rsidRPr="00E71A48">
        <w:rPr>
          <w:bCs w:val="0"/>
          <w:sz w:val="24"/>
          <w:szCs w:val="24"/>
        </w:rPr>
        <w:t xml:space="preserve"> </w:t>
      </w:r>
      <w:r w:rsidR="00EE380A">
        <w:fldChar w:fldCharType="begin"/>
      </w:r>
      <w:r w:rsidR="00EE380A">
        <w:instrText xml:space="preserve"> REF _Ref294695403 \n \h  \* MERGEFORMAT </w:instrText>
      </w:r>
      <w:r w:rsidR="00EE380A">
        <w:fldChar w:fldCharType="separate"/>
      </w:r>
      <w:r w:rsidR="00646563" w:rsidRPr="00646563">
        <w:rPr>
          <w:bCs w:val="0"/>
          <w:sz w:val="24"/>
          <w:szCs w:val="24"/>
        </w:rPr>
        <w:t>3.12.4</w:t>
      </w:r>
      <w:r w:rsidR="00EE380A">
        <w:fldChar w:fldCharType="end"/>
      </w:r>
      <w:r w:rsidRPr="00E71A48">
        <w:rPr>
          <w:bCs w:val="0"/>
          <w:sz w:val="24"/>
          <w:szCs w:val="24"/>
        </w:rPr>
        <w:t>;</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предоставил обеспечения исполнения обязательств по </w:t>
      </w:r>
      <w:r w:rsidR="00123C70" w:rsidRPr="00E71A48">
        <w:rPr>
          <w:bCs w:val="0"/>
          <w:sz w:val="24"/>
          <w:szCs w:val="24"/>
        </w:rPr>
        <w:t>Договор</w:t>
      </w:r>
      <w:r w:rsidRPr="00E71A48">
        <w:rPr>
          <w:bCs w:val="0"/>
          <w:sz w:val="24"/>
          <w:szCs w:val="24"/>
        </w:rPr>
        <w:t xml:space="preserve">у </w:t>
      </w:r>
      <w:r w:rsidR="001248B1">
        <w:rPr>
          <w:bCs w:val="0"/>
          <w:sz w:val="24"/>
          <w:szCs w:val="24"/>
        </w:rPr>
        <w:t xml:space="preserve">(п. </w:t>
      </w:r>
      <w:r w:rsidR="00C55095">
        <w:rPr>
          <w:bCs w:val="0"/>
          <w:sz w:val="24"/>
          <w:szCs w:val="24"/>
        </w:rPr>
        <w:fldChar w:fldCharType="begin"/>
      </w:r>
      <w:r w:rsidR="001248B1">
        <w:rPr>
          <w:bCs w:val="0"/>
          <w:sz w:val="24"/>
          <w:szCs w:val="24"/>
        </w:rPr>
        <w:instrText xml:space="preserve"> REF _Ref468196034 \r \h </w:instrText>
      </w:r>
      <w:r w:rsidR="00C55095">
        <w:rPr>
          <w:bCs w:val="0"/>
          <w:sz w:val="24"/>
          <w:szCs w:val="24"/>
        </w:rPr>
      </w:r>
      <w:r w:rsidR="00C55095">
        <w:rPr>
          <w:bCs w:val="0"/>
          <w:sz w:val="24"/>
          <w:szCs w:val="24"/>
        </w:rPr>
        <w:fldChar w:fldCharType="separate"/>
      </w:r>
      <w:r w:rsidR="00646563">
        <w:rPr>
          <w:bCs w:val="0"/>
          <w:sz w:val="24"/>
          <w:szCs w:val="24"/>
        </w:rPr>
        <w:t>3.13</w:t>
      </w:r>
      <w:r w:rsidR="00C55095">
        <w:rPr>
          <w:bCs w:val="0"/>
          <w:sz w:val="24"/>
          <w:szCs w:val="24"/>
        </w:rPr>
        <w:fldChar w:fldCharType="end"/>
      </w:r>
      <w:r w:rsidR="001248B1">
        <w:rPr>
          <w:bCs w:val="0"/>
          <w:sz w:val="24"/>
          <w:szCs w:val="24"/>
        </w:rPr>
        <w:t xml:space="preserve">) </w:t>
      </w:r>
      <w:r w:rsidRPr="00E71A48">
        <w:rPr>
          <w:bCs w:val="0"/>
          <w:sz w:val="24"/>
          <w:szCs w:val="24"/>
        </w:rPr>
        <w:t xml:space="preserve">в течение установленного в </w:t>
      </w:r>
      <w:r w:rsidR="007D07A7" w:rsidRPr="00E71A48">
        <w:rPr>
          <w:bCs w:val="0"/>
          <w:sz w:val="24"/>
          <w:szCs w:val="24"/>
        </w:rPr>
        <w:t>Д</w:t>
      </w:r>
      <w:r w:rsidRPr="00E71A48">
        <w:rPr>
          <w:bCs w:val="0"/>
          <w:sz w:val="24"/>
          <w:szCs w:val="24"/>
        </w:rPr>
        <w:t>окументации по запросу предложений срока;</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предложил Заказчику внести изменения в условия </w:t>
      </w:r>
      <w:r w:rsidR="00123C70" w:rsidRPr="00E71A48">
        <w:rPr>
          <w:bCs w:val="0"/>
          <w:sz w:val="24"/>
          <w:szCs w:val="24"/>
        </w:rPr>
        <w:t>Договор</w:t>
      </w:r>
      <w:r w:rsidRPr="00E71A4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2D7FEE" w:rsidRDefault="00717F60" w:rsidP="001405FA">
      <w:pPr>
        <w:widowControl w:val="0"/>
        <w:numPr>
          <w:ilvl w:val="2"/>
          <w:numId w:val="94"/>
        </w:numPr>
        <w:overflowPunct w:val="0"/>
        <w:autoSpaceDE w:val="0"/>
        <w:spacing w:line="264" w:lineRule="auto"/>
        <w:ind w:left="0" w:firstLine="700"/>
        <w:rPr>
          <w:bCs w:val="0"/>
          <w:sz w:val="24"/>
          <w:szCs w:val="24"/>
        </w:rPr>
      </w:pPr>
      <w:bookmarkStart w:id="710" w:name="_Ref468975339"/>
      <w:r w:rsidRPr="00E71A48">
        <w:rPr>
          <w:bCs w:val="0"/>
          <w:sz w:val="24"/>
          <w:szCs w:val="24"/>
        </w:rPr>
        <w:t>При наступ</w:t>
      </w:r>
      <w:r w:rsidR="00CF6A0E" w:rsidRPr="00E71A48">
        <w:rPr>
          <w:bCs w:val="0"/>
          <w:sz w:val="24"/>
          <w:szCs w:val="24"/>
        </w:rPr>
        <w:t>лении случаев, определенных в п.</w:t>
      </w:r>
      <w:r w:rsidR="001716DB" w:rsidRPr="00E71A48">
        <w:rPr>
          <w:bCs w:val="0"/>
          <w:sz w:val="24"/>
          <w:szCs w:val="24"/>
        </w:rPr>
        <w:t xml:space="preserve"> </w:t>
      </w:r>
      <w:r w:rsidR="00EE380A">
        <w:fldChar w:fldCharType="begin"/>
      </w:r>
      <w:r w:rsidR="00EE380A">
        <w:instrText xml:space="preserve"> REF _Ref305979053 \r \h  \* MERGEFORMAT </w:instrText>
      </w:r>
      <w:r w:rsidR="00EE380A">
        <w:fldChar w:fldCharType="separate"/>
      </w:r>
      <w:r w:rsidR="00646563" w:rsidRPr="00646563">
        <w:rPr>
          <w:bCs w:val="0"/>
          <w:sz w:val="24"/>
          <w:szCs w:val="24"/>
        </w:rPr>
        <w:t>3.12.5</w:t>
      </w:r>
      <w:r w:rsidR="00EE380A">
        <w:fldChar w:fldCharType="end"/>
      </w:r>
      <w:r w:rsidRPr="00E71A48">
        <w:rPr>
          <w:bCs w:val="0"/>
          <w:sz w:val="24"/>
          <w:szCs w:val="24"/>
        </w:rPr>
        <w:t xml:space="preserve">, Организатор запроса </w:t>
      </w:r>
      <w:r w:rsidRPr="002D7FEE">
        <w:rPr>
          <w:bCs w:val="0"/>
          <w:sz w:val="24"/>
          <w:szCs w:val="24"/>
        </w:rPr>
        <w:t xml:space="preserve">предложений имеет право выбрать новую выигравшую </w:t>
      </w:r>
      <w:r w:rsidR="004B5EB3" w:rsidRPr="002D7FEE">
        <w:rPr>
          <w:bCs w:val="0"/>
          <w:sz w:val="24"/>
          <w:szCs w:val="24"/>
        </w:rPr>
        <w:t>Заявк</w:t>
      </w:r>
      <w:r w:rsidRPr="002D7FEE">
        <w:rPr>
          <w:bCs w:val="0"/>
          <w:sz w:val="24"/>
          <w:szCs w:val="24"/>
        </w:rPr>
        <w:t xml:space="preserve">у из числа остальных действующих </w:t>
      </w:r>
      <w:r w:rsidR="003F7B14" w:rsidRPr="002D7FEE">
        <w:rPr>
          <w:sz w:val="24"/>
          <w:szCs w:val="24"/>
        </w:rPr>
        <w:t>З</w:t>
      </w:r>
      <w:r w:rsidR="004D1DCF" w:rsidRPr="002D7FEE">
        <w:rPr>
          <w:sz w:val="24"/>
          <w:szCs w:val="24"/>
        </w:rPr>
        <w:t>аявок участников закупки, которая содержит такие же либо лучшие условия исполнения договора, следующие после условий, предложенных победителем закупки</w:t>
      </w:r>
      <w:r w:rsidR="004D1DCF" w:rsidRPr="002D7FEE">
        <w:rPr>
          <w:bCs w:val="0"/>
          <w:sz w:val="24"/>
          <w:szCs w:val="24"/>
        </w:rPr>
        <w:t xml:space="preserve">, </w:t>
      </w:r>
      <w:r w:rsidRPr="002D7FEE">
        <w:rPr>
          <w:bCs w:val="0"/>
          <w:sz w:val="24"/>
          <w:szCs w:val="24"/>
        </w:rPr>
        <w:t xml:space="preserve">либо предложить Заказчику рассмотреть вопрос о повторном проведении закупки. Обеспечение исполнения обязательств </w:t>
      </w:r>
      <w:r w:rsidR="009C744E" w:rsidRPr="002D7FEE">
        <w:rPr>
          <w:bCs w:val="0"/>
          <w:sz w:val="24"/>
          <w:szCs w:val="24"/>
        </w:rPr>
        <w:t>Участник</w:t>
      </w:r>
      <w:r w:rsidRPr="002D7FEE">
        <w:rPr>
          <w:bCs w:val="0"/>
          <w:sz w:val="24"/>
          <w:szCs w:val="24"/>
        </w:rPr>
        <w:t xml:space="preserve">а, </w:t>
      </w:r>
      <w:r w:rsidR="00D663E3" w:rsidRPr="002D7FEE">
        <w:rPr>
          <w:bCs w:val="0"/>
          <w:sz w:val="24"/>
          <w:szCs w:val="24"/>
        </w:rPr>
        <w:t xml:space="preserve">чья </w:t>
      </w:r>
      <w:r w:rsidR="004B5EB3" w:rsidRPr="002D7FEE">
        <w:rPr>
          <w:bCs w:val="0"/>
          <w:sz w:val="24"/>
          <w:szCs w:val="24"/>
        </w:rPr>
        <w:t>Заявк</w:t>
      </w:r>
      <w:r w:rsidR="00D663E3" w:rsidRPr="002D7FEE">
        <w:rPr>
          <w:bCs w:val="0"/>
          <w:sz w:val="24"/>
          <w:szCs w:val="24"/>
        </w:rPr>
        <w:t xml:space="preserve">а утратила </w:t>
      </w:r>
      <w:r w:rsidRPr="002D7FEE">
        <w:rPr>
          <w:bCs w:val="0"/>
          <w:sz w:val="24"/>
          <w:szCs w:val="24"/>
        </w:rPr>
        <w:t xml:space="preserve">статус </w:t>
      </w:r>
      <w:r w:rsidR="00D663E3" w:rsidRPr="002D7FEE">
        <w:rPr>
          <w:bCs w:val="0"/>
          <w:sz w:val="24"/>
          <w:szCs w:val="24"/>
        </w:rPr>
        <w:t>лучшей</w:t>
      </w:r>
      <w:r w:rsidRPr="002D7FEE">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sidRPr="002D7FEE">
        <w:rPr>
          <w:bCs w:val="0"/>
          <w:sz w:val="24"/>
          <w:szCs w:val="24"/>
        </w:rPr>
        <w:t>З</w:t>
      </w:r>
      <w:r w:rsidR="00C74146" w:rsidRPr="002D7FEE">
        <w:rPr>
          <w:bCs w:val="0"/>
          <w:sz w:val="24"/>
          <w:szCs w:val="24"/>
        </w:rPr>
        <w:t>О</w:t>
      </w:r>
      <w:r w:rsidRPr="002D7FEE">
        <w:rPr>
          <w:bCs w:val="0"/>
          <w:sz w:val="24"/>
          <w:szCs w:val="24"/>
        </w:rPr>
        <w:t xml:space="preserve"> </w:t>
      </w:r>
      <w:r w:rsidR="00E74632" w:rsidRPr="002D7FEE">
        <w:rPr>
          <w:bCs w:val="0"/>
          <w:sz w:val="24"/>
          <w:szCs w:val="24"/>
        </w:rPr>
        <w:t>ПАО</w:t>
      </w:r>
      <w:r w:rsidRPr="002D7FEE">
        <w:rPr>
          <w:bCs w:val="0"/>
          <w:sz w:val="24"/>
          <w:szCs w:val="24"/>
        </w:rPr>
        <w:t xml:space="preserve"> «</w:t>
      </w:r>
      <w:r w:rsidR="00C12FA4" w:rsidRPr="002D7FEE">
        <w:rPr>
          <w:bCs w:val="0"/>
          <w:sz w:val="24"/>
          <w:szCs w:val="24"/>
        </w:rPr>
        <w:t>МРСК Центра</w:t>
      </w:r>
      <w:r w:rsidRPr="002D7FEE">
        <w:rPr>
          <w:bCs w:val="0"/>
          <w:sz w:val="24"/>
          <w:szCs w:val="24"/>
        </w:rPr>
        <w:t>».</w:t>
      </w:r>
      <w:bookmarkEnd w:id="710"/>
      <w:r w:rsidRPr="002D7FEE">
        <w:rPr>
          <w:bCs w:val="0"/>
          <w:sz w:val="24"/>
          <w:szCs w:val="24"/>
        </w:rPr>
        <w:t xml:space="preserve"> </w:t>
      </w:r>
    </w:p>
    <w:p w:rsidR="00710759" w:rsidRPr="002D7FEE" w:rsidRDefault="00710759" w:rsidP="001405FA">
      <w:pPr>
        <w:widowControl w:val="0"/>
        <w:numPr>
          <w:ilvl w:val="2"/>
          <w:numId w:val="94"/>
        </w:numPr>
        <w:overflowPunct w:val="0"/>
        <w:autoSpaceDE w:val="0"/>
        <w:spacing w:line="264" w:lineRule="auto"/>
        <w:ind w:left="0" w:firstLine="700"/>
        <w:rPr>
          <w:sz w:val="24"/>
          <w:szCs w:val="24"/>
        </w:rPr>
      </w:pPr>
      <w:r w:rsidRPr="002D7FEE">
        <w:rPr>
          <w:sz w:val="24"/>
          <w:szCs w:val="24"/>
        </w:rPr>
        <w:t xml:space="preserve">Условия </w:t>
      </w:r>
      <w:proofErr w:type="gramStart"/>
      <w:r w:rsidRPr="002D7FEE">
        <w:rPr>
          <w:sz w:val="24"/>
          <w:szCs w:val="24"/>
        </w:rPr>
        <w:t xml:space="preserve">предоставления обеспечения исполнения обязательств </w:t>
      </w:r>
      <w:r w:rsidR="005E62F7" w:rsidRPr="002D7FEE">
        <w:rPr>
          <w:sz w:val="24"/>
          <w:szCs w:val="24"/>
        </w:rPr>
        <w:t>Подрядчика</w:t>
      </w:r>
      <w:proofErr w:type="gramEnd"/>
      <w:r w:rsidR="005E62F7" w:rsidRPr="002D7FEE">
        <w:rPr>
          <w:sz w:val="24"/>
          <w:szCs w:val="24"/>
        </w:rPr>
        <w:t xml:space="preserve"> </w:t>
      </w:r>
      <w:r w:rsidRPr="002D7FEE">
        <w:rPr>
          <w:sz w:val="24"/>
          <w:szCs w:val="24"/>
        </w:rPr>
        <w:t xml:space="preserve">по Договору, связанных с выполнением антидемпинговых мер, изложенных в подпункте </w:t>
      </w:r>
      <w:r w:rsidR="00EE380A">
        <w:fldChar w:fldCharType="begin"/>
      </w:r>
      <w:r w:rsidR="00EE380A">
        <w:instrText xml:space="preserve"> REF _Ref465670219 \r \h  \* MERGEFORMAT </w:instrText>
      </w:r>
      <w:r w:rsidR="00EE380A">
        <w:fldChar w:fldCharType="separate"/>
      </w:r>
      <w:r w:rsidR="00646563" w:rsidRPr="00646563">
        <w:rPr>
          <w:sz w:val="24"/>
          <w:szCs w:val="24"/>
        </w:rPr>
        <w:t>3.11</w:t>
      </w:r>
      <w:r w:rsidR="00EE380A">
        <w:fldChar w:fldCharType="end"/>
      </w:r>
      <w:r w:rsidRPr="002D7FEE">
        <w:rPr>
          <w:sz w:val="24"/>
          <w:szCs w:val="24"/>
        </w:rPr>
        <w:t xml:space="preserve">, обговариваются на этапе преддоговорных переговоров с учетом требований, изложенных в подпунктах </w:t>
      </w:r>
      <w:r w:rsidR="00EE380A">
        <w:fldChar w:fldCharType="begin"/>
      </w:r>
      <w:r w:rsidR="00EE380A">
        <w:instrText xml:space="preserve"> REF _Ref465437572 \r \h  \* MERGEFORMAT </w:instrText>
      </w:r>
      <w:r w:rsidR="00EE380A">
        <w:fldChar w:fldCharType="separate"/>
      </w:r>
      <w:r w:rsidR="00646563" w:rsidRPr="00646563">
        <w:rPr>
          <w:sz w:val="24"/>
          <w:szCs w:val="24"/>
        </w:rPr>
        <w:t>3.13.2</w:t>
      </w:r>
      <w:r w:rsidR="00EE380A">
        <w:fldChar w:fldCharType="end"/>
      </w:r>
      <w:r w:rsidRPr="002D7FEE">
        <w:rPr>
          <w:sz w:val="24"/>
          <w:szCs w:val="24"/>
        </w:rPr>
        <w:t>-</w:t>
      </w:r>
      <w:r w:rsidR="00EE380A">
        <w:fldChar w:fldCharType="begin"/>
      </w:r>
      <w:r w:rsidR="00EE380A">
        <w:instrText xml:space="preserve"> REF _Ref465440181 \r \h  \* MERGEFORMAT </w:instrText>
      </w:r>
      <w:r w:rsidR="00EE380A">
        <w:fldChar w:fldCharType="separate"/>
      </w:r>
      <w:r w:rsidR="00646563" w:rsidRPr="00646563">
        <w:rPr>
          <w:sz w:val="24"/>
          <w:szCs w:val="24"/>
        </w:rPr>
        <w:t>3.13.4</w:t>
      </w:r>
      <w:r w:rsidR="00EE380A">
        <w:fldChar w:fldCharType="end"/>
      </w:r>
      <w:r w:rsidRPr="002D7FEE">
        <w:rPr>
          <w:sz w:val="24"/>
          <w:szCs w:val="24"/>
        </w:rPr>
        <w:t xml:space="preserve"> Документации по запросу предложений.</w:t>
      </w:r>
    </w:p>
    <w:p w:rsidR="00717F60" w:rsidRPr="002D7FEE" w:rsidRDefault="00717F60" w:rsidP="001405FA">
      <w:pPr>
        <w:widowControl w:val="0"/>
        <w:numPr>
          <w:ilvl w:val="2"/>
          <w:numId w:val="94"/>
        </w:numPr>
        <w:overflowPunct w:val="0"/>
        <w:autoSpaceDE w:val="0"/>
        <w:spacing w:line="264" w:lineRule="auto"/>
        <w:ind w:left="0" w:firstLine="700"/>
        <w:rPr>
          <w:sz w:val="24"/>
          <w:szCs w:val="24"/>
        </w:rPr>
      </w:pPr>
      <w:r w:rsidRPr="002D7FEE">
        <w:rPr>
          <w:sz w:val="24"/>
          <w:szCs w:val="24"/>
        </w:rPr>
        <w:t xml:space="preserve">В случае признания </w:t>
      </w:r>
      <w:r w:rsidR="004B5EB3" w:rsidRPr="002D7FEE">
        <w:rPr>
          <w:sz w:val="24"/>
          <w:szCs w:val="24"/>
        </w:rPr>
        <w:t>Заявк</w:t>
      </w:r>
      <w:r w:rsidR="00EB1E5E" w:rsidRPr="002D7FEE">
        <w:rPr>
          <w:sz w:val="24"/>
          <w:szCs w:val="24"/>
        </w:rPr>
        <w:t xml:space="preserve">и </w:t>
      </w:r>
      <w:r w:rsidR="009C744E" w:rsidRPr="002D7FEE">
        <w:rPr>
          <w:sz w:val="24"/>
          <w:szCs w:val="24"/>
        </w:rPr>
        <w:t>Участник</w:t>
      </w:r>
      <w:r w:rsidR="00EB1E5E" w:rsidRPr="002D7FEE">
        <w:rPr>
          <w:sz w:val="24"/>
          <w:szCs w:val="24"/>
        </w:rPr>
        <w:t>а лучшей</w:t>
      </w:r>
      <w:r w:rsidRPr="002D7FEE">
        <w:rPr>
          <w:sz w:val="24"/>
          <w:szCs w:val="24"/>
        </w:rPr>
        <w:t xml:space="preserve">, заключение </w:t>
      </w:r>
      <w:r w:rsidR="00DF639D" w:rsidRPr="002D7FEE">
        <w:rPr>
          <w:sz w:val="24"/>
          <w:szCs w:val="24"/>
        </w:rPr>
        <w:t>Д</w:t>
      </w:r>
      <w:r w:rsidRPr="002D7FEE">
        <w:rPr>
          <w:sz w:val="24"/>
          <w:szCs w:val="24"/>
        </w:rPr>
        <w:t>оговора с</w:t>
      </w:r>
      <w:r w:rsidR="00EB1E5E" w:rsidRPr="002D7FEE">
        <w:rPr>
          <w:sz w:val="24"/>
          <w:szCs w:val="24"/>
        </w:rPr>
        <w:t xml:space="preserve"> данным </w:t>
      </w:r>
      <w:r w:rsidR="009C744E" w:rsidRPr="002D7FEE">
        <w:rPr>
          <w:sz w:val="24"/>
          <w:szCs w:val="24"/>
        </w:rPr>
        <w:t>Участник</w:t>
      </w:r>
      <w:r w:rsidR="00EB1E5E" w:rsidRPr="002D7FEE">
        <w:rPr>
          <w:sz w:val="24"/>
          <w:szCs w:val="24"/>
        </w:rPr>
        <w:t>ом</w:t>
      </w:r>
      <w:r w:rsidRPr="002D7FEE">
        <w:rPr>
          <w:sz w:val="24"/>
          <w:szCs w:val="24"/>
        </w:rPr>
        <w:t xml:space="preserve"> требует предварительного одобрения Советом директоров </w:t>
      </w:r>
      <w:r w:rsidR="00C12FA4" w:rsidRPr="002D7FEE">
        <w:rPr>
          <w:sz w:val="24"/>
          <w:szCs w:val="24"/>
        </w:rPr>
        <w:t>ПАО «МРСК Центра»</w:t>
      </w:r>
      <w:r w:rsidRPr="002D7FEE">
        <w:rPr>
          <w:sz w:val="24"/>
          <w:szCs w:val="24"/>
        </w:rPr>
        <w:t xml:space="preserve"> как сделки, в совершении которой имеется заинтересованность, </w:t>
      </w:r>
      <w:r w:rsidR="00123C70" w:rsidRPr="002D7FEE">
        <w:rPr>
          <w:sz w:val="24"/>
          <w:szCs w:val="24"/>
        </w:rPr>
        <w:t>Договор</w:t>
      </w:r>
      <w:r w:rsidRPr="002D7FEE">
        <w:rPr>
          <w:sz w:val="24"/>
          <w:szCs w:val="24"/>
        </w:rPr>
        <w:t xml:space="preserve"> заключается после одобрения Советом директоров </w:t>
      </w:r>
      <w:r w:rsidR="00E74632" w:rsidRPr="002D7FEE">
        <w:rPr>
          <w:sz w:val="24"/>
          <w:szCs w:val="24"/>
        </w:rPr>
        <w:t>ПАО</w:t>
      </w:r>
      <w:r w:rsidRPr="002D7FEE">
        <w:rPr>
          <w:sz w:val="24"/>
          <w:szCs w:val="24"/>
        </w:rPr>
        <w:t xml:space="preserve"> «</w:t>
      </w:r>
      <w:r w:rsidR="00C12FA4" w:rsidRPr="002D7FEE">
        <w:rPr>
          <w:sz w:val="24"/>
          <w:szCs w:val="24"/>
        </w:rPr>
        <w:t>МРСК Центра</w:t>
      </w:r>
      <w:r w:rsidRPr="002D7FEE">
        <w:rPr>
          <w:sz w:val="24"/>
          <w:szCs w:val="24"/>
        </w:rPr>
        <w:t>».</w:t>
      </w:r>
    </w:p>
    <w:p w:rsidR="00717F60" w:rsidRPr="002D7FEE" w:rsidRDefault="00717F60" w:rsidP="001405FA">
      <w:pPr>
        <w:widowControl w:val="0"/>
        <w:numPr>
          <w:ilvl w:val="2"/>
          <w:numId w:val="94"/>
        </w:numPr>
        <w:overflowPunct w:val="0"/>
        <w:autoSpaceDE w:val="0"/>
        <w:spacing w:line="264" w:lineRule="auto"/>
        <w:ind w:left="0" w:firstLine="700"/>
        <w:rPr>
          <w:bCs w:val="0"/>
          <w:color w:val="000000"/>
          <w:sz w:val="24"/>
          <w:szCs w:val="24"/>
        </w:rPr>
      </w:pPr>
      <w:bookmarkStart w:id="711" w:name="_Ref191386314"/>
      <w:r w:rsidRPr="002D7FEE">
        <w:rPr>
          <w:bCs w:val="0"/>
          <w:sz w:val="24"/>
          <w:szCs w:val="24"/>
        </w:rPr>
        <w:t xml:space="preserve">Заказчик оставляет за собой право при присуждении и заключении </w:t>
      </w:r>
      <w:r w:rsidR="00DF639D" w:rsidRPr="002D7FEE">
        <w:rPr>
          <w:bCs w:val="0"/>
          <w:sz w:val="24"/>
          <w:szCs w:val="24"/>
        </w:rPr>
        <w:t>Д</w:t>
      </w:r>
      <w:r w:rsidRPr="002D7FEE">
        <w:rPr>
          <w:bCs w:val="0"/>
          <w:sz w:val="24"/>
          <w:szCs w:val="24"/>
        </w:rPr>
        <w:t xml:space="preserve">оговора увеличивать или уменьшать изначальный объем </w:t>
      </w:r>
      <w:r w:rsidRPr="002D7FEE">
        <w:rPr>
          <w:bCs w:val="0"/>
          <w:color w:val="000000"/>
          <w:sz w:val="24"/>
          <w:szCs w:val="24"/>
        </w:rPr>
        <w:t>закупаем</w:t>
      </w:r>
      <w:r w:rsidR="00541FAB" w:rsidRPr="002D7FEE">
        <w:rPr>
          <w:bCs w:val="0"/>
          <w:color w:val="000000"/>
          <w:sz w:val="24"/>
          <w:szCs w:val="24"/>
        </w:rPr>
        <w:t>ых</w:t>
      </w:r>
      <w:r w:rsidRPr="002D7FEE">
        <w:rPr>
          <w:bCs w:val="0"/>
          <w:color w:val="000000"/>
          <w:sz w:val="24"/>
          <w:szCs w:val="24"/>
        </w:rPr>
        <w:t xml:space="preserve"> </w:t>
      </w:r>
      <w:r w:rsidR="007F76D6" w:rsidRPr="002D7FEE">
        <w:rPr>
          <w:bCs w:val="0"/>
          <w:color w:val="000000"/>
          <w:sz w:val="24"/>
          <w:szCs w:val="24"/>
        </w:rPr>
        <w:t>работ</w:t>
      </w:r>
      <w:r w:rsidRPr="002D7FEE">
        <w:rPr>
          <w:bCs w:val="0"/>
          <w:color w:val="000000"/>
          <w:sz w:val="24"/>
          <w:szCs w:val="24"/>
        </w:rPr>
        <w:t xml:space="preserve"> в пределах</w:t>
      </w:r>
      <w:r w:rsidR="006F758C" w:rsidRPr="002D7FEE">
        <w:rPr>
          <w:bCs w:val="0"/>
          <w:color w:val="000000"/>
          <w:sz w:val="24"/>
          <w:szCs w:val="24"/>
        </w:rPr>
        <w:t xml:space="preserve"> 10%, </w:t>
      </w:r>
      <w:r w:rsidRPr="002D7FEE">
        <w:rPr>
          <w:bCs w:val="0"/>
          <w:sz w:val="24"/>
          <w:szCs w:val="24"/>
        </w:rPr>
        <w:t xml:space="preserve">не меняя при этом цену единицы </w:t>
      </w:r>
      <w:r w:rsidR="007F76D6" w:rsidRPr="002D7FEE">
        <w:rPr>
          <w:bCs w:val="0"/>
          <w:color w:val="000000"/>
          <w:sz w:val="24"/>
          <w:szCs w:val="24"/>
        </w:rPr>
        <w:t>выполняемых работ</w:t>
      </w:r>
      <w:r w:rsidRPr="002D7FEE">
        <w:rPr>
          <w:bCs w:val="0"/>
          <w:color w:val="000000"/>
          <w:sz w:val="24"/>
          <w:szCs w:val="24"/>
        </w:rPr>
        <w:t xml:space="preserve"> и другие условия.</w:t>
      </w:r>
    </w:p>
    <w:p w:rsidR="00667F31" w:rsidRPr="002D7FEE" w:rsidRDefault="00932C0A" w:rsidP="00667F31">
      <w:pPr>
        <w:pStyle w:val="2"/>
        <w:tabs>
          <w:tab w:val="clear" w:pos="1700"/>
          <w:tab w:val="left" w:pos="709"/>
        </w:tabs>
        <w:spacing w:line="264" w:lineRule="auto"/>
      </w:pPr>
      <w:bookmarkStart w:id="712" w:name="_Toc181693189"/>
      <w:bookmarkStart w:id="713" w:name="_Ref190680463"/>
      <w:bookmarkStart w:id="714" w:name="_Ref306140410"/>
      <w:bookmarkStart w:id="715" w:name="_Ref306142159"/>
      <w:bookmarkStart w:id="716" w:name="_Ref468195951"/>
      <w:bookmarkStart w:id="717" w:name="_Ref468195965"/>
      <w:bookmarkStart w:id="718" w:name="_Ref468196034"/>
      <w:bookmarkStart w:id="719" w:name="_Toc498589639"/>
      <w:bookmarkStart w:id="720" w:name="_Ref303102866"/>
      <w:bookmarkStart w:id="721" w:name="_Toc305835589"/>
      <w:bookmarkStart w:id="722" w:name="_Ref303683952"/>
      <w:bookmarkStart w:id="723" w:name="__RefNumPara__840_922829174"/>
      <w:bookmarkEnd w:id="711"/>
      <w:r w:rsidRPr="002D7FEE">
        <w:t xml:space="preserve">Обеспечение исполнения обязательств </w:t>
      </w:r>
      <w:r w:rsidR="000E5003" w:rsidRPr="002D7FEE">
        <w:t>Подрядчика</w:t>
      </w:r>
      <w:r w:rsidR="00972AAA" w:rsidRPr="002D7FEE">
        <w:t xml:space="preserve"> </w:t>
      </w:r>
      <w:r w:rsidRPr="002D7FEE">
        <w:t>по </w:t>
      </w:r>
      <w:r w:rsidR="00123C70" w:rsidRPr="002D7FEE">
        <w:t>Договор</w:t>
      </w:r>
      <w:r w:rsidRPr="002D7FEE">
        <w:t>у</w:t>
      </w:r>
      <w:bookmarkEnd w:id="712"/>
      <w:bookmarkEnd w:id="713"/>
      <w:bookmarkEnd w:id="714"/>
      <w:bookmarkEnd w:id="715"/>
      <w:bookmarkEnd w:id="716"/>
      <w:bookmarkEnd w:id="717"/>
      <w:bookmarkEnd w:id="718"/>
      <w:bookmarkEnd w:id="719"/>
      <w:r w:rsidRPr="002D7FEE">
        <w:t xml:space="preserve"> </w:t>
      </w:r>
      <w:bookmarkEnd w:id="720"/>
      <w:bookmarkEnd w:id="721"/>
    </w:p>
    <w:p w:rsidR="00932C0A" w:rsidRPr="002D7FEE" w:rsidRDefault="00710759" w:rsidP="001405FA">
      <w:pPr>
        <w:pStyle w:val="affffff0"/>
        <w:widowControl w:val="0"/>
        <w:numPr>
          <w:ilvl w:val="0"/>
          <w:numId w:val="95"/>
        </w:numPr>
        <w:tabs>
          <w:tab w:val="left" w:pos="1620"/>
        </w:tabs>
        <w:suppressAutoHyphens w:val="0"/>
        <w:spacing w:line="264" w:lineRule="auto"/>
        <w:ind w:left="0" w:firstLine="567"/>
        <w:rPr>
          <w:sz w:val="24"/>
          <w:szCs w:val="24"/>
          <w:lang w:eastAsia="ru-RU"/>
        </w:rPr>
      </w:pPr>
      <w:r w:rsidRPr="002D7FEE">
        <w:rPr>
          <w:sz w:val="24"/>
          <w:szCs w:val="24"/>
        </w:rPr>
        <w:t xml:space="preserve">Обеспечения исполнения обязательств </w:t>
      </w:r>
      <w:r w:rsidR="005E62F7" w:rsidRPr="002D7FEE">
        <w:rPr>
          <w:sz w:val="24"/>
          <w:szCs w:val="24"/>
        </w:rPr>
        <w:t xml:space="preserve">Подрядчика </w:t>
      </w:r>
      <w:r w:rsidRPr="002D7FEE">
        <w:rPr>
          <w:sz w:val="24"/>
          <w:szCs w:val="24"/>
        </w:rPr>
        <w:t xml:space="preserve">по Договору, помимо указанного в проекте Договора (раздел </w:t>
      </w:r>
      <w:r w:rsidR="00EE380A">
        <w:fldChar w:fldCharType="begin"/>
      </w:r>
      <w:r w:rsidR="00EE380A">
        <w:instrText xml:space="preserve"> REF _Ref440272931 \r \h  \* MERGEFORMAT </w:instrText>
      </w:r>
      <w:r w:rsidR="00EE380A">
        <w:fldChar w:fldCharType="separate"/>
      </w:r>
      <w:r w:rsidR="00646563">
        <w:t>2</w:t>
      </w:r>
      <w:r w:rsidR="00EE380A">
        <w:fldChar w:fldCharType="end"/>
      </w:r>
      <w:r w:rsidRPr="002D7FEE">
        <w:rPr>
          <w:sz w:val="24"/>
          <w:szCs w:val="24"/>
        </w:rPr>
        <w:t xml:space="preserve">) и подпункте </w:t>
      </w:r>
      <w:r w:rsidR="00EE380A">
        <w:fldChar w:fldCharType="begin"/>
      </w:r>
      <w:r w:rsidR="00EE380A">
        <w:instrText xml:space="preserve"> REF _Ref465437572 \r \h  \* MERGEFORMAT </w:instrText>
      </w:r>
      <w:r w:rsidR="00EE380A">
        <w:fldChar w:fldCharType="separate"/>
      </w:r>
      <w:r w:rsidR="00646563" w:rsidRPr="00646563">
        <w:rPr>
          <w:sz w:val="24"/>
          <w:szCs w:val="24"/>
        </w:rPr>
        <w:t>3.13.2</w:t>
      </w:r>
      <w:r w:rsidR="00EE380A">
        <w:fldChar w:fldCharType="end"/>
      </w:r>
      <w:r w:rsidRPr="002D7FEE">
        <w:rPr>
          <w:sz w:val="24"/>
          <w:szCs w:val="24"/>
        </w:rPr>
        <w:t>, не требуется.</w:t>
      </w:r>
    </w:p>
    <w:p w:rsidR="00710759" w:rsidRPr="002D7FEE" w:rsidRDefault="00710759" w:rsidP="001405FA">
      <w:pPr>
        <w:pStyle w:val="affffff0"/>
        <w:widowControl w:val="0"/>
        <w:numPr>
          <w:ilvl w:val="0"/>
          <w:numId w:val="95"/>
        </w:numPr>
        <w:tabs>
          <w:tab w:val="left" w:pos="1620"/>
        </w:tabs>
        <w:suppressAutoHyphens w:val="0"/>
        <w:spacing w:line="264" w:lineRule="auto"/>
        <w:ind w:left="0" w:firstLine="567"/>
        <w:rPr>
          <w:sz w:val="24"/>
          <w:szCs w:val="24"/>
          <w:lang w:eastAsia="ru-RU"/>
        </w:rPr>
      </w:pPr>
      <w:bookmarkStart w:id="724" w:name="_Ref465437572"/>
      <w:r w:rsidRPr="002D7FEE">
        <w:rPr>
          <w:sz w:val="24"/>
          <w:szCs w:val="24"/>
        </w:rPr>
        <w:t xml:space="preserve">Участник, предложивший </w:t>
      </w:r>
      <w:r w:rsidRPr="002D7FEE">
        <w:rPr>
          <w:rFonts w:eastAsia="Times New Roman,Italic"/>
          <w:iCs/>
          <w:sz w:val="24"/>
          <w:szCs w:val="24"/>
        </w:rPr>
        <w:t>демпинговую цену Договора (цену лота)</w:t>
      </w:r>
      <w:r w:rsidRPr="002D7FEE">
        <w:rPr>
          <w:sz w:val="24"/>
          <w:szCs w:val="24"/>
        </w:rPr>
        <w:t xml:space="preserve">, и признанный Победителем, должен в обязательном порядке предоставить обеспечение исполнения обязательств </w:t>
      </w:r>
      <w:r w:rsidR="005E62F7" w:rsidRPr="002D7FEE">
        <w:rPr>
          <w:sz w:val="24"/>
          <w:szCs w:val="24"/>
        </w:rPr>
        <w:t xml:space="preserve">Подрядчика </w:t>
      </w:r>
      <w:r w:rsidRPr="002D7FEE">
        <w:rPr>
          <w:sz w:val="24"/>
          <w:szCs w:val="24"/>
        </w:rPr>
        <w:t>по Договору в размере 5% от стоимости Заявки, с учетом НДС. При этом данное обеспечение в обязательном порядке предоставляется до заключения Договора.</w:t>
      </w:r>
      <w:bookmarkEnd w:id="724"/>
    </w:p>
    <w:p w:rsidR="00710759" w:rsidRPr="002D7FEE" w:rsidRDefault="00710759" w:rsidP="001405FA">
      <w:pPr>
        <w:pStyle w:val="affffff0"/>
        <w:widowControl w:val="0"/>
        <w:numPr>
          <w:ilvl w:val="0"/>
          <w:numId w:val="95"/>
        </w:numPr>
        <w:tabs>
          <w:tab w:val="left" w:pos="1620"/>
        </w:tabs>
        <w:suppressAutoHyphens w:val="0"/>
        <w:spacing w:line="264" w:lineRule="auto"/>
        <w:ind w:left="0" w:firstLine="567"/>
        <w:rPr>
          <w:sz w:val="24"/>
          <w:szCs w:val="24"/>
          <w:lang w:eastAsia="ru-RU"/>
        </w:rPr>
      </w:pPr>
      <w:r w:rsidRPr="002D7FEE">
        <w:rPr>
          <w:sz w:val="24"/>
          <w:szCs w:val="24"/>
        </w:rPr>
        <w:t xml:space="preserve">Обеспечение исполнения обязательств </w:t>
      </w:r>
      <w:r w:rsidR="005E62F7" w:rsidRPr="002D7FEE">
        <w:rPr>
          <w:sz w:val="24"/>
          <w:szCs w:val="24"/>
        </w:rPr>
        <w:t xml:space="preserve">Подрядчика </w:t>
      </w:r>
      <w:r w:rsidRPr="002D7FEE">
        <w:rPr>
          <w:sz w:val="24"/>
          <w:szCs w:val="24"/>
        </w:rPr>
        <w:t>по Договору, связанное с выполнением антидемпинговых мер, может предоставляться Участником в форме банковской гарантии или путем внесения денежных средств на расчетный счет Заказчика</w:t>
      </w:r>
      <w:r w:rsidR="006A582B" w:rsidRPr="002D7FEE">
        <w:rPr>
          <w:sz w:val="24"/>
          <w:szCs w:val="24"/>
          <w:lang w:eastAsia="ru-RU"/>
        </w:rPr>
        <w:t xml:space="preserve"> (п. </w:t>
      </w:r>
      <w:r w:rsidR="00EE380A">
        <w:fldChar w:fldCharType="begin"/>
      </w:r>
      <w:r w:rsidR="00EE380A">
        <w:instrText xml:space="preserve"> REF _Ref469321985 \r \h  \* MERGEFORMAT </w:instrText>
      </w:r>
      <w:r w:rsidR="00EE380A">
        <w:fldChar w:fldCharType="separate"/>
      </w:r>
      <w:r w:rsidR="00646563" w:rsidRPr="00646563">
        <w:rPr>
          <w:sz w:val="24"/>
          <w:szCs w:val="24"/>
          <w:lang w:eastAsia="ru-RU"/>
        </w:rPr>
        <w:t>3.3.14.4.4</w:t>
      </w:r>
      <w:r w:rsidR="00EE380A">
        <w:fldChar w:fldCharType="end"/>
      </w:r>
      <w:r w:rsidR="006A582B" w:rsidRPr="002D7FEE">
        <w:rPr>
          <w:sz w:val="24"/>
          <w:szCs w:val="24"/>
          <w:lang w:eastAsia="ru-RU"/>
        </w:rPr>
        <w:t>)</w:t>
      </w:r>
      <w:r w:rsidRPr="002D7FEE">
        <w:rPr>
          <w:sz w:val="24"/>
          <w:szCs w:val="24"/>
        </w:rPr>
        <w:t xml:space="preserve">. Выбор </w:t>
      </w:r>
      <w:proofErr w:type="gramStart"/>
      <w:r w:rsidRPr="002D7FEE">
        <w:rPr>
          <w:sz w:val="24"/>
          <w:szCs w:val="24"/>
        </w:rPr>
        <w:t xml:space="preserve">способа обеспечения исполнения обязательств </w:t>
      </w:r>
      <w:r w:rsidR="005E62F7" w:rsidRPr="002D7FEE">
        <w:rPr>
          <w:sz w:val="24"/>
          <w:szCs w:val="24"/>
        </w:rPr>
        <w:t>Подрядчика</w:t>
      </w:r>
      <w:proofErr w:type="gramEnd"/>
      <w:r w:rsidR="005E62F7" w:rsidRPr="002D7FEE">
        <w:rPr>
          <w:sz w:val="24"/>
          <w:szCs w:val="24"/>
        </w:rPr>
        <w:t xml:space="preserve"> </w:t>
      </w:r>
      <w:r w:rsidRPr="002D7FEE">
        <w:rPr>
          <w:sz w:val="24"/>
          <w:szCs w:val="24"/>
        </w:rPr>
        <w:t xml:space="preserve">по Договору, осуществляется </w:t>
      </w:r>
      <w:r w:rsidR="007F2071" w:rsidRPr="002D7FEE">
        <w:rPr>
          <w:bCs/>
          <w:sz w:val="24"/>
          <w:szCs w:val="24"/>
        </w:rPr>
        <w:t>Участником/Победителем</w:t>
      </w:r>
      <w:r w:rsidRPr="002D7FEE">
        <w:rPr>
          <w:sz w:val="24"/>
          <w:szCs w:val="24"/>
        </w:rPr>
        <w:t xml:space="preserve">. Условия и содержание </w:t>
      </w:r>
      <w:r w:rsidRPr="002D7FEE">
        <w:rPr>
          <w:sz w:val="24"/>
          <w:szCs w:val="24"/>
        </w:rPr>
        <w:lastRenderedPageBreak/>
        <w:t xml:space="preserve">обеспечения исполнения обязательств </w:t>
      </w:r>
      <w:r w:rsidR="005E62F7" w:rsidRPr="002D7FEE">
        <w:rPr>
          <w:sz w:val="24"/>
          <w:szCs w:val="24"/>
        </w:rPr>
        <w:t xml:space="preserve">Подрядчика </w:t>
      </w:r>
      <w:r w:rsidRPr="002D7FEE">
        <w:rPr>
          <w:sz w:val="24"/>
          <w:szCs w:val="24"/>
        </w:rPr>
        <w:t xml:space="preserve">по Договору, а также сроки возврата обеспечения устанавливаются на основании проекта Договора (раздел </w:t>
      </w:r>
      <w:r w:rsidR="00EE380A">
        <w:fldChar w:fldCharType="begin"/>
      </w:r>
      <w:r w:rsidR="00EE380A">
        <w:instrText xml:space="preserve"> REF _Ref440272931 \r \h  \* MERGEFORMAT </w:instrText>
      </w:r>
      <w:r w:rsidR="00EE380A">
        <w:fldChar w:fldCharType="separate"/>
      </w:r>
      <w:r w:rsidR="00646563">
        <w:t>2</w:t>
      </w:r>
      <w:r w:rsidR="00EE380A">
        <w:fldChar w:fldCharType="end"/>
      </w:r>
      <w:r w:rsidRPr="002D7FEE">
        <w:rPr>
          <w:sz w:val="24"/>
          <w:szCs w:val="24"/>
        </w:rPr>
        <w:t xml:space="preserve">) с учетом требований, изложенных в подпункте </w:t>
      </w:r>
      <w:r w:rsidR="00EE380A">
        <w:fldChar w:fldCharType="begin"/>
      </w:r>
      <w:r w:rsidR="00EE380A">
        <w:instrText xml:space="preserve"> REF _Ref465437572 \r \h  \* MERGEFORMAT </w:instrText>
      </w:r>
      <w:r w:rsidR="00EE380A">
        <w:fldChar w:fldCharType="separate"/>
      </w:r>
      <w:r w:rsidR="00646563" w:rsidRPr="00646563">
        <w:rPr>
          <w:sz w:val="24"/>
          <w:szCs w:val="24"/>
        </w:rPr>
        <w:t>3.13.2</w:t>
      </w:r>
      <w:r w:rsidR="00EE380A">
        <w:fldChar w:fldCharType="end"/>
      </w:r>
      <w:r w:rsidRPr="002D7FEE">
        <w:rPr>
          <w:sz w:val="24"/>
          <w:szCs w:val="24"/>
        </w:rPr>
        <w:t xml:space="preserve">, а также на этапе </w:t>
      </w:r>
      <w:proofErr w:type="spellStart"/>
      <w:r w:rsidRPr="002D7FEE">
        <w:rPr>
          <w:sz w:val="24"/>
          <w:szCs w:val="24"/>
        </w:rPr>
        <w:t>преддговорных</w:t>
      </w:r>
      <w:proofErr w:type="spellEnd"/>
      <w:r w:rsidRPr="002D7FEE">
        <w:rPr>
          <w:sz w:val="24"/>
          <w:szCs w:val="24"/>
        </w:rPr>
        <w:t xml:space="preserve"> переговоров (п.</w:t>
      </w:r>
      <w:r w:rsidR="00F01513" w:rsidRPr="002D7FEE">
        <w:rPr>
          <w:sz w:val="24"/>
          <w:szCs w:val="24"/>
        </w:rPr>
        <w:t xml:space="preserve"> </w:t>
      </w:r>
      <w:r w:rsidR="00EE380A">
        <w:fldChar w:fldCharType="begin"/>
      </w:r>
      <w:r w:rsidR="00EE380A">
        <w:instrText xml:space="preserve"> REF _Ref468975287 \r \h  \* MERGEFORMAT </w:instrText>
      </w:r>
      <w:r w:rsidR="00EE380A">
        <w:fldChar w:fldCharType="separate"/>
      </w:r>
      <w:r w:rsidR="00646563" w:rsidRPr="00646563">
        <w:rPr>
          <w:sz w:val="24"/>
          <w:szCs w:val="24"/>
        </w:rPr>
        <w:t>3.12</w:t>
      </w:r>
      <w:r w:rsidR="00EE380A">
        <w:fldChar w:fldCharType="end"/>
      </w:r>
      <w:r w:rsidRPr="002D7FEE">
        <w:rPr>
          <w:sz w:val="24"/>
          <w:szCs w:val="24"/>
        </w:rPr>
        <w:t>).</w:t>
      </w:r>
    </w:p>
    <w:p w:rsidR="00710759" w:rsidRPr="002D7FEE" w:rsidRDefault="00710759" w:rsidP="001405FA">
      <w:pPr>
        <w:pStyle w:val="affffff0"/>
        <w:widowControl w:val="0"/>
        <w:numPr>
          <w:ilvl w:val="0"/>
          <w:numId w:val="95"/>
        </w:numPr>
        <w:tabs>
          <w:tab w:val="left" w:pos="1620"/>
        </w:tabs>
        <w:suppressAutoHyphens w:val="0"/>
        <w:spacing w:line="264" w:lineRule="auto"/>
        <w:ind w:left="0" w:firstLine="567"/>
        <w:rPr>
          <w:sz w:val="24"/>
          <w:szCs w:val="24"/>
          <w:lang w:eastAsia="ru-RU"/>
        </w:rPr>
      </w:pPr>
      <w:bookmarkStart w:id="725" w:name="_Ref465440181"/>
      <w:r w:rsidRPr="002D7FEE">
        <w:rPr>
          <w:sz w:val="24"/>
          <w:szCs w:val="24"/>
        </w:rPr>
        <w:t xml:space="preserve">Непредставление обеспечения исполнения обязательств </w:t>
      </w:r>
      <w:r w:rsidR="005E62F7" w:rsidRPr="002D7FEE">
        <w:rPr>
          <w:sz w:val="24"/>
          <w:szCs w:val="24"/>
        </w:rPr>
        <w:t xml:space="preserve">Подрядчика </w:t>
      </w:r>
      <w:r w:rsidRPr="002D7FEE">
        <w:rPr>
          <w:sz w:val="24"/>
          <w:szCs w:val="24"/>
        </w:rPr>
        <w:t>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w:t>
      </w:r>
      <w:r w:rsidR="00F01513" w:rsidRPr="002D7FEE">
        <w:rPr>
          <w:sz w:val="24"/>
          <w:szCs w:val="24"/>
        </w:rPr>
        <w:t xml:space="preserve"> </w:t>
      </w:r>
      <w:r w:rsidR="00EE380A">
        <w:fldChar w:fldCharType="begin"/>
      </w:r>
      <w:r w:rsidR="00EE380A">
        <w:instrText xml:space="preserve"> REF _Ref468975339 \r \h  \* MERGEFORMAT </w:instrText>
      </w:r>
      <w:r w:rsidR="00EE380A">
        <w:fldChar w:fldCharType="separate"/>
      </w:r>
      <w:r w:rsidR="00646563" w:rsidRPr="00646563">
        <w:rPr>
          <w:sz w:val="24"/>
          <w:szCs w:val="24"/>
        </w:rPr>
        <w:t>3.12.6</w:t>
      </w:r>
      <w:r w:rsidR="00EE380A">
        <w:fldChar w:fldCharType="end"/>
      </w:r>
      <w:r w:rsidRPr="002D7FEE">
        <w:rPr>
          <w:sz w:val="24"/>
          <w:szCs w:val="24"/>
        </w:rPr>
        <w:t>.</w:t>
      </w:r>
      <w:bookmarkEnd w:id="725"/>
    </w:p>
    <w:p w:rsidR="00932C0A" w:rsidRPr="002D7FEE" w:rsidRDefault="00932C0A" w:rsidP="00824534">
      <w:pPr>
        <w:pStyle w:val="2"/>
        <w:tabs>
          <w:tab w:val="clear" w:pos="1700"/>
          <w:tab w:val="left" w:pos="709"/>
        </w:tabs>
        <w:spacing w:line="264" w:lineRule="auto"/>
      </w:pPr>
      <w:bookmarkStart w:id="726" w:name="_Ref303694483"/>
      <w:bookmarkStart w:id="727" w:name="_Toc305835590"/>
      <w:bookmarkStart w:id="728" w:name="_Ref306140451"/>
      <w:bookmarkStart w:id="729" w:name="_Toc498589640"/>
      <w:r w:rsidRPr="002D7FEE">
        <w:t xml:space="preserve">Уведомление о результатах </w:t>
      </w:r>
      <w:bookmarkEnd w:id="726"/>
      <w:bookmarkEnd w:id="727"/>
      <w:r w:rsidRPr="002D7FEE">
        <w:t>запроса предложений</w:t>
      </w:r>
      <w:bookmarkEnd w:id="728"/>
      <w:bookmarkEnd w:id="729"/>
    </w:p>
    <w:p w:rsidR="004D1DCF" w:rsidRPr="002D7FEE" w:rsidRDefault="00ED5C7C" w:rsidP="004D1DCF">
      <w:pPr>
        <w:pStyle w:val="3"/>
        <w:ind w:left="0" w:firstLine="567"/>
        <w:jc w:val="both"/>
        <w:rPr>
          <w:b w:val="0"/>
          <w:szCs w:val="24"/>
          <w:lang w:eastAsia="ru-RU"/>
        </w:rPr>
      </w:pPr>
      <w:bookmarkStart w:id="730" w:name="_Toc471830476"/>
      <w:bookmarkStart w:id="731" w:name="_Toc498589641"/>
      <w:bookmarkEnd w:id="722"/>
      <w:r w:rsidRPr="002D7FEE">
        <w:rPr>
          <w:b w:val="0"/>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2D7FEE">
        <w:rPr>
          <w:b w:val="0"/>
          <w:szCs w:val="24"/>
          <w:lang w:eastAsia="ru-RU"/>
        </w:rPr>
        <w:t xml:space="preserve">на интернет-сайтах, на которых было опубликовано </w:t>
      </w:r>
      <w:r w:rsidR="00D56F8C" w:rsidRPr="002D7FEE">
        <w:rPr>
          <w:b w:val="0"/>
          <w:iCs/>
          <w:szCs w:val="24"/>
        </w:rPr>
        <w:t>Извещение</w:t>
      </w:r>
      <w:r w:rsidR="00D56F8C" w:rsidRPr="002D7FEE">
        <w:rPr>
          <w:b w:val="0"/>
          <w:szCs w:val="24"/>
        </w:rPr>
        <w:t xml:space="preserve"> о проведении открытого </w:t>
      </w:r>
      <w:r w:rsidR="00D56F8C" w:rsidRPr="002D7FEE">
        <w:rPr>
          <w:b w:val="0"/>
          <w:iCs/>
          <w:szCs w:val="24"/>
        </w:rPr>
        <w:t xml:space="preserve">запроса предложений (подраздел </w:t>
      </w:r>
      <w:r w:rsidR="00EE380A">
        <w:fldChar w:fldCharType="begin"/>
      </w:r>
      <w:r w:rsidR="00EE380A">
        <w:instrText xml:space="preserve"> REF _Ref191386085 \r \h  \* MERGEFORMAT </w:instrText>
      </w:r>
      <w:r w:rsidR="00EE380A">
        <w:fldChar w:fldCharType="separate"/>
      </w:r>
      <w:r w:rsidR="00646563" w:rsidRPr="00646563">
        <w:rPr>
          <w:b w:val="0"/>
          <w:iCs/>
          <w:szCs w:val="24"/>
        </w:rPr>
        <w:t>1.1.1</w:t>
      </w:r>
      <w:r w:rsidR="00EE380A">
        <w:fldChar w:fldCharType="end"/>
      </w:r>
      <w:r w:rsidR="00D56F8C" w:rsidRPr="002D7FEE">
        <w:rPr>
          <w:b w:val="0"/>
          <w:iCs/>
          <w:szCs w:val="24"/>
        </w:rPr>
        <w:t>)</w:t>
      </w:r>
      <w:r w:rsidR="00D56F8C" w:rsidRPr="002D7FEE">
        <w:rPr>
          <w:b w:val="0"/>
          <w:szCs w:val="24"/>
        </w:rPr>
        <w:t>,</w:t>
      </w:r>
      <w:r w:rsidR="00D56F8C" w:rsidRPr="002D7FEE">
        <w:rPr>
          <w:b w:val="0"/>
          <w:szCs w:val="24"/>
          <w:lang w:eastAsia="ru-RU"/>
        </w:rPr>
        <w:t xml:space="preserve">  </w:t>
      </w:r>
      <w:r w:rsidRPr="002D7FEE">
        <w:rPr>
          <w:b w:val="0"/>
          <w:szCs w:val="24"/>
          <w:lang w:eastAsia="ru-RU"/>
        </w:rPr>
        <w:t xml:space="preserve">для всех </w:t>
      </w:r>
      <w:r w:rsidR="00DC6125" w:rsidRPr="002D7FEE">
        <w:rPr>
          <w:b w:val="0"/>
          <w:szCs w:val="24"/>
          <w:lang w:eastAsia="ru-RU"/>
        </w:rPr>
        <w:t>Участников</w:t>
      </w:r>
      <w:r w:rsidRPr="002D7FEE">
        <w:rPr>
          <w:b w:val="0"/>
          <w:szCs w:val="24"/>
          <w:lang w:eastAsia="ru-RU"/>
        </w:rPr>
        <w:t xml:space="preserve"> Протокол о выборе победителя открытого запроса п</w:t>
      </w:r>
      <w:r w:rsidR="004D1DCF" w:rsidRPr="002D7FEE">
        <w:rPr>
          <w:b w:val="0"/>
          <w:szCs w:val="24"/>
          <w:lang w:eastAsia="ru-RU"/>
        </w:rPr>
        <w:t>редложений, в котором указывает:</w:t>
      </w:r>
      <w:bookmarkEnd w:id="730"/>
      <w:bookmarkEnd w:id="731"/>
    </w:p>
    <w:p w:rsidR="004D1DCF" w:rsidRPr="002D7FEE" w:rsidRDefault="004D1DCF" w:rsidP="001405FA">
      <w:pPr>
        <w:pStyle w:val="a0"/>
        <w:numPr>
          <w:ilvl w:val="4"/>
          <w:numId w:val="74"/>
        </w:numPr>
        <w:tabs>
          <w:tab w:val="num" w:pos="1134"/>
        </w:tabs>
        <w:suppressAutoHyphens w:val="0"/>
        <w:spacing w:before="60" w:line="240" w:lineRule="auto"/>
        <w:ind w:left="1134" w:right="-142" w:firstLine="641"/>
        <w:rPr>
          <w:bCs w:val="0"/>
          <w:sz w:val="24"/>
          <w:szCs w:val="24"/>
          <w:lang w:eastAsia="ru-RU"/>
        </w:rPr>
      </w:pPr>
      <w:r w:rsidRPr="002D7FEE">
        <w:rPr>
          <w:bCs w:val="0"/>
          <w:sz w:val="24"/>
          <w:szCs w:val="24"/>
          <w:lang w:eastAsia="ru-RU"/>
        </w:rPr>
        <w:t>Наименование и адрес Победителя;</w:t>
      </w:r>
    </w:p>
    <w:p w:rsidR="004D1DCF" w:rsidRPr="002D7FEE" w:rsidRDefault="004D1DCF" w:rsidP="001405FA">
      <w:pPr>
        <w:pStyle w:val="a0"/>
        <w:numPr>
          <w:ilvl w:val="4"/>
          <w:numId w:val="74"/>
        </w:numPr>
        <w:tabs>
          <w:tab w:val="num" w:pos="1134"/>
        </w:tabs>
        <w:suppressAutoHyphens w:val="0"/>
        <w:spacing w:before="60" w:line="240" w:lineRule="auto"/>
        <w:ind w:left="1134" w:right="-142" w:firstLine="641"/>
        <w:rPr>
          <w:bCs w:val="0"/>
          <w:sz w:val="24"/>
          <w:szCs w:val="24"/>
          <w:lang w:eastAsia="ru-RU"/>
        </w:rPr>
      </w:pPr>
      <w:r w:rsidRPr="002D7FEE">
        <w:rPr>
          <w:bCs w:val="0"/>
          <w:sz w:val="24"/>
          <w:szCs w:val="24"/>
          <w:lang w:eastAsia="ru-RU"/>
        </w:rPr>
        <w:t>Краткое изложение предмета и общей цены Заявки Победителя.</w:t>
      </w:r>
    </w:p>
    <w:p w:rsidR="00ED5C7C" w:rsidRPr="004D1DCF" w:rsidRDefault="00ED5C7C" w:rsidP="004D1DCF">
      <w:pPr>
        <w:pStyle w:val="3"/>
        <w:ind w:left="0" w:firstLine="567"/>
        <w:jc w:val="both"/>
        <w:rPr>
          <w:b w:val="0"/>
          <w:lang w:eastAsia="ru-RU"/>
        </w:rPr>
      </w:pPr>
      <w:bookmarkStart w:id="732" w:name="_Toc471830477"/>
      <w:bookmarkStart w:id="733" w:name="_Toc498589642"/>
      <w:r w:rsidRPr="002D7FEE">
        <w:rPr>
          <w:b w:val="0"/>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w:t>
      </w:r>
      <w:r w:rsidRPr="004D1DCF">
        <w:rPr>
          <w:b w:val="0"/>
          <w:lang w:eastAsia="ru-RU"/>
        </w:rPr>
        <w:t xml:space="preserve"> предложений не состоялся.</w:t>
      </w:r>
      <w:bookmarkEnd w:id="732"/>
      <w:bookmarkEnd w:id="733"/>
    </w:p>
    <w:p w:rsidR="00C12FA4" w:rsidRPr="004D1DCF" w:rsidRDefault="00C12FA4" w:rsidP="004D1DCF">
      <w:pPr>
        <w:pStyle w:val="3"/>
        <w:ind w:left="0" w:firstLine="567"/>
        <w:jc w:val="both"/>
        <w:rPr>
          <w:b w:val="0"/>
          <w:lang w:eastAsia="ru-RU"/>
        </w:rPr>
        <w:sectPr w:rsidR="00C12FA4" w:rsidRPr="004D1DCF" w:rsidSect="002B0606">
          <w:headerReference w:type="even" r:id="rId33"/>
          <w:headerReference w:type="default" r:id="rId34"/>
          <w:footerReference w:type="even" r:id="rId35"/>
          <w:headerReference w:type="first" r:id="rId36"/>
          <w:footerReference w:type="first" r:id="rId37"/>
          <w:pgSz w:w="11907" w:h="16840" w:code="9"/>
          <w:pgMar w:top="1440" w:right="851" w:bottom="776" w:left="1609" w:header="720" w:footer="720" w:gutter="0"/>
          <w:cols w:space="720"/>
          <w:docGrid w:linePitch="360"/>
        </w:sectPr>
      </w:pPr>
    </w:p>
    <w:p w:rsidR="00717F60"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734" w:name="_Ref440270568"/>
      <w:bookmarkStart w:id="735" w:name="_Ref440274159"/>
      <w:bookmarkStart w:id="736" w:name="_Ref440292555"/>
      <w:bookmarkStart w:id="737" w:name="_Ref440292779"/>
      <w:bookmarkStart w:id="738" w:name="_Toc498589643"/>
      <w:r>
        <w:rPr>
          <w:szCs w:val="24"/>
        </w:rPr>
        <w:lastRenderedPageBreak/>
        <w:t>Техническая часть</w:t>
      </w:r>
      <w:bookmarkEnd w:id="734"/>
      <w:bookmarkEnd w:id="735"/>
      <w:bookmarkEnd w:id="736"/>
      <w:bookmarkEnd w:id="737"/>
      <w:bookmarkEnd w:id="738"/>
      <w:r w:rsidRPr="00E71A48">
        <w:rPr>
          <w:szCs w:val="24"/>
        </w:rPr>
        <w:t xml:space="preserve"> </w:t>
      </w:r>
    </w:p>
    <w:p w:rsidR="002B5044" w:rsidRPr="00C12FA4" w:rsidRDefault="002B5044" w:rsidP="0021751A">
      <w:pPr>
        <w:pStyle w:val="2"/>
        <w:ind w:left="1701" w:hanging="1134"/>
      </w:pPr>
      <w:bookmarkStart w:id="739" w:name="_Toc176064097"/>
      <w:bookmarkStart w:id="740" w:name="_Toc176338525"/>
      <w:bookmarkStart w:id="741" w:name="_Toc180399753"/>
      <w:bookmarkStart w:id="742" w:name="_Toc189457101"/>
      <w:bookmarkStart w:id="743" w:name="_Toc189461737"/>
      <w:bookmarkStart w:id="744" w:name="_Toc189462011"/>
      <w:bookmarkStart w:id="745" w:name="_Toc191273610"/>
      <w:bookmarkStart w:id="746" w:name="_Toc423421726"/>
      <w:bookmarkStart w:id="747" w:name="_Toc498589644"/>
      <w:bookmarkStart w:id="748" w:name="_Toc167189319"/>
      <w:bookmarkStart w:id="749" w:name="_Toc168725254"/>
      <w:r w:rsidRPr="00C12FA4">
        <w:t xml:space="preserve">Перечень, объемы и характеристики </w:t>
      </w:r>
      <w:bookmarkEnd w:id="739"/>
      <w:bookmarkEnd w:id="740"/>
      <w:bookmarkEnd w:id="741"/>
      <w:bookmarkEnd w:id="742"/>
      <w:bookmarkEnd w:id="743"/>
      <w:bookmarkEnd w:id="744"/>
      <w:bookmarkEnd w:id="745"/>
      <w:bookmarkEnd w:id="746"/>
      <w:r w:rsidR="00C3704B">
        <w:t xml:space="preserve">закупаемых </w:t>
      </w:r>
      <w:r w:rsidR="00CD1816">
        <w:t>работ</w:t>
      </w:r>
      <w:bookmarkEnd w:id="747"/>
    </w:p>
    <w:p w:rsidR="002B5044" w:rsidRPr="003803A7" w:rsidRDefault="002B5044" w:rsidP="002B5044">
      <w:pPr>
        <w:pStyle w:val="3"/>
        <w:ind w:left="0" w:firstLine="851"/>
        <w:jc w:val="both"/>
        <w:rPr>
          <w:b w:val="0"/>
          <w:szCs w:val="24"/>
        </w:rPr>
      </w:pPr>
      <w:bookmarkStart w:id="750" w:name="_Toc439166311"/>
      <w:bookmarkStart w:id="751" w:name="_Toc439170659"/>
      <w:bookmarkStart w:id="752" w:name="_Toc439172761"/>
      <w:bookmarkStart w:id="753" w:name="_Toc439173205"/>
      <w:bookmarkStart w:id="754" w:name="_Toc439238199"/>
      <w:bookmarkStart w:id="755" w:name="_Toc439252751"/>
      <w:bookmarkStart w:id="756" w:name="_Toc439323609"/>
      <w:bookmarkStart w:id="757" w:name="_Toc439323725"/>
      <w:bookmarkStart w:id="758" w:name="_Toc440361359"/>
      <w:bookmarkStart w:id="759" w:name="_Toc440376114"/>
      <w:bookmarkStart w:id="760" w:name="_Toc440376241"/>
      <w:bookmarkStart w:id="761" w:name="_Toc440382503"/>
      <w:bookmarkStart w:id="762" w:name="_Toc440447173"/>
      <w:bookmarkStart w:id="763" w:name="_Toc440620853"/>
      <w:bookmarkStart w:id="764" w:name="_Toc440631488"/>
      <w:bookmarkStart w:id="765" w:name="_Toc440875728"/>
      <w:bookmarkStart w:id="766" w:name="_Toc441131752"/>
      <w:bookmarkStart w:id="767" w:name="_Toc465865193"/>
      <w:bookmarkStart w:id="768" w:name="_Toc468975454"/>
      <w:bookmarkStart w:id="769" w:name="_Toc471830480"/>
      <w:bookmarkStart w:id="770" w:name="_Toc498589645"/>
      <w:r w:rsidRPr="003776BB">
        <w:rPr>
          <w:b w:val="0"/>
          <w:szCs w:val="24"/>
        </w:rPr>
        <w:t>Техническ</w:t>
      </w:r>
      <w:r w:rsidR="003776BB" w:rsidRPr="003776BB">
        <w:rPr>
          <w:b w:val="0"/>
          <w:szCs w:val="24"/>
        </w:rPr>
        <w:t>о</w:t>
      </w:r>
      <w:proofErr w:type="gramStart"/>
      <w:r w:rsidR="003776BB" w:rsidRPr="003776BB">
        <w:rPr>
          <w:b w:val="0"/>
          <w:szCs w:val="24"/>
        </w:rPr>
        <w:t>е(</w:t>
      </w:r>
      <w:proofErr w:type="spellStart"/>
      <w:proofErr w:type="gramEnd"/>
      <w:r w:rsidRPr="003776BB">
        <w:rPr>
          <w:b w:val="0"/>
          <w:szCs w:val="24"/>
        </w:rPr>
        <w:t>ие</w:t>
      </w:r>
      <w:proofErr w:type="spellEnd"/>
      <w:r w:rsidR="003776BB" w:rsidRPr="003776BB">
        <w:rPr>
          <w:b w:val="0"/>
          <w:szCs w:val="24"/>
        </w:rPr>
        <w:t>)</w:t>
      </w:r>
      <w:r w:rsidRPr="003776BB">
        <w:rPr>
          <w:b w:val="0"/>
          <w:szCs w:val="24"/>
        </w:rPr>
        <w:t xml:space="preserve"> задани</w:t>
      </w:r>
      <w:r w:rsidR="003776BB" w:rsidRPr="003776BB">
        <w:rPr>
          <w:b w:val="0"/>
          <w:szCs w:val="24"/>
        </w:rPr>
        <w:t>е(</w:t>
      </w:r>
      <w:r w:rsidRPr="003776BB">
        <w:rPr>
          <w:b w:val="0"/>
          <w:szCs w:val="24"/>
        </w:rPr>
        <w:t>я</w:t>
      </w:r>
      <w:r w:rsidR="003776BB" w:rsidRPr="003776BB">
        <w:rPr>
          <w:b w:val="0"/>
          <w:szCs w:val="24"/>
        </w:rPr>
        <w:t>)</w:t>
      </w:r>
      <w:r w:rsidRPr="003776BB">
        <w:rPr>
          <w:b w:val="0"/>
          <w:szCs w:val="24"/>
        </w:rPr>
        <w:t xml:space="preserve"> </w:t>
      </w:r>
      <w:r w:rsidR="00A154B7" w:rsidRPr="003776BB">
        <w:rPr>
          <w:b w:val="0"/>
          <w:szCs w:val="24"/>
        </w:rPr>
        <w:t xml:space="preserve">по Лоту </w:t>
      </w:r>
      <w:r w:rsidR="00A154B7" w:rsidRPr="00166201">
        <w:rPr>
          <w:b w:val="0"/>
          <w:szCs w:val="24"/>
        </w:rPr>
        <w:t>№1</w:t>
      </w:r>
      <w:r w:rsidR="00A154B7">
        <w:rPr>
          <w:b w:val="0"/>
          <w:szCs w:val="24"/>
        </w:rPr>
        <w:t xml:space="preserve"> (подраздел </w:t>
      </w:r>
      <w:r w:rsidR="00C55095">
        <w:rPr>
          <w:b w:val="0"/>
          <w:szCs w:val="24"/>
        </w:rPr>
        <w:fldChar w:fldCharType="begin"/>
      </w:r>
      <w:r w:rsidR="00A154B7">
        <w:rPr>
          <w:b w:val="0"/>
          <w:szCs w:val="24"/>
        </w:rPr>
        <w:instrText xml:space="preserve"> REF _Ref440275279 \r \h </w:instrText>
      </w:r>
      <w:r w:rsidR="00C55095">
        <w:rPr>
          <w:b w:val="0"/>
          <w:szCs w:val="24"/>
        </w:rPr>
      </w:r>
      <w:r w:rsidR="00C55095">
        <w:rPr>
          <w:b w:val="0"/>
          <w:szCs w:val="24"/>
        </w:rPr>
        <w:fldChar w:fldCharType="separate"/>
      </w:r>
      <w:r w:rsidR="00646563">
        <w:rPr>
          <w:b w:val="0"/>
          <w:szCs w:val="24"/>
        </w:rPr>
        <w:t>1.1.4</w:t>
      </w:r>
      <w:r w:rsidR="00C55095">
        <w:rPr>
          <w:b w:val="0"/>
          <w:szCs w:val="24"/>
        </w:rPr>
        <w:fldChar w:fldCharType="end"/>
      </w:r>
      <w:r w:rsidR="00A154B7">
        <w:rPr>
          <w:b w:val="0"/>
          <w:szCs w:val="24"/>
        </w:rPr>
        <w:t>)</w:t>
      </w:r>
      <w:r w:rsidRPr="00C12FA4">
        <w:rPr>
          <w:b w:val="0"/>
          <w:szCs w:val="24"/>
        </w:rPr>
        <w:t xml:space="preserve"> изложен</w:t>
      </w:r>
      <w:r w:rsidR="00F463E8">
        <w:rPr>
          <w:b w:val="0"/>
          <w:szCs w:val="24"/>
        </w:rPr>
        <w:t>о(</w:t>
      </w:r>
      <w:r w:rsidRPr="00C12FA4">
        <w:rPr>
          <w:b w:val="0"/>
          <w:szCs w:val="24"/>
        </w:rPr>
        <w:t>ы</w:t>
      </w:r>
      <w:r w:rsidR="00F463E8">
        <w:rPr>
          <w:b w:val="0"/>
          <w:szCs w:val="24"/>
        </w:rPr>
        <w:t>)</w:t>
      </w:r>
      <w:r w:rsidRPr="00C12FA4">
        <w:rPr>
          <w:b w:val="0"/>
          <w:szCs w:val="24"/>
        </w:rPr>
        <w:t xml:space="preserve"> в </w:t>
      </w:r>
      <w:r w:rsidRPr="003803A7">
        <w:rPr>
          <w:b w:val="0"/>
          <w:szCs w:val="24"/>
        </w:rPr>
        <w:t xml:space="preserve">Приложении №1, которое является неотъемлемым приложением к настоящей документации и предоставляется </w:t>
      </w:r>
      <w:r w:rsidR="0021751A" w:rsidRPr="003803A7">
        <w:rPr>
          <w:b w:val="0"/>
          <w:szCs w:val="24"/>
        </w:rPr>
        <w:t>Участник</w:t>
      </w:r>
      <w:r w:rsidRPr="003803A7">
        <w:rPr>
          <w:b w:val="0"/>
          <w:szCs w:val="24"/>
        </w:rPr>
        <w:t>ам вместе с ней в качестве отдельного документа.</w:t>
      </w:r>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p>
    <w:p w:rsidR="002B5044" w:rsidRPr="003803A7" w:rsidRDefault="002B5044" w:rsidP="0021751A">
      <w:pPr>
        <w:pStyle w:val="2"/>
        <w:ind w:left="1701" w:hanging="1134"/>
      </w:pPr>
      <w:bookmarkStart w:id="771" w:name="_Ref194832984"/>
      <w:bookmarkStart w:id="772" w:name="_Ref197686508"/>
      <w:bookmarkStart w:id="773" w:name="_Toc423421727"/>
      <w:bookmarkStart w:id="774" w:name="_Toc498589646"/>
      <w:r w:rsidRPr="003803A7">
        <w:t xml:space="preserve">Требование к </w:t>
      </w:r>
      <w:bookmarkEnd w:id="771"/>
      <w:bookmarkEnd w:id="772"/>
      <w:bookmarkEnd w:id="773"/>
      <w:r w:rsidR="00C3704B">
        <w:t xml:space="preserve">закупаемым </w:t>
      </w:r>
      <w:r w:rsidR="00CD1816">
        <w:t>работам</w:t>
      </w:r>
      <w:bookmarkEnd w:id="774"/>
    </w:p>
    <w:p w:rsidR="002B5044" w:rsidRPr="003776BB" w:rsidRDefault="002B5044" w:rsidP="002B5044">
      <w:pPr>
        <w:pStyle w:val="3"/>
        <w:ind w:left="0" w:firstLine="851"/>
        <w:jc w:val="both"/>
        <w:rPr>
          <w:b w:val="0"/>
          <w:szCs w:val="24"/>
        </w:rPr>
      </w:pPr>
      <w:bookmarkStart w:id="775" w:name="_Toc439166314"/>
      <w:bookmarkStart w:id="776" w:name="_Toc439170662"/>
      <w:bookmarkStart w:id="777" w:name="_Toc439172764"/>
      <w:bookmarkStart w:id="778" w:name="_Toc439173208"/>
      <w:bookmarkStart w:id="779" w:name="_Toc439238202"/>
      <w:bookmarkStart w:id="780" w:name="_Toc439252754"/>
      <w:bookmarkStart w:id="781" w:name="_Toc439323612"/>
      <w:bookmarkStart w:id="782" w:name="_Toc439323728"/>
      <w:bookmarkStart w:id="783" w:name="_Toc440361362"/>
      <w:bookmarkStart w:id="784" w:name="_Toc440376117"/>
      <w:bookmarkStart w:id="785" w:name="_Toc440376244"/>
      <w:bookmarkStart w:id="786" w:name="_Toc440382505"/>
      <w:bookmarkStart w:id="787" w:name="_Toc440447175"/>
      <w:bookmarkStart w:id="788" w:name="_Toc440620855"/>
      <w:bookmarkStart w:id="789" w:name="_Toc440631490"/>
      <w:bookmarkStart w:id="790" w:name="_Toc440875730"/>
      <w:bookmarkStart w:id="791" w:name="_Toc441131754"/>
      <w:bookmarkStart w:id="792" w:name="_Toc465865195"/>
      <w:bookmarkStart w:id="793" w:name="_Toc468975456"/>
      <w:bookmarkStart w:id="794" w:name="_Toc471830482"/>
      <w:bookmarkStart w:id="795" w:name="_Toc498589647"/>
      <w:bookmarkStart w:id="796" w:name="_Ref194833053"/>
      <w:bookmarkStart w:id="797" w:name="_Ref223496951"/>
      <w:bookmarkStart w:id="798" w:name="_Ref223496970"/>
      <w:r w:rsidRPr="003803A7">
        <w:rPr>
          <w:b w:val="0"/>
          <w:szCs w:val="24"/>
        </w:rPr>
        <w:t xml:space="preserve">Дополнительные требования к </w:t>
      </w:r>
      <w:r w:rsidR="007177AF">
        <w:rPr>
          <w:b w:val="0"/>
          <w:szCs w:val="24"/>
        </w:rPr>
        <w:t>закупаемым</w:t>
      </w:r>
      <w:r w:rsidR="00CD1816">
        <w:rPr>
          <w:b w:val="0"/>
          <w:szCs w:val="24"/>
        </w:rPr>
        <w:t xml:space="preserve"> работам</w:t>
      </w:r>
      <w:r w:rsidR="003776BB" w:rsidRPr="003803A7">
        <w:rPr>
          <w:b w:val="0"/>
          <w:szCs w:val="24"/>
          <w:lang w:eastAsia="ru-RU"/>
        </w:rPr>
        <w:t xml:space="preserve"> изложены в Приложении №1 (Техническо</w:t>
      </w:r>
      <w:proofErr w:type="gramStart"/>
      <w:r w:rsidR="003776BB" w:rsidRPr="003803A7">
        <w:rPr>
          <w:b w:val="0"/>
          <w:szCs w:val="24"/>
          <w:lang w:eastAsia="ru-RU"/>
        </w:rPr>
        <w:t>м(</w:t>
      </w:r>
      <w:proofErr w:type="gramEnd"/>
      <w:r w:rsidR="003776BB" w:rsidRPr="003803A7">
        <w:rPr>
          <w:b w:val="0"/>
          <w:szCs w:val="24"/>
          <w:lang w:eastAsia="ru-RU"/>
        </w:rPr>
        <w:t>их) задании(</w:t>
      </w:r>
      <w:proofErr w:type="spellStart"/>
      <w:r w:rsidR="003776BB" w:rsidRPr="003803A7">
        <w:rPr>
          <w:b w:val="0"/>
          <w:szCs w:val="24"/>
          <w:lang w:eastAsia="ru-RU"/>
        </w:rPr>
        <w:t>ях</w:t>
      </w:r>
      <w:proofErr w:type="spellEnd"/>
      <w:r w:rsidR="003776BB" w:rsidRPr="003803A7">
        <w:rPr>
          <w:b w:val="0"/>
          <w:szCs w:val="24"/>
          <w:lang w:eastAsia="ru-RU"/>
        </w:rPr>
        <w:t>)) к настоящей Документации. При несоблюдении требований Техническог</w:t>
      </w:r>
      <w:proofErr w:type="gramStart"/>
      <w:r w:rsidR="003776BB" w:rsidRPr="003803A7">
        <w:rPr>
          <w:b w:val="0"/>
          <w:szCs w:val="24"/>
          <w:lang w:eastAsia="ru-RU"/>
        </w:rPr>
        <w:t>о(</w:t>
      </w:r>
      <w:proofErr w:type="gramEnd"/>
      <w:r w:rsidR="003776BB" w:rsidRPr="003803A7">
        <w:rPr>
          <w:b w:val="0"/>
          <w:szCs w:val="24"/>
          <w:lang w:eastAsia="ru-RU"/>
        </w:rPr>
        <w:t>их</w:t>
      </w:r>
      <w:r w:rsidR="003776BB" w:rsidRPr="003776BB">
        <w:rPr>
          <w:b w:val="0"/>
          <w:szCs w:val="24"/>
          <w:lang w:eastAsia="ru-RU"/>
        </w:rPr>
        <w:t>) задания(й) Закупочная комиссия отклонит Заявку Участника</w:t>
      </w:r>
      <w:r w:rsidRPr="003776BB">
        <w:rPr>
          <w:b w:val="0"/>
          <w:szCs w:val="24"/>
        </w:rPr>
        <w:t>.</w:t>
      </w:r>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p>
    <w:p w:rsidR="00910732" w:rsidRPr="0010618F" w:rsidRDefault="00910732" w:rsidP="00910732">
      <w:pPr>
        <w:pStyle w:val="2"/>
        <w:ind w:left="1701" w:hanging="1134"/>
        <w:rPr>
          <w:b w:val="0"/>
        </w:rPr>
      </w:pPr>
      <w:bookmarkStart w:id="799" w:name="_Toc461808930"/>
      <w:bookmarkStart w:id="800" w:name="_Toc464120639"/>
      <w:bookmarkStart w:id="801" w:name="_Toc465774618"/>
      <w:bookmarkStart w:id="802" w:name="_Toc498589648"/>
      <w:bookmarkEnd w:id="748"/>
      <w:bookmarkEnd w:id="749"/>
      <w:bookmarkEnd w:id="796"/>
      <w:bookmarkEnd w:id="797"/>
      <w:bookmarkEnd w:id="798"/>
      <w:r w:rsidRPr="0010618F">
        <w:t>Альтернативные предложения</w:t>
      </w:r>
      <w:bookmarkStart w:id="803" w:name="_Ref56252639"/>
      <w:bookmarkEnd w:id="799"/>
      <w:bookmarkEnd w:id="800"/>
      <w:bookmarkEnd w:id="801"/>
      <w:bookmarkEnd w:id="802"/>
    </w:p>
    <w:p w:rsidR="00910732" w:rsidRPr="002D7FEE" w:rsidRDefault="00910732" w:rsidP="00910732">
      <w:pPr>
        <w:pStyle w:val="3"/>
        <w:ind w:left="0" w:firstLine="851"/>
        <w:jc w:val="both"/>
        <w:rPr>
          <w:b w:val="0"/>
          <w:szCs w:val="24"/>
        </w:rPr>
      </w:pPr>
      <w:bookmarkStart w:id="804" w:name="_Toc461808802"/>
      <w:bookmarkStart w:id="805" w:name="_Toc461808931"/>
      <w:bookmarkStart w:id="806" w:name="_Toc464120640"/>
      <w:bookmarkStart w:id="807" w:name="_Toc465774619"/>
      <w:bookmarkStart w:id="808" w:name="_Toc465865197"/>
      <w:bookmarkStart w:id="809" w:name="_Toc468975458"/>
      <w:bookmarkStart w:id="810" w:name="_Toc471830484"/>
      <w:bookmarkStart w:id="811" w:name="_Toc498589649"/>
      <w:r w:rsidRPr="002D7FEE">
        <w:rPr>
          <w:b w:val="0"/>
          <w:szCs w:val="24"/>
        </w:rPr>
        <w:t>Подготовка и подача Участниками альтернативных предложений, касающихся отдельных элементов основного технико-коммерческого предложения, условиями настоящего Запроса предложений не предусмотрены.</w:t>
      </w:r>
      <w:bookmarkEnd w:id="803"/>
      <w:bookmarkEnd w:id="804"/>
      <w:bookmarkEnd w:id="805"/>
      <w:bookmarkEnd w:id="806"/>
      <w:bookmarkEnd w:id="807"/>
      <w:bookmarkEnd w:id="808"/>
      <w:bookmarkEnd w:id="809"/>
      <w:bookmarkEnd w:id="810"/>
      <w:bookmarkEnd w:id="811"/>
    </w:p>
    <w:p w:rsidR="002B5044" w:rsidRPr="004D0F20" w:rsidRDefault="002B5044" w:rsidP="002B5044">
      <w:pPr>
        <w:spacing w:before="100" w:beforeAutospacing="1" w:after="100" w:afterAutospacing="1" w:line="240" w:lineRule="auto"/>
      </w:pPr>
    </w:p>
    <w:p w:rsidR="002B5044" w:rsidRPr="002B5044" w:rsidRDefault="002B5044" w:rsidP="002B5044">
      <w:pPr>
        <w:pStyle w:val="11"/>
        <w:rPr>
          <w:lang w:eastAsia="ru-RU"/>
        </w:rPr>
      </w:pPr>
    </w:p>
    <w:bookmarkEnd w:id="5"/>
    <w:bookmarkEnd w:id="723"/>
    <w:p w:rsidR="00E33FCD" w:rsidRDefault="00E33FCD">
      <w:pPr>
        <w:suppressAutoHyphens w:val="0"/>
        <w:spacing w:line="240" w:lineRule="auto"/>
        <w:ind w:firstLine="0"/>
        <w:jc w:val="left"/>
        <w:rPr>
          <w:bCs w:val="0"/>
          <w:sz w:val="20"/>
          <w:szCs w:val="24"/>
          <w:lang w:eastAsia="ru-RU"/>
        </w:rPr>
      </w:pPr>
      <w:r>
        <w:rPr>
          <w:lang w:eastAsia="ru-RU"/>
        </w:rPr>
        <w:br w:type="page"/>
      </w:r>
    </w:p>
    <w:p w:rsidR="00E35404" w:rsidRDefault="002B5044" w:rsidP="00E35404">
      <w:pPr>
        <w:pStyle w:val="1"/>
        <w:tabs>
          <w:tab w:val="clear" w:pos="568"/>
          <w:tab w:val="num" w:pos="0"/>
          <w:tab w:val="left" w:pos="426"/>
        </w:tabs>
        <w:spacing w:before="0" w:after="0" w:line="264" w:lineRule="auto"/>
        <w:ind w:left="0" w:hanging="11"/>
        <w:jc w:val="center"/>
        <w:rPr>
          <w:lang w:eastAsia="ru-RU"/>
        </w:rPr>
      </w:pPr>
      <w:bookmarkStart w:id="812" w:name="_Ref440270602"/>
      <w:bookmarkStart w:id="813" w:name="_Toc498589650"/>
      <w:r w:rsidRPr="00E71A48">
        <w:rPr>
          <w:szCs w:val="24"/>
        </w:rPr>
        <w:lastRenderedPageBreak/>
        <w:t>Образцы основных форм документов, включаемых в Заявку</w:t>
      </w:r>
      <w:bookmarkEnd w:id="812"/>
      <w:bookmarkEnd w:id="813"/>
      <w:r w:rsidRPr="00E71A48">
        <w:rPr>
          <w:szCs w:val="24"/>
        </w:rPr>
        <w:t xml:space="preserve"> </w:t>
      </w:r>
    </w:p>
    <w:p w:rsidR="004F4D80" w:rsidRPr="00F647F7" w:rsidRDefault="004F4D80" w:rsidP="004F4D80">
      <w:pPr>
        <w:pStyle w:val="2"/>
      </w:pPr>
      <w:bookmarkStart w:id="814" w:name="_Ref55336310"/>
      <w:bookmarkStart w:id="815" w:name="_Toc57314672"/>
      <w:bookmarkStart w:id="816" w:name="_Toc69728986"/>
      <w:bookmarkStart w:id="817" w:name="_Toc98253919"/>
      <w:bookmarkStart w:id="818" w:name="_Toc165173847"/>
      <w:bookmarkStart w:id="819" w:name="_Toc423423667"/>
      <w:bookmarkStart w:id="820" w:name="_Toc498589651"/>
      <w:r w:rsidRPr="00F647F7">
        <w:t xml:space="preserve">Письмо о подаче оферты </w:t>
      </w:r>
      <w:bookmarkStart w:id="821" w:name="_Ref22846535"/>
      <w:r w:rsidRPr="00F647F7">
        <w:t>(</w:t>
      </w:r>
      <w:bookmarkEnd w:id="821"/>
      <w:r w:rsidRPr="00F647F7">
        <w:t xml:space="preserve">форма </w:t>
      </w:r>
      <w:r w:rsidRPr="00F647F7">
        <w:rPr>
          <w:noProof/>
        </w:rPr>
        <w:t>1</w:t>
      </w:r>
      <w:r w:rsidRPr="00F647F7">
        <w:t>)</w:t>
      </w:r>
      <w:bookmarkEnd w:id="814"/>
      <w:bookmarkEnd w:id="815"/>
      <w:bookmarkEnd w:id="816"/>
      <w:bookmarkEnd w:id="817"/>
      <w:bookmarkEnd w:id="818"/>
      <w:bookmarkEnd w:id="819"/>
      <w:bookmarkEnd w:id="820"/>
    </w:p>
    <w:p w:rsidR="004F4D80" w:rsidRPr="00C236C0" w:rsidRDefault="004F4D80" w:rsidP="004F4D80">
      <w:pPr>
        <w:pStyle w:val="3"/>
        <w:rPr>
          <w:szCs w:val="24"/>
        </w:rPr>
      </w:pPr>
      <w:bookmarkStart w:id="822" w:name="_Toc98253920"/>
      <w:bookmarkStart w:id="823" w:name="_Toc157248174"/>
      <w:bookmarkStart w:id="824" w:name="_Toc157496543"/>
      <w:bookmarkStart w:id="825" w:name="_Toc158206082"/>
      <w:bookmarkStart w:id="826" w:name="_Toc164057767"/>
      <w:bookmarkStart w:id="827" w:name="_Toc164137117"/>
      <w:bookmarkStart w:id="828" w:name="_Toc164161277"/>
      <w:bookmarkStart w:id="829" w:name="_Toc165173848"/>
      <w:bookmarkStart w:id="830" w:name="_Toc439170673"/>
      <w:bookmarkStart w:id="831" w:name="_Toc439172775"/>
      <w:bookmarkStart w:id="832" w:name="_Toc439173219"/>
      <w:bookmarkStart w:id="833" w:name="_Toc439238213"/>
      <w:bookmarkStart w:id="834" w:name="_Toc440361369"/>
      <w:bookmarkStart w:id="835" w:name="_Toc440376124"/>
      <w:bookmarkStart w:id="836" w:name="_Toc465865200"/>
      <w:bookmarkStart w:id="837" w:name="_Toc471830487"/>
      <w:bookmarkStart w:id="838" w:name="_Toc498589652"/>
      <w:r w:rsidRPr="00C236C0">
        <w:rPr>
          <w:szCs w:val="24"/>
        </w:rPr>
        <w:t>Форма письма о подаче оферты</w:t>
      </w:r>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right="5243" w:firstLine="0"/>
        <w:rPr>
          <w:sz w:val="24"/>
          <w:szCs w:val="24"/>
        </w:rPr>
      </w:pPr>
    </w:p>
    <w:p w:rsidR="004F4D80" w:rsidRPr="00F647F7" w:rsidRDefault="004F4D80" w:rsidP="004F4D80">
      <w:pPr>
        <w:spacing w:line="240" w:lineRule="auto"/>
        <w:ind w:right="5243" w:firstLine="0"/>
        <w:rPr>
          <w:sz w:val="24"/>
          <w:szCs w:val="24"/>
        </w:rPr>
      </w:pPr>
      <w:r w:rsidRPr="00F647F7">
        <w:rPr>
          <w:sz w:val="24"/>
          <w:szCs w:val="24"/>
        </w:rPr>
        <w:t>«_____»_______________ года</w:t>
      </w:r>
    </w:p>
    <w:p w:rsidR="004F4D80" w:rsidRPr="00F647F7" w:rsidRDefault="004F4D80" w:rsidP="004F4D80">
      <w:pPr>
        <w:spacing w:before="100" w:beforeAutospacing="1" w:line="240" w:lineRule="auto"/>
        <w:ind w:right="5243" w:firstLine="0"/>
        <w:rPr>
          <w:sz w:val="24"/>
          <w:szCs w:val="24"/>
        </w:rPr>
      </w:pPr>
      <w:r w:rsidRPr="00F647F7">
        <w:rPr>
          <w:sz w:val="24"/>
          <w:szCs w:val="24"/>
        </w:rPr>
        <w:t>№________________________</w:t>
      </w:r>
    </w:p>
    <w:p w:rsidR="004F4D80" w:rsidRPr="00F647F7" w:rsidRDefault="004F4D80" w:rsidP="004F4D80">
      <w:pPr>
        <w:spacing w:before="480" w:after="120" w:line="240" w:lineRule="auto"/>
        <w:jc w:val="center"/>
        <w:rPr>
          <w:sz w:val="24"/>
          <w:szCs w:val="24"/>
        </w:rPr>
      </w:pPr>
      <w:bookmarkStart w:id="839" w:name="_Ref34763774"/>
      <w:r w:rsidRPr="00F647F7">
        <w:rPr>
          <w:sz w:val="24"/>
          <w:szCs w:val="24"/>
        </w:rPr>
        <w:t>Уважаемые господа!</w:t>
      </w:r>
    </w:p>
    <w:p w:rsidR="004F4D80" w:rsidRPr="00F647F7" w:rsidRDefault="004F4D80" w:rsidP="004F4D80">
      <w:pPr>
        <w:spacing w:line="240" w:lineRule="auto"/>
        <w:rPr>
          <w:sz w:val="24"/>
          <w:szCs w:val="24"/>
        </w:rPr>
      </w:pPr>
      <w:r w:rsidRPr="00F647F7">
        <w:rPr>
          <w:sz w:val="24"/>
          <w:szCs w:val="24"/>
        </w:rPr>
        <w:t xml:space="preserve">Изучив Извещение о проведении </w:t>
      </w:r>
      <w:r w:rsidR="00C236C0">
        <w:rPr>
          <w:sz w:val="24"/>
          <w:szCs w:val="24"/>
        </w:rPr>
        <w:t>запроса предложений</w:t>
      </w:r>
      <w:r w:rsidRPr="00F647F7">
        <w:rPr>
          <w:sz w:val="24"/>
          <w:szCs w:val="24"/>
        </w:rPr>
        <w:t xml:space="preserve">, опубликованное </w:t>
      </w:r>
      <w:proofErr w:type="gramStart"/>
      <w:r w:rsidRPr="00F647F7">
        <w:rPr>
          <w:sz w:val="24"/>
          <w:szCs w:val="24"/>
        </w:rPr>
        <w:t>в</w:t>
      </w:r>
      <w:proofErr w:type="gramEnd"/>
      <w:r w:rsidRPr="00F647F7">
        <w:rPr>
          <w:sz w:val="24"/>
          <w:szCs w:val="24"/>
        </w:rPr>
        <w:t xml:space="preserve"> [</w:t>
      </w:r>
      <w:r w:rsidRPr="00F647F7">
        <w:rPr>
          <w:rStyle w:val="aa"/>
          <w:sz w:val="24"/>
          <w:szCs w:val="24"/>
        </w:rPr>
        <w:t xml:space="preserve">указывается </w:t>
      </w:r>
      <w:proofErr w:type="gramStart"/>
      <w:r w:rsidRPr="00F647F7">
        <w:rPr>
          <w:rStyle w:val="aa"/>
          <w:sz w:val="24"/>
          <w:szCs w:val="24"/>
        </w:rPr>
        <w:t>дата</w:t>
      </w:r>
      <w:proofErr w:type="gramEnd"/>
      <w:r w:rsidRPr="00F647F7">
        <w:rPr>
          <w:rStyle w:val="aa"/>
          <w:sz w:val="24"/>
          <w:szCs w:val="24"/>
        </w:rPr>
        <w:t xml:space="preserve"> публикации Извещения о проведении </w:t>
      </w:r>
      <w:r w:rsidR="00C236C0">
        <w:rPr>
          <w:rStyle w:val="aa"/>
          <w:sz w:val="24"/>
          <w:szCs w:val="24"/>
        </w:rPr>
        <w:t>запроса предложений</w:t>
      </w:r>
      <w:r w:rsidRPr="00F647F7">
        <w:rPr>
          <w:rStyle w:val="aa"/>
          <w:sz w:val="24"/>
          <w:szCs w:val="24"/>
        </w:rPr>
        <w:t xml:space="preserve"> и издание, в котором оно было опубликовано</w:t>
      </w:r>
      <w:r w:rsidRPr="00F647F7">
        <w:rPr>
          <w:sz w:val="24"/>
          <w:szCs w:val="24"/>
        </w:rPr>
        <w:t xml:space="preserve">], и </w:t>
      </w:r>
      <w:r w:rsidR="00C236C0" w:rsidRPr="00E71A48">
        <w:rPr>
          <w:sz w:val="24"/>
          <w:szCs w:val="24"/>
        </w:rPr>
        <w:t>Документаци</w:t>
      </w:r>
      <w:r w:rsidR="00C236C0">
        <w:rPr>
          <w:sz w:val="24"/>
          <w:szCs w:val="24"/>
        </w:rPr>
        <w:t>ю</w:t>
      </w:r>
      <w:r w:rsidR="00C236C0" w:rsidRPr="00E71A48">
        <w:rPr>
          <w:sz w:val="24"/>
          <w:szCs w:val="24"/>
        </w:rPr>
        <w:t xml:space="preserve"> по запросу предложений</w:t>
      </w:r>
      <w:r w:rsidRPr="00F647F7">
        <w:rPr>
          <w:sz w:val="24"/>
          <w:szCs w:val="24"/>
        </w:rPr>
        <w:t xml:space="preserve">, и принимая установленные в них требования и условия </w:t>
      </w:r>
      <w:r w:rsidR="00C236C0">
        <w:rPr>
          <w:sz w:val="24"/>
          <w:szCs w:val="24"/>
        </w:rPr>
        <w:t>запроса предложений</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(полное наименование </w:t>
      </w:r>
      <w:r w:rsidR="00C236C0">
        <w:rPr>
          <w:sz w:val="24"/>
          <w:szCs w:val="24"/>
          <w:vertAlign w:val="superscript"/>
        </w:rPr>
        <w:t>Участник</w:t>
      </w:r>
      <w:r>
        <w:rPr>
          <w:sz w:val="24"/>
          <w:szCs w:val="24"/>
          <w:vertAlign w:val="superscript"/>
        </w:rPr>
        <w:t>а</w:t>
      </w:r>
      <w:r w:rsidRPr="00F647F7">
        <w:rPr>
          <w:sz w:val="24"/>
          <w:szCs w:val="24"/>
          <w:vertAlign w:val="superscript"/>
        </w:rPr>
        <w:t xml:space="preserve"> с указанием организационно-правовой формы)</w:t>
      </w:r>
    </w:p>
    <w:p w:rsidR="004F4D80" w:rsidRPr="00F647F7" w:rsidRDefault="004F4D80" w:rsidP="004F4D80">
      <w:pPr>
        <w:spacing w:line="240" w:lineRule="auto"/>
        <w:ind w:firstLine="0"/>
        <w:rPr>
          <w:sz w:val="24"/>
          <w:szCs w:val="24"/>
        </w:rPr>
      </w:pPr>
      <w:proofErr w:type="gramStart"/>
      <w:r w:rsidRPr="00F647F7">
        <w:rPr>
          <w:sz w:val="24"/>
          <w:szCs w:val="24"/>
        </w:rPr>
        <w:t>зарегистрированное</w:t>
      </w:r>
      <w:proofErr w:type="gramEnd"/>
      <w:r w:rsidRPr="00F647F7">
        <w:rPr>
          <w:sz w:val="24"/>
          <w:szCs w:val="24"/>
        </w:rPr>
        <w:t xml:space="preserve"> по адресу 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(юридический адрес </w:t>
      </w:r>
      <w:r w:rsidR="00C236C0">
        <w:rPr>
          <w:sz w:val="24"/>
          <w:szCs w:val="24"/>
          <w:vertAlign w:val="superscript"/>
        </w:rPr>
        <w:t>Участник</w:t>
      </w:r>
      <w:r>
        <w:rPr>
          <w:sz w:val="24"/>
          <w:szCs w:val="24"/>
          <w:vertAlign w:val="superscript"/>
        </w:rPr>
        <w:t>а</w:t>
      </w:r>
      <w:r w:rsidRPr="00F647F7">
        <w:rPr>
          <w:sz w:val="24"/>
          <w:szCs w:val="24"/>
          <w:vertAlign w:val="superscript"/>
        </w:rPr>
        <w:t>)</w:t>
      </w:r>
    </w:p>
    <w:p w:rsidR="004F4D80" w:rsidRPr="00F647F7" w:rsidRDefault="004F4D80" w:rsidP="004F4D80">
      <w:pPr>
        <w:spacing w:line="240" w:lineRule="auto"/>
        <w:ind w:firstLine="0"/>
        <w:rPr>
          <w:sz w:val="24"/>
          <w:szCs w:val="24"/>
        </w:rPr>
      </w:pPr>
      <w:r w:rsidRPr="00F647F7">
        <w:rPr>
          <w:sz w:val="24"/>
          <w:szCs w:val="24"/>
        </w:rPr>
        <w:t xml:space="preserve">предлагает заключить Договор на </w:t>
      </w:r>
      <w:r w:rsidR="00CD1816">
        <w:rPr>
          <w:sz w:val="24"/>
          <w:szCs w:val="24"/>
        </w:rPr>
        <w:t>выполнение</w:t>
      </w:r>
      <w:r w:rsidRPr="00F647F7">
        <w:rPr>
          <w:sz w:val="24"/>
          <w:szCs w:val="24"/>
        </w:rPr>
        <w:t xml:space="preserve"> следующ</w:t>
      </w:r>
      <w:r w:rsidR="00541FAB">
        <w:rPr>
          <w:sz w:val="24"/>
          <w:szCs w:val="24"/>
        </w:rPr>
        <w:t>их</w:t>
      </w:r>
      <w:r w:rsidRPr="00F647F7">
        <w:rPr>
          <w:sz w:val="24"/>
          <w:szCs w:val="24"/>
        </w:rPr>
        <w:t xml:space="preserve"> </w:t>
      </w:r>
      <w:r w:rsidR="00CD1816">
        <w:rPr>
          <w:sz w:val="24"/>
          <w:szCs w:val="24"/>
        </w:rPr>
        <w:t>работ</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_______________________________________________________________________________</w:t>
      </w:r>
    </w:p>
    <w:p w:rsidR="004F4D80" w:rsidRPr="00F647F7" w:rsidRDefault="004F4D80" w:rsidP="004F4D80">
      <w:pPr>
        <w:spacing w:line="240" w:lineRule="auto"/>
        <w:ind w:firstLine="0"/>
        <w:jc w:val="center"/>
        <w:rPr>
          <w:sz w:val="24"/>
          <w:szCs w:val="24"/>
          <w:vertAlign w:val="superscript"/>
        </w:rPr>
      </w:pPr>
      <w:r w:rsidRPr="00F647F7">
        <w:rPr>
          <w:sz w:val="24"/>
          <w:szCs w:val="24"/>
          <w:vertAlign w:val="superscript"/>
        </w:rPr>
        <w:t>(краткое описание предлагаем</w:t>
      </w:r>
      <w:r w:rsidR="00541FAB">
        <w:rPr>
          <w:sz w:val="24"/>
          <w:szCs w:val="24"/>
          <w:vertAlign w:val="superscript"/>
        </w:rPr>
        <w:t>ых</w:t>
      </w:r>
      <w:r w:rsidRPr="00F647F7">
        <w:rPr>
          <w:sz w:val="24"/>
          <w:szCs w:val="24"/>
          <w:vertAlign w:val="superscript"/>
        </w:rPr>
        <w:t xml:space="preserve"> </w:t>
      </w:r>
      <w:r w:rsidR="00176B20">
        <w:rPr>
          <w:sz w:val="24"/>
          <w:szCs w:val="24"/>
          <w:vertAlign w:val="superscript"/>
        </w:rPr>
        <w:t>работ</w:t>
      </w:r>
      <w:r w:rsidRPr="00F647F7">
        <w:rPr>
          <w:sz w:val="24"/>
          <w:szCs w:val="24"/>
          <w:vertAlign w:val="superscript"/>
        </w:rPr>
        <w:t>)</w:t>
      </w:r>
    </w:p>
    <w:p w:rsidR="004F4D80" w:rsidRPr="00ED3D2A" w:rsidRDefault="004F4D80" w:rsidP="004F4D80">
      <w:pPr>
        <w:spacing w:after="120" w:line="240" w:lineRule="auto"/>
        <w:ind w:firstLine="0"/>
        <w:rPr>
          <w:sz w:val="24"/>
          <w:szCs w:val="24"/>
        </w:rPr>
      </w:pPr>
      <w:r w:rsidRPr="00F647F7">
        <w:rPr>
          <w:sz w:val="24"/>
          <w:szCs w:val="24"/>
        </w:rPr>
        <w:t xml:space="preserve">на условиях и в соответствии с </w:t>
      </w:r>
      <w:r w:rsidR="00975C64" w:rsidRPr="00975C64">
        <w:rPr>
          <w:sz w:val="24"/>
          <w:szCs w:val="24"/>
        </w:rPr>
        <w:t xml:space="preserve">Техническим предложением, Графиком </w:t>
      </w:r>
      <w:r w:rsidR="00176B20">
        <w:rPr>
          <w:sz w:val="24"/>
          <w:szCs w:val="24"/>
        </w:rPr>
        <w:t>выполнения работ</w:t>
      </w:r>
      <w:r w:rsidR="00975C64" w:rsidRPr="00975C64">
        <w:rPr>
          <w:sz w:val="24"/>
          <w:szCs w:val="24"/>
        </w:rPr>
        <w:t xml:space="preserve">, </w:t>
      </w:r>
      <w:r w:rsidR="00673C59" w:rsidRPr="00975C64">
        <w:rPr>
          <w:sz w:val="24"/>
          <w:szCs w:val="24"/>
        </w:rPr>
        <w:t xml:space="preserve">Графиком </w:t>
      </w:r>
      <w:r w:rsidR="00673C59">
        <w:rPr>
          <w:sz w:val="24"/>
          <w:szCs w:val="24"/>
        </w:rPr>
        <w:t xml:space="preserve">оплаты </w:t>
      </w:r>
      <w:r w:rsidR="00176B20">
        <w:rPr>
          <w:sz w:val="24"/>
          <w:szCs w:val="24"/>
        </w:rPr>
        <w:t>выполнения работ</w:t>
      </w:r>
      <w:r w:rsidR="00975C64" w:rsidRPr="00975C64">
        <w:rPr>
          <w:sz w:val="24"/>
          <w:szCs w:val="24"/>
        </w:rPr>
        <w:t xml:space="preserve">, Сводной таблицей стоимости </w:t>
      </w:r>
      <w:r w:rsidR="001C4BB0" w:rsidRPr="005D252F">
        <w:rPr>
          <w:bCs w:val="0"/>
          <w:sz w:val="24"/>
          <w:szCs w:val="24"/>
        </w:rPr>
        <w:t>работ</w:t>
      </w:r>
      <w:r w:rsidR="001C4BB0" w:rsidRPr="002D4BC6">
        <w:rPr>
          <w:szCs w:val="24"/>
        </w:rPr>
        <w:t xml:space="preserve"> </w:t>
      </w:r>
      <w:r w:rsidR="00975C64" w:rsidRPr="00975C64">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F647F7">
        <w:rPr>
          <w:sz w:val="24"/>
          <w:szCs w:val="24"/>
        </w:rPr>
        <w:t>, на общую сумму:</w:t>
      </w:r>
      <w:r w:rsidRPr="001361CC">
        <w:rPr>
          <w:sz w:val="24"/>
          <w:szCs w:val="24"/>
        </w:rPr>
        <w:t xml:space="preserve">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ED3D2A"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pPr>
            <w:r w:rsidRPr="001361CC">
              <w:t xml:space="preserve">Итоговая стоимость </w:t>
            </w:r>
            <w:r w:rsidR="00C236C0">
              <w:t>Заявки</w:t>
            </w:r>
            <w:r w:rsidRPr="001361CC">
              <w:t xml:space="preserve"> без НДС, </w:t>
            </w:r>
            <w:proofErr w:type="spellStart"/>
            <w:r w:rsidRPr="001361CC">
              <w:t>руб.РФ</w:t>
            </w:r>
            <w:proofErr w:type="spellEnd"/>
            <w:r w:rsidRPr="001361CC">
              <w:t>.</w:t>
            </w:r>
          </w:p>
          <w:p w:rsidR="004F4D80" w:rsidRPr="001361CC" w:rsidRDefault="004F4D80" w:rsidP="004F4D80">
            <w:pPr>
              <w:spacing w:line="240" w:lineRule="auto"/>
              <w:ind w:right="-45" w:firstLine="0"/>
            </w:pPr>
            <w:r w:rsidRPr="001361CC">
              <w:rPr>
                <w:rStyle w:val="aa"/>
                <w:b w:val="0"/>
                <w:i w:val="0"/>
              </w:rPr>
              <w:t xml:space="preserve">по лоту № </w:t>
            </w:r>
            <w:r w:rsidRPr="001361CC">
              <w:rPr>
                <w:rStyle w:val="aa"/>
                <w:b w:val="0"/>
              </w:rPr>
              <w:t xml:space="preserve">(указывается номер и название  лота, на который подает оферту </w:t>
            </w:r>
            <w:r w:rsidR="00C236C0">
              <w:rPr>
                <w:rStyle w:val="aa"/>
                <w:b w:val="0"/>
              </w:rPr>
              <w:t>Участник</w:t>
            </w:r>
            <w:r w:rsidRPr="001361CC">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(итоговая стоимость, рублей</w:t>
            </w:r>
            <w:r w:rsidRPr="001361CC">
              <w:rPr>
                <w:rStyle w:val="aa"/>
                <w:b w:val="0"/>
                <w:i w:val="0"/>
              </w:rPr>
              <w:t xml:space="preserve"> РФ</w:t>
            </w:r>
            <w:r w:rsidRPr="001361CC">
              <w:t>, без НДС)</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(НДС по итоговой стоимости, рублей)</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(полная итоговая стоимость, рублей, с НДС)</w:t>
            </w:r>
          </w:p>
        </w:tc>
      </w:tr>
    </w:tbl>
    <w:p w:rsidR="004F4D80" w:rsidRPr="00572945" w:rsidRDefault="004F4D80" w:rsidP="004F4D80">
      <w:pPr>
        <w:spacing w:before="100" w:beforeAutospacing="1" w:line="240" w:lineRule="auto"/>
        <w:rPr>
          <w:sz w:val="24"/>
          <w:szCs w:val="24"/>
        </w:rPr>
      </w:pPr>
      <w:r w:rsidRPr="00572945">
        <w:rPr>
          <w:sz w:val="24"/>
          <w:szCs w:val="24"/>
        </w:rPr>
        <w:t>Стоимость является окончательной и содержит все расходы, связанные с исполнением Договора.</w:t>
      </w:r>
    </w:p>
    <w:p w:rsidR="004F4D80" w:rsidRPr="00F647F7" w:rsidRDefault="004F4D80" w:rsidP="004F4D80">
      <w:pPr>
        <w:pStyle w:val="Times120"/>
        <w:widowControl w:val="0"/>
        <w:spacing w:before="120"/>
        <w:rPr>
          <w:b/>
          <w:szCs w:val="24"/>
        </w:rPr>
      </w:pPr>
      <w:r w:rsidRPr="00F647F7">
        <w:rPr>
          <w:b/>
          <w:szCs w:val="24"/>
        </w:rPr>
        <w:t xml:space="preserve">Срок </w:t>
      </w:r>
      <w:r w:rsidR="00176B20">
        <w:rPr>
          <w:b/>
          <w:szCs w:val="24"/>
        </w:rPr>
        <w:t>выполнения работ</w:t>
      </w:r>
      <w:r w:rsidRPr="00F647F7">
        <w:rPr>
          <w:b/>
          <w:szCs w:val="24"/>
        </w:rPr>
        <w:t xml:space="preserve">: </w:t>
      </w:r>
    </w:p>
    <w:p w:rsidR="004F4D80" w:rsidRPr="00F647F7" w:rsidRDefault="004F4D80" w:rsidP="004F4D80">
      <w:pPr>
        <w:pStyle w:val="Times120"/>
        <w:widowControl w:val="0"/>
        <w:rPr>
          <w:szCs w:val="24"/>
        </w:rPr>
      </w:pPr>
      <w:r w:rsidRPr="00F647F7">
        <w:rPr>
          <w:szCs w:val="24"/>
        </w:rPr>
        <w:t xml:space="preserve">Начало </w:t>
      </w:r>
      <w:r w:rsidR="00176B20">
        <w:rPr>
          <w:szCs w:val="24"/>
        </w:rPr>
        <w:t>выполнения работ</w:t>
      </w:r>
      <w:r w:rsidRPr="00F647F7">
        <w:rPr>
          <w:szCs w:val="24"/>
        </w:rPr>
        <w:t xml:space="preserve">: </w:t>
      </w:r>
      <w:r w:rsidRPr="00F647F7">
        <w:rPr>
          <w:rStyle w:val="aa"/>
          <w:bCs w:val="0"/>
          <w:snapToGrid w:val="0"/>
          <w:sz w:val="16"/>
          <w:szCs w:val="16"/>
        </w:rPr>
        <w:t>_____________________________________________________</w:t>
      </w:r>
      <w:r w:rsidRPr="00F647F7">
        <w:rPr>
          <w:szCs w:val="24"/>
        </w:rPr>
        <w:t>.</w:t>
      </w:r>
    </w:p>
    <w:p w:rsidR="004F4D80" w:rsidRPr="00F647F7" w:rsidRDefault="004F4D80" w:rsidP="004F4D80">
      <w:pPr>
        <w:pStyle w:val="Times120"/>
        <w:widowControl w:val="0"/>
        <w:rPr>
          <w:szCs w:val="24"/>
        </w:rPr>
      </w:pPr>
      <w:r w:rsidRPr="00F647F7">
        <w:rPr>
          <w:szCs w:val="24"/>
        </w:rPr>
        <w:t xml:space="preserve">Окончание </w:t>
      </w:r>
      <w:r w:rsidR="00176B20">
        <w:rPr>
          <w:szCs w:val="24"/>
        </w:rPr>
        <w:t>выполнения работ</w:t>
      </w:r>
      <w:r w:rsidRPr="00F647F7">
        <w:rPr>
          <w:szCs w:val="24"/>
        </w:rPr>
        <w:t xml:space="preserve">: </w:t>
      </w:r>
      <w:r w:rsidRPr="00F647F7">
        <w:rPr>
          <w:rStyle w:val="aa"/>
          <w:bCs w:val="0"/>
          <w:snapToGrid w:val="0"/>
          <w:sz w:val="16"/>
          <w:szCs w:val="16"/>
        </w:rPr>
        <w:t>________________________________________________</w:t>
      </w:r>
      <w:r w:rsidRPr="00F647F7">
        <w:rPr>
          <w:szCs w:val="24"/>
        </w:rPr>
        <w:t>.</w:t>
      </w:r>
    </w:p>
    <w:p w:rsidR="004F4D80" w:rsidRPr="00F647F7" w:rsidRDefault="004F4D80" w:rsidP="004F4D80">
      <w:pPr>
        <w:pStyle w:val="Times120"/>
        <w:widowControl w:val="0"/>
        <w:spacing w:after="120"/>
        <w:rPr>
          <w:iCs/>
          <w:szCs w:val="24"/>
        </w:rPr>
      </w:pPr>
      <w:r w:rsidRPr="006559BC">
        <w:rPr>
          <w:b/>
          <w:szCs w:val="24"/>
        </w:rPr>
        <w:t xml:space="preserve">Условия оплаты </w:t>
      </w:r>
      <w:r w:rsidR="008D20D2">
        <w:rPr>
          <w:b/>
          <w:szCs w:val="24"/>
        </w:rPr>
        <w:t>выполнения работ</w:t>
      </w:r>
      <w:r w:rsidRPr="006559BC">
        <w:rPr>
          <w:b/>
          <w:iCs/>
          <w:szCs w:val="24"/>
        </w:rPr>
        <w:t>:</w:t>
      </w:r>
      <w:r w:rsidRPr="00F647F7">
        <w:rPr>
          <w:iCs/>
          <w:szCs w:val="24"/>
        </w:rPr>
        <w:t xml:space="preserve"> </w:t>
      </w:r>
      <w:r w:rsidRPr="00F647F7">
        <w:rPr>
          <w:rStyle w:val="aa"/>
          <w:bCs w:val="0"/>
          <w:snapToGrid w:val="0"/>
          <w:sz w:val="16"/>
          <w:szCs w:val="16"/>
        </w:rPr>
        <w:t>________________________________</w:t>
      </w:r>
      <w:r w:rsidRPr="00F647F7">
        <w:rPr>
          <w:rStyle w:val="aa"/>
          <w:b w:val="0"/>
          <w:bCs w:val="0"/>
          <w:snapToGrid w:val="0"/>
          <w:sz w:val="16"/>
          <w:szCs w:val="16"/>
        </w:rPr>
        <w:t>_______</w:t>
      </w:r>
      <w:r w:rsidRPr="00F647F7">
        <w:rPr>
          <w:rStyle w:val="aa"/>
          <w:bCs w:val="0"/>
          <w:snapToGrid w:val="0"/>
          <w:sz w:val="16"/>
          <w:szCs w:val="16"/>
        </w:rPr>
        <w:t>__</w:t>
      </w:r>
      <w:r w:rsidRPr="00F647F7">
        <w:rPr>
          <w:iCs/>
          <w:szCs w:val="24"/>
        </w:rPr>
        <w:t>.</w:t>
      </w:r>
    </w:p>
    <w:p w:rsidR="004F4D80" w:rsidRPr="002D7FEE" w:rsidRDefault="004F4D80" w:rsidP="004F4D80">
      <w:pPr>
        <w:spacing w:after="60" w:line="240" w:lineRule="auto"/>
        <w:rPr>
          <w:sz w:val="24"/>
          <w:szCs w:val="24"/>
        </w:rPr>
      </w:pPr>
      <w:r w:rsidRPr="00F647F7">
        <w:rPr>
          <w:sz w:val="24"/>
          <w:szCs w:val="24"/>
        </w:rPr>
        <w:t xml:space="preserve">Настоящая </w:t>
      </w:r>
      <w:r w:rsidR="00C236C0">
        <w:rPr>
          <w:sz w:val="24"/>
          <w:szCs w:val="24"/>
        </w:rPr>
        <w:t>Заявка</w:t>
      </w:r>
      <w:r w:rsidRPr="00F647F7">
        <w:rPr>
          <w:sz w:val="24"/>
          <w:szCs w:val="24"/>
        </w:rPr>
        <w:t xml:space="preserve"> имеет правовой статус оферты и действует до «____»_______________</w:t>
      </w:r>
      <w:r w:rsidR="00910732">
        <w:rPr>
          <w:sz w:val="24"/>
          <w:szCs w:val="24"/>
        </w:rPr>
        <w:t xml:space="preserve"> </w:t>
      </w:r>
      <w:r w:rsidR="00910732" w:rsidRPr="002D7FEE">
        <w:rPr>
          <w:sz w:val="24"/>
          <w:szCs w:val="24"/>
        </w:rPr>
        <w:t xml:space="preserve">201_ </w:t>
      </w:r>
      <w:r w:rsidRPr="002D7FEE">
        <w:rPr>
          <w:sz w:val="24"/>
          <w:szCs w:val="24"/>
        </w:rPr>
        <w:t>года.</w:t>
      </w:r>
    </w:p>
    <w:p w:rsidR="00975C64" w:rsidRPr="002D7FEE" w:rsidRDefault="00975C64" w:rsidP="00975C64">
      <w:pPr>
        <w:tabs>
          <w:tab w:val="left" w:pos="1080"/>
        </w:tabs>
        <w:spacing w:line="240" w:lineRule="auto"/>
        <w:ind w:firstLine="540"/>
        <w:rPr>
          <w:sz w:val="24"/>
          <w:szCs w:val="24"/>
        </w:rPr>
      </w:pPr>
      <w:r w:rsidRPr="002D7FEE">
        <w:rPr>
          <w:sz w:val="24"/>
          <w:szCs w:val="24"/>
        </w:rPr>
        <w:t>Данная Заявка подается с пониманием того, что:</w:t>
      </w:r>
    </w:p>
    <w:p w:rsidR="00975C64" w:rsidRPr="002D7FEE" w:rsidRDefault="00975C64" w:rsidP="00975C64">
      <w:pPr>
        <w:tabs>
          <w:tab w:val="left" w:pos="1080"/>
        </w:tabs>
        <w:spacing w:line="240" w:lineRule="auto"/>
        <w:ind w:firstLine="540"/>
        <w:rPr>
          <w:sz w:val="24"/>
          <w:szCs w:val="24"/>
        </w:rPr>
      </w:pPr>
      <w:r w:rsidRPr="002D7FEE">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2D7FEE" w:rsidRDefault="00975C64" w:rsidP="00975C64">
      <w:pPr>
        <w:tabs>
          <w:tab w:val="left" w:pos="1080"/>
        </w:tabs>
        <w:spacing w:line="240" w:lineRule="auto"/>
        <w:ind w:firstLine="540"/>
        <w:rPr>
          <w:sz w:val="24"/>
          <w:szCs w:val="24"/>
        </w:rPr>
      </w:pPr>
      <w:r w:rsidRPr="002D7FEE">
        <w:rPr>
          <w:sz w:val="24"/>
          <w:szCs w:val="24"/>
        </w:rPr>
        <w:t>вы оставляете за собой право:</w:t>
      </w:r>
    </w:p>
    <w:p w:rsidR="00975C64" w:rsidRPr="002D7FEE" w:rsidRDefault="00975C64" w:rsidP="001405FA">
      <w:pPr>
        <w:widowControl w:val="0"/>
        <w:numPr>
          <w:ilvl w:val="0"/>
          <w:numId w:val="72"/>
        </w:numPr>
        <w:tabs>
          <w:tab w:val="left" w:pos="1080"/>
        </w:tabs>
        <w:suppressAutoHyphens w:val="0"/>
        <w:spacing w:line="240" w:lineRule="auto"/>
        <w:rPr>
          <w:sz w:val="24"/>
          <w:szCs w:val="24"/>
        </w:rPr>
      </w:pPr>
      <w:r w:rsidRPr="002D7FEE">
        <w:rPr>
          <w:sz w:val="24"/>
          <w:szCs w:val="24"/>
        </w:rPr>
        <w:t>отклонить заявки с ценами, превышающими начальную (максимальную) цену договора (цену лота);</w:t>
      </w:r>
    </w:p>
    <w:p w:rsidR="00975C64" w:rsidRPr="002D7FEE" w:rsidRDefault="00975C64" w:rsidP="001405FA">
      <w:pPr>
        <w:widowControl w:val="0"/>
        <w:numPr>
          <w:ilvl w:val="0"/>
          <w:numId w:val="72"/>
        </w:numPr>
        <w:tabs>
          <w:tab w:val="left" w:pos="1080"/>
        </w:tabs>
        <w:suppressAutoHyphens w:val="0"/>
        <w:spacing w:line="240" w:lineRule="auto"/>
        <w:rPr>
          <w:sz w:val="24"/>
          <w:szCs w:val="24"/>
        </w:rPr>
      </w:pPr>
      <w:r w:rsidRPr="002D7FEE">
        <w:rPr>
          <w:sz w:val="24"/>
          <w:szCs w:val="24"/>
        </w:rPr>
        <w:lastRenderedPageBreak/>
        <w:t>принять или отклонить любую Заявку в соответствии с условиями документации о закупке;</w:t>
      </w:r>
    </w:p>
    <w:p w:rsidR="00975C64" w:rsidRPr="002D7FEE" w:rsidRDefault="00975C64" w:rsidP="001405FA">
      <w:pPr>
        <w:widowControl w:val="0"/>
        <w:numPr>
          <w:ilvl w:val="0"/>
          <w:numId w:val="72"/>
        </w:numPr>
        <w:tabs>
          <w:tab w:val="left" w:pos="1080"/>
        </w:tabs>
        <w:suppressAutoHyphens w:val="0"/>
        <w:spacing w:line="240" w:lineRule="auto"/>
        <w:rPr>
          <w:sz w:val="24"/>
          <w:szCs w:val="24"/>
        </w:rPr>
      </w:pPr>
      <w:r w:rsidRPr="002D7FEE">
        <w:rPr>
          <w:sz w:val="24"/>
          <w:szCs w:val="24"/>
        </w:rPr>
        <w:t>отклонить все заявки.</w:t>
      </w:r>
    </w:p>
    <w:p w:rsidR="00975C64" w:rsidRPr="002D7FEE" w:rsidRDefault="00975C64" w:rsidP="00975C64">
      <w:pPr>
        <w:tabs>
          <w:tab w:val="left" w:pos="1080"/>
        </w:tabs>
        <w:spacing w:line="240" w:lineRule="auto"/>
        <w:ind w:firstLine="540"/>
        <w:rPr>
          <w:sz w:val="24"/>
          <w:szCs w:val="24"/>
        </w:rPr>
      </w:pPr>
      <w:r w:rsidRPr="002D7FEE">
        <w:rPr>
          <w:sz w:val="24"/>
          <w:szCs w:val="24"/>
        </w:rPr>
        <w:t>______________(</w:t>
      </w:r>
      <w:r w:rsidRPr="002D7FEE">
        <w:rPr>
          <w:i/>
          <w:sz w:val="24"/>
          <w:szCs w:val="24"/>
        </w:rPr>
        <w:t>Наименование Участника, при подаче заявки коллективным участником указывается лидер и состав коллективного Участника</w:t>
      </w:r>
      <w:r w:rsidRPr="002D7FEE">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2D7FEE" w:rsidRDefault="00910732" w:rsidP="001405FA">
      <w:pPr>
        <w:widowControl w:val="0"/>
        <w:numPr>
          <w:ilvl w:val="0"/>
          <w:numId w:val="73"/>
        </w:numPr>
        <w:tabs>
          <w:tab w:val="left" w:pos="1080"/>
        </w:tabs>
        <w:suppressAutoHyphens w:val="0"/>
        <w:spacing w:line="240" w:lineRule="auto"/>
        <w:rPr>
          <w:sz w:val="24"/>
          <w:szCs w:val="24"/>
        </w:rPr>
      </w:pPr>
      <w:r w:rsidRPr="002D7FEE">
        <w:rPr>
          <w:sz w:val="24"/>
          <w:szCs w:val="24"/>
        </w:rPr>
        <w:t xml:space="preserve">не изменять (не вносить изменения) в Заявку </w:t>
      </w:r>
      <w:r w:rsidR="00975C64" w:rsidRPr="002D7FEE">
        <w:rPr>
          <w:sz w:val="24"/>
          <w:szCs w:val="24"/>
        </w:rPr>
        <w:t>в течение срока ее действия после истечения срока окончания подачи Заявок;</w:t>
      </w:r>
    </w:p>
    <w:p w:rsidR="00975C64" w:rsidRPr="002D7FEE" w:rsidRDefault="00975C64" w:rsidP="001405FA">
      <w:pPr>
        <w:widowControl w:val="0"/>
        <w:numPr>
          <w:ilvl w:val="0"/>
          <w:numId w:val="73"/>
        </w:numPr>
        <w:tabs>
          <w:tab w:val="left" w:pos="1080"/>
        </w:tabs>
        <w:suppressAutoHyphens w:val="0"/>
        <w:spacing w:line="240" w:lineRule="auto"/>
        <w:rPr>
          <w:sz w:val="24"/>
          <w:szCs w:val="24"/>
        </w:rPr>
      </w:pPr>
      <w:r w:rsidRPr="002D7FEE">
        <w:rPr>
          <w:sz w:val="24"/>
          <w:szCs w:val="24"/>
        </w:rPr>
        <w:t>предоставлять достоверные и не</w:t>
      </w:r>
      <w:r w:rsidR="004B3E68" w:rsidRPr="002D7FEE">
        <w:rPr>
          <w:sz w:val="24"/>
          <w:szCs w:val="24"/>
        </w:rPr>
        <w:t>фальсифицированны</w:t>
      </w:r>
      <w:r w:rsidRPr="002D7FEE">
        <w:rPr>
          <w:sz w:val="24"/>
          <w:szCs w:val="24"/>
        </w:rPr>
        <w:t xml:space="preserve">е документы, сведения и/или информацию, приведенные в составе Заявки; </w:t>
      </w:r>
    </w:p>
    <w:p w:rsidR="00975C64" w:rsidRPr="002D7FEE" w:rsidRDefault="00975C64" w:rsidP="001405FA">
      <w:pPr>
        <w:widowControl w:val="0"/>
        <w:numPr>
          <w:ilvl w:val="0"/>
          <w:numId w:val="73"/>
        </w:numPr>
        <w:tabs>
          <w:tab w:val="left" w:pos="1080"/>
        </w:tabs>
        <w:suppressAutoHyphens w:val="0"/>
        <w:spacing w:line="240" w:lineRule="auto"/>
        <w:rPr>
          <w:sz w:val="24"/>
          <w:szCs w:val="24"/>
        </w:rPr>
      </w:pPr>
      <w:proofErr w:type="gramStart"/>
      <w:r w:rsidRPr="002D7FEE">
        <w:rPr>
          <w:sz w:val="24"/>
          <w:szCs w:val="24"/>
        </w:rPr>
        <w:t>заключить договор в установленном в документации о закупке порядке, в случае признания ____________________(</w:t>
      </w:r>
      <w:r w:rsidRPr="002D7FEE">
        <w:rPr>
          <w:i/>
          <w:sz w:val="24"/>
          <w:szCs w:val="24"/>
        </w:rPr>
        <w:t>Наименование Участника, при подаче Заявки коллективным Участником указывается лидер и состав коллективного Участника</w:t>
      </w:r>
      <w:r w:rsidRPr="002D7FEE">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2D7FEE" w:rsidRDefault="00975C64" w:rsidP="001405FA">
      <w:pPr>
        <w:widowControl w:val="0"/>
        <w:numPr>
          <w:ilvl w:val="0"/>
          <w:numId w:val="73"/>
        </w:numPr>
        <w:tabs>
          <w:tab w:val="left" w:pos="1080"/>
        </w:tabs>
        <w:suppressAutoHyphens w:val="0"/>
        <w:spacing w:line="240" w:lineRule="auto"/>
        <w:rPr>
          <w:sz w:val="24"/>
          <w:szCs w:val="24"/>
        </w:rPr>
      </w:pPr>
      <w:r w:rsidRPr="002D7FEE">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2D7FEE">
        <w:rPr>
          <w:i/>
          <w:sz w:val="24"/>
          <w:szCs w:val="24"/>
        </w:rPr>
        <w:t>Наименование Участника, при подаче заявки коллективным Участником указывается лидер и состав коллективного Участника</w:t>
      </w:r>
      <w:r w:rsidRPr="002D7FEE">
        <w:rPr>
          <w:sz w:val="24"/>
          <w:szCs w:val="24"/>
        </w:rPr>
        <w:t>) Победителем/участником, предложившим наилучшую заявку.</w:t>
      </w:r>
    </w:p>
    <w:p w:rsidR="00975C64" w:rsidRPr="002D7FEE" w:rsidRDefault="00975C64" w:rsidP="001405FA">
      <w:pPr>
        <w:widowControl w:val="0"/>
        <w:numPr>
          <w:ilvl w:val="0"/>
          <w:numId w:val="73"/>
        </w:numPr>
        <w:tabs>
          <w:tab w:val="left" w:pos="1080"/>
        </w:tabs>
        <w:suppressAutoHyphens w:val="0"/>
        <w:spacing w:line="240" w:lineRule="auto"/>
        <w:rPr>
          <w:sz w:val="24"/>
          <w:szCs w:val="24"/>
        </w:rPr>
      </w:pPr>
      <w:r w:rsidRPr="002D7FEE">
        <w:rPr>
          <w:sz w:val="24"/>
          <w:szCs w:val="24"/>
        </w:rPr>
        <w:t xml:space="preserve">предоставить в качестве </w:t>
      </w:r>
      <w:proofErr w:type="gramStart"/>
      <w:r w:rsidRPr="002D7FEE">
        <w:rPr>
          <w:sz w:val="24"/>
          <w:szCs w:val="24"/>
        </w:rPr>
        <w:t>обеспечения исполнения обязательств Участника закупки</w:t>
      </w:r>
      <w:proofErr w:type="gramEnd"/>
      <w:r w:rsidRPr="002D7FEE">
        <w:rPr>
          <w:sz w:val="24"/>
          <w:szCs w:val="24"/>
        </w:rPr>
        <w:t xml:space="preserve"> в составе подаваемой Заявки Соглашение о неустойке </w:t>
      </w:r>
      <w:r w:rsidRPr="002D7FEE">
        <w:rPr>
          <w:bCs w:val="0"/>
          <w:sz w:val="24"/>
          <w:szCs w:val="24"/>
        </w:rPr>
        <w:t xml:space="preserve">по форме и в соответствии с инструкциями, </w:t>
      </w:r>
      <w:r w:rsidRPr="002D7FEE">
        <w:rPr>
          <w:bCs w:val="0"/>
          <w:spacing w:val="-1"/>
          <w:sz w:val="24"/>
          <w:szCs w:val="24"/>
        </w:rPr>
        <w:t>приведенными в Документации по запросу предложений,</w:t>
      </w:r>
      <w:r w:rsidRPr="002D7FEE">
        <w:rPr>
          <w:sz w:val="24"/>
          <w:szCs w:val="24"/>
        </w:rPr>
        <w:t xml:space="preserve"> </w:t>
      </w:r>
      <w:r w:rsidR="006D05F2" w:rsidRPr="002D7FEE">
        <w:rPr>
          <w:sz w:val="24"/>
          <w:szCs w:val="24"/>
        </w:rPr>
        <w:t xml:space="preserve">или путем внесения денежных средств на расчетный счет Заказчика </w:t>
      </w:r>
      <w:r w:rsidRPr="002D7FEE">
        <w:rPr>
          <w:sz w:val="24"/>
          <w:szCs w:val="24"/>
        </w:rPr>
        <w:t>в установленный в документации о закупке срок</w:t>
      </w:r>
      <w:r w:rsidRPr="002D7FEE">
        <w:rPr>
          <w:i/>
          <w:sz w:val="24"/>
          <w:szCs w:val="24"/>
        </w:rPr>
        <w:t>.</w:t>
      </w:r>
    </w:p>
    <w:p w:rsidR="00975C64" w:rsidRPr="00414CAF" w:rsidRDefault="00975C64" w:rsidP="00975C64">
      <w:pPr>
        <w:widowControl w:val="0"/>
        <w:tabs>
          <w:tab w:val="left" w:pos="1080"/>
        </w:tabs>
        <w:spacing w:line="240" w:lineRule="auto"/>
        <w:ind w:left="1260"/>
        <w:rPr>
          <w:sz w:val="24"/>
          <w:szCs w:val="24"/>
        </w:rPr>
      </w:pPr>
    </w:p>
    <w:p w:rsidR="00975C64" w:rsidRPr="00414CAF" w:rsidRDefault="00975C64" w:rsidP="00975C64">
      <w:pPr>
        <w:tabs>
          <w:tab w:val="left" w:pos="1080"/>
        </w:tabs>
        <w:spacing w:line="240" w:lineRule="auto"/>
        <w:ind w:firstLine="540"/>
        <w:rPr>
          <w:sz w:val="24"/>
          <w:szCs w:val="24"/>
        </w:rPr>
      </w:pPr>
      <w:r w:rsidRPr="00414CAF">
        <w:rPr>
          <w:sz w:val="24"/>
          <w:szCs w:val="24"/>
        </w:rPr>
        <w:t>Я, нижеподписавшийся, настоящим удостоверяю, что на момент подписания настоящей заявки ______________ (</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полностью удовлетворяет требованиям к Участникам закупки и в частности:</w:t>
      </w:r>
    </w:p>
    <w:p w:rsidR="00975C64" w:rsidRPr="00414CAF" w:rsidRDefault="00975C64" w:rsidP="001405FA">
      <w:pPr>
        <w:widowControl w:val="0"/>
        <w:numPr>
          <w:ilvl w:val="0"/>
          <w:numId w:val="71"/>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является полностью правоспособным;</w:t>
      </w:r>
    </w:p>
    <w:p w:rsidR="00975C64" w:rsidRPr="00975C64" w:rsidRDefault="00975C64" w:rsidP="001405FA">
      <w:pPr>
        <w:widowControl w:val="0"/>
        <w:numPr>
          <w:ilvl w:val="0"/>
          <w:numId w:val="71"/>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975C64">
        <w:rPr>
          <w:sz w:val="24"/>
          <w:szCs w:val="24"/>
        </w:rPr>
        <w:t>является полностью дееспособным [</w:t>
      </w:r>
      <w:r w:rsidRPr="00975C64">
        <w:rPr>
          <w:rStyle w:val="FTN-"/>
          <w:sz w:val="24"/>
          <w:szCs w:val="24"/>
        </w:rPr>
        <w:t>заполняется физическим лицом, подающим Заявку на участие в закупочной процедуре.</w:t>
      </w:r>
      <w:proofErr w:type="gramEnd"/>
      <w:r w:rsidRPr="00975C64">
        <w:rPr>
          <w:rStyle w:val="FTN-"/>
          <w:sz w:val="24"/>
          <w:szCs w:val="24"/>
        </w:rPr>
        <w:t xml:space="preserve"> </w:t>
      </w:r>
      <w:proofErr w:type="gramStart"/>
      <w:r w:rsidRPr="00975C64">
        <w:rPr>
          <w:rStyle w:val="FTN-"/>
          <w:sz w:val="24"/>
          <w:szCs w:val="24"/>
        </w:rPr>
        <w:t>При подготовке Заявки юридическим лицом – данная формулировка подлежит удалению]</w:t>
      </w:r>
      <w:r w:rsidRPr="00975C64">
        <w:rPr>
          <w:sz w:val="24"/>
          <w:szCs w:val="24"/>
        </w:rPr>
        <w:t>;</w:t>
      </w:r>
      <w:proofErr w:type="gramEnd"/>
    </w:p>
    <w:p w:rsidR="00975C64" w:rsidRPr="00414CAF" w:rsidRDefault="00975C64" w:rsidP="001405FA">
      <w:pPr>
        <w:widowControl w:val="0"/>
        <w:numPr>
          <w:ilvl w:val="0"/>
          <w:numId w:val="71"/>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414CAF" w:rsidRDefault="00975C64" w:rsidP="001405FA">
      <w:pPr>
        <w:widowControl w:val="0"/>
        <w:numPr>
          <w:ilvl w:val="0"/>
          <w:numId w:val="71"/>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414CAF" w:rsidRDefault="00975C64" w:rsidP="001405FA">
      <w:pPr>
        <w:widowControl w:val="0"/>
        <w:numPr>
          <w:ilvl w:val="0"/>
          <w:numId w:val="71"/>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414CAF">
        <w:rPr>
          <w:sz w:val="24"/>
          <w:szCs w:val="24"/>
        </w:rPr>
        <w:t>не находится  в процессе ликвидации, не имеет вступившего в силу решения арбитражного суда о признании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банкротом и об открытии конкурсного производства, на имущество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в части существенной для исполнения договора, не наложен арест, экономическая деятельность</w:t>
      </w:r>
      <w:proofErr w:type="gramEnd"/>
      <w:r w:rsidRPr="00414CAF">
        <w:rPr>
          <w:sz w:val="24"/>
          <w:szCs w:val="24"/>
        </w:rPr>
        <w:t xml:space="preserve">  ________________________(</w:t>
      </w:r>
      <w:proofErr w:type="gramStart"/>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не приостановлена.</w:t>
      </w:r>
      <w:proofErr w:type="gramEnd"/>
    </w:p>
    <w:p w:rsidR="00975C64" w:rsidRPr="00414CAF" w:rsidRDefault="00975C64" w:rsidP="00975C64">
      <w:pPr>
        <w:spacing w:after="120" w:line="240" w:lineRule="auto"/>
        <w:rPr>
          <w:sz w:val="24"/>
          <w:szCs w:val="24"/>
        </w:rPr>
      </w:pPr>
      <w:r w:rsidRPr="00414CAF">
        <w:rPr>
          <w:sz w:val="24"/>
          <w:szCs w:val="24"/>
        </w:rPr>
        <w:lastRenderedPageBreak/>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414CAF">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414CA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 xml:space="preserve">№ </w:t>
            </w:r>
            <w:proofErr w:type="spellStart"/>
            <w:proofErr w:type="gramStart"/>
            <w:r w:rsidRPr="00414CAF">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Число    страниц</w:t>
            </w: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D0F20"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rPr>
                <w:sz w:val="24"/>
                <w:szCs w:val="24"/>
              </w:rPr>
            </w:pPr>
            <w:r w:rsidRPr="00414CAF">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r>
    </w:tbl>
    <w:p w:rsidR="00DF4A13" w:rsidRPr="00975C64" w:rsidRDefault="00DF4A13" w:rsidP="00975C64">
      <w:pPr>
        <w:spacing w:after="120" w:line="240" w:lineRule="auto"/>
        <w:rPr>
          <w:sz w:val="24"/>
          <w:szCs w:val="24"/>
        </w:rPr>
      </w:pPr>
    </w:p>
    <w:p w:rsidR="00DF4A13" w:rsidRDefault="00DF4A13"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C236C0" w:rsidRDefault="00C236C0">
      <w:pPr>
        <w:suppressAutoHyphens w:val="0"/>
        <w:spacing w:line="240" w:lineRule="auto"/>
        <w:ind w:firstLine="0"/>
        <w:jc w:val="left"/>
        <w:rPr>
          <w:sz w:val="24"/>
          <w:szCs w:val="24"/>
        </w:rPr>
      </w:pPr>
      <w:bookmarkStart w:id="840" w:name="_Toc98253921"/>
      <w:bookmarkStart w:id="841" w:name="_Toc157248175"/>
      <w:bookmarkStart w:id="842" w:name="_Toc157496544"/>
      <w:bookmarkStart w:id="843" w:name="_Toc158206083"/>
      <w:bookmarkStart w:id="844" w:name="_Toc164057768"/>
      <w:bookmarkStart w:id="845" w:name="_Toc164137118"/>
      <w:bookmarkStart w:id="846" w:name="_Toc164161278"/>
      <w:bookmarkStart w:id="847" w:name="_Toc165173849"/>
      <w:r>
        <w:rPr>
          <w:b/>
          <w:szCs w:val="24"/>
        </w:rPr>
        <w:br w:type="page"/>
      </w:r>
    </w:p>
    <w:p w:rsidR="004F4D80" w:rsidRPr="00C236C0" w:rsidRDefault="004F4D80" w:rsidP="004F4D80">
      <w:pPr>
        <w:pStyle w:val="3"/>
        <w:rPr>
          <w:szCs w:val="24"/>
        </w:rPr>
      </w:pPr>
      <w:bookmarkStart w:id="848" w:name="_Toc439170674"/>
      <w:bookmarkStart w:id="849" w:name="_Toc439172776"/>
      <w:bookmarkStart w:id="850" w:name="_Toc439173220"/>
      <w:bookmarkStart w:id="851" w:name="_Toc439238214"/>
      <w:bookmarkStart w:id="852" w:name="_Toc439252762"/>
      <w:bookmarkStart w:id="853" w:name="_Toc439323736"/>
      <w:bookmarkStart w:id="854" w:name="_Toc440361370"/>
      <w:bookmarkStart w:id="855" w:name="_Toc440376125"/>
      <w:bookmarkStart w:id="856" w:name="_Toc440376252"/>
      <w:bookmarkStart w:id="857" w:name="_Toc440382510"/>
      <w:bookmarkStart w:id="858" w:name="_Toc440447180"/>
      <w:bookmarkStart w:id="859" w:name="_Toc440620860"/>
      <w:bookmarkStart w:id="860" w:name="_Toc440631495"/>
      <w:bookmarkStart w:id="861" w:name="_Toc440875734"/>
      <w:bookmarkStart w:id="862" w:name="_Toc441131758"/>
      <w:bookmarkStart w:id="863" w:name="_Toc465865201"/>
      <w:bookmarkStart w:id="864" w:name="_Toc471830488"/>
      <w:bookmarkStart w:id="865" w:name="_Toc498589653"/>
      <w:r w:rsidRPr="00C236C0">
        <w:rPr>
          <w:szCs w:val="24"/>
        </w:rPr>
        <w:lastRenderedPageBreak/>
        <w:t>Инструкции по заполнению</w:t>
      </w:r>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Письмо следует оформить на официальном бланке </w:t>
      </w:r>
      <w:r w:rsidR="00C236C0">
        <w:rPr>
          <w:sz w:val="24"/>
          <w:szCs w:val="24"/>
        </w:rPr>
        <w:t>Участник</w:t>
      </w:r>
      <w:r>
        <w:rPr>
          <w:sz w:val="24"/>
          <w:szCs w:val="24"/>
        </w:rPr>
        <w:t>а</w:t>
      </w:r>
      <w:r w:rsidRPr="00F647F7">
        <w:rPr>
          <w:sz w:val="24"/>
          <w:szCs w:val="24"/>
        </w:rPr>
        <w:t xml:space="preserve">. </w:t>
      </w:r>
      <w:r w:rsidR="00C236C0">
        <w:rPr>
          <w:sz w:val="24"/>
          <w:szCs w:val="24"/>
        </w:rPr>
        <w:t>Участник</w:t>
      </w:r>
      <w:r w:rsidRPr="00F647F7">
        <w:rPr>
          <w:sz w:val="24"/>
          <w:szCs w:val="24"/>
        </w:rPr>
        <w:t xml:space="preserve"> присваивает письму дату и номер в соответствии с принятыми у него правилами документооборота.</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стоимость </w:t>
      </w:r>
      <w:r w:rsidR="00B70C6D">
        <w:rPr>
          <w:sz w:val="24"/>
          <w:szCs w:val="24"/>
        </w:rPr>
        <w:t>выполнения работ</w:t>
      </w:r>
      <w:r w:rsidR="004F4D80" w:rsidRPr="00F647F7">
        <w:rPr>
          <w:sz w:val="24"/>
          <w:szCs w:val="24"/>
        </w:rPr>
        <w:t xml:space="preserve"> цифрами и словами, в рублях, раздельно без НДС, величину НДС и вместе с НДС. Цену следует указывать в формате ХХХ </w:t>
      </w:r>
      <w:proofErr w:type="spellStart"/>
      <w:r w:rsidR="004F4D80" w:rsidRPr="00F647F7">
        <w:rPr>
          <w:sz w:val="24"/>
          <w:szCs w:val="24"/>
        </w:rPr>
        <w:t>ХХХ</w:t>
      </w:r>
      <w:proofErr w:type="spellEnd"/>
      <w:r w:rsidR="004F4D80" w:rsidRPr="00F647F7">
        <w:rPr>
          <w:sz w:val="24"/>
          <w:szCs w:val="24"/>
        </w:rPr>
        <w:t> ХХХ</w:t>
      </w:r>
      <w:proofErr w:type="gramStart"/>
      <w:r w:rsidR="004F4D80" w:rsidRPr="00F647F7">
        <w:rPr>
          <w:sz w:val="24"/>
          <w:szCs w:val="24"/>
        </w:rPr>
        <w:t>,Х</w:t>
      </w:r>
      <w:proofErr w:type="gramEnd"/>
      <w:r w:rsidR="004F4D80" w:rsidRPr="00F647F7">
        <w:rPr>
          <w:sz w:val="24"/>
          <w:szCs w:val="24"/>
        </w:rPr>
        <w:t xml:space="preserve">Х руб., например: «1 234 567,89 руб. (Один миллион двести тридцать </w:t>
      </w:r>
      <w:r w:rsidR="004F4D80" w:rsidRPr="00572945">
        <w:rPr>
          <w:sz w:val="24"/>
          <w:szCs w:val="24"/>
        </w:rPr>
        <w:t>четыре тысячи пятьсот шестьдесят семь руб. восемьдесят девять коп.)».</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указать срок действия Заявки согласно требованиям подпункта </w:t>
      </w:r>
      <w:r w:rsidR="00C55095">
        <w:rPr>
          <w:sz w:val="24"/>
          <w:szCs w:val="24"/>
        </w:rPr>
        <w:fldChar w:fldCharType="begin"/>
      </w:r>
      <w:r w:rsidR="00673C59">
        <w:rPr>
          <w:sz w:val="24"/>
          <w:szCs w:val="24"/>
        </w:rPr>
        <w:instrText xml:space="preserve"> REF _Ref306008743 \r \h </w:instrText>
      </w:r>
      <w:r w:rsidR="00C55095">
        <w:rPr>
          <w:sz w:val="24"/>
          <w:szCs w:val="24"/>
        </w:rPr>
      </w:r>
      <w:r w:rsidR="00C55095">
        <w:rPr>
          <w:sz w:val="24"/>
          <w:szCs w:val="24"/>
        </w:rPr>
        <w:fldChar w:fldCharType="separate"/>
      </w:r>
      <w:r w:rsidR="00646563">
        <w:rPr>
          <w:sz w:val="24"/>
          <w:szCs w:val="24"/>
        </w:rPr>
        <w:t>3.3.4</w:t>
      </w:r>
      <w:r w:rsidR="00C55095">
        <w:rPr>
          <w:sz w:val="24"/>
          <w:szCs w:val="24"/>
        </w:rPr>
        <w:fldChar w:fldCharType="end"/>
      </w:r>
      <w:r w:rsidR="004F4D80" w:rsidRPr="00572945">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w:t>
      </w:r>
      <w:r w:rsidR="004F4D80" w:rsidRPr="00F647F7">
        <w:rPr>
          <w:sz w:val="24"/>
          <w:szCs w:val="24"/>
        </w:rPr>
        <w:t xml:space="preserve"> </w:t>
      </w:r>
      <w:r>
        <w:rPr>
          <w:sz w:val="24"/>
          <w:szCs w:val="24"/>
        </w:rPr>
        <w:t>Участник</w:t>
      </w:r>
      <w:r w:rsidR="004F4D80">
        <w:rPr>
          <w:sz w:val="24"/>
          <w:szCs w:val="24"/>
        </w:rPr>
        <w:t>а</w:t>
      </w:r>
      <w:r w:rsidR="004F4D80" w:rsidRPr="00F647F7">
        <w:rPr>
          <w:sz w:val="24"/>
          <w:szCs w:val="24"/>
        </w:rPr>
        <w:t>.</w:t>
      </w:r>
    </w:p>
    <w:p w:rsidR="004F4D80" w:rsidRPr="00492C8B" w:rsidRDefault="004F4D80" w:rsidP="004F4D80">
      <w:pPr>
        <w:pStyle w:val="aff6"/>
        <w:numPr>
          <w:ilvl w:val="3"/>
          <w:numId w:val="1"/>
        </w:numPr>
        <w:tabs>
          <w:tab w:val="num" w:pos="1134"/>
        </w:tabs>
        <w:suppressAutoHyphens w:val="0"/>
        <w:spacing w:before="100" w:beforeAutospacing="1" w:line="240" w:lineRule="auto"/>
        <w:rPr>
          <w:sz w:val="24"/>
          <w:szCs w:val="24"/>
        </w:rPr>
      </w:pPr>
      <w:r w:rsidRPr="00492C8B">
        <w:rPr>
          <w:sz w:val="24"/>
          <w:szCs w:val="24"/>
        </w:rPr>
        <w:t xml:space="preserve">Письмо должно быть подписано и скреплено печатью в соответствии с требованиями подпунктов </w:t>
      </w:r>
      <w:r w:rsidR="00C55095">
        <w:rPr>
          <w:sz w:val="24"/>
          <w:szCs w:val="24"/>
        </w:rPr>
        <w:fldChar w:fldCharType="begin"/>
      </w:r>
      <w:r w:rsidR="00D56F8C">
        <w:rPr>
          <w:sz w:val="24"/>
          <w:szCs w:val="24"/>
        </w:rPr>
        <w:instrText xml:space="preserve"> REF _Ref55279015 \r \h </w:instrText>
      </w:r>
      <w:r w:rsidR="00C55095">
        <w:rPr>
          <w:sz w:val="24"/>
          <w:szCs w:val="24"/>
        </w:rPr>
      </w:r>
      <w:r w:rsidR="00C55095">
        <w:rPr>
          <w:sz w:val="24"/>
          <w:szCs w:val="24"/>
        </w:rPr>
        <w:fldChar w:fldCharType="separate"/>
      </w:r>
      <w:r w:rsidR="00646563">
        <w:rPr>
          <w:sz w:val="24"/>
          <w:szCs w:val="24"/>
        </w:rPr>
        <w:t>3.3.1.6</w:t>
      </w:r>
      <w:r w:rsidR="00C55095">
        <w:rPr>
          <w:sz w:val="24"/>
          <w:szCs w:val="24"/>
        </w:rPr>
        <w:fldChar w:fldCharType="end"/>
      </w:r>
      <w:r w:rsidRPr="00492C8B">
        <w:rPr>
          <w:sz w:val="24"/>
          <w:szCs w:val="24"/>
        </w:rPr>
        <w:t xml:space="preserve"> и </w:t>
      </w:r>
      <w:r w:rsidR="00C55095">
        <w:rPr>
          <w:sz w:val="24"/>
          <w:szCs w:val="24"/>
        </w:rPr>
        <w:fldChar w:fldCharType="begin"/>
      </w:r>
      <w:r w:rsidR="00D56F8C">
        <w:rPr>
          <w:sz w:val="24"/>
          <w:szCs w:val="24"/>
        </w:rPr>
        <w:instrText xml:space="preserve"> REF _Ref195087786 \r \h </w:instrText>
      </w:r>
      <w:r w:rsidR="00C55095">
        <w:rPr>
          <w:sz w:val="24"/>
          <w:szCs w:val="24"/>
        </w:rPr>
      </w:r>
      <w:r w:rsidR="00C55095">
        <w:rPr>
          <w:sz w:val="24"/>
          <w:szCs w:val="24"/>
        </w:rPr>
        <w:fldChar w:fldCharType="separate"/>
      </w:r>
      <w:r w:rsidR="00646563">
        <w:rPr>
          <w:sz w:val="24"/>
          <w:szCs w:val="24"/>
        </w:rPr>
        <w:t>3.3.1.7</w:t>
      </w:r>
      <w:r w:rsidR="00C55095">
        <w:rPr>
          <w:sz w:val="24"/>
          <w:szCs w:val="24"/>
        </w:rPr>
        <w:fldChar w:fldCharType="end"/>
      </w:r>
      <w:r w:rsidRPr="00492C8B">
        <w:rPr>
          <w:sz w:val="24"/>
          <w:szCs w:val="24"/>
        </w:rPr>
        <w:t>.</w:t>
      </w:r>
    </w:p>
    <w:p w:rsidR="00920CB0" w:rsidRDefault="00920CB0">
      <w:pPr>
        <w:suppressAutoHyphens w:val="0"/>
        <w:spacing w:line="240" w:lineRule="auto"/>
        <w:ind w:firstLine="0"/>
        <w:jc w:val="left"/>
        <w:rPr>
          <w:b/>
          <w:sz w:val="24"/>
          <w:szCs w:val="24"/>
        </w:rPr>
      </w:pPr>
      <w:bookmarkStart w:id="866" w:name="_Ref55335821"/>
      <w:bookmarkStart w:id="867" w:name="_Ref55336345"/>
      <w:bookmarkStart w:id="868" w:name="_Toc57314674"/>
      <w:bookmarkStart w:id="869" w:name="_Toc69728988"/>
      <w:bookmarkStart w:id="870" w:name="_Toc98253922"/>
      <w:bookmarkStart w:id="871" w:name="_Toc165173850"/>
      <w:r>
        <w:br w:type="page"/>
      </w:r>
    </w:p>
    <w:p w:rsidR="00920CB0" w:rsidRDefault="00920CB0" w:rsidP="00920CB0">
      <w:pPr>
        <w:pStyle w:val="3"/>
        <w:rPr>
          <w:szCs w:val="24"/>
        </w:rPr>
      </w:pPr>
      <w:bookmarkStart w:id="872" w:name="_Ref440271964"/>
      <w:bookmarkStart w:id="873" w:name="_Toc440361371"/>
      <w:bookmarkStart w:id="874" w:name="_Toc440376126"/>
      <w:bookmarkStart w:id="875" w:name="_Toc498589654"/>
      <w:r>
        <w:rPr>
          <w:szCs w:val="24"/>
        </w:rPr>
        <w:lastRenderedPageBreak/>
        <w:t>Антикоррупционные обязательства (Форма 1.1).</w:t>
      </w:r>
      <w:bookmarkEnd w:id="872"/>
      <w:bookmarkEnd w:id="873"/>
      <w:bookmarkEnd w:id="874"/>
      <w:bookmarkEnd w:id="875"/>
    </w:p>
    <w:p w:rsidR="00920CB0" w:rsidRPr="00920CB0" w:rsidRDefault="00920CB0" w:rsidP="001405FA">
      <w:pPr>
        <w:pStyle w:val="3"/>
        <w:numPr>
          <w:ilvl w:val="3"/>
          <w:numId w:val="70"/>
        </w:numPr>
        <w:rPr>
          <w:b w:val="0"/>
          <w:szCs w:val="24"/>
        </w:rPr>
      </w:pPr>
      <w:bookmarkStart w:id="876" w:name="_Toc439238216"/>
      <w:bookmarkStart w:id="877" w:name="_Toc439252764"/>
      <w:bookmarkStart w:id="878" w:name="_Toc439323738"/>
      <w:bookmarkStart w:id="879" w:name="_Toc440361372"/>
      <w:bookmarkStart w:id="880" w:name="_Toc440376127"/>
      <w:bookmarkStart w:id="881" w:name="_Toc440376254"/>
      <w:bookmarkStart w:id="882" w:name="_Toc440382512"/>
      <w:bookmarkStart w:id="883" w:name="_Toc440447182"/>
      <w:bookmarkStart w:id="884" w:name="_Toc440620862"/>
      <w:bookmarkStart w:id="885" w:name="_Toc440631497"/>
      <w:bookmarkStart w:id="886" w:name="_Toc440875736"/>
      <w:bookmarkStart w:id="887" w:name="_Toc441131760"/>
      <w:bookmarkStart w:id="888" w:name="_Toc465865203"/>
      <w:bookmarkStart w:id="889" w:name="_Toc471830490"/>
      <w:bookmarkStart w:id="890" w:name="_Toc498589655"/>
      <w:r w:rsidRPr="00920CB0">
        <w:rPr>
          <w:b w:val="0"/>
          <w:szCs w:val="24"/>
        </w:rPr>
        <w:t xml:space="preserve">Форма </w:t>
      </w:r>
      <w:r>
        <w:rPr>
          <w:b w:val="0"/>
          <w:szCs w:val="24"/>
        </w:rPr>
        <w:t>Антикоррупционных обязательств</w:t>
      </w:r>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p>
    <w:p w:rsidR="00920CB0" w:rsidRPr="00F647F7" w:rsidRDefault="00920CB0" w:rsidP="00920CB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920CB0" w:rsidRPr="00F647F7" w:rsidRDefault="00920CB0" w:rsidP="00920CB0">
      <w:pPr>
        <w:ind w:firstLine="0"/>
        <w:rPr>
          <w:sz w:val="24"/>
          <w:szCs w:val="24"/>
        </w:rPr>
      </w:pPr>
      <w:r w:rsidRPr="00F647F7">
        <w:rPr>
          <w:sz w:val="24"/>
          <w:szCs w:val="24"/>
        </w:rPr>
        <w:t xml:space="preserve">Приложение </w:t>
      </w:r>
      <w:r>
        <w:rPr>
          <w:sz w:val="24"/>
          <w:szCs w:val="24"/>
        </w:rPr>
        <w:t xml:space="preserve">1 </w:t>
      </w:r>
      <w:r w:rsidRPr="00F647F7">
        <w:rPr>
          <w:sz w:val="24"/>
          <w:szCs w:val="24"/>
        </w:rPr>
        <w:t>к письму о подаче оферты</w:t>
      </w:r>
    </w:p>
    <w:p w:rsidR="00920CB0" w:rsidRPr="00F647F7" w:rsidRDefault="00920CB0" w:rsidP="00920CB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920CB0" w:rsidRDefault="00920CB0" w:rsidP="00920CB0">
      <w:pPr>
        <w:keepNext/>
        <w:tabs>
          <w:tab w:val="num" w:pos="1134"/>
        </w:tabs>
        <w:spacing w:line="240" w:lineRule="auto"/>
        <w:jc w:val="right"/>
        <w:outlineLvl w:val="1"/>
        <w:rPr>
          <w:b/>
        </w:rPr>
      </w:pPr>
    </w:p>
    <w:p w:rsidR="00920CB0" w:rsidRPr="00160223" w:rsidRDefault="00920CB0" w:rsidP="00920CB0">
      <w:pPr>
        <w:spacing w:line="240" w:lineRule="auto"/>
        <w:ind w:firstLine="709"/>
        <w:jc w:val="center"/>
        <w:rPr>
          <w:b/>
          <w:bCs w:val="0"/>
          <w:color w:val="000000"/>
        </w:rPr>
      </w:pPr>
      <w:r w:rsidRPr="00160223">
        <w:rPr>
          <w:b/>
          <w:bCs w:val="0"/>
          <w:color w:val="000000"/>
        </w:rPr>
        <w:t>Антикоррупционн</w:t>
      </w:r>
      <w:r>
        <w:rPr>
          <w:b/>
          <w:bCs w:val="0"/>
          <w:color w:val="000000"/>
        </w:rPr>
        <w:t>ые</w:t>
      </w:r>
      <w:r w:rsidRPr="00160223">
        <w:rPr>
          <w:b/>
          <w:bCs w:val="0"/>
          <w:color w:val="000000"/>
        </w:rPr>
        <w:t xml:space="preserve"> обязательств</w:t>
      </w:r>
      <w:r>
        <w:rPr>
          <w:b/>
          <w:bCs w:val="0"/>
          <w:color w:val="000000"/>
        </w:rPr>
        <w:t>а</w:t>
      </w:r>
    </w:p>
    <w:p w:rsidR="00920CB0" w:rsidRPr="00160223" w:rsidRDefault="00920CB0" w:rsidP="00920CB0">
      <w:pPr>
        <w:spacing w:line="240" w:lineRule="auto"/>
        <w:ind w:firstLine="709"/>
        <w:jc w:val="center"/>
        <w:rPr>
          <w:b/>
          <w:bCs w:val="0"/>
          <w:color w:val="000000"/>
          <w:sz w:val="28"/>
          <w:szCs w:val="28"/>
        </w:rPr>
      </w:pPr>
    </w:p>
    <w:p w:rsidR="00920CB0" w:rsidRPr="00160223" w:rsidRDefault="00920CB0" w:rsidP="00920CB0">
      <w:pPr>
        <w:spacing w:line="240" w:lineRule="auto"/>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по разработке и принятию мер по предупреждению и противодействию коррупции.</w:t>
      </w:r>
    </w:p>
    <w:p w:rsidR="00920CB0" w:rsidRPr="00160223" w:rsidRDefault="00920CB0" w:rsidP="001405FA">
      <w:pPr>
        <w:numPr>
          <w:ilvl w:val="0"/>
          <w:numId w:val="65"/>
        </w:numPr>
        <w:tabs>
          <w:tab w:val="num" w:pos="0"/>
        </w:tabs>
        <w:suppressAutoHyphens w:val="0"/>
        <w:spacing w:line="240" w:lineRule="auto"/>
        <w:ind w:left="0" w:firstLine="709"/>
        <w:rPr>
          <w:color w:val="000000"/>
        </w:rPr>
      </w:pPr>
      <w:r w:rsidRPr="00160223">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160223" w:rsidRDefault="00920CB0" w:rsidP="00920CB0">
      <w:pPr>
        <w:widowControl w:val="0"/>
        <w:spacing w:line="240" w:lineRule="auto"/>
        <w:ind w:firstLine="709"/>
        <w:contextualSpacing/>
      </w:pPr>
      <w:r w:rsidRPr="00160223">
        <w:t>1.1</w:t>
      </w:r>
      <w:r w:rsidRPr="00160223">
        <w:tab/>
        <w:t>Ознакомлен с Антикоррупционной политикой ПАО «</w:t>
      </w:r>
      <w:proofErr w:type="spellStart"/>
      <w:r w:rsidRPr="00160223">
        <w:t>Россети</w:t>
      </w:r>
      <w:proofErr w:type="spellEnd"/>
      <w:r w:rsidRPr="00160223">
        <w:t>» и его ДЗО, утвержденной решением Совета директоров ПАО «</w:t>
      </w:r>
      <w:proofErr w:type="spellStart"/>
      <w:r w:rsidRPr="00160223">
        <w:t>Россети</w:t>
      </w:r>
      <w:proofErr w:type="spellEnd"/>
      <w:r w:rsidRPr="00160223">
        <w:t>»/</w:t>
      </w:r>
      <w:r w:rsidRPr="00160223">
        <w:rPr>
          <w:rFonts w:ascii="Calibri" w:hAnsi="Calibri"/>
        </w:rPr>
        <w:t xml:space="preserve"> </w:t>
      </w:r>
      <w:r w:rsidRPr="00160223">
        <w:t>ДЗО ПАО «</w:t>
      </w:r>
      <w:proofErr w:type="spellStart"/>
      <w:r w:rsidRPr="00160223">
        <w:t>Россети</w:t>
      </w:r>
      <w:proofErr w:type="spellEnd"/>
      <w:r w:rsidRPr="00160223">
        <w:t>» (протокол от 28.11.2014 №171) (далее - Антикоррупционная политика).</w:t>
      </w:r>
    </w:p>
    <w:p w:rsidR="00920CB0" w:rsidRPr="00160223" w:rsidRDefault="00920CB0" w:rsidP="001405FA">
      <w:pPr>
        <w:widowControl w:val="0"/>
        <w:numPr>
          <w:ilvl w:val="1"/>
          <w:numId w:val="69"/>
        </w:numPr>
        <w:suppressAutoHyphens w:val="0"/>
        <w:spacing w:line="240" w:lineRule="auto"/>
        <w:ind w:left="0" w:firstLine="709"/>
        <w:contextualSpacing/>
      </w:pPr>
      <w:proofErr w:type="gramStart"/>
      <w:r w:rsidRPr="00160223">
        <w:t>Согласен с принимаемыми в ПАО «</w:t>
      </w:r>
      <w:proofErr w:type="spellStart"/>
      <w:r w:rsidRPr="00160223">
        <w:t>Россети</w:t>
      </w:r>
      <w:proofErr w:type="spellEnd"/>
      <w:r w:rsidRPr="00160223">
        <w:t>»/ДЗО ПАО «</w:t>
      </w:r>
      <w:proofErr w:type="spellStart"/>
      <w:r w:rsidRPr="00160223">
        <w:t>Россети</w:t>
      </w:r>
      <w:proofErr w:type="spellEnd"/>
      <w:r w:rsidRPr="00160223">
        <w:t>»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160223">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160223">
        <w:t>Надлежащим образом заверенный перевод на русский язык документов</w:t>
      </w:r>
      <w:r w:rsidR="00C12FA4">
        <w:t xml:space="preserve"> </w:t>
      </w:r>
      <w:r w:rsidRPr="00160223">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DB4CA4">
        <w:t>Заявок</w:t>
      </w:r>
      <w:r w:rsidRPr="00160223">
        <w:t>,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160223">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160223" w:rsidRDefault="00920CB0" w:rsidP="001405FA">
      <w:pPr>
        <w:numPr>
          <w:ilvl w:val="0"/>
          <w:numId w:val="65"/>
        </w:numPr>
        <w:suppressAutoHyphens w:val="0"/>
        <w:spacing w:line="240" w:lineRule="auto"/>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val="0"/>
          <w:color w:val="000000"/>
        </w:rPr>
        <w:t>Запрещённые действия</w:t>
      </w:r>
      <w:r w:rsidRPr="00160223">
        <w:rPr>
          <w:color w:val="000000"/>
        </w:rPr>
        <w:t>»).</w:t>
      </w:r>
    </w:p>
    <w:p w:rsidR="00920CB0" w:rsidRPr="00160223" w:rsidRDefault="00920CB0" w:rsidP="00920CB0">
      <w:pPr>
        <w:spacing w:line="240" w:lineRule="auto"/>
        <w:ind w:firstLine="709"/>
        <w:rPr>
          <w:color w:val="000000"/>
        </w:rPr>
      </w:pPr>
      <w:r w:rsidRPr="00160223">
        <w:rPr>
          <w:color w:val="000000"/>
        </w:rPr>
        <w:t>2. 1. К Запрещ</w:t>
      </w:r>
      <w:r w:rsidRPr="00160223">
        <w:rPr>
          <w:bCs w:val="0"/>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920CB0" w:rsidRPr="00160223" w:rsidRDefault="00920CB0" w:rsidP="001405FA">
      <w:pPr>
        <w:numPr>
          <w:ilvl w:val="0"/>
          <w:numId w:val="68"/>
        </w:numPr>
        <w:suppressAutoHyphens w:val="0"/>
        <w:spacing w:line="240" w:lineRule="auto"/>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920CB0" w:rsidRPr="00160223" w:rsidRDefault="00920CB0" w:rsidP="001405FA">
      <w:pPr>
        <w:numPr>
          <w:ilvl w:val="0"/>
          <w:numId w:val="68"/>
        </w:numPr>
        <w:suppressAutoHyphens w:val="0"/>
        <w:spacing w:line="240" w:lineRule="auto"/>
        <w:ind w:left="0" w:firstLine="709"/>
        <w:rPr>
          <w:color w:val="000000"/>
        </w:rPr>
      </w:pPr>
      <w:r w:rsidRPr="00160223">
        <w:rPr>
          <w:color w:val="000000"/>
        </w:rPr>
        <w:t xml:space="preserve">непредставление информации о наличии аффилированных и иных связей, </w:t>
      </w:r>
      <w:proofErr w:type="gramStart"/>
      <w:r w:rsidRPr="00160223">
        <w:rPr>
          <w:color w:val="000000"/>
        </w:rPr>
        <w:t>пред</w:t>
      </w:r>
      <w:proofErr w:type="gramEnd"/>
      <w:r w:rsidRPr="00160223">
        <w:rPr>
          <w:color w:val="000000"/>
        </w:rPr>
        <w:t>/</w:t>
      </w:r>
      <w:proofErr w:type="gramStart"/>
      <w:r w:rsidRPr="00160223">
        <w:rPr>
          <w:color w:val="000000"/>
        </w:rPr>
        <w:t>конфликта</w:t>
      </w:r>
      <w:proofErr w:type="gramEnd"/>
      <w:r w:rsidRPr="00160223">
        <w:rPr>
          <w:color w:val="000000"/>
        </w:rPr>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160223" w:rsidRDefault="00920CB0" w:rsidP="001405FA">
      <w:pPr>
        <w:numPr>
          <w:ilvl w:val="0"/>
          <w:numId w:val="66"/>
        </w:numPr>
        <w:suppressAutoHyphens w:val="0"/>
        <w:spacing w:line="240" w:lineRule="auto"/>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920CB0" w:rsidRPr="00160223" w:rsidRDefault="00920CB0" w:rsidP="001405FA">
      <w:pPr>
        <w:numPr>
          <w:ilvl w:val="0"/>
          <w:numId w:val="66"/>
        </w:numPr>
        <w:suppressAutoHyphens w:val="0"/>
        <w:spacing w:line="240" w:lineRule="auto"/>
        <w:ind w:left="0" w:firstLine="709"/>
        <w:rPr>
          <w:color w:val="000000"/>
        </w:rPr>
      </w:pPr>
      <w:r w:rsidRPr="00160223">
        <w:rPr>
          <w:color w:val="000000"/>
        </w:rPr>
        <w:t>оказание, предложение или обещание оказать услуги;</w:t>
      </w:r>
    </w:p>
    <w:p w:rsidR="00920CB0" w:rsidRPr="00160223" w:rsidRDefault="00920CB0" w:rsidP="001405FA">
      <w:pPr>
        <w:numPr>
          <w:ilvl w:val="0"/>
          <w:numId w:val="66"/>
        </w:numPr>
        <w:suppressAutoHyphens w:val="0"/>
        <w:spacing w:line="240" w:lineRule="auto"/>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160223" w:rsidRDefault="00920CB0" w:rsidP="001405FA">
      <w:pPr>
        <w:numPr>
          <w:ilvl w:val="0"/>
          <w:numId w:val="66"/>
        </w:numPr>
        <w:suppressAutoHyphens w:val="0"/>
        <w:spacing w:line="240" w:lineRule="auto"/>
        <w:ind w:left="0" w:firstLine="709"/>
        <w:rPr>
          <w:color w:val="000000"/>
        </w:rPr>
      </w:pPr>
      <w:r w:rsidRPr="00160223">
        <w:rPr>
          <w:color w:val="000000"/>
        </w:rPr>
        <w:t xml:space="preserve">предоставление, предложение или обещание предоставить иные выгоды; </w:t>
      </w:r>
    </w:p>
    <w:p w:rsidR="00920CB0" w:rsidRPr="00160223" w:rsidRDefault="00920CB0" w:rsidP="001405FA">
      <w:pPr>
        <w:numPr>
          <w:ilvl w:val="0"/>
          <w:numId w:val="66"/>
        </w:numPr>
        <w:suppressAutoHyphens w:val="0"/>
        <w:spacing w:line="240" w:lineRule="auto"/>
        <w:ind w:left="0" w:firstLine="709"/>
      </w:pPr>
      <w:r w:rsidRPr="00160223">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160223">
        <w:lastRenderedPageBreak/>
        <w:t>международных актов о противодействии легализации (отмыванию) доходов, полученных преступным путем.</w:t>
      </w:r>
    </w:p>
    <w:p w:rsidR="00920CB0" w:rsidRPr="00160223" w:rsidRDefault="00920CB0" w:rsidP="001405FA">
      <w:pPr>
        <w:numPr>
          <w:ilvl w:val="1"/>
          <w:numId w:val="67"/>
        </w:numPr>
        <w:suppressAutoHyphens w:val="0"/>
        <w:spacing w:line="240" w:lineRule="auto"/>
        <w:ind w:left="0" w:firstLine="709"/>
      </w:pPr>
      <w:r w:rsidRPr="00160223">
        <w:rPr>
          <w:lang w:val="en-US"/>
        </w:rPr>
        <w:t>C</w:t>
      </w:r>
      <w:proofErr w:type="spellStart"/>
      <w:r w:rsidRPr="00160223">
        <w:t>тимулирование</w:t>
      </w:r>
      <w:proofErr w:type="spellEnd"/>
      <w:r w:rsidRPr="00160223">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160223" w:rsidRDefault="00920CB0" w:rsidP="001405FA">
      <w:pPr>
        <w:numPr>
          <w:ilvl w:val="1"/>
          <w:numId w:val="67"/>
        </w:numPr>
        <w:suppressAutoHyphens w:val="0"/>
        <w:spacing w:line="240" w:lineRule="auto"/>
        <w:ind w:left="0" w:firstLine="709"/>
      </w:pPr>
      <w:r w:rsidRPr="00160223">
        <w:t>Под действиями работника Заказчика/Организатора закупки, осуществляемыми в пользу Участника, понимаются:</w:t>
      </w:r>
    </w:p>
    <w:p w:rsidR="00920CB0" w:rsidRPr="00160223" w:rsidRDefault="00920CB0" w:rsidP="001405FA">
      <w:pPr>
        <w:numPr>
          <w:ilvl w:val="0"/>
          <w:numId w:val="66"/>
        </w:numPr>
        <w:suppressAutoHyphens w:val="0"/>
        <w:spacing w:line="240" w:lineRule="auto"/>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920CB0" w:rsidRPr="00160223" w:rsidRDefault="00920CB0" w:rsidP="001405FA">
      <w:pPr>
        <w:numPr>
          <w:ilvl w:val="0"/>
          <w:numId w:val="66"/>
        </w:numPr>
        <w:suppressAutoHyphens w:val="0"/>
        <w:spacing w:line="240" w:lineRule="auto"/>
        <w:ind w:left="0" w:firstLine="709"/>
        <w:rPr>
          <w:color w:val="000000"/>
        </w:rPr>
      </w:pPr>
      <w:r w:rsidRPr="00160223">
        <w:rPr>
          <w:color w:val="000000"/>
        </w:rPr>
        <w:t>предоставление каких-либо гарантий;</w:t>
      </w:r>
    </w:p>
    <w:p w:rsidR="00920CB0" w:rsidRPr="00160223" w:rsidRDefault="00920CB0" w:rsidP="001405FA">
      <w:pPr>
        <w:numPr>
          <w:ilvl w:val="0"/>
          <w:numId w:val="66"/>
        </w:numPr>
        <w:suppressAutoHyphens w:val="0"/>
        <w:spacing w:line="240" w:lineRule="auto"/>
        <w:ind w:left="0" w:firstLine="709"/>
        <w:rPr>
          <w:color w:val="000000"/>
        </w:rPr>
      </w:pPr>
      <w:r w:rsidRPr="00160223">
        <w:rPr>
          <w:color w:val="000000"/>
        </w:rPr>
        <w:t>ускорение существующих процедур;</w:t>
      </w:r>
    </w:p>
    <w:p w:rsidR="00920CB0" w:rsidRPr="00160223" w:rsidRDefault="00920CB0" w:rsidP="001405FA">
      <w:pPr>
        <w:numPr>
          <w:ilvl w:val="0"/>
          <w:numId w:val="66"/>
        </w:numPr>
        <w:suppressAutoHyphens w:val="0"/>
        <w:spacing w:line="240" w:lineRule="auto"/>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160223" w:rsidRDefault="00920CB0" w:rsidP="001405FA">
      <w:pPr>
        <w:numPr>
          <w:ilvl w:val="0"/>
          <w:numId w:val="67"/>
        </w:numPr>
        <w:suppressAutoHyphens w:val="0"/>
        <w:spacing w:line="240" w:lineRule="auto"/>
        <w:ind w:left="0" w:firstLine="709"/>
        <w:rPr>
          <w:color w:val="000000"/>
        </w:rPr>
      </w:pPr>
      <w:r w:rsidRPr="00160223">
        <w:rPr>
          <w:color w:val="000000"/>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160223" w:rsidRDefault="00920CB0" w:rsidP="001405FA">
      <w:pPr>
        <w:numPr>
          <w:ilvl w:val="0"/>
          <w:numId w:val="67"/>
        </w:numPr>
        <w:suppressAutoHyphens w:val="0"/>
        <w:spacing w:line="240" w:lineRule="auto"/>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160223" w:rsidRDefault="00920CB0" w:rsidP="001405FA">
      <w:pPr>
        <w:numPr>
          <w:ilvl w:val="0"/>
          <w:numId w:val="67"/>
        </w:numPr>
        <w:suppressAutoHyphens w:val="0"/>
        <w:spacing w:line="240" w:lineRule="auto"/>
        <w:ind w:left="0" w:firstLine="709"/>
        <w:rPr>
          <w:color w:val="000000"/>
        </w:rPr>
      </w:pPr>
      <w:r w:rsidRPr="00160223">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160223" w:rsidRDefault="00920CB0" w:rsidP="00920CB0">
      <w:pPr>
        <w:spacing w:line="240" w:lineRule="auto"/>
        <w:ind w:firstLine="709"/>
        <w:rPr>
          <w:b/>
          <w:bCs w:val="0"/>
          <w:color w:val="000000"/>
        </w:rPr>
      </w:pPr>
    </w:p>
    <w:p w:rsidR="00920CB0" w:rsidRPr="00160223" w:rsidRDefault="00920CB0" w:rsidP="00920CB0">
      <w:pPr>
        <w:spacing w:line="240" w:lineRule="auto"/>
        <w:ind w:firstLine="709"/>
        <w:rPr>
          <w:color w:val="000000"/>
        </w:rPr>
      </w:pPr>
      <w:r w:rsidRPr="00160223">
        <w:rPr>
          <w:b/>
          <w:bCs w:val="0"/>
          <w:color w:val="000000"/>
        </w:rPr>
        <w:t xml:space="preserve">Участник: </w:t>
      </w:r>
      <w:r w:rsidRPr="00160223">
        <w:rPr>
          <w:color w:val="000000"/>
        </w:rPr>
        <w:t>_______________/</w:t>
      </w: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10732" w:rsidRPr="002D7FEE" w:rsidRDefault="00910732" w:rsidP="00910732">
      <w:pPr>
        <w:spacing w:line="240" w:lineRule="auto"/>
        <w:ind w:firstLine="709"/>
        <w:rPr>
          <w:b/>
          <w:i/>
          <w:sz w:val="24"/>
          <w:szCs w:val="24"/>
        </w:rPr>
      </w:pPr>
      <w:r w:rsidRPr="002D7FEE">
        <w:rPr>
          <w:b/>
          <w:i/>
          <w:iCs/>
          <w:sz w:val="24"/>
          <w:szCs w:val="24"/>
        </w:rPr>
        <w:t>Информация о формах обратной связи ПАО «МРСК Центра» в рамках системы предупреждения и профилактики коррупции:</w:t>
      </w:r>
    </w:p>
    <w:p w:rsidR="00910732" w:rsidRPr="007C47E3" w:rsidRDefault="00910732" w:rsidP="00910732">
      <w:pPr>
        <w:spacing w:line="240" w:lineRule="auto"/>
        <w:rPr>
          <w:sz w:val="24"/>
          <w:szCs w:val="24"/>
        </w:rPr>
      </w:pPr>
      <w:r w:rsidRPr="002D7FEE">
        <w:rPr>
          <w:i/>
          <w:sz w:val="24"/>
          <w:szCs w:val="24"/>
        </w:rPr>
        <w:t xml:space="preserve">В ПАО «МРСК Центра действует система </w:t>
      </w:r>
      <w:r w:rsidRPr="002D7FEE">
        <w:rPr>
          <w:i/>
          <w:iCs/>
          <w:sz w:val="24"/>
          <w:szCs w:val="24"/>
        </w:rPr>
        <w:t>предупреждения и профилактики коррупции.</w:t>
      </w:r>
      <w:r w:rsidRPr="002D7FEE">
        <w:rPr>
          <w:i/>
          <w:sz w:val="24"/>
          <w:szCs w:val="24"/>
        </w:rPr>
        <w:t xml:space="preserve"> </w:t>
      </w:r>
      <w:proofErr w:type="gramStart"/>
      <w:r w:rsidRPr="002D7FEE">
        <w:rPr>
          <w:i/>
          <w:sz w:val="24"/>
          <w:szCs w:val="24"/>
          <w:shd w:val="clear" w:color="auto" w:fill="FFFFFF"/>
        </w:rPr>
        <w:t>Информацию о возможных фактах коррупции в ПАО «МРСК Центра», а также дочерних зависимых обществах и их филиалах можно сообщить, заполнив </w:t>
      </w:r>
      <w:hyperlink r:id="rId38" w:history="1">
        <w:r w:rsidRPr="002D7FEE">
          <w:rPr>
            <w:i/>
            <w:sz w:val="24"/>
            <w:szCs w:val="24"/>
            <w:u w:val="single"/>
            <w:shd w:val="clear" w:color="auto" w:fill="FFFFFF"/>
          </w:rPr>
          <w:t>форму обратной связи</w:t>
        </w:r>
      </w:hyperlink>
      <w:r w:rsidRPr="002D7FEE">
        <w:rPr>
          <w:i/>
          <w:sz w:val="24"/>
          <w:szCs w:val="24"/>
        </w:rPr>
        <w:t xml:space="preserve"> на корпоративном веб-сайте</w:t>
      </w:r>
      <w:r w:rsidRPr="002D7FEE">
        <w:rPr>
          <w:i/>
          <w:sz w:val="24"/>
          <w:szCs w:val="24"/>
          <w:shd w:val="clear" w:color="auto" w:fill="FFFFFF"/>
        </w:rPr>
        <w:t>, позвонив по телефону «Горячей линии» +7 (495) 747 9299 либо на адрес электронной почты</w:t>
      </w:r>
      <w:r w:rsidRPr="002D7FEE">
        <w:rPr>
          <w:i/>
          <w:sz w:val="24"/>
          <w:szCs w:val="24"/>
        </w:rPr>
        <w:t> </w:t>
      </w:r>
      <w:hyperlink r:id="rId39" w:tgtFrame="_blank" w:history="1">
        <w:r w:rsidRPr="002D7FEE">
          <w:rPr>
            <w:i/>
            <w:sz w:val="24"/>
            <w:szCs w:val="24"/>
          </w:rPr>
          <w:t>doverie@mrsk-1.ru</w:t>
        </w:r>
      </w:hyperlink>
      <w:r w:rsidRPr="002D7FEE">
        <w:rPr>
          <w:i/>
          <w:sz w:val="24"/>
          <w:szCs w:val="24"/>
          <w:shd w:val="clear" w:color="auto" w:fill="FFFFFF"/>
        </w:rPr>
        <w:t>, или направив письменное обращение по адресу: 127018, Россия, г. Москва, 2-я Ямская ул., д.4.</w:t>
      </w:r>
      <w:proofErr w:type="gramEnd"/>
    </w:p>
    <w:p w:rsidR="00920CB0" w:rsidRPr="00F647F7"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920CB0" w:rsidRDefault="00920CB0">
      <w:pPr>
        <w:suppressAutoHyphens w:val="0"/>
        <w:spacing w:line="240" w:lineRule="auto"/>
        <w:ind w:firstLine="0"/>
        <w:jc w:val="left"/>
        <w:rPr>
          <w:b/>
          <w:sz w:val="24"/>
          <w:szCs w:val="24"/>
        </w:rPr>
      </w:pPr>
      <w:r>
        <w:br w:type="page"/>
      </w:r>
    </w:p>
    <w:p w:rsidR="004F4D80" w:rsidRDefault="004F4D80" w:rsidP="004F4D80">
      <w:pPr>
        <w:pStyle w:val="2"/>
        <w:pageBreakBefore/>
        <w:tabs>
          <w:tab w:val="clear" w:pos="1700"/>
          <w:tab w:val="left" w:pos="1134"/>
          <w:tab w:val="num" w:pos="5104"/>
        </w:tabs>
        <w:spacing w:before="100" w:beforeAutospacing="1" w:after="100" w:afterAutospacing="1" w:line="240" w:lineRule="auto"/>
        <w:sectPr w:rsidR="004F4D80" w:rsidSect="004F4D80">
          <w:footerReference w:type="even" r:id="rId40"/>
          <w:pgSz w:w="11906" w:h="16838" w:code="9"/>
          <w:pgMar w:top="680" w:right="566" w:bottom="539" w:left="1134" w:header="680" w:footer="278" w:gutter="0"/>
          <w:cols w:space="708"/>
          <w:titlePg/>
          <w:docGrid w:linePitch="360"/>
        </w:sectPr>
      </w:pPr>
    </w:p>
    <w:p w:rsidR="004F4D80" w:rsidRPr="00F647F7" w:rsidRDefault="00492C8B" w:rsidP="004F4D80">
      <w:pPr>
        <w:pStyle w:val="2"/>
        <w:pageBreakBefore/>
        <w:tabs>
          <w:tab w:val="clear" w:pos="1700"/>
          <w:tab w:val="left" w:pos="1134"/>
          <w:tab w:val="num" w:pos="5104"/>
        </w:tabs>
        <w:spacing w:before="100" w:beforeAutospacing="1" w:after="100" w:afterAutospacing="1" w:line="240" w:lineRule="auto"/>
      </w:pPr>
      <w:bookmarkStart w:id="891" w:name="_Toc423423668"/>
      <w:bookmarkStart w:id="892" w:name="_Ref440271072"/>
      <w:bookmarkStart w:id="893" w:name="_Ref440273986"/>
      <w:bookmarkStart w:id="894" w:name="_Ref440274337"/>
      <w:bookmarkStart w:id="895" w:name="_Ref440274913"/>
      <w:bookmarkStart w:id="896" w:name="_Ref440284918"/>
      <w:bookmarkStart w:id="897" w:name="_Toc498589656"/>
      <w:r>
        <w:lastRenderedPageBreak/>
        <w:t>Сводная таблица стоимости</w:t>
      </w:r>
      <w:r w:rsidR="004F4D80" w:rsidRPr="00F647F7">
        <w:t xml:space="preserve"> </w:t>
      </w:r>
      <w:r w:rsidR="001C4BB0" w:rsidRPr="005D252F">
        <w:rPr>
          <w:bCs w:val="0"/>
        </w:rPr>
        <w:t>работ</w:t>
      </w:r>
      <w:r w:rsidR="001C4BB0" w:rsidRPr="002D4BC6">
        <w:rPr>
          <w:b w:val="0"/>
        </w:rPr>
        <w:t xml:space="preserve"> </w:t>
      </w:r>
      <w:r w:rsidR="004F4D80" w:rsidRPr="00F647F7">
        <w:t xml:space="preserve">(форма </w:t>
      </w:r>
      <w:r w:rsidR="004F4D80" w:rsidRPr="00F647F7">
        <w:rPr>
          <w:noProof/>
        </w:rPr>
        <w:t>2</w:t>
      </w:r>
      <w:r w:rsidR="004F4D80" w:rsidRPr="00F647F7">
        <w:t>)</w:t>
      </w:r>
      <w:bookmarkEnd w:id="866"/>
      <w:bookmarkEnd w:id="867"/>
      <w:bookmarkEnd w:id="868"/>
      <w:bookmarkEnd w:id="869"/>
      <w:bookmarkEnd w:id="870"/>
      <w:bookmarkEnd w:id="871"/>
      <w:bookmarkEnd w:id="891"/>
      <w:bookmarkEnd w:id="892"/>
      <w:bookmarkEnd w:id="893"/>
      <w:bookmarkEnd w:id="894"/>
      <w:bookmarkEnd w:id="895"/>
      <w:bookmarkEnd w:id="896"/>
      <w:bookmarkEnd w:id="897"/>
    </w:p>
    <w:p w:rsidR="004F4D80" w:rsidRPr="00C236C0" w:rsidRDefault="004F4D80" w:rsidP="004F4D80">
      <w:pPr>
        <w:pStyle w:val="3"/>
        <w:rPr>
          <w:szCs w:val="24"/>
        </w:rPr>
      </w:pPr>
      <w:bookmarkStart w:id="898" w:name="_Toc98253923"/>
      <w:bookmarkStart w:id="899" w:name="_Toc157248177"/>
      <w:bookmarkStart w:id="900" w:name="_Toc157496546"/>
      <w:bookmarkStart w:id="901" w:name="_Toc158206085"/>
      <w:bookmarkStart w:id="902" w:name="_Toc164057770"/>
      <w:bookmarkStart w:id="903" w:name="_Toc164137120"/>
      <w:bookmarkStart w:id="904" w:name="_Toc164161280"/>
      <w:bookmarkStart w:id="905" w:name="_Toc165173851"/>
      <w:bookmarkStart w:id="906" w:name="_Ref264038986"/>
      <w:bookmarkStart w:id="907" w:name="_Ref264359294"/>
      <w:bookmarkStart w:id="908" w:name="_Toc439170676"/>
      <w:bookmarkStart w:id="909" w:name="_Toc439172778"/>
      <w:bookmarkStart w:id="910" w:name="_Toc439173222"/>
      <w:bookmarkStart w:id="911" w:name="_Toc439238218"/>
      <w:bookmarkStart w:id="912" w:name="_Toc439252766"/>
      <w:bookmarkStart w:id="913" w:name="_Toc439323740"/>
      <w:bookmarkStart w:id="914" w:name="_Toc440361374"/>
      <w:bookmarkStart w:id="915" w:name="_Toc440376129"/>
      <w:bookmarkStart w:id="916" w:name="_Toc440376256"/>
      <w:bookmarkStart w:id="917" w:name="_Toc440382514"/>
      <w:bookmarkStart w:id="918" w:name="_Toc440447184"/>
      <w:bookmarkStart w:id="919" w:name="_Toc440620864"/>
      <w:bookmarkStart w:id="920" w:name="_Toc440631499"/>
      <w:bookmarkStart w:id="921" w:name="_Toc440875738"/>
      <w:bookmarkStart w:id="922" w:name="_Toc441131762"/>
      <w:bookmarkStart w:id="923" w:name="_Toc465865205"/>
      <w:bookmarkStart w:id="924" w:name="_Toc468975466"/>
      <w:bookmarkStart w:id="925" w:name="_Toc471830492"/>
      <w:bookmarkStart w:id="926" w:name="_Toc498589657"/>
      <w:r w:rsidRPr="00C236C0">
        <w:rPr>
          <w:szCs w:val="24"/>
        </w:rPr>
        <w:t xml:space="preserve">Форма </w:t>
      </w:r>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r w:rsidR="00492C8B">
        <w:rPr>
          <w:szCs w:val="24"/>
        </w:rPr>
        <w:t>Сводной таблицы стоимости</w:t>
      </w:r>
      <w:bookmarkEnd w:id="912"/>
      <w:bookmarkEnd w:id="913"/>
      <w:bookmarkEnd w:id="914"/>
      <w:bookmarkEnd w:id="915"/>
      <w:bookmarkEnd w:id="916"/>
      <w:bookmarkEnd w:id="917"/>
      <w:bookmarkEnd w:id="918"/>
      <w:bookmarkEnd w:id="919"/>
      <w:bookmarkEnd w:id="920"/>
      <w:bookmarkEnd w:id="921"/>
      <w:r w:rsidR="001C4BB0" w:rsidRPr="001C4BB0">
        <w:rPr>
          <w:bCs w:val="0"/>
          <w:szCs w:val="24"/>
        </w:rPr>
        <w:t xml:space="preserve"> </w:t>
      </w:r>
      <w:r w:rsidR="001C4BB0" w:rsidRPr="005D252F">
        <w:rPr>
          <w:bCs w:val="0"/>
          <w:szCs w:val="24"/>
        </w:rPr>
        <w:t>работ</w:t>
      </w:r>
      <w:bookmarkEnd w:id="922"/>
      <w:bookmarkEnd w:id="923"/>
      <w:bookmarkEnd w:id="924"/>
      <w:bookmarkEnd w:id="925"/>
      <w:bookmarkEnd w:id="926"/>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4F4D80" w:rsidRPr="00F647F7" w:rsidRDefault="004F4D80" w:rsidP="004F4D80">
      <w:pPr>
        <w:ind w:firstLine="0"/>
        <w:rPr>
          <w:sz w:val="24"/>
          <w:szCs w:val="24"/>
        </w:rPr>
      </w:pPr>
      <w:r w:rsidRPr="00F647F7">
        <w:rPr>
          <w:sz w:val="24"/>
          <w:szCs w:val="24"/>
        </w:rPr>
        <w:t xml:space="preserve">Приложение </w:t>
      </w:r>
      <w:r w:rsidR="00920CB0">
        <w:rPr>
          <w:sz w:val="24"/>
          <w:szCs w:val="24"/>
        </w:rPr>
        <w:t>2</w:t>
      </w:r>
      <w:r w:rsidRPr="00F647F7">
        <w:rPr>
          <w:sz w:val="24"/>
          <w:szCs w:val="24"/>
        </w:rPr>
        <w:t xml:space="preserve"> к письму о подаче оферты</w:t>
      </w:r>
    </w:p>
    <w:p w:rsidR="004F4D80" w:rsidRPr="00F647F7" w:rsidRDefault="004F4D80" w:rsidP="004F4D8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4F4D80" w:rsidRPr="00F647F7" w:rsidRDefault="00492C8B" w:rsidP="004F4D80">
      <w:pPr>
        <w:jc w:val="center"/>
        <w:rPr>
          <w:b/>
          <w:sz w:val="24"/>
          <w:szCs w:val="24"/>
        </w:rPr>
      </w:pPr>
      <w:r>
        <w:rPr>
          <w:b/>
          <w:sz w:val="24"/>
          <w:szCs w:val="24"/>
        </w:rPr>
        <w:t>Сводная таблица стоимости</w:t>
      </w:r>
      <w:r w:rsidR="001C4BB0" w:rsidRPr="001C4BB0">
        <w:rPr>
          <w:bCs w:val="0"/>
          <w:sz w:val="24"/>
          <w:szCs w:val="24"/>
        </w:rPr>
        <w:t xml:space="preserve"> </w:t>
      </w:r>
      <w:r w:rsidR="001C4BB0" w:rsidRPr="001C4BB0">
        <w:rPr>
          <w:b/>
          <w:sz w:val="24"/>
          <w:szCs w:val="24"/>
        </w:rPr>
        <w:t>работ</w:t>
      </w:r>
    </w:p>
    <w:p w:rsidR="004F4D80" w:rsidRPr="00F647F7" w:rsidRDefault="004F4D80" w:rsidP="004F4D80">
      <w:pPr>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56188" w:rsidRDefault="00456188" w:rsidP="00456188">
      <w:pPr>
        <w:spacing w:before="120" w:line="240" w:lineRule="auto"/>
        <w:ind w:firstLine="0"/>
        <w:rPr>
          <w:b/>
          <w:color w:val="000000"/>
          <w:sz w:val="24"/>
          <w:szCs w:val="24"/>
          <w:u w:val="single"/>
        </w:rPr>
      </w:pPr>
      <w:r w:rsidRPr="00456188">
        <w:rPr>
          <w:b/>
          <w:color w:val="000000"/>
          <w:sz w:val="24"/>
          <w:szCs w:val="24"/>
          <w:u w:val="single"/>
        </w:rPr>
        <w:t>Таблица 1. Сводная стоимость оборудования и материалов</w:t>
      </w:r>
    </w:p>
    <w:p w:rsidR="00456188" w:rsidRPr="00456188" w:rsidRDefault="00456188" w:rsidP="00456188">
      <w:pPr>
        <w:spacing w:before="120" w:line="240" w:lineRule="auto"/>
        <w:ind w:firstLine="0"/>
        <w:rPr>
          <w:b/>
          <w:color w:val="000000"/>
          <w:sz w:val="24"/>
          <w:szCs w:val="24"/>
          <w:u w:val="single"/>
        </w:rPr>
      </w:pPr>
    </w:p>
    <w:tbl>
      <w:tblPr>
        <w:tblW w:w="147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6"/>
        <w:gridCol w:w="151"/>
        <w:gridCol w:w="4536"/>
        <w:gridCol w:w="5812"/>
        <w:gridCol w:w="3827"/>
      </w:tblGrid>
      <w:tr w:rsidR="00456188" w:rsidRPr="00336F2E" w:rsidTr="00456188">
        <w:trPr>
          <w:cantSplit/>
          <w:trHeight w:val="783"/>
        </w:trPr>
        <w:tc>
          <w:tcPr>
            <w:tcW w:w="14742" w:type="dxa"/>
            <w:gridSpan w:val="5"/>
            <w:tcBorders>
              <w:top w:val="single" w:sz="4" w:space="0" w:color="auto"/>
              <w:left w:val="single" w:sz="4" w:space="0" w:color="auto"/>
              <w:bottom w:val="single" w:sz="4" w:space="0" w:color="auto"/>
              <w:right w:val="single" w:sz="4" w:space="0" w:color="auto"/>
            </w:tcBorders>
          </w:tcPr>
          <w:p w:rsidR="00456188" w:rsidRPr="00336F2E" w:rsidRDefault="00456188" w:rsidP="00BC4601">
            <w:pPr>
              <w:pStyle w:val="aff0"/>
              <w:spacing w:before="0" w:after="0"/>
              <w:rPr>
                <w:color w:val="000000"/>
                <w:sz w:val="24"/>
                <w:szCs w:val="24"/>
              </w:rPr>
            </w:pPr>
            <w:r w:rsidRPr="00336F2E">
              <w:rPr>
                <w:color w:val="000000"/>
                <w:sz w:val="24"/>
                <w:szCs w:val="24"/>
              </w:rPr>
              <w:t>_________________________________________________________________________________</w:t>
            </w:r>
          </w:p>
          <w:p w:rsidR="00456188" w:rsidRPr="00336F2E" w:rsidRDefault="00456188" w:rsidP="00BC4601">
            <w:pPr>
              <w:pStyle w:val="aff0"/>
              <w:spacing w:before="0" w:after="0"/>
              <w:jc w:val="center"/>
              <w:rPr>
                <w:b/>
                <w:color w:val="000000"/>
              </w:rPr>
            </w:pPr>
            <w:r w:rsidRPr="00336F2E">
              <w:rPr>
                <w:rStyle w:val="aa"/>
                <w:b w:val="0"/>
                <w:sz w:val="20"/>
              </w:rPr>
              <w:t>(Указывается наименование работ)</w:t>
            </w:r>
          </w:p>
        </w:tc>
      </w:tr>
      <w:tr w:rsidR="00456188" w:rsidRPr="00336F2E" w:rsidTr="00456188">
        <w:trPr>
          <w:trHeight w:val="557"/>
        </w:trPr>
        <w:tc>
          <w:tcPr>
            <w:tcW w:w="567" w:type="dxa"/>
            <w:gridSpan w:val="2"/>
            <w:vAlign w:val="center"/>
          </w:tcPr>
          <w:p w:rsidR="00456188" w:rsidRPr="00336F2E" w:rsidRDefault="00456188" w:rsidP="00BC4601">
            <w:pPr>
              <w:spacing w:line="240" w:lineRule="auto"/>
              <w:ind w:firstLine="0"/>
              <w:jc w:val="center"/>
              <w:rPr>
                <w:sz w:val="24"/>
                <w:szCs w:val="24"/>
              </w:rPr>
            </w:pPr>
            <w:r w:rsidRPr="00336F2E">
              <w:rPr>
                <w:sz w:val="24"/>
                <w:szCs w:val="24"/>
              </w:rPr>
              <w:t>№</w:t>
            </w:r>
          </w:p>
        </w:tc>
        <w:tc>
          <w:tcPr>
            <w:tcW w:w="4536" w:type="dxa"/>
            <w:vAlign w:val="center"/>
          </w:tcPr>
          <w:p w:rsidR="00456188" w:rsidRPr="00336F2E" w:rsidRDefault="00456188" w:rsidP="00BC4601">
            <w:pPr>
              <w:spacing w:line="240" w:lineRule="auto"/>
              <w:ind w:firstLine="0"/>
              <w:jc w:val="center"/>
              <w:rPr>
                <w:sz w:val="24"/>
                <w:szCs w:val="24"/>
              </w:rPr>
            </w:pPr>
            <w:r w:rsidRPr="00336F2E">
              <w:rPr>
                <w:sz w:val="24"/>
                <w:szCs w:val="24"/>
              </w:rPr>
              <w:t>Наименование</w:t>
            </w:r>
          </w:p>
        </w:tc>
        <w:tc>
          <w:tcPr>
            <w:tcW w:w="5812" w:type="dxa"/>
            <w:vAlign w:val="center"/>
          </w:tcPr>
          <w:p w:rsidR="00456188" w:rsidRPr="00336F2E" w:rsidRDefault="00456188" w:rsidP="00BC4601">
            <w:pPr>
              <w:spacing w:line="240" w:lineRule="auto"/>
              <w:ind w:firstLine="0"/>
              <w:jc w:val="center"/>
              <w:rPr>
                <w:sz w:val="24"/>
                <w:szCs w:val="24"/>
              </w:rPr>
            </w:pPr>
            <w:r w:rsidRPr="00336F2E">
              <w:rPr>
                <w:sz w:val="24"/>
                <w:szCs w:val="24"/>
              </w:rPr>
              <w:t>Производитель</w:t>
            </w:r>
          </w:p>
        </w:tc>
        <w:tc>
          <w:tcPr>
            <w:tcW w:w="3827" w:type="dxa"/>
            <w:vAlign w:val="center"/>
          </w:tcPr>
          <w:p w:rsidR="00456188" w:rsidRPr="00336F2E" w:rsidRDefault="00456188" w:rsidP="00BC4601">
            <w:pPr>
              <w:spacing w:line="240" w:lineRule="auto"/>
              <w:ind w:firstLine="0"/>
              <w:jc w:val="center"/>
              <w:rPr>
                <w:sz w:val="24"/>
                <w:szCs w:val="24"/>
              </w:rPr>
            </w:pPr>
            <w:r w:rsidRPr="00336F2E">
              <w:rPr>
                <w:sz w:val="24"/>
                <w:szCs w:val="24"/>
              </w:rPr>
              <w:t>Стоимость, руб. РФ без НДС</w:t>
            </w:r>
          </w:p>
        </w:tc>
      </w:tr>
      <w:tr w:rsidR="00456188" w:rsidRPr="00336F2E" w:rsidTr="00456188">
        <w:trPr>
          <w:trHeight w:val="20"/>
        </w:trPr>
        <w:tc>
          <w:tcPr>
            <w:tcW w:w="14742" w:type="dxa"/>
            <w:gridSpan w:val="5"/>
          </w:tcPr>
          <w:p w:rsidR="00456188" w:rsidRPr="00E1677F" w:rsidRDefault="00456188" w:rsidP="001405FA">
            <w:pPr>
              <w:numPr>
                <w:ilvl w:val="0"/>
                <w:numId w:val="83"/>
              </w:numPr>
              <w:suppressAutoHyphens w:val="0"/>
              <w:spacing w:line="240" w:lineRule="auto"/>
              <w:rPr>
                <w:i/>
                <w:sz w:val="24"/>
                <w:szCs w:val="24"/>
              </w:rPr>
            </w:pPr>
            <w:r w:rsidRPr="00E1677F">
              <w:rPr>
                <w:bCs w:val="0"/>
                <w:sz w:val="24"/>
                <w:szCs w:val="24"/>
              </w:rPr>
              <w:t>Филиал ПАО «МРСК Центра»</w:t>
            </w:r>
            <w:r w:rsidRPr="00E1677F">
              <w:rPr>
                <w:sz w:val="24"/>
                <w:szCs w:val="24"/>
              </w:rPr>
              <w:t xml:space="preserve"> «</w:t>
            </w:r>
            <w:r w:rsidRPr="00E1677F">
              <w:rPr>
                <w:rStyle w:val="aa"/>
                <w:b w:val="0"/>
                <w:sz w:val="24"/>
                <w:szCs w:val="24"/>
              </w:rPr>
              <w:t>____</w:t>
            </w:r>
            <w:r w:rsidRPr="00E1677F">
              <w:rPr>
                <w:rStyle w:val="aa"/>
                <w:sz w:val="24"/>
                <w:szCs w:val="24"/>
              </w:rPr>
              <w:t xml:space="preserve"> </w:t>
            </w:r>
            <w:proofErr w:type="spellStart"/>
            <w:r w:rsidRPr="00E1677F">
              <w:rPr>
                <w:sz w:val="24"/>
                <w:szCs w:val="24"/>
              </w:rPr>
              <w:t>энерго</w:t>
            </w:r>
            <w:proofErr w:type="spellEnd"/>
            <w:r w:rsidRPr="00E1677F">
              <w:rPr>
                <w:sz w:val="24"/>
                <w:szCs w:val="24"/>
              </w:rPr>
              <w:t>»</w:t>
            </w:r>
          </w:p>
        </w:tc>
      </w:tr>
      <w:tr w:rsidR="00456188" w:rsidRPr="00336F2E" w:rsidTr="00456188">
        <w:trPr>
          <w:trHeight w:val="20"/>
        </w:trPr>
        <w:tc>
          <w:tcPr>
            <w:tcW w:w="567" w:type="dxa"/>
            <w:gridSpan w:val="2"/>
          </w:tcPr>
          <w:p w:rsidR="00456188" w:rsidRPr="00336F2E" w:rsidRDefault="00456188" w:rsidP="00BC4601">
            <w:pPr>
              <w:spacing w:line="240" w:lineRule="auto"/>
              <w:ind w:firstLine="0"/>
              <w:rPr>
                <w:i/>
                <w:sz w:val="24"/>
                <w:szCs w:val="24"/>
              </w:rPr>
            </w:pPr>
            <w:r w:rsidRPr="00336F2E">
              <w:rPr>
                <w:i/>
                <w:sz w:val="24"/>
                <w:szCs w:val="24"/>
              </w:rPr>
              <w:t>1.</w:t>
            </w:r>
            <w:r>
              <w:rPr>
                <w:i/>
                <w:sz w:val="24"/>
                <w:szCs w:val="24"/>
              </w:rPr>
              <w:t>1</w:t>
            </w:r>
          </w:p>
        </w:tc>
        <w:tc>
          <w:tcPr>
            <w:tcW w:w="4536" w:type="dxa"/>
          </w:tcPr>
          <w:p w:rsidR="00456188" w:rsidRPr="00336F2E" w:rsidRDefault="00456188" w:rsidP="00BC4601">
            <w:pPr>
              <w:spacing w:line="240" w:lineRule="auto"/>
              <w:ind w:firstLine="0"/>
              <w:rPr>
                <w:i/>
                <w:sz w:val="24"/>
                <w:szCs w:val="24"/>
              </w:rPr>
            </w:pPr>
          </w:p>
        </w:tc>
        <w:tc>
          <w:tcPr>
            <w:tcW w:w="5812" w:type="dxa"/>
          </w:tcPr>
          <w:p w:rsidR="00456188" w:rsidRPr="00336F2E" w:rsidRDefault="00456188" w:rsidP="00BC4601">
            <w:pPr>
              <w:spacing w:line="240" w:lineRule="auto"/>
              <w:ind w:firstLine="0"/>
              <w:rPr>
                <w:i/>
                <w:sz w:val="24"/>
                <w:szCs w:val="24"/>
              </w:rPr>
            </w:pP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0"/>
        </w:trPr>
        <w:tc>
          <w:tcPr>
            <w:tcW w:w="567" w:type="dxa"/>
            <w:gridSpan w:val="2"/>
          </w:tcPr>
          <w:p w:rsidR="00456188" w:rsidRPr="00336F2E" w:rsidRDefault="00456188" w:rsidP="00BC4601">
            <w:pPr>
              <w:spacing w:line="240" w:lineRule="auto"/>
              <w:ind w:firstLine="0"/>
              <w:rPr>
                <w:i/>
                <w:sz w:val="24"/>
                <w:szCs w:val="24"/>
              </w:rPr>
            </w:pPr>
            <w:r>
              <w:rPr>
                <w:i/>
                <w:sz w:val="24"/>
                <w:szCs w:val="24"/>
              </w:rPr>
              <w:t>1.</w:t>
            </w:r>
            <w:r w:rsidRPr="00336F2E">
              <w:rPr>
                <w:i/>
                <w:sz w:val="24"/>
                <w:szCs w:val="24"/>
              </w:rPr>
              <w:t>2</w:t>
            </w:r>
          </w:p>
        </w:tc>
        <w:tc>
          <w:tcPr>
            <w:tcW w:w="4536" w:type="dxa"/>
          </w:tcPr>
          <w:p w:rsidR="00456188" w:rsidRPr="00336F2E" w:rsidRDefault="00456188" w:rsidP="00BC4601">
            <w:pPr>
              <w:spacing w:line="240" w:lineRule="auto"/>
              <w:ind w:firstLine="0"/>
              <w:rPr>
                <w:i/>
                <w:sz w:val="24"/>
                <w:szCs w:val="24"/>
              </w:rPr>
            </w:pPr>
          </w:p>
        </w:tc>
        <w:tc>
          <w:tcPr>
            <w:tcW w:w="5812" w:type="dxa"/>
          </w:tcPr>
          <w:p w:rsidR="00456188" w:rsidRPr="00336F2E" w:rsidRDefault="00456188" w:rsidP="00BC4601">
            <w:pPr>
              <w:spacing w:line="240" w:lineRule="auto"/>
              <w:ind w:firstLine="0"/>
              <w:rPr>
                <w:i/>
                <w:sz w:val="24"/>
                <w:szCs w:val="24"/>
              </w:rPr>
            </w:pP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557"/>
        </w:trPr>
        <w:tc>
          <w:tcPr>
            <w:tcW w:w="567" w:type="dxa"/>
            <w:gridSpan w:val="2"/>
          </w:tcPr>
          <w:p w:rsidR="00456188" w:rsidRPr="00336F2E" w:rsidRDefault="00456188" w:rsidP="00BC4601">
            <w:pPr>
              <w:spacing w:line="240" w:lineRule="auto"/>
              <w:ind w:firstLine="0"/>
              <w:rPr>
                <w:i/>
                <w:sz w:val="24"/>
                <w:szCs w:val="24"/>
              </w:rPr>
            </w:pPr>
            <w:r w:rsidRPr="00336F2E">
              <w:rPr>
                <w:i/>
                <w:sz w:val="24"/>
                <w:szCs w:val="24"/>
              </w:rPr>
              <w:t>….</w:t>
            </w:r>
          </w:p>
        </w:tc>
        <w:tc>
          <w:tcPr>
            <w:tcW w:w="4536" w:type="dxa"/>
          </w:tcPr>
          <w:p w:rsidR="00456188" w:rsidRPr="00336F2E" w:rsidRDefault="00456188" w:rsidP="00BC4601">
            <w:pPr>
              <w:spacing w:line="240" w:lineRule="auto"/>
              <w:ind w:firstLine="0"/>
              <w:rPr>
                <w:i/>
                <w:sz w:val="24"/>
                <w:szCs w:val="24"/>
              </w:rPr>
            </w:pPr>
          </w:p>
        </w:tc>
        <w:tc>
          <w:tcPr>
            <w:tcW w:w="5812" w:type="dxa"/>
          </w:tcPr>
          <w:p w:rsidR="00456188" w:rsidRPr="00336F2E" w:rsidRDefault="00456188" w:rsidP="00BC4601">
            <w:pPr>
              <w:spacing w:line="240" w:lineRule="auto"/>
              <w:ind w:firstLine="0"/>
              <w:rPr>
                <w:i/>
                <w:sz w:val="24"/>
                <w:szCs w:val="24"/>
              </w:rPr>
            </w:pP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71"/>
        </w:trPr>
        <w:tc>
          <w:tcPr>
            <w:tcW w:w="10915" w:type="dxa"/>
            <w:gridSpan w:val="4"/>
          </w:tcPr>
          <w:p w:rsidR="00456188" w:rsidRPr="00336F2E" w:rsidRDefault="00456188" w:rsidP="00BC4601">
            <w:pPr>
              <w:pStyle w:val="aff1"/>
              <w:spacing w:before="0" w:after="0"/>
              <w:rPr>
                <w:b/>
                <w:color w:val="000000"/>
                <w:szCs w:val="24"/>
              </w:rPr>
            </w:pPr>
            <w:r w:rsidRPr="00336F2E">
              <w:rPr>
                <w:b/>
                <w:bCs w:val="0"/>
                <w:color w:val="000000"/>
                <w:szCs w:val="24"/>
              </w:rPr>
              <w:t>ИТОГО</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proofErr w:type="spellStart"/>
            <w:r w:rsidRPr="00E1677F">
              <w:rPr>
                <w:b/>
                <w:bCs w:val="0"/>
                <w:color w:val="000000"/>
                <w:szCs w:val="24"/>
              </w:rPr>
              <w:t>энерго</w:t>
            </w:r>
            <w:proofErr w:type="spellEnd"/>
            <w:r w:rsidRPr="00E1677F">
              <w:rPr>
                <w:b/>
                <w:bCs w:val="0"/>
                <w:color w:val="000000"/>
                <w:szCs w:val="24"/>
              </w:rPr>
              <w:t>»</w:t>
            </w:r>
            <w:r w:rsidRPr="00336F2E">
              <w:rPr>
                <w:b/>
                <w:bCs w:val="0"/>
                <w:color w:val="000000"/>
                <w:szCs w:val="24"/>
              </w:rPr>
              <w:t xml:space="preserve"> без НДС, руб.</w:t>
            </w: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71"/>
        </w:trPr>
        <w:tc>
          <w:tcPr>
            <w:tcW w:w="10915" w:type="dxa"/>
            <w:gridSpan w:val="4"/>
          </w:tcPr>
          <w:p w:rsidR="00456188" w:rsidRPr="00336F2E" w:rsidRDefault="00456188" w:rsidP="00BC4601">
            <w:pPr>
              <w:pStyle w:val="aff1"/>
              <w:spacing w:before="0" w:after="0"/>
              <w:rPr>
                <w:b/>
                <w:color w:val="000000"/>
                <w:szCs w:val="24"/>
              </w:rPr>
            </w:pPr>
            <w:r w:rsidRPr="00336F2E">
              <w:rPr>
                <w:b/>
                <w:bCs w:val="0"/>
                <w:color w:val="000000"/>
                <w:szCs w:val="24"/>
              </w:rPr>
              <w:t>НДС</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proofErr w:type="spellStart"/>
            <w:r w:rsidRPr="00E1677F">
              <w:rPr>
                <w:b/>
                <w:bCs w:val="0"/>
                <w:color w:val="000000"/>
                <w:szCs w:val="24"/>
              </w:rPr>
              <w:t>энерго</w:t>
            </w:r>
            <w:proofErr w:type="spellEnd"/>
            <w:r w:rsidRPr="00E1677F">
              <w:rPr>
                <w:b/>
                <w:bCs w:val="0"/>
                <w:color w:val="000000"/>
                <w:szCs w:val="24"/>
              </w:rPr>
              <w:t>»</w:t>
            </w:r>
            <w:r w:rsidRPr="00336F2E">
              <w:rPr>
                <w:b/>
                <w:bCs w:val="0"/>
                <w:color w:val="000000"/>
                <w:szCs w:val="24"/>
              </w:rPr>
              <w:t>, руб.</w:t>
            </w: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86"/>
        </w:trPr>
        <w:tc>
          <w:tcPr>
            <w:tcW w:w="10915" w:type="dxa"/>
            <w:gridSpan w:val="4"/>
          </w:tcPr>
          <w:p w:rsidR="00456188" w:rsidRPr="00336F2E" w:rsidRDefault="00456188" w:rsidP="00BC4601">
            <w:pPr>
              <w:pStyle w:val="aff1"/>
              <w:spacing w:before="0" w:after="0"/>
              <w:rPr>
                <w:b/>
                <w:color w:val="000000"/>
                <w:szCs w:val="24"/>
              </w:rPr>
            </w:pPr>
            <w:r w:rsidRPr="00336F2E">
              <w:rPr>
                <w:b/>
                <w:bCs w:val="0"/>
                <w:color w:val="000000"/>
                <w:szCs w:val="24"/>
              </w:rPr>
              <w:t>ИТОГО</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proofErr w:type="spellStart"/>
            <w:r w:rsidRPr="00E1677F">
              <w:rPr>
                <w:b/>
                <w:bCs w:val="0"/>
                <w:color w:val="000000"/>
                <w:szCs w:val="24"/>
              </w:rPr>
              <w:t>энерго</w:t>
            </w:r>
            <w:proofErr w:type="spellEnd"/>
            <w:r w:rsidRPr="00E1677F">
              <w:rPr>
                <w:b/>
                <w:bCs w:val="0"/>
                <w:color w:val="000000"/>
                <w:szCs w:val="24"/>
              </w:rPr>
              <w:t>»</w:t>
            </w:r>
            <w:r w:rsidRPr="00336F2E">
              <w:rPr>
                <w:b/>
                <w:bCs w:val="0"/>
                <w:color w:val="000000"/>
                <w:szCs w:val="24"/>
              </w:rPr>
              <w:t xml:space="preserve"> с НДС, руб.</w:t>
            </w: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0"/>
        </w:trPr>
        <w:tc>
          <w:tcPr>
            <w:tcW w:w="14742" w:type="dxa"/>
            <w:gridSpan w:val="5"/>
          </w:tcPr>
          <w:p w:rsidR="00456188" w:rsidRPr="00E1677F" w:rsidRDefault="00456188" w:rsidP="001405FA">
            <w:pPr>
              <w:numPr>
                <w:ilvl w:val="0"/>
                <w:numId w:val="83"/>
              </w:numPr>
              <w:suppressAutoHyphens w:val="0"/>
              <w:spacing w:line="240" w:lineRule="auto"/>
              <w:rPr>
                <w:i/>
                <w:sz w:val="24"/>
                <w:szCs w:val="24"/>
              </w:rPr>
            </w:pPr>
            <w:r w:rsidRPr="00E1677F">
              <w:rPr>
                <w:bCs w:val="0"/>
                <w:sz w:val="24"/>
                <w:szCs w:val="24"/>
              </w:rPr>
              <w:t>Филиал ПАО «МРСК Центра»</w:t>
            </w:r>
            <w:r w:rsidRPr="00E1677F">
              <w:rPr>
                <w:sz w:val="24"/>
                <w:szCs w:val="24"/>
              </w:rPr>
              <w:t xml:space="preserve"> «</w:t>
            </w:r>
            <w:r w:rsidRPr="00E1677F">
              <w:rPr>
                <w:rStyle w:val="aa"/>
                <w:b w:val="0"/>
                <w:sz w:val="24"/>
                <w:szCs w:val="24"/>
              </w:rPr>
              <w:t>____</w:t>
            </w:r>
            <w:r w:rsidRPr="00E1677F">
              <w:rPr>
                <w:rStyle w:val="aa"/>
                <w:sz w:val="24"/>
                <w:szCs w:val="24"/>
              </w:rPr>
              <w:t xml:space="preserve"> </w:t>
            </w:r>
            <w:proofErr w:type="spellStart"/>
            <w:r w:rsidRPr="00E1677F">
              <w:rPr>
                <w:sz w:val="24"/>
                <w:szCs w:val="24"/>
              </w:rPr>
              <w:t>энерго</w:t>
            </w:r>
            <w:proofErr w:type="spellEnd"/>
            <w:r w:rsidRPr="00E1677F">
              <w:rPr>
                <w:sz w:val="24"/>
                <w:szCs w:val="24"/>
              </w:rPr>
              <w:t>»</w:t>
            </w:r>
          </w:p>
        </w:tc>
      </w:tr>
      <w:tr w:rsidR="00456188" w:rsidRPr="00336F2E" w:rsidTr="00456188">
        <w:trPr>
          <w:trHeight w:val="20"/>
        </w:trPr>
        <w:tc>
          <w:tcPr>
            <w:tcW w:w="567" w:type="dxa"/>
            <w:gridSpan w:val="2"/>
          </w:tcPr>
          <w:p w:rsidR="00456188" w:rsidRPr="00336F2E" w:rsidRDefault="00456188" w:rsidP="00BC4601">
            <w:pPr>
              <w:spacing w:line="240" w:lineRule="auto"/>
              <w:ind w:firstLine="0"/>
              <w:rPr>
                <w:i/>
                <w:sz w:val="24"/>
                <w:szCs w:val="24"/>
              </w:rPr>
            </w:pPr>
            <w:r>
              <w:rPr>
                <w:i/>
                <w:sz w:val="24"/>
                <w:szCs w:val="24"/>
              </w:rPr>
              <w:t>2</w:t>
            </w:r>
            <w:r w:rsidRPr="00336F2E">
              <w:rPr>
                <w:i/>
                <w:sz w:val="24"/>
                <w:szCs w:val="24"/>
              </w:rPr>
              <w:t>.</w:t>
            </w:r>
            <w:r>
              <w:rPr>
                <w:i/>
                <w:sz w:val="24"/>
                <w:szCs w:val="24"/>
              </w:rPr>
              <w:t>1</w:t>
            </w:r>
          </w:p>
        </w:tc>
        <w:tc>
          <w:tcPr>
            <w:tcW w:w="4536" w:type="dxa"/>
          </w:tcPr>
          <w:p w:rsidR="00456188" w:rsidRPr="00336F2E" w:rsidRDefault="00456188" w:rsidP="00BC4601">
            <w:pPr>
              <w:spacing w:line="240" w:lineRule="auto"/>
              <w:ind w:firstLine="0"/>
              <w:rPr>
                <w:i/>
                <w:sz w:val="24"/>
                <w:szCs w:val="24"/>
              </w:rPr>
            </w:pPr>
          </w:p>
        </w:tc>
        <w:tc>
          <w:tcPr>
            <w:tcW w:w="5812" w:type="dxa"/>
          </w:tcPr>
          <w:p w:rsidR="00456188" w:rsidRPr="00336F2E" w:rsidRDefault="00456188" w:rsidP="00BC4601">
            <w:pPr>
              <w:spacing w:line="240" w:lineRule="auto"/>
              <w:ind w:firstLine="0"/>
              <w:rPr>
                <w:i/>
                <w:sz w:val="24"/>
                <w:szCs w:val="24"/>
              </w:rPr>
            </w:pP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0"/>
        </w:trPr>
        <w:tc>
          <w:tcPr>
            <w:tcW w:w="567" w:type="dxa"/>
            <w:gridSpan w:val="2"/>
          </w:tcPr>
          <w:p w:rsidR="00456188" w:rsidRPr="00336F2E" w:rsidRDefault="00456188" w:rsidP="00BC4601">
            <w:pPr>
              <w:spacing w:line="240" w:lineRule="auto"/>
              <w:ind w:firstLine="0"/>
              <w:rPr>
                <w:i/>
                <w:sz w:val="24"/>
                <w:szCs w:val="24"/>
              </w:rPr>
            </w:pPr>
            <w:r>
              <w:rPr>
                <w:i/>
                <w:sz w:val="24"/>
                <w:szCs w:val="24"/>
              </w:rPr>
              <w:t>2.</w:t>
            </w:r>
            <w:r w:rsidRPr="00336F2E">
              <w:rPr>
                <w:i/>
                <w:sz w:val="24"/>
                <w:szCs w:val="24"/>
              </w:rPr>
              <w:t>2</w:t>
            </w:r>
          </w:p>
        </w:tc>
        <w:tc>
          <w:tcPr>
            <w:tcW w:w="4536" w:type="dxa"/>
          </w:tcPr>
          <w:p w:rsidR="00456188" w:rsidRPr="00336F2E" w:rsidRDefault="00456188" w:rsidP="00BC4601">
            <w:pPr>
              <w:spacing w:line="240" w:lineRule="auto"/>
              <w:ind w:firstLine="0"/>
              <w:rPr>
                <w:i/>
                <w:sz w:val="24"/>
                <w:szCs w:val="24"/>
              </w:rPr>
            </w:pPr>
          </w:p>
        </w:tc>
        <w:tc>
          <w:tcPr>
            <w:tcW w:w="5812" w:type="dxa"/>
          </w:tcPr>
          <w:p w:rsidR="00456188" w:rsidRPr="00336F2E" w:rsidRDefault="00456188" w:rsidP="00BC4601">
            <w:pPr>
              <w:spacing w:line="240" w:lineRule="auto"/>
              <w:ind w:firstLine="0"/>
              <w:rPr>
                <w:i/>
                <w:sz w:val="24"/>
                <w:szCs w:val="24"/>
              </w:rPr>
            </w:pP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557"/>
        </w:trPr>
        <w:tc>
          <w:tcPr>
            <w:tcW w:w="567" w:type="dxa"/>
            <w:gridSpan w:val="2"/>
          </w:tcPr>
          <w:p w:rsidR="00456188" w:rsidRPr="00336F2E" w:rsidRDefault="00456188" w:rsidP="00BC4601">
            <w:pPr>
              <w:spacing w:line="240" w:lineRule="auto"/>
              <w:ind w:firstLine="0"/>
              <w:rPr>
                <w:i/>
                <w:sz w:val="24"/>
                <w:szCs w:val="24"/>
              </w:rPr>
            </w:pPr>
            <w:r w:rsidRPr="00336F2E">
              <w:rPr>
                <w:i/>
                <w:sz w:val="24"/>
                <w:szCs w:val="24"/>
              </w:rPr>
              <w:t>….</w:t>
            </w:r>
          </w:p>
        </w:tc>
        <w:tc>
          <w:tcPr>
            <w:tcW w:w="4536" w:type="dxa"/>
          </w:tcPr>
          <w:p w:rsidR="00456188" w:rsidRPr="00336F2E" w:rsidRDefault="00456188" w:rsidP="00BC4601">
            <w:pPr>
              <w:spacing w:line="240" w:lineRule="auto"/>
              <w:ind w:firstLine="0"/>
              <w:rPr>
                <w:i/>
                <w:sz w:val="24"/>
                <w:szCs w:val="24"/>
              </w:rPr>
            </w:pPr>
          </w:p>
        </w:tc>
        <w:tc>
          <w:tcPr>
            <w:tcW w:w="5812" w:type="dxa"/>
          </w:tcPr>
          <w:p w:rsidR="00456188" w:rsidRPr="00336F2E" w:rsidRDefault="00456188" w:rsidP="00BC4601">
            <w:pPr>
              <w:spacing w:line="240" w:lineRule="auto"/>
              <w:ind w:firstLine="0"/>
              <w:rPr>
                <w:i/>
                <w:sz w:val="24"/>
                <w:szCs w:val="24"/>
              </w:rPr>
            </w:pP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71"/>
        </w:trPr>
        <w:tc>
          <w:tcPr>
            <w:tcW w:w="10915" w:type="dxa"/>
            <w:gridSpan w:val="4"/>
          </w:tcPr>
          <w:p w:rsidR="00456188" w:rsidRPr="00336F2E" w:rsidRDefault="00456188" w:rsidP="00BC4601">
            <w:pPr>
              <w:pStyle w:val="aff1"/>
              <w:spacing w:before="0" w:after="0"/>
              <w:rPr>
                <w:b/>
                <w:color w:val="000000"/>
                <w:szCs w:val="24"/>
              </w:rPr>
            </w:pPr>
            <w:r w:rsidRPr="00336F2E">
              <w:rPr>
                <w:b/>
                <w:bCs w:val="0"/>
                <w:color w:val="000000"/>
                <w:szCs w:val="24"/>
              </w:rPr>
              <w:t>ИТОГО</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proofErr w:type="spellStart"/>
            <w:r w:rsidRPr="00E1677F">
              <w:rPr>
                <w:b/>
                <w:bCs w:val="0"/>
                <w:color w:val="000000"/>
                <w:szCs w:val="24"/>
              </w:rPr>
              <w:t>энерго</w:t>
            </w:r>
            <w:proofErr w:type="spellEnd"/>
            <w:r w:rsidRPr="00E1677F">
              <w:rPr>
                <w:b/>
                <w:bCs w:val="0"/>
                <w:color w:val="000000"/>
                <w:szCs w:val="24"/>
              </w:rPr>
              <w:t>»</w:t>
            </w:r>
            <w:r w:rsidRPr="00336F2E">
              <w:rPr>
                <w:b/>
                <w:bCs w:val="0"/>
                <w:color w:val="000000"/>
                <w:szCs w:val="24"/>
              </w:rPr>
              <w:t xml:space="preserve"> без НДС, руб.</w:t>
            </w: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71"/>
        </w:trPr>
        <w:tc>
          <w:tcPr>
            <w:tcW w:w="10915" w:type="dxa"/>
            <w:gridSpan w:val="4"/>
          </w:tcPr>
          <w:p w:rsidR="00456188" w:rsidRPr="00336F2E" w:rsidRDefault="00456188" w:rsidP="00BC4601">
            <w:pPr>
              <w:pStyle w:val="aff1"/>
              <w:spacing w:before="0" w:after="0"/>
              <w:rPr>
                <w:b/>
                <w:color w:val="000000"/>
                <w:szCs w:val="24"/>
              </w:rPr>
            </w:pPr>
            <w:r w:rsidRPr="00336F2E">
              <w:rPr>
                <w:b/>
                <w:bCs w:val="0"/>
                <w:color w:val="000000"/>
                <w:szCs w:val="24"/>
              </w:rPr>
              <w:t>НДС</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proofErr w:type="spellStart"/>
            <w:r w:rsidRPr="00E1677F">
              <w:rPr>
                <w:b/>
                <w:bCs w:val="0"/>
                <w:color w:val="000000"/>
                <w:szCs w:val="24"/>
              </w:rPr>
              <w:t>энерго</w:t>
            </w:r>
            <w:proofErr w:type="spellEnd"/>
            <w:r w:rsidRPr="00E1677F">
              <w:rPr>
                <w:b/>
                <w:bCs w:val="0"/>
                <w:color w:val="000000"/>
                <w:szCs w:val="24"/>
              </w:rPr>
              <w:t>»</w:t>
            </w:r>
            <w:r w:rsidRPr="00336F2E">
              <w:rPr>
                <w:b/>
                <w:bCs w:val="0"/>
                <w:color w:val="000000"/>
                <w:szCs w:val="24"/>
              </w:rPr>
              <w:t>, руб.</w:t>
            </w: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86"/>
        </w:trPr>
        <w:tc>
          <w:tcPr>
            <w:tcW w:w="10915" w:type="dxa"/>
            <w:gridSpan w:val="4"/>
          </w:tcPr>
          <w:p w:rsidR="00456188" w:rsidRPr="00336F2E" w:rsidRDefault="00456188" w:rsidP="00BC4601">
            <w:pPr>
              <w:pStyle w:val="aff1"/>
              <w:spacing w:before="0" w:after="0"/>
              <w:rPr>
                <w:b/>
                <w:color w:val="000000"/>
                <w:szCs w:val="24"/>
              </w:rPr>
            </w:pPr>
            <w:r w:rsidRPr="00336F2E">
              <w:rPr>
                <w:b/>
                <w:bCs w:val="0"/>
                <w:color w:val="000000"/>
                <w:szCs w:val="24"/>
              </w:rPr>
              <w:t>ИТОГО</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proofErr w:type="spellStart"/>
            <w:r w:rsidRPr="00E1677F">
              <w:rPr>
                <w:b/>
                <w:bCs w:val="0"/>
                <w:color w:val="000000"/>
                <w:szCs w:val="24"/>
              </w:rPr>
              <w:t>энерго</w:t>
            </w:r>
            <w:proofErr w:type="spellEnd"/>
            <w:r w:rsidRPr="00E1677F">
              <w:rPr>
                <w:b/>
                <w:bCs w:val="0"/>
                <w:color w:val="000000"/>
                <w:szCs w:val="24"/>
              </w:rPr>
              <w:t>»</w:t>
            </w:r>
            <w:r w:rsidRPr="00336F2E">
              <w:rPr>
                <w:b/>
                <w:bCs w:val="0"/>
                <w:color w:val="000000"/>
                <w:szCs w:val="24"/>
              </w:rPr>
              <w:t xml:space="preserve"> с НДС, руб.</w:t>
            </w: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0"/>
        </w:trPr>
        <w:tc>
          <w:tcPr>
            <w:tcW w:w="416" w:type="dxa"/>
          </w:tcPr>
          <w:p w:rsidR="00456188" w:rsidRPr="00336F2E" w:rsidRDefault="00456188" w:rsidP="00BC4601">
            <w:pPr>
              <w:spacing w:line="240" w:lineRule="auto"/>
              <w:ind w:firstLine="0"/>
              <w:rPr>
                <w:i/>
                <w:sz w:val="24"/>
                <w:szCs w:val="24"/>
              </w:rPr>
            </w:pPr>
            <w:r w:rsidRPr="00336F2E">
              <w:rPr>
                <w:i/>
                <w:sz w:val="24"/>
                <w:szCs w:val="24"/>
              </w:rPr>
              <w:t>….</w:t>
            </w:r>
          </w:p>
        </w:tc>
        <w:tc>
          <w:tcPr>
            <w:tcW w:w="4687" w:type="dxa"/>
            <w:gridSpan w:val="2"/>
          </w:tcPr>
          <w:p w:rsidR="00456188" w:rsidRPr="00336F2E" w:rsidRDefault="00456188" w:rsidP="00BC4601">
            <w:pPr>
              <w:spacing w:line="240" w:lineRule="auto"/>
              <w:ind w:firstLine="0"/>
              <w:rPr>
                <w:i/>
                <w:sz w:val="24"/>
                <w:szCs w:val="24"/>
              </w:rPr>
            </w:pPr>
          </w:p>
        </w:tc>
        <w:tc>
          <w:tcPr>
            <w:tcW w:w="5812" w:type="dxa"/>
          </w:tcPr>
          <w:p w:rsidR="00456188" w:rsidRPr="00336F2E" w:rsidRDefault="00456188" w:rsidP="00BC4601">
            <w:pPr>
              <w:spacing w:line="240" w:lineRule="auto"/>
              <w:ind w:firstLine="0"/>
              <w:rPr>
                <w:i/>
                <w:sz w:val="24"/>
                <w:szCs w:val="24"/>
              </w:rPr>
            </w:pP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557"/>
        </w:trPr>
        <w:tc>
          <w:tcPr>
            <w:tcW w:w="416" w:type="dxa"/>
          </w:tcPr>
          <w:p w:rsidR="00456188" w:rsidRPr="00336F2E" w:rsidRDefault="00456188" w:rsidP="00BC4601">
            <w:pPr>
              <w:spacing w:line="240" w:lineRule="auto"/>
              <w:ind w:firstLine="0"/>
              <w:rPr>
                <w:i/>
                <w:sz w:val="24"/>
                <w:szCs w:val="24"/>
              </w:rPr>
            </w:pPr>
            <w:r w:rsidRPr="00336F2E">
              <w:rPr>
                <w:i/>
                <w:sz w:val="24"/>
                <w:szCs w:val="24"/>
              </w:rPr>
              <w:lastRenderedPageBreak/>
              <w:t>….</w:t>
            </w:r>
          </w:p>
        </w:tc>
        <w:tc>
          <w:tcPr>
            <w:tcW w:w="4687" w:type="dxa"/>
            <w:gridSpan w:val="2"/>
          </w:tcPr>
          <w:p w:rsidR="00456188" w:rsidRPr="00336F2E" w:rsidRDefault="00456188" w:rsidP="00BC4601">
            <w:pPr>
              <w:spacing w:line="240" w:lineRule="auto"/>
              <w:ind w:firstLine="0"/>
              <w:rPr>
                <w:i/>
                <w:sz w:val="24"/>
                <w:szCs w:val="24"/>
              </w:rPr>
            </w:pPr>
          </w:p>
        </w:tc>
        <w:tc>
          <w:tcPr>
            <w:tcW w:w="5812" w:type="dxa"/>
          </w:tcPr>
          <w:p w:rsidR="00456188" w:rsidRPr="00336F2E" w:rsidRDefault="00456188" w:rsidP="00BC4601">
            <w:pPr>
              <w:spacing w:line="240" w:lineRule="auto"/>
              <w:ind w:firstLine="0"/>
              <w:rPr>
                <w:i/>
                <w:sz w:val="24"/>
                <w:szCs w:val="24"/>
              </w:rPr>
            </w:pP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71"/>
        </w:trPr>
        <w:tc>
          <w:tcPr>
            <w:tcW w:w="5103" w:type="dxa"/>
            <w:gridSpan w:val="3"/>
          </w:tcPr>
          <w:p w:rsidR="00456188" w:rsidRPr="00E1677F" w:rsidRDefault="00456188" w:rsidP="00BC4601">
            <w:pPr>
              <w:pStyle w:val="aff1"/>
              <w:spacing w:before="0" w:after="0"/>
              <w:rPr>
                <w:b/>
                <w:bCs w:val="0"/>
                <w:color w:val="000000"/>
                <w:szCs w:val="24"/>
              </w:rPr>
            </w:pPr>
            <w:r>
              <w:rPr>
                <w:b/>
                <w:bCs w:val="0"/>
                <w:color w:val="000000"/>
                <w:szCs w:val="24"/>
              </w:rPr>
              <w:t>ВСЕГО</w:t>
            </w:r>
            <w:r w:rsidRPr="00336F2E">
              <w:rPr>
                <w:b/>
                <w:bCs w:val="0"/>
                <w:color w:val="000000"/>
                <w:szCs w:val="24"/>
              </w:rPr>
              <w:t xml:space="preserve"> без НДС, руб.</w:t>
            </w:r>
          </w:p>
        </w:tc>
        <w:tc>
          <w:tcPr>
            <w:tcW w:w="5812" w:type="dxa"/>
          </w:tcPr>
          <w:p w:rsidR="00456188" w:rsidRPr="00E1677F" w:rsidRDefault="00456188" w:rsidP="00BC4601">
            <w:pPr>
              <w:pStyle w:val="aff1"/>
              <w:spacing w:before="0" w:after="0"/>
              <w:rPr>
                <w:b/>
                <w:bCs w:val="0"/>
                <w:color w:val="000000"/>
                <w:szCs w:val="24"/>
              </w:rPr>
            </w:pPr>
            <w:r w:rsidRPr="00E1677F">
              <w:rPr>
                <w:b/>
                <w:bCs w:val="0"/>
                <w:color w:val="000000"/>
                <w:szCs w:val="24"/>
              </w:rPr>
              <w:t>х</w:t>
            </w: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71"/>
        </w:trPr>
        <w:tc>
          <w:tcPr>
            <w:tcW w:w="5103" w:type="dxa"/>
            <w:gridSpan w:val="3"/>
          </w:tcPr>
          <w:p w:rsidR="00456188" w:rsidRPr="00E1677F" w:rsidRDefault="00456188" w:rsidP="00BC4601">
            <w:pPr>
              <w:pStyle w:val="aff1"/>
              <w:spacing w:before="0" w:after="0"/>
              <w:rPr>
                <w:b/>
                <w:bCs w:val="0"/>
                <w:color w:val="000000"/>
                <w:szCs w:val="24"/>
              </w:rPr>
            </w:pPr>
            <w:r w:rsidRPr="00336F2E">
              <w:rPr>
                <w:b/>
                <w:bCs w:val="0"/>
                <w:color w:val="000000"/>
                <w:szCs w:val="24"/>
              </w:rPr>
              <w:t>НДС, руб.</w:t>
            </w:r>
          </w:p>
        </w:tc>
        <w:tc>
          <w:tcPr>
            <w:tcW w:w="5812" w:type="dxa"/>
          </w:tcPr>
          <w:p w:rsidR="00456188" w:rsidRPr="00E1677F" w:rsidRDefault="00456188" w:rsidP="00BC4601">
            <w:pPr>
              <w:pStyle w:val="aff1"/>
              <w:spacing w:before="0" w:after="0"/>
              <w:rPr>
                <w:b/>
                <w:bCs w:val="0"/>
                <w:color w:val="000000"/>
                <w:szCs w:val="24"/>
              </w:rPr>
            </w:pPr>
            <w:r w:rsidRPr="00E1677F">
              <w:rPr>
                <w:b/>
                <w:bCs w:val="0"/>
                <w:color w:val="000000"/>
                <w:szCs w:val="24"/>
              </w:rPr>
              <w:t>х</w:t>
            </w: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86"/>
        </w:trPr>
        <w:tc>
          <w:tcPr>
            <w:tcW w:w="5103" w:type="dxa"/>
            <w:gridSpan w:val="3"/>
          </w:tcPr>
          <w:p w:rsidR="00456188" w:rsidRPr="00E1677F" w:rsidRDefault="00456188" w:rsidP="00BC4601">
            <w:pPr>
              <w:pStyle w:val="aff1"/>
              <w:spacing w:before="0" w:after="0"/>
              <w:rPr>
                <w:b/>
                <w:bCs w:val="0"/>
                <w:color w:val="000000"/>
                <w:szCs w:val="24"/>
              </w:rPr>
            </w:pPr>
            <w:r>
              <w:rPr>
                <w:b/>
                <w:bCs w:val="0"/>
                <w:color w:val="000000"/>
                <w:szCs w:val="24"/>
              </w:rPr>
              <w:t>ВСЕГО</w:t>
            </w:r>
            <w:r w:rsidRPr="00336F2E">
              <w:rPr>
                <w:b/>
                <w:bCs w:val="0"/>
                <w:color w:val="000000"/>
                <w:szCs w:val="24"/>
              </w:rPr>
              <w:t xml:space="preserve"> с НДС, руб.</w:t>
            </w:r>
          </w:p>
        </w:tc>
        <w:tc>
          <w:tcPr>
            <w:tcW w:w="5812" w:type="dxa"/>
          </w:tcPr>
          <w:p w:rsidR="00456188" w:rsidRPr="00E1677F" w:rsidRDefault="00456188" w:rsidP="00BC4601">
            <w:pPr>
              <w:pStyle w:val="aff1"/>
              <w:spacing w:before="0" w:after="0"/>
              <w:rPr>
                <w:b/>
                <w:bCs w:val="0"/>
                <w:color w:val="000000"/>
                <w:szCs w:val="24"/>
              </w:rPr>
            </w:pPr>
            <w:r w:rsidRPr="00E1677F">
              <w:rPr>
                <w:b/>
                <w:bCs w:val="0"/>
                <w:color w:val="000000"/>
                <w:szCs w:val="24"/>
              </w:rPr>
              <w:t>х</w:t>
            </w:r>
          </w:p>
        </w:tc>
        <w:tc>
          <w:tcPr>
            <w:tcW w:w="3827" w:type="dxa"/>
          </w:tcPr>
          <w:p w:rsidR="00456188" w:rsidRPr="00336F2E" w:rsidRDefault="00456188" w:rsidP="00BC4601">
            <w:pPr>
              <w:spacing w:line="240" w:lineRule="auto"/>
              <w:ind w:firstLine="0"/>
              <w:rPr>
                <w:i/>
                <w:sz w:val="24"/>
                <w:szCs w:val="24"/>
              </w:rPr>
            </w:pPr>
          </w:p>
        </w:tc>
      </w:tr>
    </w:tbl>
    <w:p w:rsidR="00456188" w:rsidRDefault="00456188" w:rsidP="00456188">
      <w:pPr>
        <w:spacing w:line="240" w:lineRule="auto"/>
        <w:ind w:firstLine="0"/>
        <w:rPr>
          <w:color w:val="000000"/>
          <w:sz w:val="24"/>
          <w:szCs w:val="24"/>
        </w:rPr>
      </w:pPr>
    </w:p>
    <w:p w:rsidR="00456188" w:rsidRPr="00456188" w:rsidRDefault="00456188" w:rsidP="00456188">
      <w:pPr>
        <w:spacing w:line="240" w:lineRule="auto"/>
        <w:ind w:firstLine="0"/>
        <w:rPr>
          <w:b/>
          <w:color w:val="000000"/>
          <w:sz w:val="24"/>
          <w:szCs w:val="24"/>
          <w:u w:val="single"/>
        </w:rPr>
      </w:pPr>
      <w:r w:rsidRPr="00456188">
        <w:rPr>
          <w:b/>
          <w:color w:val="000000"/>
          <w:sz w:val="24"/>
          <w:szCs w:val="24"/>
          <w:u w:val="single"/>
        </w:rPr>
        <w:t xml:space="preserve">Таблица 2. Сводная стоимость работ, оборудования и материалов </w:t>
      </w:r>
    </w:p>
    <w:p w:rsidR="00456188" w:rsidRPr="00456188" w:rsidRDefault="00456188" w:rsidP="00456188">
      <w:pPr>
        <w:spacing w:line="240" w:lineRule="auto"/>
        <w:ind w:firstLine="0"/>
        <w:rPr>
          <w:rStyle w:val="aa"/>
          <w:b w:val="0"/>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8"/>
        <w:gridCol w:w="3958"/>
        <w:gridCol w:w="1134"/>
        <w:gridCol w:w="1134"/>
        <w:gridCol w:w="2410"/>
        <w:gridCol w:w="2552"/>
        <w:gridCol w:w="2976"/>
      </w:tblGrid>
      <w:tr w:rsidR="00456188" w:rsidRPr="00336F2E" w:rsidTr="00456188">
        <w:trPr>
          <w:cantSplit/>
          <w:trHeight w:val="522"/>
        </w:trPr>
        <w:tc>
          <w:tcPr>
            <w:tcW w:w="14742" w:type="dxa"/>
            <w:gridSpan w:val="7"/>
            <w:tcBorders>
              <w:top w:val="single" w:sz="4" w:space="0" w:color="auto"/>
              <w:left w:val="single" w:sz="4" w:space="0" w:color="auto"/>
              <w:bottom w:val="single" w:sz="4" w:space="0" w:color="auto"/>
              <w:right w:val="single" w:sz="4" w:space="0" w:color="auto"/>
            </w:tcBorders>
          </w:tcPr>
          <w:p w:rsidR="00456188" w:rsidRPr="00336F2E" w:rsidRDefault="00456188" w:rsidP="00BC4601">
            <w:pPr>
              <w:pStyle w:val="aff0"/>
              <w:spacing w:before="0" w:after="0"/>
              <w:rPr>
                <w:color w:val="000000"/>
                <w:sz w:val="24"/>
                <w:szCs w:val="24"/>
              </w:rPr>
            </w:pPr>
            <w:r w:rsidRPr="00336F2E">
              <w:rPr>
                <w:color w:val="000000"/>
                <w:sz w:val="24"/>
                <w:szCs w:val="24"/>
              </w:rPr>
              <w:t>_________________________________________________________________________________</w:t>
            </w:r>
          </w:p>
          <w:p w:rsidR="00456188" w:rsidRPr="00336F2E" w:rsidRDefault="00456188" w:rsidP="00BC4601">
            <w:pPr>
              <w:pStyle w:val="aff0"/>
              <w:spacing w:before="0" w:after="0"/>
              <w:jc w:val="center"/>
              <w:rPr>
                <w:b/>
                <w:color w:val="000000"/>
              </w:rPr>
            </w:pPr>
            <w:r w:rsidRPr="00336F2E">
              <w:rPr>
                <w:rStyle w:val="aa"/>
                <w:b w:val="0"/>
                <w:sz w:val="20"/>
              </w:rPr>
              <w:t>(Указывается наименование работ)</w:t>
            </w:r>
          </w:p>
        </w:tc>
      </w:tr>
      <w:tr w:rsidR="00456188" w:rsidRPr="00336F2E" w:rsidTr="00456188">
        <w:trPr>
          <w:trHeight w:val="944"/>
        </w:trPr>
        <w:tc>
          <w:tcPr>
            <w:tcW w:w="578" w:type="dxa"/>
          </w:tcPr>
          <w:p w:rsidR="00456188" w:rsidRPr="00336F2E" w:rsidRDefault="00456188" w:rsidP="00BC4601">
            <w:pPr>
              <w:pStyle w:val="aff0"/>
              <w:spacing w:before="0" w:after="0"/>
              <w:rPr>
                <w:sz w:val="24"/>
                <w:szCs w:val="24"/>
              </w:rPr>
            </w:pPr>
            <w:r w:rsidRPr="00336F2E">
              <w:rPr>
                <w:sz w:val="24"/>
                <w:szCs w:val="24"/>
              </w:rPr>
              <w:t xml:space="preserve">№ </w:t>
            </w:r>
            <w:proofErr w:type="gramStart"/>
            <w:r w:rsidRPr="00336F2E">
              <w:rPr>
                <w:sz w:val="24"/>
                <w:szCs w:val="24"/>
              </w:rPr>
              <w:t>п</w:t>
            </w:r>
            <w:proofErr w:type="gramEnd"/>
            <w:r w:rsidRPr="00336F2E">
              <w:rPr>
                <w:sz w:val="24"/>
                <w:szCs w:val="24"/>
              </w:rPr>
              <w:t>/п</w:t>
            </w:r>
          </w:p>
        </w:tc>
        <w:tc>
          <w:tcPr>
            <w:tcW w:w="3958" w:type="dxa"/>
          </w:tcPr>
          <w:p w:rsidR="00456188" w:rsidRPr="00336F2E" w:rsidRDefault="00456188" w:rsidP="00BC4601">
            <w:pPr>
              <w:pStyle w:val="aff0"/>
              <w:spacing w:before="0" w:after="0"/>
              <w:rPr>
                <w:sz w:val="24"/>
                <w:szCs w:val="24"/>
              </w:rPr>
            </w:pPr>
            <w:r w:rsidRPr="00336F2E">
              <w:rPr>
                <w:sz w:val="24"/>
                <w:szCs w:val="24"/>
              </w:rPr>
              <w:t>Вид работ</w:t>
            </w:r>
          </w:p>
        </w:tc>
        <w:tc>
          <w:tcPr>
            <w:tcW w:w="1134" w:type="dxa"/>
          </w:tcPr>
          <w:p w:rsidR="00456188" w:rsidRPr="00336F2E" w:rsidRDefault="00456188" w:rsidP="00BC4601">
            <w:pPr>
              <w:pStyle w:val="aff0"/>
              <w:spacing w:before="0" w:after="0"/>
              <w:rPr>
                <w:sz w:val="24"/>
                <w:szCs w:val="24"/>
              </w:rPr>
            </w:pPr>
            <w:r w:rsidRPr="00336F2E">
              <w:rPr>
                <w:sz w:val="24"/>
                <w:szCs w:val="24"/>
              </w:rPr>
              <w:t>Ед. изм.</w:t>
            </w:r>
          </w:p>
        </w:tc>
        <w:tc>
          <w:tcPr>
            <w:tcW w:w="1134" w:type="dxa"/>
          </w:tcPr>
          <w:p w:rsidR="00456188" w:rsidRPr="00336F2E" w:rsidRDefault="00456188" w:rsidP="00BC4601">
            <w:pPr>
              <w:pStyle w:val="aff0"/>
              <w:spacing w:before="0" w:after="0"/>
              <w:rPr>
                <w:sz w:val="24"/>
                <w:szCs w:val="24"/>
              </w:rPr>
            </w:pPr>
            <w:r w:rsidRPr="00336F2E">
              <w:rPr>
                <w:sz w:val="24"/>
                <w:szCs w:val="24"/>
              </w:rPr>
              <w:t>Кол-во</w:t>
            </w:r>
          </w:p>
        </w:tc>
        <w:tc>
          <w:tcPr>
            <w:tcW w:w="2410" w:type="dxa"/>
          </w:tcPr>
          <w:p w:rsidR="00456188" w:rsidRPr="00336F2E" w:rsidRDefault="00456188" w:rsidP="00BC4601">
            <w:pPr>
              <w:pStyle w:val="aff0"/>
              <w:spacing w:before="0" w:after="0"/>
              <w:rPr>
                <w:sz w:val="24"/>
                <w:szCs w:val="24"/>
              </w:rPr>
            </w:pPr>
            <w:r w:rsidRPr="00336F2E">
              <w:rPr>
                <w:sz w:val="24"/>
                <w:szCs w:val="24"/>
              </w:rPr>
              <w:t>Единичная расценка, руб. (без НДС)</w:t>
            </w:r>
          </w:p>
        </w:tc>
        <w:tc>
          <w:tcPr>
            <w:tcW w:w="2552" w:type="dxa"/>
          </w:tcPr>
          <w:p w:rsidR="00456188" w:rsidRPr="00336F2E" w:rsidRDefault="00456188" w:rsidP="00BC4601">
            <w:pPr>
              <w:pStyle w:val="aff0"/>
              <w:spacing w:before="0" w:after="0"/>
              <w:rPr>
                <w:sz w:val="24"/>
                <w:szCs w:val="24"/>
              </w:rPr>
            </w:pPr>
            <w:r w:rsidRPr="00336F2E">
              <w:rPr>
                <w:sz w:val="24"/>
                <w:szCs w:val="24"/>
              </w:rPr>
              <w:t>Общая стоимость, руб. (без НДС)</w:t>
            </w:r>
          </w:p>
        </w:tc>
        <w:tc>
          <w:tcPr>
            <w:tcW w:w="2976" w:type="dxa"/>
          </w:tcPr>
          <w:p w:rsidR="00456188" w:rsidRPr="00336F2E" w:rsidRDefault="00456188" w:rsidP="00BC4601">
            <w:pPr>
              <w:pStyle w:val="aff0"/>
              <w:spacing w:before="0" w:after="0"/>
              <w:rPr>
                <w:sz w:val="24"/>
                <w:szCs w:val="24"/>
              </w:rPr>
            </w:pPr>
            <w:r w:rsidRPr="00336F2E">
              <w:rPr>
                <w:sz w:val="24"/>
                <w:szCs w:val="24"/>
              </w:rPr>
              <w:t>Примечания</w:t>
            </w:r>
          </w:p>
        </w:tc>
      </w:tr>
      <w:tr w:rsidR="00456188" w:rsidRPr="00336F2E" w:rsidTr="00456188">
        <w:trPr>
          <w:trHeight w:val="284"/>
        </w:trPr>
        <w:tc>
          <w:tcPr>
            <w:tcW w:w="14742" w:type="dxa"/>
            <w:gridSpan w:val="7"/>
          </w:tcPr>
          <w:p w:rsidR="00456188" w:rsidRPr="00336F2E" w:rsidRDefault="00456188" w:rsidP="001405FA">
            <w:pPr>
              <w:pStyle w:val="aff1"/>
              <w:numPr>
                <w:ilvl w:val="0"/>
                <w:numId w:val="82"/>
              </w:numPr>
              <w:suppressAutoHyphens w:val="0"/>
              <w:spacing w:before="0" w:after="0"/>
              <w:rPr>
                <w:color w:val="000000"/>
                <w:szCs w:val="24"/>
              </w:rPr>
            </w:pPr>
            <w:r w:rsidRPr="00E1677F">
              <w:rPr>
                <w:bCs w:val="0"/>
                <w:szCs w:val="24"/>
              </w:rPr>
              <w:t>Филиал ПАО «МРСК Центра»</w:t>
            </w:r>
            <w:r w:rsidRPr="00E1677F">
              <w:rPr>
                <w:szCs w:val="24"/>
              </w:rPr>
              <w:t xml:space="preserve"> «</w:t>
            </w:r>
            <w:r w:rsidRPr="00E1677F">
              <w:rPr>
                <w:rStyle w:val="aa"/>
                <w:b w:val="0"/>
                <w:szCs w:val="24"/>
              </w:rPr>
              <w:t>____</w:t>
            </w:r>
            <w:r w:rsidRPr="00E1677F">
              <w:rPr>
                <w:rStyle w:val="aa"/>
                <w:szCs w:val="24"/>
              </w:rPr>
              <w:t xml:space="preserve"> </w:t>
            </w:r>
            <w:proofErr w:type="spellStart"/>
            <w:r w:rsidRPr="00E1677F">
              <w:rPr>
                <w:szCs w:val="24"/>
              </w:rPr>
              <w:t>энерго</w:t>
            </w:r>
            <w:proofErr w:type="spellEnd"/>
            <w:r w:rsidRPr="00E1677F">
              <w:rPr>
                <w:szCs w:val="24"/>
              </w:rPr>
              <w:t>»</w:t>
            </w:r>
          </w:p>
        </w:tc>
      </w:tr>
      <w:tr w:rsidR="00456188" w:rsidRPr="00336F2E" w:rsidTr="00456188">
        <w:trPr>
          <w:trHeight w:val="284"/>
        </w:trPr>
        <w:tc>
          <w:tcPr>
            <w:tcW w:w="578" w:type="dxa"/>
          </w:tcPr>
          <w:p w:rsidR="00456188" w:rsidRPr="00336F2E" w:rsidRDefault="00456188" w:rsidP="00BC4601">
            <w:pPr>
              <w:pStyle w:val="aff1"/>
              <w:spacing w:before="0" w:after="0"/>
              <w:ind w:left="0"/>
              <w:rPr>
                <w:color w:val="000000"/>
                <w:szCs w:val="24"/>
              </w:rPr>
            </w:pPr>
            <w:r>
              <w:rPr>
                <w:color w:val="000000"/>
                <w:szCs w:val="24"/>
              </w:rPr>
              <w:t>1.1</w:t>
            </w:r>
          </w:p>
        </w:tc>
        <w:tc>
          <w:tcPr>
            <w:tcW w:w="3958"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2410" w:type="dxa"/>
          </w:tcPr>
          <w:p w:rsidR="00456188" w:rsidRPr="00336F2E" w:rsidRDefault="00456188" w:rsidP="00BC4601">
            <w:pPr>
              <w:pStyle w:val="aff1"/>
              <w:spacing w:before="0" w:after="0"/>
              <w:rPr>
                <w:color w:val="000000"/>
                <w:szCs w:val="24"/>
              </w:rPr>
            </w:pP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578" w:type="dxa"/>
          </w:tcPr>
          <w:p w:rsidR="00456188" w:rsidRPr="00336F2E" w:rsidRDefault="00456188" w:rsidP="00BC4601">
            <w:pPr>
              <w:pStyle w:val="aff1"/>
              <w:spacing w:before="0" w:after="0"/>
              <w:ind w:left="0"/>
              <w:rPr>
                <w:color w:val="000000"/>
                <w:szCs w:val="24"/>
              </w:rPr>
            </w:pPr>
            <w:r>
              <w:rPr>
                <w:color w:val="000000"/>
                <w:szCs w:val="24"/>
              </w:rPr>
              <w:t>1.2</w:t>
            </w:r>
          </w:p>
        </w:tc>
        <w:tc>
          <w:tcPr>
            <w:tcW w:w="3958"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2410" w:type="dxa"/>
          </w:tcPr>
          <w:p w:rsidR="00456188" w:rsidRPr="00336F2E" w:rsidRDefault="00456188" w:rsidP="00BC4601">
            <w:pPr>
              <w:pStyle w:val="aff1"/>
              <w:spacing w:before="0" w:after="0"/>
              <w:rPr>
                <w:color w:val="000000"/>
                <w:szCs w:val="24"/>
              </w:rPr>
            </w:pP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504"/>
        </w:trPr>
        <w:tc>
          <w:tcPr>
            <w:tcW w:w="578" w:type="dxa"/>
          </w:tcPr>
          <w:p w:rsidR="00456188" w:rsidRPr="00336F2E" w:rsidRDefault="00456188" w:rsidP="00BC4601">
            <w:pPr>
              <w:pStyle w:val="aff1"/>
              <w:spacing w:before="0" w:after="0"/>
              <w:rPr>
                <w:color w:val="000000"/>
                <w:szCs w:val="24"/>
              </w:rPr>
            </w:pPr>
            <w:r w:rsidRPr="00336F2E">
              <w:rPr>
                <w:color w:val="000000"/>
                <w:szCs w:val="24"/>
              </w:rPr>
              <w:t>…</w:t>
            </w:r>
          </w:p>
        </w:tc>
        <w:tc>
          <w:tcPr>
            <w:tcW w:w="8636" w:type="dxa"/>
            <w:gridSpan w:val="4"/>
          </w:tcPr>
          <w:p w:rsidR="00456188" w:rsidRPr="00336F2E" w:rsidRDefault="00456188" w:rsidP="00BC4601">
            <w:pPr>
              <w:pStyle w:val="aff1"/>
              <w:spacing w:before="0" w:after="0"/>
              <w:rPr>
                <w:color w:val="000000"/>
                <w:szCs w:val="24"/>
              </w:rPr>
            </w:pPr>
            <w:r w:rsidRPr="00336F2E">
              <w:rPr>
                <w:color w:val="000000"/>
                <w:szCs w:val="24"/>
              </w:rPr>
              <w:t>Оборудование и материалы</w:t>
            </w:r>
            <w:r>
              <w:rPr>
                <w:color w:val="000000"/>
                <w:szCs w:val="24"/>
              </w:rPr>
              <w:t xml:space="preserve"> </w:t>
            </w:r>
            <w:r w:rsidRPr="00E1677F">
              <w:rPr>
                <w:color w:val="000000"/>
                <w:szCs w:val="24"/>
              </w:rPr>
              <w:t>по филиалу ПАО «МРСК Центра» «</w:t>
            </w:r>
            <w:r w:rsidRPr="00E1677F">
              <w:rPr>
                <w:rStyle w:val="aa"/>
                <w:b w:val="0"/>
                <w:szCs w:val="24"/>
              </w:rPr>
              <w:t>____</w:t>
            </w:r>
            <w:r w:rsidRPr="00E1677F">
              <w:rPr>
                <w:rStyle w:val="aa"/>
                <w:szCs w:val="24"/>
              </w:rPr>
              <w:t xml:space="preserve"> </w:t>
            </w:r>
            <w:proofErr w:type="spellStart"/>
            <w:r w:rsidRPr="00E1677F">
              <w:rPr>
                <w:color w:val="000000"/>
                <w:szCs w:val="24"/>
              </w:rPr>
              <w:t>энерго</w:t>
            </w:r>
            <w:proofErr w:type="spellEnd"/>
            <w:r w:rsidRPr="00E1677F">
              <w:rPr>
                <w:color w:val="000000"/>
                <w:szCs w:val="24"/>
              </w:rPr>
              <w:t>»</w:t>
            </w: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578" w:type="dxa"/>
          </w:tcPr>
          <w:p w:rsidR="00456188" w:rsidRPr="00336F2E" w:rsidRDefault="00456188" w:rsidP="00BC4601">
            <w:pPr>
              <w:pStyle w:val="aff1"/>
              <w:spacing w:before="0" w:after="0"/>
              <w:rPr>
                <w:color w:val="000000"/>
                <w:szCs w:val="24"/>
              </w:rPr>
            </w:pPr>
            <w:r w:rsidRPr="00336F2E">
              <w:rPr>
                <w:color w:val="000000"/>
                <w:szCs w:val="24"/>
              </w:rPr>
              <w:t>…</w:t>
            </w:r>
          </w:p>
        </w:tc>
        <w:tc>
          <w:tcPr>
            <w:tcW w:w="3958"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2410" w:type="dxa"/>
          </w:tcPr>
          <w:p w:rsidR="00456188" w:rsidRPr="00336F2E" w:rsidRDefault="00456188" w:rsidP="00BC4601">
            <w:pPr>
              <w:pStyle w:val="aff1"/>
              <w:spacing w:before="0" w:after="0"/>
              <w:rPr>
                <w:color w:val="000000"/>
                <w:szCs w:val="24"/>
              </w:rPr>
            </w:pP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9214" w:type="dxa"/>
            <w:gridSpan w:val="5"/>
          </w:tcPr>
          <w:p w:rsidR="00456188" w:rsidRPr="00336F2E" w:rsidRDefault="00456188" w:rsidP="00BC4601">
            <w:pPr>
              <w:pStyle w:val="aff1"/>
              <w:spacing w:before="0" w:after="0"/>
              <w:rPr>
                <w:color w:val="000000"/>
                <w:szCs w:val="24"/>
              </w:rPr>
            </w:pPr>
            <w:r w:rsidRPr="00336F2E">
              <w:rPr>
                <w:b/>
                <w:bCs w:val="0"/>
                <w:color w:val="000000"/>
                <w:szCs w:val="24"/>
              </w:rPr>
              <w:t>ИТОГО</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proofErr w:type="spellStart"/>
            <w:r w:rsidRPr="00E1677F">
              <w:rPr>
                <w:b/>
                <w:bCs w:val="0"/>
                <w:color w:val="000000"/>
                <w:szCs w:val="24"/>
              </w:rPr>
              <w:t>энерго</w:t>
            </w:r>
            <w:proofErr w:type="spellEnd"/>
            <w:r w:rsidRPr="00E1677F">
              <w:rPr>
                <w:b/>
                <w:bCs w:val="0"/>
                <w:color w:val="000000"/>
                <w:szCs w:val="24"/>
              </w:rPr>
              <w:t>»</w:t>
            </w:r>
            <w:r w:rsidRPr="00336F2E">
              <w:rPr>
                <w:b/>
                <w:bCs w:val="0"/>
                <w:color w:val="000000"/>
                <w:szCs w:val="24"/>
              </w:rPr>
              <w:t xml:space="preserve"> без НДС, руб.</w:t>
            </w: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9214" w:type="dxa"/>
            <w:gridSpan w:val="5"/>
          </w:tcPr>
          <w:p w:rsidR="00456188" w:rsidRPr="00336F2E" w:rsidRDefault="00456188" w:rsidP="00BC4601">
            <w:pPr>
              <w:pStyle w:val="aff1"/>
              <w:spacing w:before="0" w:after="0"/>
              <w:rPr>
                <w:color w:val="000000"/>
                <w:szCs w:val="24"/>
              </w:rPr>
            </w:pPr>
            <w:r w:rsidRPr="00336F2E">
              <w:rPr>
                <w:b/>
                <w:bCs w:val="0"/>
                <w:color w:val="000000"/>
                <w:szCs w:val="24"/>
              </w:rPr>
              <w:t>НДС</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proofErr w:type="spellStart"/>
            <w:r w:rsidRPr="00E1677F">
              <w:rPr>
                <w:b/>
                <w:bCs w:val="0"/>
                <w:color w:val="000000"/>
                <w:szCs w:val="24"/>
              </w:rPr>
              <w:t>энерго</w:t>
            </w:r>
            <w:proofErr w:type="spellEnd"/>
            <w:r w:rsidRPr="00E1677F">
              <w:rPr>
                <w:b/>
                <w:bCs w:val="0"/>
                <w:color w:val="000000"/>
                <w:szCs w:val="24"/>
              </w:rPr>
              <w:t>»</w:t>
            </w:r>
            <w:r w:rsidRPr="00336F2E">
              <w:rPr>
                <w:b/>
                <w:bCs w:val="0"/>
                <w:color w:val="000000"/>
                <w:szCs w:val="24"/>
              </w:rPr>
              <w:t>, руб.</w:t>
            </w: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9214" w:type="dxa"/>
            <w:gridSpan w:val="5"/>
          </w:tcPr>
          <w:p w:rsidR="00456188" w:rsidRPr="00336F2E" w:rsidRDefault="00456188" w:rsidP="00BC4601">
            <w:pPr>
              <w:pStyle w:val="aff1"/>
              <w:spacing w:before="0" w:after="0"/>
              <w:rPr>
                <w:color w:val="000000"/>
                <w:szCs w:val="24"/>
              </w:rPr>
            </w:pPr>
            <w:r w:rsidRPr="00336F2E">
              <w:rPr>
                <w:b/>
                <w:bCs w:val="0"/>
                <w:color w:val="000000"/>
                <w:szCs w:val="24"/>
              </w:rPr>
              <w:t>ИТОГО</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proofErr w:type="spellStart"/>
            <w:r w:rsidRPr="00E1677F">
              <w:rPr>
                <w:b/>
                <w:bCs w:val="0"/>
                <w:color w:val="000000"/>
                <w:szCs w:val="24"/>
              </w:rPr>
              <w:t>энерго</w:t>
            </w:r>
            <w:proofErr w:type="spellEnd"/>
            <w:r w:rsidRPr="00E1677F">
              <w:rPr>
                <w:b/>
                <w:bCs w:val="0"/>
                <w:color w:val="000000"/>
                <w:szCs w:val="24"/>
              </w:rPr>
              <w:t>»</w:t>
            </w:r>
            <w:r w:rsidRPr="00336F2E">
              <w:rPr>
                <w:b/>
                <w:bCs w:val="0"/>
                <w:color w:val="000000"/>
                <w:szCs w:val="24"/>
              </w:rPr>
              <w:t xml:space="preserve"> с НДС, руб.</w:t>
            </w: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14742" w:type="dxa"/>
            <w:gridSpan w:val="7"/>
          </w:tcPr>
          <w:p w:rsidR="00456188" w:rsidRPr="00336F2E" w:rsidRDefault="00456188" w:rsidP="001405FA">
            <w:pPr>
              <w:pStyle w:val="aff1"/>
              <w:numPr>
                <w:ilvl w:val="0"/>
                <w:numId w:val="82"/>
              </w:numPr>
              <w:suppressAutoHyphens w:val="0"/>
              <w:spacing w:before="0" w:after="0"/>
              <w:rPr>
                <w:color w:val="000000"/>
                <w:szCs w:val="24"/>
              </w:rPr>
            </w:pPr>
            <w:r w:rsidRPr="00E1677F">
              <w:rPr>
                <w:bCs w:val="0"/>
                <w:szCs w:val="24"/>
              </w:rPr>
              <w:t>Филиал ПАО «МРСК Центра»</w:t>
            </w:r>
            <w:r w:rsidRPr="00E1677F">
              <w:rPr>
                <w:szCs w:val="24"/>
              </w:rPr>
              <w:t xml:space="preserve"> «</w:t>
            </w:r>
            <w:r w:rsidRPr="00E1677F">
              <w:rPr>
                <w:rStyle w:val="aa"/>
                <w:b w:val="0"/>
                <w:szCs w:val="24"/>
              </w:rPr>
              <w:t>____</w:t>
            </w:r>
            <w:r w:rsidRPr="00E1677F">
              <w:rPr>
                <w:rStyle w:val="aa"/>
                <w:szCs w:val="24"/>
              </w:rPr>
              <w:t xml:space="preserve"> </w:t>
            </w:r>
            <w:proofErr w:type="spellStart"/>
            <w:r w:rsidRPr="00E1677F">
              <w:rPr>
                <w:szCs w:val="24"/>
              </w:rPr>
              <w:t>энерго</w:t>
            </w:r>
            <w:proofErr w:type="spellEnd"/>
            <w:r w:rsidRPr="00E1677F">
              <w:rPr>
                <w:szCs w:val="24"/>
              </w:rPr>
              <w:t>»</w:t>
            </w:r>
          </w:p>
        </w:tc>
      </w:tr>
      <w:tr w:rsidR="00456188" w:rsidRPr="00336F2E" w:rsidTr="00456188">
        <w:trPr>
          <w:trHeight w:val="284"/>
        </w:trPr>
        <w:tc>
          <w:tcPr>
            <w:tcW w:w="578" w:type="dxa"/>
          </w:tcPr>
          <w:p w:rsidR="00456188" w:rsidRPr="00336F2E" w:rsidRDefault="00456188" w:rsidP="00BC4601">
            <w:pPr>
              <w:pStyle w:val="aff1"/>
              <w:spacing w:before="0" w:after="0"/>
              <w:ind w:left="0"/>
              <w:rPr>
                <w:color w:val="000000"/>
                <w:szCs w:val="24"/>
              </w:rPr>
            </w:pPr>
            <w:r>
              <w:rPr>
                <w:color w:val="000000"/>
                <w:szCs w:val="24"/>
              </w:rPr>
              <w:t>2.1</w:t>
            </w:r>
          </w:p>
        </w:tc>
        <w:tc>
          <w:tcPr>
            <w:tcW w:w="3958"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2410" w:type="dxa"/>
          </w:tcPr>
          <w:p w:rsidR="00456188" w:rsidRPr="00336F2E" w:rsidRDefault="00456188" w:rsidP="00BC4601">
            <w:pPr>
              <w:pStyle w:val="aff1"/>
              <w:spacing w:before="0" w:after="0"/>
              <w:rPr>
                <w:color w:val="000000"/>
                <w:szCs w:val="24"/>
              </w:rPr>
            </w:pP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578" w:type="dxa"/>
          </w:tcPr>
          <w:p w:rsidR="00456188" w:rsidRPr="00336F2E" w:rsidRDefault="00456188" w:rsidP="00BC4601">
            <w:pPr>
              <w:pStyle w:val="aff1"/>
              <w:spacing w:before="0" w:after="0"/>
              <w:ind w:left="0"/>
              <w:rPr>
                <w:color w:val="000000"/>
                <w:szCs w:val="24"/>
              </w:rPr>
            </w:pPr>
            <w:r>
              <w:rPr>
                <w:color w:val="000000"/>
                <w:szCs w:val="24"/>
              </w:rPr>
              <w:t>2.2</w:t>
            </w:r>
          </w:p>
        </w:tc>
        <w:tc>
          <w:tcPr>
            <w:tcW w:w="3958"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2410" w:type="dxa"/>
          </w:tcPr>
          <w:p w:rsidR="00456188" w:rsidRPr="00336F2E" w:rsidRDefault="00456188" w:rsidP="00BC4601">
            <w:pPr>
              <w:pStyle w:val="aff1"/>
              <w:spacing w:before="0" w:after="0"/>
              <w:rPr>
                <w:color w:val="000000"/>
                <w:szCs w:val="24"/>
              </w:rPr>
            </w:pP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504"/>
        </w:trPr>
        <w:tc>
          <w:tcPr>
            <w:tcW w:w="578" w:type="dxa"/>
          </w:tcPr>
          <w:p w:rsidR="00456188" w:rsidRPr="00336F2E" w:rsidRDefault="00456188" w:rsidP="00BC4601">
            <w:pPr>
              <w:pStyle w:val="aff1"/>
              <w:spacing w:before="0" w:after="0"/>
              <w:rPr>
                <w:color w:val="000000"/>
                <w:szCs w:val="24"/>
              </w:rPr>
            </w:pPr>
            <w:r w:rsidRPr="00336F2E">
              <w:rPr>
                <w:color w:val="000000"/>
                <w:szCs w:val="24"/>
              </w:rPr>
              <w:t>…</w:t>
            </w:r>
          </w:p>
        </w:tc>
        <w:tc>
          <w:tcPr>
            <w:tcW w:w="8636" w:type="dxa"/>
            <w:gridSpan w:val="4"/>
          </w:tcPr>
          <w:p w:rsidR="00456188" w:rsidRPr="00336F2E" w:rsidRDefault="00456188" w:rsidP="00BC4601">
            <w:pPr>
              <w:pStyle w:val="aff1"/>
              <w:spacing w:before="0" w:after="0"/>
              <w:rPr>
                <w:color w:val="000000"/>
                <w:szCs w:val="24"/>
              </w:rPr>
            </w:pPr>
            <w:r w:rsidRPr="00336F2E">
              <w:rPr>
                <w:color w:val="000000"/>
                <w:szCs w:val="24"/>
              </w:rPr>
              <w:t>Оборудование и материалы</w:t>
            </w:r>
            <w:r>
              <w:rPr>
                <w:color w:val="000000"/>
                <w:szCs w:val="24"/>
              </w:rPr>
              <w:t xml:space="preserve"> </w:t>
            </w:r>
            <w:r w:rsidRPr="00E1677F">
              <w:rPr>
                <w:color w:val="000000"/>
                <w:szCs w:val="24"/>
              </w:rPr>
              <w:t>по филиалу ПАО «МРСК Центра» «</w:t>
            </w:r>
            <w:r w:rsidRPr="00E1677F">
              <w:rPr>
                <w:rStyle w:val="aa"/>
                <w:b w:val="0"/>
                <w:szCs w:val="24"/>
              </w:rPr>
              <w:t>____</w:t>
            </w:r>
            <w:r w:rsidRPr="00E1677F">
              <w:rPr>
                <w:rStyle w:val="aa"/>
                <w:szCs w:val="24"/>
              </w:rPr>
              <w:t xml:space="preserve"> </w:t>
            </w:r>
            <w:proofErr w:type="spellStart"/>
            <w:r w:rsidRPr="00E1677F">
              <w:rPr>
                <w:color w:val="000000"/>
                <w:szCs w:val="24"/>
              </w:rPr>
              <w:t>энерго</w:t>
            </w:r>
            <w:proofErr w:type="spellEnd"/>
            <w:r w:rsidRPr="00E1677F">
              <w:rPr>
                <w:color w:val="000000"/>
                <w:szCs w:val="24"/>
              </w:rPr>
              <w:t>»</w:t>
            </w: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578" w:type="dxa"/>
          </w:tcPr>
          <w:p w:rsidR="00456188" w:rsidRPr="00336F2E" w:rsidRDefault="00456188" w:rsidP="00BC4601">
            <w:pPr>
              <w:pStyle w:val="aff1"/>
              <w:spacing w:before="0" w:after="0"/>
              <w:rPr>
                <w:color w:val="000000"/>
                <w:szCs w:val="24"/>
              </w:rPr>
            </w:pPr>
            <w:r w:rsidRPr="00336F2E">
              <w:rPr>
                <w:color w:val="000000"/>
                <w:szCs w:val="24"/>
              </w:rPr>
              <w:t>…</w:t>
            </w:r>
          </w:p>
        </w:tc>
        <w:tc>
          <w:tcPr>
            <w:tcW w:w="3958"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2410" w:type="dxa"/>
          </w:tcPr>
          <w:p w:rsidR="00456188" w:rsidRPr="00336F2E" w:rsidRDefault="00456188" w:rsidP="00BC4601">
            <w:pPr>
              <w:pStyle w:val="aff1"/>
              <w:spacing w:before="0" w:after="0"/>
              <w:rPr>
                <w:color w:val="000000"/>
                <w:szCs w:val="24"/>
              </w:rPr>
            </w:pP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9214" w:type="dxa"/>
            <w:gridSpan w:val="5"/>
          </w:tcPr>
          <w:p w:rsidR="00456188" w:rsidRPr="00336F2E" w:rsidRDefault="00456188" w:rsidP="00BC4601">
            <w:pPr>
              <w:pStyle w:val="aff1"/>
              <w:spacing w:before="0" w:after="0"/>
              <w:rPr>
                <w:color w:val="000000"/>
                <w:szCs w:val="24"/>
              </w:rPr>
            </w:pPr>
            <w:r w:rsidRPr="00336F2E">
              <w:rPr>
                <w:b/>
                <w:bCs w:val="0"/>
                <w:color w:val="000000"/>
                <w:szCs w:val="24"/>
              </w:rPr>
              <w:t>ИТОГО</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proofErr w:type="spellStart"/>
            <w:r w:rsidRPr="00E1677F">
              <w:rPr>
                <w:b/>
                <w:bCs w:val="0"/>
                <w:color w:val="000000"/>
                <w:szCs w:val="24"/>
              </w:rPr>
              <w:t>энерго</w:t>
            </w:r>
            <w:proofErr w:type="spellEnd"/>
            <w:r w:rsidRPr="00E1677F">
              <w:rPr>
                <w:b/>
                <w:bCs w:val="0"/>
                <w:color w:val="000000"/>
                <w:szCs w:val="24"/>
              </w:rPr>
              <w:t>»</w:t>
            </w:r>
            <w:r w:rsidRPr="00336F2E">
              <w:rPr>
                <w:b/>
                <w:bCs w:val="0"/>
                <w:color w:val="000000"/>
                <w:szCs w:val="24"/>
              </w:rPr>
              <w:t xml:space="preserve"> без НДС, руб.</w:t>
            </w: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9214" w:type="dxa"/>
            <w:gridSpan w:val="5"/>
          </w:tcPr>
          <w:p w:rsidR="00456188" w:rsidRPr="00336F2E" w:rsidRDefault="00456188" w:rsidP="00BC4601">
            <w:pPr>
              <w:pStyle w:val="aff1"/>
              <w:spacing w:before="0" w:after="0"/>
              <w:rPr>
                <w:color w:val="000000"/>
                <w:szCs w:val="24"/>
              </w:rPr>
            </w:pPr>
            <w:r w:rsidRPr="00336F2E">
              <w:rPr>
                <w:b/>
                <w:bCs w:val="0"/>
                <w:color w:val="000000"/>
                <w:szCs w:val="24"/>
              </w:rPr>
              <w:t>НДС</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proofErr w:type="spellStart"/>
            <w:r w:rsidRPr="00E1677F">
              <w:rPr>
                <w:b/>
                <w:bCs w:val="0"/>
                <w:color w:val="000000"/>
                <w:szCs w:val="24"/>
              </w:rPr>
              <w:t>энерго</w:t>
            </w:r>
            <w:proofErr w:type="spellEnd"/>
            <w:r w:rsidRPr="00E1677F">
              <w:rPr>
                <w:b/>
                <w:bCs w:val="0"/>
                <w:color w:val="000000"/>
                <w:szCs w:val="24"/>
              </w:rPr>
              <w:t>»</w:t>
            </w:r>
            <w:r w:rsidRPr="00336F2E">
              <w:rPr>
                <w:b/>
                <w:bCs w:val="0"/>
                <w:color w:val="000000"/>
                <w:szCs w:val="24"/>
              </w:rPr>
              <w:t>, руб.</w:t>
            </w: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9214" w:type="dxa"/>
            <w:gridSpan w:val="5"/>
          </w:tcPr>
          <w:p w:rsidR="00456188" w:rsidRPr="00336F2E" w:rsidRDefault="00456188" w:rsidP="00BC4601">
            <w:pPr>
              <w:pStyle w:val="aff1"/>
              <w:spacing w:before="0" w:after="0"/>
              <w:rPr>
                <w:color w:val="000000"/>
                <w:szCs w:val="24"/>
              </w:rPr>
            </w:pPr>
            <w:r w:rsidRPr="00336F2E">
              <w:rPr>
                <w:b/>
                <w:bCs w:val="0"/>
                <w:color w:val="000000"/>
                <w:szCs w:val="24"/>
              </w:rPr>
              <w:t>ИТОГО</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proofErr w:type="spellStart"/>
            <w:r w:rsidRPr="00E1677F">
              <w:rPr>
                <w:b/>
                <w:bCs w:val="0"/>
                <w:color w:val="000000"/>
                <w:szCs w:val="24"/>
              </w:rPr>
              <w:t>энерго</w:t>
            </w:r>
            <w:proofErr w:type="spellEnd"/>
            <w:r w:rsidRPr="00E1677F">
              <w:rPr>
                <w:b/>
                <w:bCs w:val="0"/>
                <w:color w:val="000000"/>
                <w:szCs w:val="24"/>
              </w:rPr>
              <w:t>»</w:t>
            </w:r>
            <w:r w:rsidRPr="00336F2E">
              <w:rPr>
                <w:b/>
                <w:bCs w:val="0"/>
                <w:color w:val="000000"/>
                <w:szCs w:val="24"/>
              </w:rPr>
              <w:t xml:space="preserve"> с НДС, руб.</w:t>
            </w: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578" w:type="dxa"/>
          </w:tcPr>
          <w:p w:rsidR="00456188" w:rsidRPr="00336F2E" w:rsidRDefault="00456188" w:rsidP="00BC4601">
            <w:pPr>
              <w:pStyle w:val="aff1"/>
              <w:spacing w:before="0" w:after="0"/>
              <w:rPr>
                <w:color w:val="000000"/>
                <w:szCs w:val="24"/>
              </w:rPr>
            </w:pPr>
            <w:r w:rsidRPr="00336F2E">
              <w:rPr>
                <w:color w:val="000000"/>
                <w:szCs w:val="24"/>
              </w:rPr>
              <w:t>…</w:t>
            </w:r>
          </w:p>
        </w:tc>
        <w:tc>
          <w:tcPr>
            <w:tcW w:w="3958"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2410" w:type="dxa"/>
          </w:tcPr>
          <w:p w:rsidR="00456188" w:rsidRPr="00336F2E" w:rsidRDefault="00456188" w:rsidP="00BC4601">
            <w:pPr>
              <w:pStyle w:val="aff1"/>
              <w:spacing w:before="0" w:after="0"/>
              <w:rPr>
                <w:color w:val="000000"/>
                <w:szCs w:val="24"/>
              </w:rPr>
            </w:pP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578" w:type="dxa"/>
          </w:tcPr>
          <w:p w:rsidR="00456188" w:rsidRPr="00336F2E" w:rsidRDefault="00456188" w:rsidP="00BC4601">
            <w:pPr>
              <w:pStyle w:val="aff1"/>
              <w:spacing w:before="0" w:after="0"/>
              <w:rPr>
                <w:color w:val="000000"/>
                <w:szCs w:val="24"/>
              </w:rPr>
            </w:pPr>
            <w:r w:rsidRPr="00336F2E">
              <w:rPr>
                <w:color w:val="000000"/>
                <w:szCs w:val="24"/>
              </w:rPr>
              <w:t>…</w:t>
            </w:r>
          </w:p>
        </w:tc>
        <w:tc>
          <w:tcPr>
            <w:tcW w:w="3958"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2410" w:type="dxa"/>
          </w:tcPr>
          <w:p w:rsidR="00456188" w:rsidRPr="00336F2E" w:rsidRDefault="00456188" w:rsidP="00BC4601">
            <w:pPr>
              <w:pStyle w:val="aff1"/>
              <w:spacing w:before="0" w:after="0"/>
              <w:rPr>
                <w:color w:val="000000"/>
                <w:szCs w:val="24"/>
              </w:rPr>
            </w:pP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6804" w:type="dxa"/>
            <w:gridSpan w:val="4"/>
          </w:tcPr>
          <w:p w:rsidR="00456188" w:rsidRPr="00336F2E" w:rsidRDefault="00456188" w:rsidP="00BC4601">
            <w:pPr>
              <w:pStyle w:val="aff1"/>
              <w:spacing w:before="0" w:after="0"/>
              <w:jc w:val="center"/>
              <w:rPr>
                <w:color w:val="000000"/>
                <w:szCs w:val="24"/>
              </w:rPr>
            </w:pPr>
            <w:r>
              <w:rPr>
                <w:b/>
                <w:bCs w:val="0"/>
                <w:color w:val="000000"/>
                <w:szCs w:val="24"/>
              </w:rPr>
              <w:t>ВСЕГО</w:t>
            </w:r>
            <w:r w:rsidRPr="00336F2E">
              <w:rPr>
                <w:b/>
                <w:bCs w:val="0"/>
                <w:color w:val="000000"/>
                <w:szCs w:val="24"/>
              </w:rPr>
              <w:t xml:space="preserve"> без НДС, руб.</w:t>
            </w:r>
          </w:p>
        </w:tc>
        <w:tc>
          <w:tcPr>
            <w:tcW w:w="2410" w:type="dxa"/>
          </w:tcPr>
          <w:p w:rsidR="00456188" w:rsidRPr="00336F2E" w:rsidRDefault="00456188" w:rsidP="00BC4601">
            <w:pPr>
              <w:pStyle w:val="aff1"/>
              <w:spacing w:before="0" w:after="0"/>
              <w:jc w:val="center"/>
              <w:rPr>
                <w:b/>
                <w:color w:val="000000"/>
                <w:szCs w:val="24"/>
              </w:rPr>
            </w:pPr>
            <w:r w:rsidRPr="00336F2E">
              <w:rPr>
                <w:b/>
                <w:color w:val="000000"/>
                <w:szCs w:val="24"/>
              </w:rPr>
              <w:t>х</w:t>
            </w:r>
          </w:p>
        </w:tc>
        <w:tc>
          <w:tcPr>
            <w:tcW w:w="2552" w:type="dxa"/>
          </w:tcPr>
          <w:p w:rsidR="00456188" w:rsidRPr="00336F2E" w:rsidRDefault="00456188" w:rsidP="00BC4601">
            <w:pPr>
              <w:pStyle w:val="aff1"/>
              <w:spacing w:before="0" w:after="0"/>
              <w:jc w:val="right"/>
              <w:rPr>
                <w:b/>
                <w:color w:val="000000"/>
                <w:szCs w:val="24"/>
              </w:rPr>
            </w:pPr>
          </w:p>
        </w:tc>
        <w:tc>
          <w:tcPr>
            <w:tcW w:w="2976" w:type="dxa"/>
          </w:tcPr>
          <w:p w:rsidR="00456188" w:rsidRPr="00336F2E" w:rsidRDefault="00456188" w:rsidP="00BC4601">
            <w:pPr>
              <w:pStyle w:val="aff1"/>
              <w:spacing w:before="0" w:after="0"/>
              <w:jc w:val="center"/>
              <w:rPr>
                <w:b/>
                <w:color w:val="000000"/>
                <w:szCs w:val="24"/>
              </w:rPr>
            </w:pPr>
          </w:p>
        </w:tc>
      </w:tr>
      <w:tr w:rsidR="00456188" w:rsidRPr="00336F2E" w:rsidTr="00456188">
        <w:trPr>
          <w:trHeight w:val="284"/>
        </w:trPr>
        <w:tc>
          <w:tcPr>
            <w:tcW w:w="6804" w:type="dxa"/>
            <w:gridSpan w:val="4"/>
          </w:tcPr>
          <w:p w:rsidR="00456188" w:rsidRPr="00336F2E" w:rsidRDefault="00456188" w:rsidP="00BC4601">
            <w:pPr>
              <w:pStyle w:val="aff1"/>
              <w:spacing w:before="0" w:after="0"/>
              <w:jc w:val="center"/>
              <w:rPr>
                <w:color w:val="000000"/>
                <w:szCs w:val="24"/>
              </w:rPr>
            </w:pPr>
            <w:r w:rsidRPr="00336F2E">
              <w:rPr>
                <w:b/>
                <w:bCs w:val="0"/>
                <w:color w:val="000000"/>
                <w:szCs w:val="24"/>
              </w:rPr>
              <w:lastRenderedPageBreak/>
              <w:t>НДС, руб.</w:t>
            </w:r>
          </w:p>
        </w:tc>
        <w:tc>
          <w:tcPr>
            <w:tcW w:w="2410" w:type="dxa"/>
          </w:tcPr>
          <w:p w:rsidR="00456188" w:rsidRPr="00336F2E" w:rsidRDefault="00456188" w:rsidP="00BC4601">
            <w:pPr>
              <w:pStyle w:val="aff1"/>
              <w:spacing w:before="0" w:after="0"/>
              <w:jc w:val="center"/>
              <w:rPr>
                <w:b/>
                <w:color w:val="000000"/>
                <w:szCs w:val="24"/>
              </w:rPr>
            </w:pPr>
            <w:r w:rsidRPr="00336F2E">
              <w:rPr>
                <w:b/>
                <w:color w:val="000000"/>
                <w:szCs w:val="24"/>
              </w:rPr>
              <w:t>х</w:t>
            </w:r>
          </w:p>
        </w:tc>
        <w:tc>
          <w:tcPr>
            <w:tcW w:w="2552" w:type="dxa"/>
          </w:tcPr>
          <w:p w:rsidR="00456188" w:rsidRPr="00336F2E" w:rsidRDefault="00456188" w:rsidP="00BC4601">
            <w:pPr>
              <w:pStyle w:val="aff1"/>
              <w:spacing w:before="0" w:after="0"/>
              <w:jc w:val="right"/>
              <w:rPr>
                <w:b/>
                <w:color w:val="000000"/>
                <w:szCs w:val="24"/>
              </w:rPr>
            </w:pPr>
          </w:p>
        </w:tc>
        <w:tc>
          <w:tcPr>
            <w:tcW w:w="2976" w:type="dxa"/>
          </w:tcPr>
          <w:p w:rsidR="00456188" w:rsidRPr="00336F2E" w:rsidRDefault="00456188" w:rsidP="00BC4601">
            <w:pPr>
              <w:pStyle w:val="aff1"/>
              <w:spacing w:before="0" w:after="0"/>
              <w:jc w:val="center"/>
              <w:rPr>
                <w:b/>
                <w:color w:val="000000"/>
                <w:szCs w:val="24"/>
              </w:rPr>
            </w:pPr>
          </w:p>
        </w:tc>
      </w:tr>
      <w:tr w:rsidR="00456188" w:rsidRPr="00336F2E" w:rsidTr="00456188">
        <w:trPr>
          <w:trHeight w:val="284"/>
        </w:trPr>
        <w:tc>
          <w:tcPr>
            <w:tcW w:w="6804" w:type="dxa"/>
            <w:gridSpan w:val="4"/>
          </w:tcPr>
          <w:p w:rsidR="00456188" w:rsidRPr="00336F2E" w:rsidRDefault="00456188" w:rsidP="00BC4601">
            <w:pPr>
              <w:pStyle w:val="aff1"/>
              <w:spacing w:before="0" w:after="0"/>
              <w:jc w:val="center"/>
              <w:rPr>
                <w:color w:val="000000"/>
                <w:szCs w:val="24"/>
              </w:rPr>
            </w:pPr>
            <w:r>
              <w:rPr>
                <w:b/>
                <w:bCs w:val="0"/>
                <w:color w:val="000000"/>
                <w:szCs w:val="24"/>
              </w:rPr>
              <w:t>ВСЕГО</w:t>
            </w:r>
            <w:r w:rsidRPr="00336F2E">
              <w:rPr>
                <w:b/>
                <w:bCs w:val="0"/>
                <w:color w:val="000000"/>
                <w:szCs w:val="24"/>
              </w:rPr>
              <w:t xml:space="preserve"> с НДС, руб.</w:t>
            </w:r>
          </w:p>
        </w:tc>
        <w:tc>
          <w:tcPr>
            <w:tcW w:w="2410" w:type="dxa"/>
          </w:tcPr>
          <w:p w:rsidR="00456188" w:rsidRPr="00336F2E" w:rsidRDefault="00456188" w:rsidP="00BC4601">
            <w:pPr>
              <w:pStyle w:val="aff1"/>
              <w:spacing w:before="0" w:after="0"/>
              <w:jc w:val="center"/>
              <w:rPr>
                <w:b/>
                <w:color w:val="000000"/>
                <w:szCs w:val="24"/>
              </w:rPr>
            </w:pPr>
            <w:r w:rsidRPr="00336F2E">
              <w:rPr>
                <w:b/>
                <w:color w:val="000000"/>
                <w:szCs w:val="24"/>
              </w:rPr>
              <w:t>х</w:t>
            </w:r>
          </w:p>
        </w:tc>
        <w:tc>
          <w:tcPr>
            <w:tcW w:w="2552" w:type="dxa"/>
          </w:tcPr>
          <w:p w:rsidR="00456188" w:rsidRPr="00336F2E" w:rsidRDefault="00456188" w:rsidP="00BC4601">
            <w:pPr>
              <w:pStyle w:val="aff1"/>
              <w:spacing w:before="0" w:after="0"/>
              <w:jc w:val="right"/>
              <w:rPr>
                <w:b/>
                <w:color w:val="000000"/>
                <w:szCs w:val="24"/>
              </w:rPr>
            </w:pPr>
          </w:p>
        </w:tc>
        <w:tc>
          <w:tcPr>
            <w:tcW w:w="2976" w:type="dxa"/>
          </w:tcPr>
          <w:p w:rsidR="00456188" w:rsidRPr="00336F2E" w:rsidRDefault="00456188" w:rsidP="00BC4601">
            <w:pPr>
              <w:pStyle w:val="aff1"/>
              <w:spacing w:before="0" w:after="0"/>
              <w:jc w:val="center"/>
              <w:rPr>
                <w:b/>
                <w:color w:val="000000"/>
                <w:szCs w:val="24"/>
              </w:rPr>
            </w:pPr>
          </w:p>
        </w:tc>
      </w:tr>
    </w:tbl>
    <w:p w:rsidR="00456188" w:rsidRPr="00336F2E" w:rsidRDefault="00456188" w:rsidP="00456188">
      <w:pPr>
        <w:spacing w:line="240" w:lineRule="auto"/>
        <w:ind w:firstLine="0"/>
        <w:rPr>
          <w:b/>
          <w:color w:val="000000"/>
          <w:sz w:val="24"/>
          <w:szCs w:val="24"/>
        </w:rPr>
      </w:pPr>
    </w:p>
    <w:p w:rsidR="004F4D80"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spacing w:line="240" w:lineRule="auto"/>
        <w:ind w:right="3684"/>
        <w:jc w:val="center"/>
        <w:rPr>
          <w:sz w:val="24"/>
          <w:szCs w:val="24"/>
          <w:vertAlign w:val="superscript"/>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C236C0" w:rsidRDefault="004F4D80" w:rsidP="004F4D80">
      <w:pPr>
        <w:pStyle w:val="3"/>
        <w:rPr>
          <w:szCs w:val="24"/>
        </w:rPr>
      </w:pPr>
      <w:bookmarkStart w:id="927" w:name="_Toc176765534"/>
      <w:bookmarkStart w:id="928" w:name="_Toc198979983"/>
      <w:bookmarkStart w:id="929" w:name="_Toc217466315"/>
      <w:bookmarkStart w:id="930" w:name="_Toc217702856"/>
      <w:bookmarkStart w:id="931" w:name="_Toc233601974"/>
      <w:bookmarkStart w:id="932" w:name="_Toc263343460"/>
      <w:r w:rsidRPr="00F647F7">
        <w:rPr>
          <w:b w:val="0"/>
          <w:szCs w:val="24"/>
        </w:rPr>
        <w:br w:type="page"/>
      </w:r>
      <w:bookmarkStart w:id="933" w:name="_Toc439170677"/>
      <w:bookmarkStart w:id="934" w:name="_Toc439172779"/>
      <w:bookmarkStart w:id="935" w:name="_Toc439173223"/>
      <w:bookmarkStart w:id="936" w:name="_Toc439238219"/>
      <w:bookmarkStart w:id="937" w:name="_Toc439252767"/>
      <w:bookmarkStart w:id="938" w:name="_Toc439323741"/>
      <w:bookmarkStart w:id="939" w:name="_Toc440361375"/>
      <w:bookmarkStart w:id="940" w:name="_Toc440376130"/>
      <w:bookmarkStart w:id="941" w:name="_Toc440376257"/>
      <w:bookmarkStart w:id="942" w:name="_Toc440382515"/>
      <w:bookmarkStart w:id="943" w:name="_Toc440447185"/>
      <w:bookmarkStart w:id="944" w:name="_Toc440620865"/>
      <w:bookmarkStart w:id="945" w:name="_Toc440631500"/>
      <w:bookmarkStart w:id="946" w:name="_Toc440875739"/>
      <w:bookmarkStart w:id="947" w:name="_Toc441131763"/>
      <w:bookmarkStart w:id="948" w:name="_Toc465865206"/>
      <w:bookmarkStart w:id="949" w:name="_Toc468975467"/>
      <w:bookmarkStart w:id="950" w:name="_Toc471830493"/>
      <w:bookmarkStart w:id="951" w:name="_Toc498589658"/>
      <w:r w:rsidRPr="00C236C0">
        <w:rPr>
          <w:szCs w:val="24"/>
        </w:rPr>
        <w:lastRenderedPageBreak/>
        <w:t>Инструкции по заполнению</w:t>
      </w:r>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w:t>
      </w:r>
      <w:r w:rsidR="00841A6F">
        <w:rPr>
          <w:sz w:val="24"/>
          <w:szCs w:val="24"/>
        </w:rPr>
        <w:t>ая</w:t>
      </w:r>
      <w:r w:rsidR="004F4D80" w:rsidRPr="00F647F7">
        <w:rPr>
          <w:sz w:val="24"/>
          <w:szCs w:val="24"/>
        </w:rPr>
        <w:t xml:space="preserve"> </w:t>
      </w:r>
      <w:r w:rsidR="00841A6F">
        <w:rPr>
          <w:sz w:val="24"/>
          <w:szCs w:val="24"/>
        </w:rPr>
        <w:t>Сводная таблица стоимости</w:t>
      </w:r>
      <w:r w:rsidR="001C4BB0" w:rsidRPr="001C4BB0">
        <w:rPr>
          <w:bCs w:val="0"/>
          <w:sz w:val="24"/>
          <w:szCs w:val="24"/>
        </w:rPr>
        <w:t xml:space="preserve"> </w:t>
      </w:r>
      <w:r w:rsidR="001C4BB0" w:rsidRPr="005D252F">
        <w:rPr>
          <w:bCs w:val="0"/>
          <w:sz w:val="24"/>
          <w:szCs w:val="24"/>
        </w:rPr>
        <w:t>работ</w:t>
      </w:r>
      <w:r w:rsidR="004F4D80" w:rsidRPr="00F647F7">
        <w:rPr>
          <w:sz w:val="24"/>
          <w:szCs w:val="24"/>
        </w:rPr>
        <w:t>.</w:t>
      </w:r>
    </w:p>
    <w:p w:rsidR="004F4D80" w:rsidRPr="00C83252"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C83252">
        <w:rPr>
          <w:sz w:val="24"/>
          <w:szCs w:val="24"/>
        </w:rPr>
        <w:t xml:space="preserve"> указывает свое фирменное наименование (в </w:t>
      </w:r>
      <w:proofErr w:type="spellStart"/>
      <w:r w:rsidR="004F4D80" w:rsidRPr="00C83252">
        <w:rPr>
          <w:sz w:val="24"/>
          <w:szCs w:val="24"/>
        </w:rPr>
        <w:t>т.ч</w:t>
      </w:r>
      <w:proofErr w:type="spellEnd"/>
      <w:r w:rsidR="004F4D80" w:rsidRPr="00C83252">
        <w:rPr>
          <w:sz w:val="24"/>
          <w:szCs w:val="24"/>
        </w:rPr>
        <w:t>. организационно-правовую форму) и свой адрес.</w:t>
      </w:r>
    </w:p>
    <w:p w:rsidR="004F4D80" w:rsidRPr="00C83252" w:rsidRDefault="00492C8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4F4D80" w:rsidRPr="00C83252">
        <w:rPr>
          <w:sz w:val="24"/>
          <w:szCs w:val="24"/>
        </w:rPr>
        <w:t xml:space="preserve"> </w:t>
      </w:r>
      <w:r w:rsidR="001C4BB0" w:rsidRPr="005D252F">
        <w:rPr>
          <w:bCs w:val="0"/>
          <w:sz w:val="24"/>
          <w:szCs w:val="24"/>
        </w:rPr>
        <w:t>работ</w:t>
      </w:r>
      <w:r w:rsidR="001C4BB0" w:rsidRPr="002D4BC6">
        <w:rPr>
          <w:szCs w:val="24"/>
        </w:rPr>
        <w:t xml:space="preserve"> </w:t>
      </w:r>
      <w:r w:rsidR="004F4D80" w:rsidRPr="00C83252">
        <w:rPr>
          <w:sz w:val="24"/>
          <w:szCs w:val="24"/>
        </w:rPr>
        <w:t xml:space="preserve">подготавливается на основании Технического предложения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C55095">
        <w:rPr>
          <w:bCs w:val="0"/>
          <w:sz w:val="24"/>
          <w:szCs w:val="24"/>
        </w:rPr>
        <w:fldChar w:fldCharType="begin"/>
      </w:r>
      <w:r w:rsidR="007502E0">
        <w:rPr>
          <w:bCs w:val="0"/>
          <w:sz w:val="24"/>
          <w:szCs w:val="24"/>
        </w:rPr>
        <w:instrText xml:space="preserve"> REF _Ref440537086 \r \h </w:instrText>
      </w:r>
      <w:r w:rsidR="00C55095">
        <w:rPr>
          <w:bCs w:val="0"/>
          <w:sz w:val="24"/>
          <w:szCs w:val="24"/>
        </w:rPr>
      </w:r>
      <w:r w:rsidR="00C55095">
        <w:rPr>
          <w:bCs w:val="0"/>
          <w:sz w:val="24"/>
          <w:szCs w:val="24"/>
        </w:rPr>
        <w:fldChar w:fldCharType="separate"/>
      </w:r>
      <w:r w:rsidR="00646563">
        <w:rPr>
          <w:bCs w:val="0"/>
          <w:sz w:val="24"/>
          <w:szCs w:val="24"/>
        </w:rPr>
        <w:t>5.3</w:t>
      </w:r>
      <w:r w:rsidR="00C55095">
        <w:rPr>
          <w:bCs w:val="0"/>
          <w:sz w:val="24"/>
          <w:szCs w:val="24"/>
        </w:rPr>
        <w:fldChar w:fldCharType="end"/>
      </w:r>
      <w:r w:rsidR="007502E0" w:rsidRPr="00E71A48">
        <w:rPr>
          <w:bCs w:val="0"/>
          <w:spacing w:val="-1"/>
          <w:sz w:val="24"/>
          <w:szCs w:val="24"/>
        </w:rPr>
        <w:t>)</w:t>
      </w:r>
      <w:r w:rsidR="004F4D80" w:rsidRPr="00C83252">
        <w:rPr>
          <w:sz w:val="24"/>
          <w:szCs w:val="24"/>
        </w:rPr>
        <w:t>.</w:t>
      </w:r>
    </w:p>
    <w:p w:rsidR="004F4D80" w:rsidRPr="00C83252" w:rsidRDefault="00C22199" w:rsidP="004F4D80">
      <w:pPr>
        <w:pStyle w:val="aff6"/>
        <w:numPr>
          <w:ilvl w:val="3"/>
          <w:numId w:val="1"/>
        </w:numPr>
        <w:tabs>
          <w:tab w:val="num" w:pos="1134"/>
        </w:tabs>
        <w:suppressAutoHyphens w:val="0"/>
        <w:spacing w:before="100" w:beforeAutospacing="1" w:line="240" w:lineRule="auto"/>
        <w:rPr>
          <w:sz w:val="24"/>
          <w:szCs w:val="24"/>
        </w:rPr>
      </w:pPr>
      <w:r w:rsidRPr="00336F2E">
        <w:rPr>
          <w:sz w:val="24"/>
          <w:szCs w:val="24"/>
        </w:rPr>
        <w:t>В Сводной таблице стоимости работ приводятся соответственно наименование выполняемых работ, единица измерения объема работ, объем работ в указанных единицах измерения, единичная расценка и общая стоимость выполнения работ, полученная путем умножения объема работ на единичную расценку. Также могут быть приведены примечания и комментарии.</w:t>
      </w:r>
    </w:p>
    <w:p w:rsidR="004F4D80" w:rsidRPr="008E5EA3" w:rsidRDefault="00BA41D1" w:rsidP="004F4D80">
      <w:pPr>
        <w:pStyle w:val="aff6"/>
        <w:numPr>
          <w:ilvl w:val="3"/>
          <w:numId w:val="1"/>
        </w:numPr>
        <w:tabs>
          <w:tab w:val="num" w:pos="1134"/>
        </w:tabs>
        <w:suppressAutoHyphens w:val="0"/>
        <w:spacing w:before="100" w:beforeAutospacing="1" w:line="240" w:lineRule="auto"/>
        <w:rPr>
          <w:sz w:val="24"/>
          <w:szCs w:val="24"/>
        </w:rPr>
      </w:pPr>
      <w:r w:rsidRPr="00C6085D">
        <w:rPr>
          <w:sz w:val="24"/>
          <w:szCs w:val="24"/>
        </w:rPr>
        <w:t xml:space="preserve">Все суммы в Сводной таблице стоимости </w:t>
      </w:r>
      <w:r w:rsidR="001C4BB0" w:rsidRPr="005D252F">
        <w:rPr>
          <w:bCs w:val="0"/>
          <w:sz w:val="24"/>
          <w:szCs w:val="24"/>
        </w:rPr>
        <w:t>работ</w:t>
      </w:r>
      <w:r w:rsidR="001C4BB0" w:rsidRPr="002D4BC6">
        <w:rPr>
          <w:szCs w:val="24"/>
        </w:rPr>
        <w:t xml:space="preserve"> </w:t>
      </w:r>
      <w:r w:rsidRPr="00C6085D">
        <w:rPr>
          <w:sz w:val="24"/>
          <w:szCs w:val="24"/>
        </w:rPr>
        <w:t xml:space="preserve">должны быть представлены в формате  XXX </w:t>
      </w:r>
      <w:proofErr w:type="spellStart"/>
      <w:r w:rsidRPr="00C6085D">
        <w:rPr>
          <w:sz w:val="24"/>
          <w:szCs w:val="24"/>
        </w:rPr>
        <w:t>XXX</w:t>
      </w:r>
      <w:proofErr w:type="spellEnd"/>
      <w:r w:rsidRPr="00C6085D">
        <w:rPr>
          <w:sz w:val="24"/>
          <w:szCs w:val="24"/>
        </w:rPr>
        <w:t xml:space="preserve"> XXX,XX руб. например: «1 234 567,89 руб.» Округление, указанной суммы в Сводной таблице стоимости</w:t>
      </w:r>
      <w:r w:rsidRPr="00843BBD">
        <w:rPr>
          <w:sz w:val="24"/>
          <w:szCs w:val="24"/>
        </w:rPr>
        <w:t xml:space="preserve"> </w:t>
      </w:r>
      <w:r w:rsidR="001C4BB0" w:rsidRPr="005D252F">
        <w:rPr>
          <w:bCs w:val="0"/>
          <w:sz w:val="24"/>
          <w:szCs w:val="24"/>
        </w:rPr>
        <w:t>работ</w:t>
      </w:r>
      <w:r w:rsidR="001C4BB0" w:rsidRPr="002D4BC6">
        <w:rPr>
          <w:szCs w:val="24"/>
        </w:rPr>
        <w:t xml:space="preserve"> </w:t>
      </w:r>
      <w:r w:rsidRPr="00843BBD">
        <w:rPr>
          <w:sz w:val="24"/>
          <w:szCs w:val="24"/>
        </w:rPr>
        <w:t>не допускаются.</w:t>
      </w:r>
    </w:p>
    <w:p w:rsidR="004F4D80" w:rsidRPr="00BA41D1" w:rsidRDefault="004F4D80" w:rsidP="00BA41D1">
      <w:pPr>
        <w:pStyle w:val="aff6"/>
        <w:numPr>
          <w:ilvl w:val="3"/>
          <w:numId w:val="1"/>
        </w:numPr>
        <w:tabs>
          <w:tab w:val="num" w:pos="1134"/>
        </w:tabs>
        <w:suppressAutoHyphens w:val="0"/>
        <w:spacing w:before="100" w:beforeAutospacing="1" w:line="240" w:lineRule="auto"/>
        <w:rPr>
          <w:sz w:val="24"/>
          <w:szCs w:val="24"/>
        </w:rPr>
      </w:pPr>
      <w:r w:rsidRPr="008E5EA3">
        <w:rPr>
          <w:sz w:val="24"/>
          <w:szCs w:val="24"/>
        </w:rPr>
        <w:t xml:space="preserve">Арифметические ошибки в </w:t>
      </w:r>
      <w:r w:rsidR="00492C8B">
        <w:rPr>
          <w:sz w:val="24"/>
          <w:szCs w:val="24"/>
        </w:rPr>
        <w:t>Сводной таблице стоимости</w:t>
      </w:r>
      <w:r w:rsidR="00492C8B" w:rsidRPr="008E5EA3">
        <w:rPr>
          <w:sz w:val="24"/>
          <w:szCs w:val="24"/>
        </w:rPr>
        <w:t xml:space="preserve"> </w:t>
      </w:r>
      <w:r w:rsidR="001C4BB0" w:rsidRPr="005D252F">
        <w:rPr>
          <w:bCs w:val="0"/>
          <w:sz w:val="24"/>
          <w:szCs w:val="24"/>
        </w:rPr>
        <w:t>работ</w:t>
      </w:r>
      <w:r w:rsidR="001C4BB0" w:rsidRPr="002D4BC6">
        <w:rPr>
          <w:szCs w:val="24"/>
        </w:rPr>
        <w:t xml:space="preserve"> </w:t>
      </w:r>
      <w:r w:rsidRPr="008E5EA3">
        <w:rPr>
          <w:sz w:val="24"/>
          <w:szCs w:val="24"/>
        </w:rPr>
        <w:t xml:space="preserve">могут быть причиной отклонения </w:t>
      </w:r>
      <w:r w:rsidR="00C236C0">
        <w:rPr>
          <w:sz w:val="24"/>
          <w:szCs w:val="24"/>
        </w:rPr>
        <w:t>Заявки</w:t>
      </w:r>
      <w:r w:rsidRPr="008E5EA3">
        <w:rPr>
          <w:sz w:val="24"/>
          <w:szCs w:val="24"/>
        </w:rPr>
        <w:t xml:space="preserve"> </w:t>
      </w:r>
      <w:r w:rsidR="00C236C0">
        <w:rPr>
          <w:sz w:val="24"/>
          <w:szCs w:val="24"/>
        </w:rPr>
        <w:t>Участник</w:t>
      </w:r>
      <w:r w:rsidRPr="008E5EA3">
        <w:rPr>
          <w:sz w:val="24"/>
          <w:szCs w:val="24"/>
        </w:rPr>
        <w:t>а</w:t>
      </w:r>
      <w:r w:rsidRPr="00B86686">
        <w:rPr>
          <w:sz w:val="24"/>
          <w:szCs w:val="24"/>
        </w:rPr>
        <w:t>.</w:t>
      </w:r>
    </w:p>
    <w:p w:rsidR="00EA3F63" w:rsidRDefault="00EA3F63" w:rsidP="00EA3F63">
      <w:pPr>
        <w:pStyle w:val="2"/>
        <w:pageBreakBefore/>
        <w:tabs>
          <w:tab w:val="clear" w:pos="1700"/>
          <w:tab w:val="num" w:pos="1134"/>
          <w:tab w:val="num" w:pos="5104"/>
        </w:tabs>
        <w:spacing w:before="100" w:beforeAutospacing="1" w:after="100" w:afterAutospacing="1" w:line="240" w:lineRule="auto"/>
        <w:rPr>
          <w:color w:val="000000"/>
        </w:rPr>
        <w:sectPr w:rsidR="00EA3F63" w:rsidSect="004F4D80">
          <w:pgSz w:w="16838" w:h="11906" w:orient="landscape" w:code="9"/>
          <w:pgMar w:top="1134" w:right="680" w:bottom="567" w:left="539" w:header="680" w:footer="278" w:gutter="0"/>
          <w:cols w:space="708"/>
          <w:titlePg/>
          <w:docGrid w:linePitch="360"/>
        </w:sectPr>
      </w:pPr>
      <w:bookmarkStart w:id="952" w:name="_Ref86826666"/>
      <w:bookmarkStart w:id="953" w:name="_Toc90385112"/>
      <w:bookmarkStart w:id="954" w:name="_Toc98253925"/>
      <w:bookmarkStart w:id="955" w:name="_Toc165173853"/>
      <w:bookmarkStart w:id="956" w:name="_Toc423423669"/>
    </w:p>
    <w:p w:rsidR="004F4D80" w:rsidRPr="00F647F7" w:rsidRDefault="004F4D80" w:rsidP="00EA3F63">
      <w:pPr>
        <w:pStyle w:val="2"/>
        <w:pageBreakBefore/>
        <w:tabs>
          <w:tab w:val="clear" w:pos="1700"/>
          <w:tab w:val="num" w:pos="1134"/>
          <w:tab w:val="num" w:pos="5104"/>
        </w:tabs>
        <w:spacing w:before="100" w:beforeAutospacing="1" w:after="100" w:afterAutospacing="1" w:line="240" w:lineRule="auto"/>
        <w:rPr>
          <w:color w:val="000000"/>
        </w:rPr>
      </w:pPr>
      <w:bookmarkStart w:id="957" w:name="_Ref440537086"/>
      <w:bookmarkStart w:id="958" w:name="_Toc498589659"/>
      <w:r w:rsidRPr="00F647F7">
        <w:rPr>
          <w:color w:val="000000"/>
        </w:rPr>
        <w:lastRenderedPageBreak/>
        <w:t xml:space="preserve">Техническое предложение (форма </w:t>
      </w:r>
      <w:r w:rsidRPr="00F647F7">
        <w:rPr>
          <w:noProof/>
          <w:color w:val="000000"/>
        </w:rPr>
        <w:t>3</w:t>
      </w:r>
      <w:r w:rsidRPr="00F647F7">
        <w:rPr>
          <w:color w:val="000000"/>
        </w:rPr>
        <w:t>)</w:t>
      </w:r>
      <w:bookmarkEnd w:id="952"/>
      <w:bookmarkEnd w:id="953"/>
      <w:bookmarkEnd w:id="954"/>
      <w:bookmarkEnd w:id="955"/>
      <w:bookmarkEnd w:id="956"/>
      <w:bookmarkEnd w:id="957"/>
      <w:bookmarkEnd w:id="958"/>
    </w:p>
    <w:p w:rsidR="004F4D80" w:rsidRPr="00C236C0" w:rsidRDefault="004F4D80" w:rsidP="004F4D80">
      <w:pPr>
        <w:pStyle w:val="3"/>
        <w:rPr>
          <w:szCs w:val="24"/>
        </w:rPr>
      </w:pPr>
      <w:bookmarkStart w:id="959" w:name="_Toc90385113"/>
      <w:bookmarkStart w:id="960" w:name="_Toc98253926"/>
      <w:bookmarkStart w:id="961" w:name="_Toc157248180"/>
      <w:bookmarkStart w:id="962" w:name="_Toc157496549"/>
      <w:bookmarkStart w:id="963" w:name="_Toc158206088"/>
      <w:bookmarkStart w:id="964" w:name="_Toc164057773"/>
      <w:bookmarkStart w:id="965" w:name="_Toc164137123"/>
      <w:bookmarkStart w:id="966" w:name="_Toc164161283"/>
      <w:bookmarkStart w:id="967" w:name="_Toc165173854"/>
      <w:bookmarkStart w:id="968" w:name="_Ref193690005"/>
      <w:bookmarkStart w:id="969" w:name="_Toc439170679"/>
      <w:bookmarkStart w:id="970" w:name="_Toc439172781"/>
      <w:bookmarkStart w:id="971" w:name="_Toc439173225"/>
      <w:bookmarkStart w:id="972" w:name="_Toc439238221"/>
      <w:bookmarkStart w:id="973" w:name="_Toc439252769"/>
      <w:bookmarkStart w:id="974" w:name="_Toc439323743"/>
      <w:bookmarkStart w:id="975" w:name="_Toc440361377"/>
      <w:bookmarkStart w:id="976" w:name="_Toc440376132"/>
      <w:bookmarkStart w:id="977" w:name="_Toc440376259"/>
      <w:bookmarkStart w:id="978" w:name="_Toc440382517"/>
      <w:bookmarkStart w:id="979" w:name="_Toc440447187"/>
      <w:bookmarkStart w:id="980" w:name="_Toc440620867"/>
      <w:bookmarkStart w:id="981" w:name="_Toc440631502"/>
      <w:bookmarkStart w:id="982" w:name="_Toc440875741"/>
      <w:bookmarkStart w:id="983" w:name="_Toc441131765"/>
      <w:bookmarkStart w:id="984" w:name="_Toc465865208"/>
      <w:bookmarkStart w:id="985" w:name="_Toc468975469"/>
      <w:bookmarkStart w:id="986" w:name="_Toc471830495"/>
      <w:bookmarkStart w:id="987" w:name="_Toc498589660"/>
      <w:r w:rsidRPr="00C236C0">
        <w:rPr>
          <w:szCs w:val="24"/>
        </w:rPr>
        <w:t xml:space="preserve">Форма </w:t>
      </w:r>
      <w:bookmarkEnd w:id="959"/>
      <w:bookmarkEnd w:id="960"/>
      <w:bookmarkEnd w:id="961"/>
      <w:bookmarkEnd w:id="962"/>
      <w:bookmarkEnd w:id="963"/>
      <w:bookmarkEnd w:id="964"/>
      <w:bookmarkEnd w:id="965"/>
      <w:bookmarkEnd w:id="966"/>
      <w:bookmarkEnd w:id="967"/>
      <w:bookmarkEnd w:id="968"/>
      <w:r w:rsidRPr="00C236C0">
        <w:rPr>
          <w:szCs w:val="24"/>
        </w:rPr>
        <w:t>технического предложения</w:t>
      </w:r>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3</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jc w:val="center"/>
        <w:rPr>
          <w:b/>
          <w:sz w:val="24"/>
          <w:szCs w:val="24"/>
        </w:rPr>
      </w:pPr>
      <w:bookmarkStart w:id="988" w:name="_Ref55335818"/>
      <w:bookmarkStart w:id="989" w:name="_Ref55336334"/>
      <w:bookmarkStart w:id="990" w:name="_Toc57314673"/>
      <w:bookmarkStart w:id="991" w:name="_Toc69728987"/>
      <w:bookmarkStart w:id="992" w:name="_Toc98253928"/>
      <w:bookmarkStart w:id="993" w:name="_Toc165173856"/>
      <w:bookmarkStart w:id="994" w:name="_Ref194749150"/>
      <w:bookmarkStart w:id="995" w:name="_Ref194750368"/>
      <w:bookmarkStart w:id="996" w:name="_Ref89649494"/>
      <w:bookmarkStart w:id="997" w:name="_Toc90385115"/>
      <w:r w:rsidRPr="00F647F7">
        <w:rPr>
          <w:b/>
          <w:sz w:val="24"/>
          <w:szCs w:val="24"/>
        </w:rPr>
        <w:t>Техническое предложение</w:t>
      </w:r>
    </w:p>
    <w:p w:rsidR="004F4D80" w:rsidRPr="00F647F7" w:rsidRDefault="004F4D80" w:rsidP="004F4D80">
      <w:pPr>
        <w:spacing w:line="240" w:lineRule="auto"/>
        <w:rPr>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p w:rsidR="00C22199" w:rsidRPr="00336F2E" w:rsidRDefault="00C22199" w:rsidP="00C22199">
      <w:pPr>
        <w:spacing w:before="100" w:beforeAutospacing="1" w:line="240" w:lineRule="auto"/>
      </w:pPr>
      <w:r w:rsidRPr="00336F2E">
        <w:rPr>
          <w:i/>
          <w:color w:val="000000"/>
        </w:rPr>
        <w:t>Работы будут выполнены в соответствии с (приводится полный список нормативных документов) в следующем объеме: приводятся пункты Технического задания</w:t>
      </w:r>
      <w:r>
        <w:rPr>
          <w:i/>
          <w:color w:val="000000"/>
        </w:rPr>
        <w:t>,</w:t>
      </w:r>
      <w:r w:rsidRPr="00336F2E">
        <w:rPr>
          <w:i/>
          <w:color w:val="000000"/>
        </w:rPr>
        <w:t xml:space="preserve"> которые </w:t>
      </w:r>
      <w:r w:rsidR="00676267">
        <w:rPr>
          <w:i/>
          <w:color w:val="000000"/>
        </w:rPr>
        <w:t>Участник</w:t>
      </w:r>
      <w:r w:rsidRPr="00336F2E">
        <w:rPr>
          <w:i/>
          <w:color w:val="000000"/>
        </w:rPr>
        <w:t xml:space="preserve"> обязуется выполнить в полном объеме и соответствии с требованиями документации.</w:t>
      </w:r>
    </w:p>
    <w:p w:rsidR="00EA3F63" w:rsidRPr="00843BBD" w:rsidRDefault="00C22199" w:rsidP="00C22199">
      <w:pPr>
        <w:spacing w:before="100" w:beforeAutospacing="1" w:line="240" w:lineRule="auto"/>
        <w:rPr>
          <w:i/>
          <w:color w:val="000000"/>
        </w:rPr>
      </w:pPr>
      <w:proofErr w:type="gramStart"/>
      <w:r w:rsidRPr="00336F2E">
        <w:rPr>
          <w:i/>
          <w:color w:val="000000"/>
        </w:rPr>
        <w:t>В случае иных Предложений по выполнению работ</w:t>
      </w:r>
      <w:r w:rsidR="00EA3F63" w:rsidRPr="00843BBD">
        <w:rPr>
          <w:i/>
          <w:color w:val="000000"/>
        </w:rPr>
        <w:t xml:space="preserve"> </w:t>
      </w:r>
      <w:r w:rsidR="00DC552A">
        <w:rPr>
          <w:i/>
          <w:color w:val="000000"/>
        </w:rPr>
        <w:t>Участник</w:t>
      </w:r>
      <w:r w:rsidR="00EA3F63" w:rsidRPr="00843BBD">
        <w:rPr>
          <w:i/>
          <w:color w:val="000000"/>
        </w:rPr>
        <w:t xml:space="preserve"> заполняет таблицу разногласий к </w:t>
      </w:r>
      <w:r w:rsidR="00EA3F63">
        <w:rPr>
          <w:i/>
          <w:color w:val="000000"/>
        </w:rPr>
        <w:t xml:space="preserve">Техническому заданию (раздел </w:t>
      </w:r>
      <w:r w:rsidR="00C55095">
        <w:rPr>
          <w:i/>
          <w:color w:val="000000"/>
        </w:rPr>
        <w:fldChar w:fldCharType="begin"/>
      </w:r>
      <w:r w:rsidR="00EA3F63">
        <w:rPr>
          <w:i/>
          <w:color w:val="000000"/>
        </w:rPr>
        <w:instrText xml:space="preserve"> REF _Ref440270568 \r \h </w:instrText>
      </w:r>
      <w:r w:rsidR="00C55095">
        <w:rPr>
          <w:i/>
          <w:color w:val="000000"/>
        </w:rPr>
      </w:r>
      <w:r w:rsidR="00C55095">
        <w:rPr>
          <w:i/>
          <w:color w:val="000000"/>
        </w:rPr>
        <w:fldChar w:fldCharType="separate"/>
      </w:r>
      <w:r w:rsidR="00646563">
        <w:rPr>
          <w:i/>
          <w:color w:val="000000"/>
        </w:rPr>
        <w:t>4</w:t>
      </w:r>
      <w:r w:rsidR="00C55095">
        <w:rPr>
          <w:i/>
          <w:color w:val="000000"/>
        </w:rPr>
        <w:fldChar w:fldCharType="end"/>
      </w:r>
      <w:r w:rsidR="00EA3F63">
        <w:rPr>
          <w:i/>
          <w:color w:val="000000"/>
        </w:rPr>
        <w:t>)</w:t>
      </w:r>
      <w:r w:rsidR="00EA3F63" w:rsidRPr="00843BBD">
        <w:rPr>
          <w:i/>
          <w:color w:val="000000"/>
        </w:rPr>
        <w:t>).</w:t>
      </w:r>
      <w:proofErr w:type="gramEnd"/>
    </w:p>
    <w:p w:rsidR="00EA3F63" w:rsidRDefault="00EA3F63" w:rsidP="00EA3F63">
      <w:pPr>
        <w:jc w:val="right"/>
        <w:rPr>
          <w:i/>
          <w:color w:val="000000"/>
        </w:rPr>
      </w:pPr>
      <w:r w:rsidRPr="00843BBD">
        <w:rPr>
          <w:i/>
          <w:color w:val="000000"/>
        </w:rPr>
        <w:t>Таблица разногласий</w:t>
      </w:r>
    </w:p>
    <w:tbl>
      <w:tblPr>
        <w:tblW w:w="0" w:type="auto"/>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5"/>
        <w:gridCol w:w="4722"/>
        <w:gridCol w:w="4287"/>
      </w:tblGrid>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r w:rsidRPr="008B2818">
              <w:rPr>
                <w:sz w:val="24"/>
                <w:szCs w:val="24"/>
              </w:rPr>
              <w:t>№</w:t>
            </w:r>
          </w:p>
          <w:p w:rsidR="00EA3F63" w:rsidRPr="008B2818" w:rsidRDefault="00EA3F63" w:rsidP="00392410">
            <w:pPr>
              <w:spacing w:line="240" w:lineRule="auto"/>
              <w:ind w:firstLine="0"/>
              <w:jc w:val="center"/>
              <w:rPr>
                <w:sz w:val="24"/>
                <w:szCs w:val="24"/>
              </w:rPr>
            </w:pPr>
            <w:proofErr w:type="gramStart"/>
            <w:r w:rsidRPr="008B2818">
              <w:rPr>
                <w:sz w:val="24"/>
                <w:szCs w:val="24"/>
              </w:rPr>
              <w:t>п</w:t>
            </w:r>
            <w:proofErr w:type="gramEnd"/>
            <w:r w:rsidRPr="008B2818">
              <w:rPr>
                <w:sz w:val="24"/>
                <w:szCs w:val="24"/>
              </w:rPr>
              <w:t>/п</w:t>
            </w:r>
          </w:p>
        </w:tc>
        <w:tc>
          <w:tcPr>
            <w:tcW w:w="4722" w:type="dxa"/>
            <w:vAlign w:val="center"/>
          </w:tcPr>
          <w:p w:rsidR="00EA3F63" w:rsidRPr="008B2818" w:rsidRDefault="00EA3F63" w:rsidP="00392410">
            <w:pPr>
              <w:spacing w:line="240" w:lineRule="auto"/>
              <w:ind w:firstLine="0"/>
              <w:jc w:val="center"/>
              <w:rPr>
                <w:sz w:val="24"/>
                <w:szCs w:val="24"/>
              </w:rPr>
            </w:pPr>
            <w:r w:rsidRPr="008B2818">
              <w:rPr>
                <w:sz w:val="24"/>
                <w:szCs w:val="24"/>
              </w:rPr>
              <w:t>Требования Заказчика</w:t>
            </w:r>
          </w:p>
        </w:tc>
        <w:tc>
          <w:tcPr>
            <w:tcW w:w="4287" w:type="dxa"/>
            <w:vAlign w:val="center"/>
          </w:tcPr>
          <w:p w:rsidR="00EA3F63" w:rsidRPr="008B2818" w:rsidRDefault="00EA3F63" w:rsidP="00EA3F63">
            <w:pPr>
              <w:spacing w:line="240" w:lineRule="auto"/>
              <w:ind w:firstLine="0"/>
              <w:jc w:val="center"/>
              <w:rPr>
                <w:sz w:val="24"/>
                <w:szCs w:val="24"/>
              </w:rPr>
            </w:pPr>
            <w:r w:rsidRPr="008B2818">
              <w:rPr>
                <w:sz w:val="24"/>
                <w:szCs w:val="24"/>
              </w:rPr>
              <w:t xml:space="preserve">Предложения </w:t>
            </w:r>
            <w:r>
              <w:rPr>
                <w:sz w:val="24"/>
                <w:szCs w:val="24"/>
              </w:rPr>
              <w:t>Участника</w:t>
            </w:r>
          </w:p>
        </w:tc>
      </w:tr>
      <w:tr w:rsidR="00EA3F63" w:rsidRPr="008B2818" w:rsidTr="00392410">
        <w:tc>
          <w:tcPr>
            <w:tcW w:w="10014" w:type="dxa"/>
            <w:gridSpan w:val="3"/>
            <w:vAlign w:val="center"/>
          </w:tcPr>
          <w:p w:rsidR="00EA3F63" w:rsidRPr="008B2818" w:rsidRDefault="00EA3F63" w:rsidP="00392410">
            <w:pPr>
              <w:spacing w:line="240" w:lineRule="auto"/>
              <w:ind w:firstLine="0"/>
              <w:rPr>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bl>
    <w:p w:rsidR="00EA3F63" w:rsidRPr="00843BBD" w:rsidRDefault="00EA3F63" w:rsidP="00EA3F63">
      <w:pPr>
        <w:jc w:val="right"/>
        <w:rPr>
          <w:i/>
          <w:color w:val="000000"/>
        </w:rPr>
      </w:pPr>
    </w:p>
    <w:p w:rsidR="00EA3F63" w:rsidRPr="00843BBD" w:rsidRDefault="00EA3F63" w:rsidP="00EA3F63">
      <w:pPr>
        <w:rPr>
          <w:i/>
        </w:rPr>
      </w:pPr>
      <w:r w:rsidRPr="00843BBD">
        <w:t xml:space="preserve">Технологические и организационно – технические предложения по </w:t>
      </w:r>
      <w:r w:rsidR="00C22199">
        <w:t>выполнению работ</w:t>
      </w:r>
      <w:r w:rsidRPr="00843BBD">
        <w:t>:</w:t>
      </w:r>
      <w:r w:rsidRPr="00843BBD">
        <w:rPr>
          <w:i/>
        </w:rPr>
        <w:t xml:space="preserve"> </w:t>
      </w:r>
    </w:p>
    <w:p w:rsidR="00EA3F63" w:rsidRPr="00843BBD" w:rsidRDefault="00EA3F63" w:rsidP="00EA3F63">
      <w:pPr>
        <w:spacing w:before="100" w:beforeAutospacing="1" w:line="240" w:lineRule="auto"/>
        <w:rPr>
          <w:i/>
        </w:rPr>
      </w:pPr>
      <w:r w:rsidRPr="00843BBD">
        <w:rPr>
          <w:i/>
          <w:color w:val="000000"/>
        </w:rPr>
        <w:t>(</w:t>
      </w:r>
      <w:r>
        <w:rPr>
          <w:i/>
          <w:color w:val="000000"/>
        </w:rPr>
        <w:t>Участник</w:t>
      </w:r>
      <w:r w:rsidRPr="00843BBD">
        <w:rPr>
          <w:i/>
          <w:color w:val="000000"/>
        </w:rPr>
        <w:t xml:space="preserve"> в свободной форме приводит свои технические и организационно-технические  предложения, опираясь на Техническое </w:t>
      </w:r>
      <w:proofErr w:type="gramStart"/>
      <w:r w:rsidRPr="00843BBD">
        <w:rPr>
          <w:i/>
          <w:color w:val="000000"/>
        </w:rPr>
        <w:t>задание</w:t>
      </w:r>
      <w:proofErr w:type="gramEnd"/>
      <w:r w:rsidRPr="00843BBD">
        <w:rPr>
          <w:i/>
          <w:color w:val="000000"/>
        </w:rPr>
        <w:t xml:space="preserve"> на </w:t>
      </w:r>
      <w:r w:rsidR="00C22199">
        <w:rPr>
          <w:i/>
          <w:color w:val="000000"/>
        </w:rPr>
        <w:t>выполнение работ</w:t>
      </w:r>
      <w:r w:rsidRPr="00843BBD">
        <w:rPr>
          <w:i/>
          <w:color w:val="000000"/>
        </w:rPr>
        <w:t xml:space="preserve"> в соответствии с требованиями раздела </w:t>
      </w:r>
      <w:r w:rsidR="00C55095">
        <w:rPr>
          <w:i/>
          <w:color w:val="000000"/>
        </w:rPr>
        <w:fldChar w:fldCharType="begin"/>
      </w:r>
      <w:r>
        <w:rPr>
          <w:i/>
          <w:color w:val="000000"/>
        </w:rPr>
        <w:instrText xml:space="preserve"> REF _Ref440270568 \r \h </w:instrText>
      </w:r>
      <w:r w:rsidR="00C55095">
        <w:rPr>
          <w:i/>
          <w:color w:val="000000"/>
        </w:rPr>
      </w:r>
      <w:r w:rsidR="00C55095">
        <w:rPr>
          <w:i/>
          <w:color w:val="000000"/>
        </w:rPr>
        <w:fldChar w:fldCharType="separate"/>
      </w:r>
      <w:r w:rsidR="00646563">
        <w:rPr>
          <w:i/>
          <w:color w:val="000000"/>
        </w:rPr>
        <w:t>4</w:t>
      </w:r>
      <w:r w:rsidR="00C55095">
        <w:rPr>
          <w:i/>
          <w:color w:val="000000"/>
        </w:rPr>
        <w:fldChar w:fldCharType="end"/>
      </w:r>
      <w:r w:rsidRPr="00843BBD">
        <w:rPr>
          <w:i/>
          <w:color w:val="000000"/>
        </w:rPr>
        <w:t xml:space="preserve">. </w:t>
      </w:r>
      <w:r w:rsidR="00C22199" w:rsidRPr="00336F2E">
        <w:rPr>
          <w:i/>
          <w:color w:val="000000"/>
        </w:rPr>
        <w:t>Предложение должн</w:t>
      </w:r>
      <w:r w:rsidR="00B83510">
        <w:rPr>
          <w:i/>
          <w:color w:val="000000"/>
        </w:rPr>
        <w:t>о</w:t>
      </w:r>
      <w:r w:rsidR="00C22199" w:rsidRPr="00336F2E">
        <w:rPr>
          <w:i/>
          <w:color w:val="000000"/>
        </w:rPr>
        <w:t xml:space="preserve"> содержать детальное описание технологии выполнения каждого этапа работ, включать в себя перечень нормативных, правовых и технических актов, а так же других документов, в соответствии с которыми будут выполняться работы, а так же организационную схему выполнения работ с описанием бизнес-процессов).</w:t>
      </w:r>
    </w:p>
    <w:p w:rsidR="00EA3F63" w:rsidRPr="00843BBD" w:rsidRDefault="00EA3F63" w:rsidP="00EA3F63">
      <w:pPr>
        <w:spacing w:before="100" w:beforeAutospacing="1"/>
        <w:rPr>
          <w:vertAlign w:val="superscript"/>
        </w:rPr>
      </w:pPr>
      <w:r w:rsidRPr="00843BBD">
        <w:t>____________________________________</w:t>
      </w:r>
      <w:r w:rsidRPr="00843BBD">
        <w:rPr>
          <w:vertAlign w:val="superscript"/>
        </w:rPr>
        <w:t>(подпись, М.П.)</w:t>
      </w:r>
    </w:p>
    <w:p w:rsidR="00EA3F63" w:rsidRPr="00843BBD" w:rsidRDefault="00EA3F63" w:rsidP="00EA3F63">
      <w:pPr>
        <w:rPr>
          <w:vertAlign w:val="superscript"/>
        </w:rPr>
      </w:pPr>
      <w:r w:rsidRPr="00843BBD">
        <w:t>____________________________________</w:t>
      </w:r>
      <w:r w:rsidRPr="00843BBD">
        <w:rPr>
          <w:vertAlign w:val="superscript"/>
        </w:rPr>
        <w:t xml:space="preserve">(фамилия, имя, отчество </w:t>
      </w:r>
      <w:proofErr w:type="gramStart"/>
      <w:r w:rsidRPr="00843BBD">
        <w:rPr>
          <w:vertAlign w:val="superscript"/>
        </w:rPr>
        <w:t>подписавшего</w:t>
      </w:r>
      <w:proofErr w:type="gramEnd"/>
      <w:r w:rsidRPr="00843BBD">
        <w:rPr>
          <w:vertAlign w:val="superscript"/>
        </w:rPr>
        <w:t>, должность)</w:t>
      </w:r>
    </w:p>
    <w:p w:rsidR="004F4D80" w:rsidRPr="00F647F7" w:rsidRDefault="004F4D80" w:rsidP="004F4D80">
      <w:pPr>
        <w:spacing w:line="240" w:lineRule="auto"/>
        <w:rPr>
          <w:sz w:val="24"/>
          <w:szCs w:val="24"/>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spacing w:line="240" w:lineRule="auto"/>
        <w:rPr>
          <w:sz w:val="24"/>
          <w:szCs w:val="24"/>
        </w:rPr>
      </w:pPr>
      <w:r w:rsidRPr="00F647F7">
        <w:rPr>
          <w:sz w:val="24"/>
          <w:szCs w:val="24"/>
        </w:rPr>
        <w:br w:type="page"/>
      </w:r>
    </w:p>
    <w:p w:rsidR="004F4D80" w:rsidRPr="00C236C0" w:rsidRDefault="004F4D80" w:rsidP="00C236C0">
      <w:pPr>
        <w:pStyle w:val="3"/>
        <w:rPr>
          <w:szCs w:val="24"/>
        </w:rPr>
      </w:pPr>
      <w:bookmarkStart w:id="998" w:name="_Toc176765537"/>
      <w:bookmarkStart w:id="999" w:name="_Toc198979986"/>
      <w:bookmarkStart w:id="1000" w:name="_Toc217466321"/>
      <w:bookmarkStart w:id="1001" w:name="_Toc217702859"/>
      <w:bookmarkStart w:id="1002" w:name="_Toc233601977"/>
      <w:bookmarkStart w:id="1003" w:name="_Toc263343463"/>
      <w:bookmarkStart w:id="1004" w:name="_Toc439170680"/>
      <w:bookmarkStart w:id="1005" w:name="_Toc439172782"/>
      <w:bookmarkStart w:id="1006" w:name="_Toc439173226"/>
      <w:bookmarkStart w:id="1007" w:name="_Toc439238222"/>
      <w:bookmarkStart w:id="1008" w:name="_Toc439252770"/>
      <w:bookmarkStart w:id="1009" w:name="_Toc439323744"/>
      <w:bookmarkStart w:id="1010" w:name="_Toc440361378"/>
      <w:bookmarkStart w:id="1011" w:name="_Toc440376133"/>
      <w:bookmarkStart w:id="1012" w:name="_Toc440376260"/>
      <w:bookmarkStart w:id="1013" w:name="_Toc440382518"/>
      <w:bookmarkStart w:id="1014" w:name="_Toc440447188"/>
      <w:bookmarkStart w:id="1015" w:name="_Toc440620868"/>
      <w:bookmarkStart w:id="1016" w:name="_Toc440631503"/>
      <w:bookmarkStart w:id="1017" w:name="_Toc440875742"/>
      <w:bookmarkStart w:id="1018" w:name="_Toc441131766"/>
      <w:bookmarkStart w:id="1019" w:name="_Toc465865209"/>
      <w:bookmarkStart w:id="1020" w:name="_Toc468975470"/>
      <w:bookmarkStart w:id="1021" w:name="_Toc471830496"/>
      <w:bookmarkStart w:id="1022" w:name="_Toc498589661"/>
      <w:r w:rsidRPr="00C236C0">
        <w:rPr>
          <w:szCs w:val="24"/>
        </w:rPr>
        <w:lastRenderedPageBreak/>
        <w:t>Инструкции по заполнению</w:t>
      </w:r>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техническое предложение</w:t>
      </w:r>
      <w:r w:rsidR="00EA3F63">
        <w:rPr>
          <w:sz w:val="24"/>
          <w:szCs w:val="24"/>
        </w:rPr>
        <w:t xml:space="preserve">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C55095">
        <w:rPr>
          <w:sz w:val="24"/>
          <w:szCs w:val="24"/>
        </w:rPr>
        <w:fldChar w:fldCharType="begin"/>
      </w:r>
      <w:r w:rsidR="00DA1BA0">
        <w:rPr>
          <w:sz w:val="24"/>
          <w:szCs w:val="24"/>
        </w:rPr>
        <w:instrText xml:space="preserve"> REF _Ref55336310 \r \h </w:instrText>
      </w:r>
      <w:r w:rsidR="00C55095">
        <w:rPr>
          <w:sz w:val="24"/>
          <w:szCs w:val="24"/>
        </w:rPr>
      </w:r>
      <w:r w:rsidR="00C55095">
        <w:rPr>
          <w:sz w:val="24"/>
          <w:szCs w:val="24"/>
        </w:rPr>
        <w:fldChar w:fldCharType="separate"/>
      </w:r>
      <w:r w:rsidR="00646563">
        <w:rPr>
          <w:sz w:val="24"/>
          <w:szCs w:val="24"/>
        </w:rPr>
        <w:t>5.1</w:t>
      </w:r>
      <w:r w:rsidR="00C55095">
        <w:rPr>
          <w:sz w:val="24"/>
          <w:szCs w:val="24"/>
        </w:rPr>
        <w:fldChar w:fldCharType="end"/>
      </w:r>
      <w:r w:rsidR="007502E0" w:rsidRPr="00E71A48">
        <w:rPr>
          <w:bCs w:val="0"/>
          <w:spacing w:val="-1"/>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2D7FEE" w:rsidRDefault="00EA3F63" w:rsidP="004F4D80">
      <w:pPr>
        <w:pStyle w:val="aff6"/>
        <w:numPr>
          <w:ilvl w:val="3"/>
          <w:numId w:val="1"/>
        </w:numPr>
        <w:tabs>
          <w:tab w:val="num" w:pos="1134"/>
        </w:tabs>
        <w:suppressAutoHyphens w:val="0"/>
        <w:spacing w:before="100" w:beforeAutospacing="1" w:line="240" w:lineRule="auto"/>
        <w:rPr>
          <w:sz w:val="24"/>
          <w:szCs w:val="24"/>
        </w:rPr>
      </w:pPr>
      <w:r w:rsidRPr="002D7FEE">
        <w:rPr>
          <w:sz w:val="24"/>
          <w:szCs w:val="24"/>
        </w:rPr>
        <w:t xml:space="preserve">В Техническом предложении описываются все позиции </w:t>
      </w:r>
      <w:r w:rsidR="00910732" w:rsidRPr="002D7FEE">
        <w:rPr>
          <w:sz w:val="24"/>
          <w:szCs w:val="24"/>
        </w:rPr>
        <w:t>Технического задания</w:t>
      </w:r>
      <w:r w:rsidRPr="002D7FEE">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after="100" w:afterAutospacing="1" w:line="240" w:lineRule="auto"/>
      </w:pPr>
      <w:r w:rsidRPr="002D7FEE">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sidRPr="002D7FEE">
        <w:rPr>
          <w:sz w:val="24"/>
          <w:szCs w:val="24"/>
        </w:rPr>
        <w:t>Участник</w:t>
      </w:r>
      <w:r w:rsidRPr="002D7FEE">
        <w:rPr>
          <w:sz w:val="24"/>
          <w:szCs w:val="24"/>
        </w:rPr>
        <w:t>а на подготовку Договора данное предложение (правая колонка</w:t>
      </w:r>
      <w:r w:rsidRPr="00F647F7">
        <w:rPr>
          <w:sz w:val="24"/>
          <w:szCs w:val="24"/>
        </w:rPr>
        <w:t xml:space="preserve"> таблиц) следует подготовить так, чтобы ее можно было с минимальными изменениями включить в Договор.</w:t>
      </w:r>
    </w:p>
    <w:p w:rsidR="004F4D80" w:rsidRDefault="004F4D80" w:rsidP="004F4D80">
      <w:pPr>
        <w:pStyle w:val="2"/>
        <w:pageBreakBefore/>
        <w:tabs>
          <w:tab w:val="clear" w:pos="1700"/>
          <w:tab w:val="num" w:pos="1134"/>
          <w:tab w:val="num" w:pos="5104"/>
        </w:tabs>
        <w:spacing w:before="100" w:beforeAutospacing="1" w:after="100" w:afterAutospacing="1" w:line="240" w:lineRule="auto"/>
        <w:sectPr w:rsidR="004F4D80" w:rsidSect="00EA3F63">
          <w:pgSz w:w="11906" w:h="16838" w:code="9"/>
          <w:pgMar w:top="680" w:right="567" w:bottom="539" w:left="1134" w:header="680" w:footer="278" w:gutter="0"/>
          <w:cols w:space="708"/>
          <w:titlePg/>
          <w:docGrid w:linePitch="360"/>
        </w:sectPr>
      </w:pPr>
      <w:bookmarkStart w:id="1023" w:name="_Ref194807296"/>
    </w:p>
    <w:p w:rsidR="004F4D80" w:rsidRPr="00F647F7" w:rsidRDefault="004F4D80" w:rsidP="004F4D80">
      <w:pPr>
        <w:pStyle w:val="2"/>
        <w:pageBreakBefore/>
        <w:tabs>
          <w:tab w:val="clear" w:pos="1700"/>
          <w:tab w:val="num" w:pos="1134"/>
          <w:tab w:val="num" w:pos="5104"/>
        </w:tabs>
        <w:spacing w:before="100" w:beforeAutospacing="1" w:after="100" w:afterAutospacing="1" w:line="240" w:lineRule="auto"/>
      </w:pPr>
      <w:bookmarkStart w:id="1024" w:name="_Toc423423670"/>
      <w:bookmarkStart w:id="1025" w:name="_Ref440271036"/>
      <w:bookmarkStart w:id="1026" w:name="_Ref440274366"/>
      <w:bookmarkStart w:id="1027" w:name="_Ref440274902"/>
      <w:bookmarkStart w:id="1028" w:name="_Ref440284947"/>
      <w:bookmarkStart w:id="1029" w:name="_Ref440361140"/>
      <w:bookmarkStart w:id="1030" w:name="_Toc498589662"/>
      <w:r w:rsidRPr="00F647F7">
        <w:lastRenderedPageBreak/>
        <w:t xml:space="preserve">График </w:t>
      </w:r>
      <w:r w:rsidR="00C22199" w:rsidRPr="00C22199">
        <w:t>выполнения работ</w:t>
      </w:r>
      <w:r w:rsidRPr="00F647F7">
        <w:t xml:space="preserve"> (форма </w:t>
      </w:r>
      <w:r w:rsidRPr="00F647F7">
        <w:rPr>
          <w:noProof/>
        </w:rPr>
        <w:t>4</w:t>
      </w:r>
      <w:r w:rsidRPr="00F647F7">
        <w:t>)</w:t>
      </w:r>
      <w:bookmarkEnd w:id="988"/>
      <w:bookmarkEnd w:id="989"/>
      <w:bookmarkEnd w:id="990"/>
      <w:bookmarkEnd w:id="991"/>
      <w:bookmarkEnd w:id="992"/>
      <w:bookmarkEnd w:id="993"/>
      <w:bookmarkEnd w:id="994"/>
      <w:bookmarkEnd w:id="995"/>
      <w:bookmarkEnd w:id="1023"/>
      <w:bookmarkEnd w:id="1024"/>
      <w:bookmarkEnd w:id="1025"/>
      <w:bookmarkEnd w:id="1026"/>
      <w:bookmarkEnd w:id="1027"/>
      <w:bookmarkEnd w:id="1028"/>
      <w:bookmarkEnd w:id="1029"/>
      <w:bookmarkEnd w:id="1030"/>
    </w:p>
    <w:p w:rsidR="004F4D80" w:rsidRPr="00F647F7" w:rsidRDefault="004F4D80" w:rsidP="004F4D80">
      <w:pPr>
        <w:pStyle w:val="3"/>
        <w:rPr>
          <w:b w:val="0"/>
          <w:szCs w:val="24"/>
        </w:rPr>
      </w:pPr>
      <w:bookmarkStart w:id="1031" w:name="_Toc98253929"/>
      <w:bookmarkStart w:id="1032" w:name="_Toc157248183"/>
      <w:bookmarkStart w:id="1033" w:name="_Toc157496552"/>
      <w:bookmarkStart w:id="1034" w:name="_Toc158206091"/>
      <w:bookmarkStart w:id="1035" w:name="_Toc164057776"/>
      <w:bookmarkStart w:id="1036" w:name="_Toc164137126"/>
      <w:bookmarkStart w:id="1037" w:name="_Toc164161286"/>
      <w:bookmarkStart w:id="1038" w:name="_Toc165173857"/>
      <w:bookmarkStart w:id="1039" w:name="_Toc439170682"/>
      <w:bookmarkStart w:id="1040" w:name="_Toc439172784"/>
      <w:bookmarkStart w:id="1041" w:name="_Toc439173228"/>
      <w:bookmarkStart w:id="1042" w:name="_Toc439238224"/>
      <w:bookmarkStart w:id="1043" w:name="_Toc439252772"/>
      <w:bookmarkStart w:id="1044" w:name="_Toc439323746"/>
      <w:bookmarkStart w:id="1045" w:name="_Toc440361380"/>
      <w:bookmarkStart w:id="1046" w:name="_Toc440376135"/>
      <w:bookmarkStart w:id="1047" w:name="_Toc440376262"/>
      <w:bookmarkStart w:id="1048" w:name="_Toc440382520"/>
      <w:bookmarkStart w:id="1049" w:name="_Toc440447190"/>
      <w:bookmarkStart w:id="1050" w:name="_Toc440620870"/>
      <w:bookmarkStart w:id="1051" w:name="_Toc440631505"/>
      <w:bookmarkStart w:id="1052" w:name="_Toc440875744"/>
      <w:bookmarkStart w:id="1053" w:name="_Toc441131768"/>
      <w:bookmarkStart w:id="1054" w:name="_Toc465865211"/>
      <w:bookmarkStart w:id="1055" w:name="_Toc468975472"/>
      <w:bookmarkStart w:id="1056" w:name="_Toc471830498"/>
      <w:bookmarkStart w:id="1057" w:name="_Toc498589663"/>
      <w:r w:rsidRPr="00F647F7">
        <w:rPr>
          <w:b w:val="0"/>
          <w:szCs w:val="24"/>
        </w:rPr>
        <w:t xml:space="preserve">Форма </w:t>
      </w:r>
      <w:bookmarkEnd w:id="1031"/>
      <w:r w:rsidRPr="00F647F7">
        <w:rPr>
          <w:b w:val="0"/>
          <w:szCs w:val="24"/>
        </w:rPr>
        <w:t xml:space="preserve">графика </w:t>
      </w:r>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r w:rsidR="00C22199">
        <w:rPr>
          <w:b w:val="0"/>
          <w:szCs w:val="24"/>
        </w:rPr>
        <w:t>выполнения работ</w:t>
      </w:r>
      <w:bookmarkEnd w:id="1050"/>
      <w:bookmarkEnd w:id="1051"/>
      <w:bookmarkEnd w:id="1052"/>
      <w:bookmarkEnd w:id="1053"/>
      <w:bookmarkEnd w:id="1054"/>
      <w:bookmarkEnd w:id="1055"/>
      <w:bookmarkEnd w:id="1056"/>
      <w:bookmarkEnd w:id="1057"/>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21EC0">
        <w:rPr>
          <w:sz w:val="24"/>
          <w:szCs w:val="24"/>
        </w:rPr>
        <w:t>4</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before="240" w:line="240" w:lineRule="auto"/>
        <w:jc w:val="center"/>
        <w:rPr>
          <w:b/>
          <w:sz w:val="24"/>
          <w:szCs w:val="24"/>
        </w:rPr>
      </w:pPr>
      <w:r w:rsidRPr="00F647F7">
        <w:rPr>
          <w:b/>
          <w:sz w:val="24"/>
          <w:szCs w:val="24"/>
        </w:rPr>
        <w:t xml:space="preserve">График </w:t>
      </w:r>
      <w:r w:rsidR="00C22199">
        <w:rPr>
          <w:b/>
          <w:szCs w:val="24"/>
        </w:rPr>
        <w:t>выполнения работ</w:t>
      </w:r>
    </w:p>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3"/>
        <w:gridCol w:w="1590"/>
        <w:gridCol w:w="923"/>
        <w:gridCol w:w="924"/>
        <w:gridCol w:w="923"/>
        <w:gridCol w:w="921"/>
        <w:gridCol w:w="924"/>
        <w:gridCol w:w="925"/>
        <w:gridCol w:w="924"/>
        <w:gridCol w:w="925"/>
        <w:gridCol w:w="929"/>
      </w:tblGrid>
      <w:tr w:rsidR="009469A6" w:rsidRPr="00656D93" w:rsidTr="00B8118F">
        <w:trPr>
          <w:cantSplit/>
        </w:trPr>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pPr>
            <w:r w:rsidRPr="00656D93">
              <w:t>№</w:t>
            </w:r>
          </w:p>
          <w:p w:rsidR="009469A6" w:rsidRPr="00656D93" w:rsidRDefault="009469A6" w:rsidP="00B8118F">
            <w:pPr>
              <w:spacing w:line="240" w:lineRule="auto"/>
              <w:ind w:firstLine="0"/>
              <w:jc w:val="center"/>
            </w:pPr>
            <w:proofErr w:type="gramStart"/>
            <w:r w:rsidRPr="00656D93">
              <w:t>п</w:t>
            </w:r>
            <w:proofErr w:type="gramEnd"/>
            <w:r w:rsidRPr="00656D93">
              <w:t>/п</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Наименование</w:t>
            </w:r>
            <w:r w:rsidR="00C22199">
              <w:rPr>
                <w:color w:val="000000"/>
              </w:rPr>
              <w:t xml:space="preserve"> этапа</w:t>
            </w:r>
          </w:p>
        </w:tc>
        <w:tc>
          <w:tcPr>
            <w:tcW w:w="0" w:type="auto"/>
            <w:gridSpan w:val="9"/>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 xml:space="preserve">График </w:t>
            </w:r>
            <w:r w:rsidR="00C22199" w:rsidRPr="00C22199">
              <w:rPr>
                <w:color w:val="000000"/>
              </w:rPr>
              <w:t>выполнения работ</w:t>
            </w:r>
            <w:r w:rsidR="00C22199" w:rsidRPr="00656D93">
              <w:rPr>
                <w:color w:val="000000"/>
              </w:rPr>
              <w:t xml:space="preserve"> </w:t>
            </w:r>
            <w:r w:rsidRPr="00656D93">
              <w:rPr>
                <w:color w:val="000000"/>
              </w:rPr>
              <w:t xml:space="preserve">в </w:t>
            </w:r>
            <w:r w:rsidR="008B28CE">
              <w:rPr>
                <w:color w:val="000000"/>
              </w:rPr>
              <w:t>днях/</w:t>
            </w:r>
            <w:r w:rsidRPr="00656D93">
              <w:rPr>
                <w:color w:val="000000"/>
              </w:rPr>
              <w:t>неделях ________ (</w:t>
            </w:r>
            <w:r w:rsidRPr="00656D93">
              <w:rPr>
                <w:i/>
                <w:color w:val="000000"/>
              </w:rPr>
              <w:t>с момента подписания Договора</w:t>
            </w:r>
            <w:r w:rsidRPr="00656D93">
              <w:rPr>
                <w:color w:val="000000"/>
              </w:rPr>
              <w:t>)</w:t>
            </w:r>
          </w:p>
        </w:tc>
      </w:tr>
      <w:tr w:rsidR="009469A6" w:rsidRPr="00656D93" w:rsidTr="003B47AD">
        <w:trPr>
          <w:cantSplit/>
        </w:trPr>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rPr>
                <w:color w:val="00000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rPr>
                <w:color w:val="000000"/>
              </w:rPr>
            </w:pPr>
          </w:p>
        </w:tc>
        <w:tc>
          <w:tcPr>
            <w:tcW w:w="923"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1</w:t>
            </w:r>
          </w:p>
        </w:tc>
        <w:tc>
          <w:tcPr>
            <w:tcW w:w="924"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2</w:t>
            </w:r>
          </w:p>
        </w:tc>
        <w:tc>
          <w:tcPr>
            <w:tcW w:w="923"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3</w:t>
            </w:r>
          </w:p>
        </w:tc>
        <w:tc>
          <w:tcPr>
            <w:tcW w:w="922"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4</w:t>
            </w:r>
          </w:p>
        </w:tc>
        <w:tc>
          <w:tcPr>
            <w:tcW w:w="924"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5</w:t>
            </w:r>
          </w:p>
        </w:tc>
        <w:tc>
          <w:tcPr>
            <w:tcW w:w="92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6</w:t>
            </w:r>
          </w:p>
        </w:tc>
        <w:tc>
          <w:tcPr>
            <w:tcW w:w="924"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7</w:t>
            </w:r>
          </w:p>
        </w:tc>
        <w:tc>
          <w:tcPr>
            <w:tcW w:w="92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8</w:t>
            </w:r>
          </w:p>
        </w:tc>
        <w:tc>
          <w:tcPr>
            <w:tcW w:w="928"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w:t>
            </w:r>
          </w:p>
        </w:tc>
      </w:tr>
      <w:tr w:rsidR="00C22199" w:rsidRPr="00656D93" w:rsidTr="00BC4601">
        <w:tc>
          <w:tcPr>
            <w:tcW w:w="10421" w:type="dxa"/>
            <w:gridSpan w:val="11"/>
            <w:tcBorders>
              <w:top w:val="single" w:sz="4" w:space="0" w:color="auto"/>
              <w:left w:val="single" w:sz="4" w:space="0" w:color="auto"/>
              <w:bottom w:val="single" w:sz="4" w:space="0" w:color="auto"/>
              <w:right w:val="single" w:sz="4" w:space="0" w:color="auto"/>
            </w:tcBorders>
            <w:vAlign w:val="center"/>
          </w:tcPr>
          <w:p w:rsidR="00C22199" w:rsidRPr="00656D93" w:rsidRDefault="00C22199" w:rsidP="001405FA">
            <w:pPr>
              <w:pStyle w:val="aff1"/>
              <w:numPr>
                <w:ilvl w:val="0"/>
                <w:numId w:val="62"/>
              </w:numPr>
              <w:spacing w:before="0" w:after="0"/>
              <w:ind w:right="0"/>
              <w:rPr>
                <w:color w:val="000000"/>
                <w:sz w:val="22"/>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C22199" w:rsidRPr="00656D93" w:rsidTr="003B47AD">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C22199">
            <w:pPr>
              <w:pStyle w:val="aff1"/>
              <w:suppressAutoHyphens w:val="0"/>
              <w:snapToGrid w:val="0"/>
              <w:spacing w:before="0" w:after="0"/>
              <w:ind w:left="0" w:right="0"/>
              <w:jc w:val="center"/>
              <w:rPr>
                <w:color w:val="000000"/>
                <w:sz w:val="22"/>
              </w:rPr>
            </w:pPr>
            <w:r>
              <w:rPr>
                <w:color w:val="000000"/>
                <w:sz w:val="22"/>
              </w:rPr>
              <w:t>1.1</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2"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8"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r>
      <w:tr w:rsidR="00C22199" w:rsidRPr="00656D93" w:rsidTr="003B47AD">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C22199">
            <w:pPr>
              <w:pStyle w:val="aff1"/>
              <w:suppressAutoHyphens w:val="0"/>
              <w:snapToGrid w:val="0"/>
              <w:spacing w:before="0" w:after="0"/>
              <w:ind w:left="0" w:right="0"/>
              <w:jc w:val="center"/>
              <w:rPr>
                <w:color w:val="000000"/>
                <w:sz w:val="22"/>
              </w:rPr>
            </w:pPr>
            <w:r>
              <w:rPr>
                <w:color w:val="000000"/>
                <w:sz w:val="22"/>
              </w:rPr>
              <w:t>1.2</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2"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8"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r>
      <w:tr w:rsidR="00C22199" w:rsidRPr="00656D93" w:rsidTr="003B47AD">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C22199">
            <w:pPr>
              <w:pStyle w:val="aff1"/>
              <w:suppressAutoHyphens w:val="0"/>
              <w:snapToGrid w:val="0"/>
              <w:spacing w:before="0" w:after="0"/>
              <w:ind w:left="0" w:right="0"/>
              <w:jc w:val="center"/>
              <w:rPr>
                <w:color w:val="000000"/>
                <w:sz w:val="22"/>
              </w:rPr>
            </w:pPr>
            <w:r>
              <w:rPr>
                <w:color w:val="000000"/>
                <w:sz w:val="22"/>
              </w:rPr>
              <w:t>1.3</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2"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8"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r>
      <w:tr w:rsidR="00C22199" w:rsidRPr="00656D93" w:rsidTr="003B47AD">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BC4601">
            <w:pPr>
              <w:pStyle w:val="aff1"/>
              <w:spacing w:before="0" w:after="0"/>
              <w:ind w:left="0" w:right="0"/>
              <w:jc w:val="center"/>
              <w:rPr>
                <w:color w:val="000000"/>
                <w:sz w:val="22"/>
              </w:rPr>
            </w:pPr>
            <w:r w:rsidRPr="00656D93">
              <w:rPr>
                <w:color w:val="000000"/>
                <w:sz w:val="22"/>
              </w:rPr>
              <w:t>…</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2"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8"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r>
    </w:tbl>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3"/>
        <w:rPr>
          <w:b w:val="0"/>
          <w:szCs w:val="24"/>
        </w:rPr>
      </w:pPr>
      <w:bookmarkStart w:id="1058" w:name="_Toc171070556"/>
      <w:bookmarkStart w:id="1059" w:name="_Toc98253927"/>
      <w:bookmarkStart w:id="1060" w:name="_Toc176605808"/>
      <w:bookmarkStart w:id="1061" w:name="_Toc176611017"/>
      <w:bookmarkStart w:id="1062" w:name="_Toc176611073"/>
      <w:bookmarkStart w:id="1063" w:name="_Toc176668676"/>
      <w:bookmarkStart w:id="1064" w:name="_Toc176684336"/>
      <w:bookmarkStart w:id="1065" w:name="_Toc176746279"/>
      <w:bookmarkStart w:id="1066" w:name="_Toc176747346"/>
      <w:bookmarkStart w:id="1067" w:name="_Toc198979988"/>
      <w:bookmarkStart w:id="1068" w:name="_Toc217466324"/>
      <w:bookmarkStart w:id="1069" w:name="_Toc217702862"/>
      <w:bookmarkStart w:id="1070" w:name="_Toc233601980"/>
      <w:bookmarkStart w:id="1071" w:name="_Toc263343466"/>
      <w:r w:rsidRPr="00F647F7">
        <w:rPr>
          <w:b w:val="0"/>
          <w:szCs w:val="24"/>
        </w:rPr>
        <w:br w:type="page"/>
      </w:r>
      <w:bookmarkStart w:id="1072" w:name="_Toc439170683"/>
      <w:bookmarkStart w:id="1073" w:name="_Toc439172785"/>
      <w:bookmarkStart w:id="1074" w:name="_Toc439173229"/>
      <w:bookmarkStart w:id="1075" w:name="_Toc439238225"/>
      <w:bookmarkStart w:id="1076" w:name="_Toc439252773"/>
      <w:bookmarkStart w:id="1077" w:name="_Toc439323747"/>
      <w:bookmarkStart w:id="1078" w:name="_Toc440361381"/>
      <w:bookmarkStart w:id="1079" w:name="_Toc440376136"/>
      <w:bookmarkStart w:id="1080" w:name="_Toc440376263"/>
      <w:bookmarkStart w:id="1081" w:name="_Toc440382521"/>
      <w:bookmarkStart w:id="1082" w:name="_Toc440447191"/>
      <w:bookmarkStart w:id="1083" w:name="_Toc440620871"/>
      <w:bookmarkStart w:id="1084" w:name="_Toc440631506"/>
      <w:bookmarkStart w:id="1085" w:name="_Toc440875745"/>
      <w:bookmarkStart w:id="1086" w:name="_Toc441131769"/>
      <w:bookmarkStart w:id="1087" w:name="_Toc465865212"/>
      <w:bookmarkStart w:id="1088" w:name="_Toc468975473"/>
      <w:bookmarkStart w:id="1089" w:name="_Toc471830499"/>
      <w:bookmarkStart w:id="1090" w:name="_Toc498589664"/>
      <w:r w:rsidRPr="00F647F7">
        <w:rPr>
          <w:b w:val="0"/>
          <w:szCs w:val="24"/>
        </w:rPr>
        <w:lastRenderedPageBreak/>
        <w:t>Инструкции по заполнению</w:t>
      </w:r>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дату и номер </w:t>
      </w:r>
      <w:r w:rsidR="004F4D80">
        <w:rPr>
          <w:sz w:val="24"/>
          <w:szCs w:val="24"/>
        </w:rPr>
        <w:t>заявки</w:t>
      </w:r>
      <w:r w:rsidR="004F4D80" w:rsidRPr="00F647F7">
        <w:rPr>
          <w:sz w:val="24"/>
          <w:szCs w:val="24"/>
        </w:rPr>
        <w:t xml:space="preserve"> в соответствии с письмом о подаче </w:t>
      </w:r>
      <w:r w:rsidR="004F4D80" w:rsidRPr="008E5EA3">
        <w:rPr>
          <w:sz w:val="24"/>
          <w:szCs w:val="24"/>
        </w:rPr>
        <w:t xml:space="preserve">оферты (подраздел </w:t>
      </w:r>
      <w:r w:rsidR="00C55095">
        <w:rPr>
          <w:sz w:val="24"/>
          <w:szCs w:val="24"/>
        </w:rPr>
        <w:fldChar w:fldCharType="begin"/>
      </w:r>
      <w:r w:rsidR="00D56F8C">
        <w:rPr>
          <w:sz w:val="24"/>
          <w:szCs w:val="24"/>
        </w:rPr>
        <w:instrText xml:space="preserve"> REF _Ref55336310 \r \h </w:instrText>
      </w:r>
      <w:r w:rsidR="00C55095">
        <w:rPr>
          <w:sz w:val="24"/>
          <w:szCs w:val="24"/>
        </w:rPr>
      </w:r>
      <w:r w:rsidR="00C55095">
        <w:rPr>
          <w:sz w:val="24"/>
          <w:szCs w:val="24"/>
        </w:rPr>
        <w:fldChar w:fldCharType="separate"/>
      </w:r>
      <w:r w:rsidR="00646563">
        <w:rPr>
          <w:sz w:val="24"/>
          <w:szCs w:val="24"/>
        </w:rPr>
        <w:t>5.1</w:t>
      </w:r>
      <w:r w:rsidR="00C55095">
        <w:rPr>
          <w:sz w:val="24"/>
          <w:szCs w:val="24"/>
        </w:rPr>
        <w:fldChar w:fldCharType="end"/>
      </w:r>
      <w:r w:rsidR="004F4D80" w:rsidRPr="008E5EA3">
        <w:rPr>
          <w:sz w:val="24"/>
          <w:szCs w:val="24"/>
        </w:rPr>
        <w:t>).</w:t>
      </w:r>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8E5EA3">
        <w:rPr>
          <w:sz w:val="24"/>
          <w:szCs w:val="24"/>
        </w:rPr>
        <w:t xml:space="preserve"> указывает свое фирменное наименование (в </w:t>
      </w:r>
      <w:proofErr w:type="spellStart"/>
      <w:r w:rsidR="004F4D80" w:rsidRPr="008E5EA3">
        <w:rPr>
          <w:sz w:val="24"/>
          <w:szCs w:val="24"/>
        </w:rPr>
        <w:t>т.ч</w:t>
      </w:r>
      <w:proofErr w:type="spellEnd"/>
      <w:r w:rsidR="004F4D80" w:rsidRPr="008E5EA3">
        <w:rPr>
          <w:sz w:val="24"/>
          <w:szCs w:val="24"/>
        </w:rPr>
        <w:t>. организационно-правовую форму) и свой адрес.</w:t>
      </w:r>
    </w:p>
    <w:p w:rsidR="004F4D80" w:rsidRPr="008E5EA3" w:rsidRDefault="00C22199" w:rsidP="004F4D80">
      <w:pPr>
        <w:pStyle w:val="aff6"/>
        <w:numPr>
          <w:ilvl w:val="3"/>
          <w:numId w:val="1"/>
        </w:numPr>
        <w:tabs>
          <w:tab w:val="num" w:pos="1134"/>
          <w:tab w:val="num" w:pos="1276"/>
        </w:tabs>
        <w:suppressAutoHyphens w:val="0"/>
        <w:spacing w:before="100" w:beforeAutospacing="1" w:line="240" w:lineRule="auto"/>
        <w:rPr>
          <w:sz w:val="24"/>
          <w:szCs w:val="24"/>
        </w:rPr>
      </w:pPr>
      <w:r w:rsidRPr="00336F2E">
        <w:rPr>
          <w:sz w:val="24"/>
          <w:szCs w:val="24"/>
        </w:rP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w:t>
      </w:r>
      <w:r w:rsidR="004F4D80" w:rsidRPr="008E5EA3">
        <w:rPr>
          <w:sz w:val="24"/>
          <w:szCs w:val="24"/>
        </w:rPr>
        <w:t xml:space="preserve"> </w:t>
      </w:r>
      <w:r w:rsidR="001C4BB0" w:rsidRPr="005D252F">
        <w:rPr>
          <w:bCs w:val="0"/>
          <w:sz w:val="24"/>
          <w:szCs w:val="24"/>
        </w:rPr>
        <w:t>работ</w:t>
      </w:r>
      <w:r w:rsidR="001C4BB0" w:rsidRPr="002D4BC6">
        <w:rPr>
          <w:szCs w:val="24"/>
        </w:rPr>
        <w:t xml:space="preserve"> </w:t>
      </w:r>
      <w:r w:rsidR="004F4D80" w:rsidRPr="008E5EA3">
        <w:rPr>
          <w:sz w:val="24"/>
          <w:szCs w:val="24"/>
        </w:rPr>
        <w:t>(</w:t>
      </w:r>
      <w:r w:rsidR="00D56F8C">
        <w:rPr>
          <w:sz w:val="24"/>
          <w:szCs w:val="24"/>
        </w:rPr>
        <w:t>подраздел</w:t>
      </w:r>
      <w:r w:rsidR="00841A6F">
        <w:rPr>
          <w:sz w:val="24"/>
          <w:szCs w:val="24"/>
        </w:rPr>
        <w:t xml:space="preserve"> </w:t>
      </w:r>
      <w:r w:rsidR="00C55095">
        <w:rPr>
          <w:sz w:val="24"/>
          <w:szCs w:val="24"/>
        </w:rPr>
        <w:fldChar w:fldCharType="begin"/>
      </w:r>
      <w:r w:rsidR="00D56F8C">
        <w:rPr>
          <w:sz w:val="24"/>
          <w:szCs w:val="24"/>
        </w:rPr>
        <w:instrText xml:space="preserve"> REF _Ref440273986 \r \h </w:instrText>
      </w:r>
      <w:r w:rsidR="00C55095">
        <w:rPr>
          <w:sz w:val="24"/>
          <w:szCs w:val="24"/>
        </w:rPr>
      </w:r>
      <w:r w:rsidR="00C55095">
        <w:rPr>
          <w:sz w:val="24"/>
          <w:szCs w:val="24"/>
        </w:rPr>
        <w:fldChar w:fldCharType="separate"/>
      </w:r>
      <w:r w:rsidR="00646563">
        <w:rPr>
          <w:sz w:val="24"/>
          <w:szCs w:val="24"/>
        </w:rPr>
        <w:t>5.2</w:t>
      </w:r>
      <w:r w:rsidR="00C55095">
        <w:rPr>
          <w:sz w:val="24"/>
          <w:szCs w:val="24"/>
        </w:rPr>
        <w:fldChar w:fldCharType="end"/>
      </w:r>
      <w:r w:rsidR="004F4D80" w:rsidRPr="008E5EA3">
        <w:rPr>
          <w:sz w:val="24"/>
          <w:szCs w:val="24"/>
        </w:rPr>
        <w:t>).</w:t>
      </w:r>
    </w:p>
    <w:p w:rsidR="004F4D80" w:rsidRPr="00F647F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F647F7">
        <w:rPr>
          <w:sz w:val="24"/>
          <w:szCs w:val="24"/>
        </w:rPr>
        <w:t xml:space="preserve">Для указания сроков против каждого этапа / </w:t>
      </w:r>
      <w:proofErr w:type="spellStart"/>
      <w:r w:rsidRPr="00F647F7">
        <w:rPr>
          <w:sz w:val="24"/>
          <w:szCs w:val="24"/>
        </w:rPr>
        <w:t>подэтапа</w:t>
      </w:r>
      <w:proofErr w:type="spellEnd"/>
      <w:r w:rsidRPr="00F647F7">
        <w:rPr>
          <w:sz w:val="24"/>
          <w:szCs w:val="24"/>
        </w:rPr>
        <w:t xml:space="preserve"> следует указать какой-либо знак или затемнить соответствующее число граф, например: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1832"/>
        <w:gridCol w:w="845"/>
        <w:gridCol w:w="846"/>
        <w:gridCol w:w="846"/>
        <w:gridCol w:w="846"/>
        <w:gridCol w:w="846"/>
        <w:gridCol w:w="846"/>
        <w:gridCol w:w="846"/>
        <w:gridCol w:w="846"/>
        <w:gridCol w:w="846"/>
      </w:tblGrid>
      <w:tr w:rsidR="00C22199" w:rsidRPr="00336F2E" w:rsidTr="00BC4601">
        <w:trPr>
          <w:cantSplit/>
        </w:trPr>
        <w:tc>
          <w:tcPr>
            <w:tcW w:w="10273" w:type="dxa"/>
            <w:gridSpan w:val="11"/>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__________________________________________________________________________________</w:t>
            </w:r>
          </w:p>
          <w:p w:rsidR="00C22199" w:rsidRPr="00336F2E" w:rsidRDefault="00C22199" w:rsidP="00BC4601">
            <w:pPr>
              <w:pStyle w:val="aff0"/>
              <w:jc w:val="center"/>
              <w:rPr>
                <w:b/>
                <w:color w:val="000000"/>
              </w:rPr>
            </w:pPr>
            <w:r w:rsidRPr="00336F2E">
              <w:rPr>
                <w:rStyle w:val="aa"/>
                <w:b w:val="0"/>
                <w:sz w:val="20"/>
              </w:rPr>
              <w:t>(Указывается наименование работ)</w:t>
            </w:r>
          </w:p>
        </w:tc>
      </w:tr>
      <w:tr w:rsidR="00C22199" w:rsidRPr="00336F2E" w:rsidTr="00BC4601">
        <w:trPr>
          <w:cantSplit/>
          <w:tblHeader/>
        </w:trPr>
        <w:tc>
          <w:tcPr>
            <w:tcW w:w="828" w:type="dxa"/>
            <w:vMerge w:val="restart"/>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 xml:space="preserve">№ </w:t>
            </w:r>
            <w:proofErr w:type="gramStart"/>
            <w:r w:rsidRPr="00336F2E">
              <w:rPr>
                <w:color w:val="000000"/>
                <w:sz w:val="24"/>
                <w:szCs w:val="24"/>
              </w:rPr>
              <w:t>п</w:t>
            </w:r>
            <w:proofErr w:type="gramEnd"/>
            <w:r w:rsidRPr="00336F2E">
              <w:rPr>
                <w:color w:val="000000"/>
                <w:sz w:val="24"/>
                <w:szCs w:val="24"/>
              </w:rPr>
              <w:t>/п</w:t>
            </w:r>
          </w:p>
        </w:tc>
        <w:tc>
          <w:tcPr>
            <w:tcW w:w="1832" w:type="dxa"/>
            <w:vMerge w:val="restart"/>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Наименование этапа</w:t>
            </w:r>
          </w:p>
        </w:tc>
        <w:tc>
          <w:tcPr>
            <w:tcW w:w="7613" w:type="dxa"/>
            <w:gridSpan w:val="9"/>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График выполнения</w:t>
            </w:r>
            <w:r w:rsidRPr="00C22199">
              <w:rPr>
                <w:color w:val="000000"/>
              </w:rPr>
              <w:t xml:space="preserve"> работ</w:t>
            </w:r>
            <w:r w:rsidRPr="00656D93">
              <w:rPr>
                <w:color w:val="000000"/>
              </w:rPr>
              <w:t xml:space="preserve"> в </w:t>
            </w:r>
            <w:r>
              <w:rPr>
                <w:color w:val="000000"/>
              </w:rPr>
              <w:t>днях/</w:t>
            </w:r>
            <w:r w:rsidRPr="00656D93">
              <w:rPr>
                <w:color w:val="000000"/>
              </w:rPr>
              <w:t>неделях________ (</w:t>
            </w:r>
            <w:r w:rsidRPr="00656D93">
              <w:rPr>
                <w:i/>
                <w:color w:val="000000"/>
              </w:rPr>
              <w:t>с момента подписания Договора</w:t>
            </w:r>
            <w:r w:rsidRPr="00656D93">
              <w:rPr>
                <w:color w:val="000000"/>
              </w:rPr>
              <w:t>)</w:t>
            </w:r>
          </w:p>
        </w:tc>
      </w:tr>
      <w:tr w:rsidR="00C22199" w:rsidRPr="00336F2E" w:rsidTr="00BC4601">
        <w:trPr>
          <w:cantSplit/>
          <w:tblHeader/>
        </w:trPr>
        <w:tc>
          <w:tcPr>
            <w:tcW w:w="828" w:type="dxa"/>
            <w:vMerge/>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p>
        </w:tc>
        <w:tc>
          <w:tcPr>
            <w:tcW w:w="1832" w:type="dxa"/>
            <w:vMerge/>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7</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8</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9</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10</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11</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12</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13</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w:t>
            </w: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ind w:left="0"/>
              <w:rPr>
                <w:bCs w:val="0"/>
                <w:color w:val="000000"/>
                <w:szCs w:val="24"/>
              </w:rPr>
            </w:pPr>
            <w:r w:rsidRPr="00336F2E">
              <w:rPr>
                <w:bCs w:val="0"/>
                <w:color w:val="000000"/>
                <w:szCs w:val="24"/>
              </w:rPr>
              <w:t>…</w:t>
            </w: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1405FA">
            <w:pPr>
              <w:pStyle w:val="aff1"/>
              <w:numPr>
                <w:ilvl w:val="0"/>
                <w:numId w:val="84"/>
              </w:numPr>
              <w:suppressAutoHyphens w:val="0"/>
              <w:ind w:left="0"/>
              <w:rPr>
                <w:b/>
                <w:bCs w:val="0"/>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1405FA">
            <w:pPr>
              <w:pStyle w:val="aff1"/>
              <w:numPr>
                <w:ilvl w:val="1"/>
                <w:numId w:val="84"/>
              </w:numPr>
              <w:suppressAutoHyphens w:val="0"/>
              <w:ind w:left="0"/>
              <w:rPr>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1405FA">
            <w:pPr>
              <w:pStyle w:val="aff1"/>
              <w:numPr>
                <w:ilvl w:val="1"/>
                <w:numId w:val="84"/>
              </w:numPr>
              <w:suppressAutoHyphens w:val="0"/>
              <w:ind w:left="0"/>
              <w:rPr>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1405FA">
            <w:pPr>
              <w:pStyle w:val="aff1"/>
              <w:numPr>
                <w:ilvl w:val="1"/>
                <w:numId w:val="84"/>
              </w:numPr>
              <w:suppressAutoHyphens w:val="0"/>
              <w:ind w:left="0"/>
              <w:rPr>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ind w:left="0"/>
              <w:rPr>
                <w:color w:val="000000"/>
                <w:szCs w:val="24"/>
              </w:rPr>
            </w:pPr>
            <w:r w:rsidRPr="00336F2E">
              <w:rPr>
                <w:color w:val="000000"/>
                <w:szCs w:val="24"/>
              </w:rPr>
              <w:t>…</w:t>
            </w: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r>
    </w:tbl>
    <w:p w:rsidR="004F4D80" w:rsidRPr="0035371F" w:rsidRDefault="004F4D80" w:rsidP="004F4D80">
      <w:pPr>
        <w:pStyle w:val="aff6"/>
        <w:numPr>
          <w:ilvl w:val="0"/>
          <w:numId w:val="0"/>
        </w:numPr>
        <w:tabs>
          <w:tab w:val="left" w:pos="708"/>
        </w:tabs>
        <w:spacing w:line="240" w:lineRule="auto"/>
        <w:ind w:left="1134"/>
        <w:rPr>
          <w:sz w:val="24"/>
          <w:szCs w:val="24"/>
        </w:rPr>
      </w:pPr>
    </w:p>
    <w:p w:rsidR="004F4D80" w:rsidRPr="00F647F7" w:rsidRDefault="004F4D80" w:rsidP="004F4D80">
      <w:pPr>
        <w:spacing w:line="240" w:lineRule="auto"/>
        <w:rPr>
          <w:sz w:val="24"/>
          <w:szCs w:val="24"/>
        </w:rPr>
      </w:pPr>
      <w:r w:rsidRPr="00F647F7">
        <w:rPr>
          <w:sz w:val="24"/>
          <w:szCs w:val="24"/>
        </w:rPr>
        <w:t xml:space="preserve">График может быть также подготовлен с использованием программного обеспечения управления проектами (типа </w:t>
      </w:r>
      <w:proofErr w:type="spellStart"/>
      <w:r w:rsidRPr="00F647F7">
        <w:rPr>
          <w:sz w:val="24"/>
          <w:szCs w:val="24"/>
        </w:rPr>
        <w:t>Microsoft</w:t>
      </w:r>
      <w:proofErr w:type="spellEnd"/>
      <w:r w:rsidRPr="00F647F7">
        <w:rPr>
          <w:sz w:val="24"/>
          <w:szCs w:val="24"/>
        </w:rPr>
        <w:t xml:space="preserve"> </w:t>
      </w:r>
      <w:proofErr w:type="spellStart"/>
      <w:r w:rsidRPr="00F647F7">
        <w:rPr>
          <w:sz w:val="24"/>
          <w:szCs w:val="24"/>
        </w:rPr>
        <w:t>Project</w:t>
      </w:r>
      <w:proofErr w:type="spellEnd"/>
      <w:r w:rsidRPr="00F647F7">
        <w:rPr>
          <w:sz w:val="24"/>
          <w:szCs w:val="24"/>
        </w:rPr>
        <w:t xml:space="preserve"> и т.п.).</w:t>
      </w:r>
    </w:p>
    <w:p w:rsidR="00B8118F" w:rsidRPr="00F647F7" w:rsidRDefault="00B8118F" w:rsidP="00FB7116">
      <w:pPr>
        <w:pStyle w:val="2"/>
        <w:pageBreakBefore/>
        <w:tabs>
          <w:tab w:val="clear" w:pos="1700"/>
          <w:tab w:val="num" w:pos="1134"/>
          <w:tab w:val="num" w:pos="5104"/>
        </w:tabs>
        <w:spacing w:before="100" w:beforeAutospacing="1" w:after="100" w:afterAutospacing="1" w:line="240" w:lineRule="auto"/>
      </w:pPr>
      <w:bookmarkStart w:id="1091" w:name="_Hlt22846931"/>
      <w:bookmarkStart w:id="1092" w:name="_Ref440361439"/>
      <w:bookmarkStart w:id="1093" w:name="_Ref440361914"/>
      <w:bookmarkStart w:id="1094" w:name="_Ref440361959"/>
      <w:bookmarkStart w:id="1095" w:name="_Toc498589665"/>
      <w:bookmarkStart w:id="1096" w:name="_Ref93264992"/>
      <w:bookmarkStart w:id="1097" w:name="_Ref93265116"/>
      <w:bookmarkStart w:id="1098" w:name="_Toc98253933"/>
      <w:bookmarkStart w:id="1099" w:name="_Toc165173859"/>
      <w:bookmarkStart w:id="1100" w:name="_Toc423423671"/>
      <w:bookmarkEnd w:id="1091"/>
      <w:r w:rsidRPr="00F647F7">
        <w:lastRenderedPageBreak/>
        <w:t xml:space="preserve">График </w:t>
      </w:r>
      <w:r>
        <w:t xml:space="preserve">оплаты </w:t>
      </w:r>
      <w:r w:rsidR="00FB7116" w:rsidRPr="00FB7116">
        <w:t>выполнения работ</w:t>
      </w:r>
      <w:r w:rsidR="00FB7116" w:rsidRPr="00F647F7">
        <w:t xml:space="preserve"> </w:t>
      </w:r>
      <w:r w:rsidRPr="00F647F7">
        <w:t xml:space="preserve">(форма </w:t>
      </w:r>
      <w:r>
        <w:t>5</w:t>
      </w:r>
      <w:r w:rsidRPr="00F647F7">
        <w:t>)</w:t>
      </w:r>
      <w:bookmarkEnd w:id="1092"/>
      <w:bookmarkEnd w:id="1093"/>
      <w:bookmarkEnd w:id="1094"/>
      <w:bookmarkEnd w:id="1095"/>
    </w:p>
    <w:p w:rsidR="00B8118F" w:rsidRPr="00F647F7" w:rsidRDefault="00B8118F" w:rsidP="00B8118F">
      <w:pPr>
        <w:pStyle w:val="3"/>
        <w:rPr>
          <w:b w:val="0"/>
          <w:szCs w:val="24"/>
        </w:rPr>
      </w:pPr>
      <w:bookmarkStart w:id="1101" w:name="_Toc440361383"/>
      <w:bookmarkStart w:id="1102" w:name="_Toc440376138"/>
      <w:bookmarkStart w:id="1103" w:name="_Toc440376265"/>
      <w:bookmarkStart w:id="1104" w:name="_Toc440382523"/>
      <w:bookmarkStart w:id="1105" w:name="_Toc440447193"/>
      <w:bookmarkStart w:id="1106" w:name="_Toc440620873"/>
      <w:bookmarkStart w:id="1107" w:name="_Toc440631508"/>
      <w:bookmarkStart w:id="1108" w:name="_Toc440875747"/>
      <w:bookmarkStart w:id="1109" w:name="_Toc441131771"/>
      <w:bookmarkStart w:id="1110" w:name="_Toc465865214"/>
      <w:bookmarkStart w:id="1111" w:name="_Toc468975475"/>
      <w:bookmarkStart w:id="1112" w:name="_Toc471830501"/>
      <w:bookmarkStart w:id="1113" w:name="_Toc498589666"/>
      <w:r w:rsidRPr="00F647F7">
        <w:rPr>
          <w:b w:val="0"/>
          <w:szCs w:val="24"/>
        </w:rPr>
        <w:t xml:space="preserve">Форма графика </w:t>
      </w:r>
      <w:r>
        <w:rPr>
          <w:b w:val="0"/>
          <w:szCs w:val="24"/>
        </w:rPr>
        <w:t xml:space="preserve">оплаты </w:t>
      </w:r>
      <w:bookmarkEnd w:id="1101"/>
      <w:bookmarkEnd w:id="1102"/>
      <w:bookmarkEnd w:id="1103"/>
      <w:bookmarkEnd w:id="1104"/>
      <w:bookmarkEnd w:id="1105"/>
      <w:r w:rsidR="00FB7116">
        <w:rPr>
          <w:b w:val="0"/>
          <w:szCs w:val="24"/>
        </w:rPr>
        <w:t>выполнения работ</w:t>
      </w:r>
      <w:bookmarkEnd w:id="1106"/>
      <w:bookmarkEnd w:id="1107"/>
      <w:bookmarkEnd w:id="1108"/>
      <w:bookmarkEnd w:id="1109"/>
      <w:bookmarkEnd w:id="1110"/>
      <w:bookmarkEnd w:id="1111"/>
      <w:bookmarkEnd w:id="1112"/>
      <w:bookmarkEnd w:id="1113"/>
    </w:p>
    <w:p w:rsidR="00B8118F" w:rsidRPr="00F647F7" w:rsidRDefault="00B8118F" w:rsidP="00B8118F">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B8118F" w:rsidRPr="00F647F7" w:rsidRDefault="00B8118F" w:rsidP="00B8118F">
      <w:pPr>
        <w:spacing w:line="240" w:lineRule="auto"/>
        <w:ind w:firstLine="0"/>
        <w:jc w:val="left"/>
        <w:rPr>
          <w:sz w:val="24"/>
          <w:szCs w:val="24"/>
        </w:rPr>
      </w:pPr>
      <w:r w:rsidRPr="00F647F7">
        <w:rPr>
          <w:sz w:val="24"/>
          <w:szCs w:val="24"/>
        </w:rPr>
        <w:t xml:space="preserve">Приложение </w:t>
      </w:r>
      <w:r>
        <w:rPr>
          <w:sz w:val="24"/>
          <w:szCs w:val="24"/>
        </w:rPr>
        <w:t>5</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B8118F" w:rsidRPr="00F647F7" w:rsidRDefault="00B8118F" w:rsidP="00B8118F">
      <w:pPr>
        <w:spacing w:before="240" w:line="240" w:lineRule="auto"/>
        <w:jc w:val="center"/>
        <w:rPr>
          <w:b/>
          <w:sz w:val="24"/>
          <w:szCs w:val="24"/>
        </w:rPr>
      </w:pPr>
      <w:r w:rsidRPr="00F647F7">
        <w:rPr>
          <w:b/>
          <w:sz w:val="24"/>
          <w:szCs w:val="24"/>
        </w:rPr>
        <w:t xml:space="preserve">График </w:t>
      </w:r>
      <w:r>
        <w:rPr>
          <w:b/>
          <w:sz w:val="24"/>
          <w:szCs w:val="24"/>
        </w:rPr>
        <w:t xml:space="preserve">оплаты </w:t>
      </w:r>
      <w:r w:rsidR="00FB7116">
        <w:rPr>
          <w:b/>
          <w:szCs w:val="24"/>
        </w:rPr>
        <w:t>выполнения работ</w:t>
      </w:r>
    </w:p>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 xml:space="preserve">Наименование и адрес </w:t>
      </w:r>
      <w:r>
        <w:rPr>
          <w:color w:val="000000"/>
          <w:sz w:val="24"/>
          <w:szCs w:val="24"/>
        </w:rPr>
        <w:t>Участника</w:t>
      </w:r>
      <w:r w:rsidRPr="00F647F7">
        <w:rPr>
          <w:color w:val="000000"/>
          <w:sz w:val="24"/>
          <w:szCs w:val="24"/>
        </w:rPr>
        <w:t>: _________________________________</w:t>
      </w:r>
    </w:p>
    <w:p w:rsidR="00B8118F" w:rsidRPr="00F647F7" w:rsidRDefault="00B8118F" w:rsidP="00B8118F">
      <w:pPr>
        <w:spacing w:line="240" w:lineRule="auto"/>
        <w:rPr>
          <w:color w:val="000000"/>
          <w:sz w:val="24"/>
          <w:szCs w:val="24"/>
        </w:rPr>
      </w:pPr>
    </w:p>
    <w:tbl>
      <w:tblPr>
        <w:tblW w:w="10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49"/>
        <w:gridCol w:w="2268"/>
        <w:gridCol w:w="1900"/>
        <w:gridCol w:w="2054"/>
      </w:tblGrid>
      <w:tr w:rsidR="00B8118F" w:rsidRPr="00843BBD" w:rsidTr="00B8118F">
        <w:trPr>
          <w:cantSplit/>
        </w:trPr>
        <w:tc>
          <w:tcPr>
            <w:tcW w:w="10299" w:type="dxa"/>
            <w:gridSpan w:val="5"/>
            <w:tcBorders>
              <w:top w:val="single" w:sz="4" w:space="0" w:color="auto"/>
              <w:left w:val="single" w:sz="4" w:space="0" w:color="auto"/>
              <w:bottom w:val="single" w:sz="4" w:space="0" w:color="auto"/>
              <w:right w:val="single" w:sz="4" w:space="0" w:color="auto"/>
            </w:tcBorders>
          </w:tcPr>
          <w:p w:rsidR="00B8118F" w:rsidRPr="00843BBD" w:rsidRDefault="00B8118F" w:rsidP="00B8118F">
            <w:pPr>
              <w:pStyle w:val="aff0"/>
              <w:rPr>
                <w:color w:val="000000"/>
                <w:sz w:val="24"/>
                <w:szCs w:val="24"/>
              </w:rPr>
            </w:pPr>
            <w:r w:rsidRPr="00843BBD">
              <w:rPr>
                <w:color w:val="000000"/>
                <w:sz w:val="24"/>
                <w:szCs w:val="24"/>
              </w:rPr>
              <w:t>__________________________________________________________________________________</w:t>
            </w:r>
          </w:p>
          <w:p w:rsidR="00B8118F" w:rsidRPr="00843BBD" w:rsidRDefault="00B8118F" w:rsidP="00676267">
            <w:pPr>
              <w:pStyle w:val="aff0"/>
              <w:jc w:val="center"/>
              <w:rPr>
                <w:b/>
                <w:color w:val="000000"/>
              </w:rPr>
            </w:pPr>
            <w:r w:rsidRPr="00843BBD">
              <w:rPr>
                <w:rStyle w:val="aa"/>
                <w:b w:val="0"/>
                <w:sz w:val="20"/>
              </w:rPr>
              <w:t xml:space="preserve">(Указывается наименование </w:t>
            </w:r>
            <w:r w:rsidR="00676267">
              <w:rPr>
                <w:rStyle w:val="aa"/>
                <w:b w:val="0"/>
                <w:sz w:val="20"/>
              </w:rPr>
              <w:t>работ</w:t>
            </w:r>
            <w:r w:rsidRPr="00843BBD">
              <w:rPr>
                <w:rStyle w:val="aa"/>
                <w:b w:val="0"/>
                <w:sz w:val="20"/>
              </w:rPr>
              <w:t>)</w:t>
            </w:r>
          </w:p>
        </w:tc>
      </w:tr>
      <w:tr w:rsidR="00B8118F" w:rsidRPr="00843BBD" w:rsidTr="00C22199">
        <w:tc>
          <w:tcPr>
            <w:tcW w:w="828" w:type="dxa"/>
          </w:tcPr>
          <w:p w:rsidR="00B8118F" w:rsidRPr="00843BBD" w:rsidRDefault="00B8118F" w:rsidP="00B8118F">
            <w:pPr>
              <w:pStyle w:val="aff0"/>
              <w:rPr>
                <w:color w:val="000000"/>
                <w:sz w:val="24"/>
                <w:szCs w:val="24"/>
              </w:rPr>
            </w:pPr>
            <w:r w:rsidRPr="00843BBD">
              <w:rPr>
                <w:color w:val="000000"/>
                <w:sz w:val="24"/>
                <w:szCs w:val="24"/>
              </w:rPr>
              <w:t xml:space="preserve">№ </w:t>
            </w:r>
            <w:proofErr w:type="gramStart"/>
            <w:r w:rsidRPr="00843BBD">
              <w:rPr>
                <w:color w:val="000000"/>
                <w:sz w:val="24"/>
                <w:szCs w:val="24"/>
              </w:rPr>
              <w:t>п</w:t>
            </w:r>
            <w:proofErr w:type="gramEnd"/>
            <w:r w:rsidRPr="00843BBD">
              <w:rPr>
                <w:color w:val="000000"/>
                <w:sz w:val="24"/>
                <w:szCs w:val="24"/>
              </w:rPr>
              <w:t>/п</w:t>
            </w:r>
          </w:p>
        </w:tc>
        <w:tc>
          <w:tcPr>
            <w:tcW w:w="3249" w:type="dxa"/>
          </w:tcPr>
          <w:p w:rsidR="00B8118F" w:rsidRPr="00843BBD" w:rsidRDefault="00B8118F" w:rsidP="00B8118F">
            <w:pPr>
              <w:pStyle w:val="aff0"/>
              <w:ind w:right="33"/>
              <w:rPr>
                <w:color w:val="000000"/>
                <w:sz w:val="24"/>
                <w:szCs w:val="24"/>
              </w:rPr>
            </w:pPr>
            <w:r w:rsidRPr="00843BBD">
              <w:rPr>
                <w:color w:val="000000"/>
                <w:sz w:val="24"/>
                <w:szCs w:val="24"/>
              </w:rPr>
              <w:t>Наименование этапа</w:t>
            </w:r>
          </w:p>
        </w:tc>
        <w:tc>
          <w:tcPr>
            <w:tcW w:w="2268" w:type="dxa"/>
          </w:tcPr>
          <w:p w:rsidR="00B8118F" w:rsidRPr="00843BBD" w:rsidRDefault="00B8118F" w:rsidP="00C22199">
            <w:pPr>
              <w:pStyle w:val="aff0"/>
              <w:ind w:right="-9"/>
              <w:rPr>
                <w:color w:val="000000"/>
                <w:sz w:val="24"/>
                <w:szCs w:val="24"/>
              </w:rPr>
            </w:pPr>
            <w:r w:rsidRPr="00843BBD">
              <w:rPr>
                <w:color w:val="000000"/>
                <w:sz w:val="24"/>
                <w:szCs w:val="24"/>
              </w:rPr>
              <w:t xml:space="preserve">Номер этапа в графике </w:t>
            </w:r>
            <w:r w:rsidR="00C22199">
              <w:rPr>
                <w:color w:val="000000"/>
                <w:sz w:val="24"/>
                <w:szCs w:val="24"/>
              </w:rPr>
              <w:t>выполнения работ</w:t>
            </w:r>
          </w:p>
        </w:tc>
        <w:tc>
          <w:tcPr>
            <w:tcW w:w="1900" w:type="dxa"/>
          </w:tcPr>
          <w:p w:rsidR="00B8118F" w:rsidRPr="00843BBD" w:rsidRDefault="00B8118F" w:rsidP="00B8118F">
            <w:pPr>
              <w:pStyle w:val="aff0"/>
              <w:rPr>
                <w:color w:val="000000"/>
                <w:sz w:val="24"/>
                <w:szCs w:val="24"/>
              </w:rPr>
            </w:pPr>
            <w:r w:rsidRPr="00843BBD">
              <w:rPr>
                <w:color w:val="000000"/>
                <w:sz w:val="24"/>
                <w:szCs w:val="24"/>
              </w:rPr>
              <w:t>Срок платежа</w:t>
            </w:r>
          </w:p>
        </w:tc>
        <w:tc>
          <w:tcPr>
            <w:tcW w:w="2054" w:type="dxa"/>
          </w:tcPr>
          <w:p w:rsidR="00B8118F" w:rsidRPr="00843BBD" w:rsidRDefault="00B8118F" w:rsidP="00B8118F">
            <w:pPr>
              <w:pStyle w:val="aff0"/>
              <w:rPr>
                <w:color w:val="000000"/>
                <w:sz w:val="24"/>
                <w:szCs w:val="24"/>
              </w:rPr>
            </w:pPr>
            <w:r w:rsidRPr="00843BBD">
              <w:rPr>
                <w:color w:val="000000"/>
                <w:sz w:val="24"/>
                <w:szCs w:val="24"/>
              </w:rPr>
              <w:t>Сумма платежа, руб. (с НДС)</w:t>
            </w:r>
          </w:p>
        </w:tc>
      </w:tr>
      <w:tr w:rsidR="00C22199" w:rsidRPr="00843BBD" w:rsidTr="00BC4601">
        <w:tc>
          <w:tcPr>
            <w:tcW w:w="10299" w:type="dxa"/>
            <w:gridSpan w:val="5"/>
          </w:tcPr>
          <w:p w:rsidR="00C22199" w:rsidRPr="00843BBD" w:rsidRDefault="00C22199" w:rsidP="001405FA">
            <w:pPr>
              <w:pStyle w:val="aff1"/>
              <w:numPr>
                <w:ilvl w:val="0"/>
                <w:numId w:val="75"/>
              </w:numPr>
              <w:rPr>
                <w:color w:val="000000"/>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B8118F" w:rsidRPr="00843BBD" w:rsidTr="00C22199">
        <w:tc>
          <w:tcPr>
            <w:tcW w:w="828" w:type="dxa"/>
          </w:tcPr>
          <w:p w:rsidR="00B8118F" w:rsidRPr="00843BBD" w:rsidRDefault="00C22199" w:rsidP="00C22199">
            <w:pPr>
              <w:pStyle w:val="aff1"/>
              <w:suppressAutoHyphens w:val="0"/>
              <w:ind w:left="0"/>
              <w:rPr>
                <w:color w:val="000000"/>
                <w:szCs w:val="24"/>
              </w:rPr>
            </w:pPr>
            <w:r>
              <w:rPr>
                <w:color w:val="000000"/>
                <w:szCs w:val="24"/>
              </w:rPr>
              <w:t>1.1</w:t>
            </w:r>
          </w:p>
        </w:tc>
        <w:tc>
          <w:tcPr>
            <w:tcW w:w="3249" w:type="dxa"/>
          </w:tcPr>
          <w:p w:rsidR="00B8118F" w:rsidRPr="00843BBD" w:rsidRDefault="00B8118F" w:rsidP="00B8118F">
            <w:pPr>
              <w:pStyle w:val="aff1"/>
              <w:rPr>
                <w:color w:val="000000"/>
                <w:szCs w:val="24"/>
              </w:rPr>
            </w:pPr>
          </w:p>
        </w:tc>
        <w:tc>
          <w:tcPr>
            <w:tcW w:w="2268" w:type="dxa"/>
          </w:tcPr>
          <w:p w:rsidR="00B8118F" w:rsidRPr="00843BBD" w:rsidRDefault="00B8118F" w:rsidP="00B8118F">
            <w:pPr>
              <w:pStyle w:val="aff1"/>
              <w:rPr>
                <w:color w:val="000000"/>
                <w:szCs w:val="24"/>
              </w:rPr>
            </w:pPr>
          </w:p>
        </w:tc>
        <w:tc>
          <w:tcPr>
            <w:tcW w:w="1900"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C22199">
        <w:tc>
          <w:tcPr>
            <w:tcW w:w="828" w:type="dxa"/>
          </w:tcPr>
          <w:p w:rsidR="00B8118F" w:rsidRPr="00843BBD" w:rsidRDefault="00C22199" w:rsidP="00C22199">
            <w:pPr>
              <w:pStyle w:val="aff1"/>
              <w:suppressAutoHyphens w:val="0"/>
              <w:ind w:left="0"/>
              <w:rPr>
                <w:color w:val="000000"/>
                <w:szCs w:val="24"/>
              </w:rPr>
            </w:pPr>
            <w:r>
              <w:rPr>
                <w:color w:val="000000"/>
                <w:szCs w:val="24"/>
              </w:rPr>
              <w:t>1.2</w:t>
            </w:r>
          </w:p>
        </w:tc>
        <w:tc>
          <w:tcPr>
            <w:tcW w:w="3249" w:type="dxa"/>
          </w:tcPr>
          <w:p w:rsidR="00B8118F" w:rsidRPr="00843BBD" w:rsidRDefault="00B8118F" w:rsidP="00B8118F">
            <w:pPr>
              <w:pStyle w:val="aff1"/>
              <w:rPr>
                <w:color w:val="000000"/>
                <w:szCs w:val="24"/>
              </w:rPr>
            </w:pPr>
          </w:p>
        </w:tc>
        <w:tc>
          <w:tcPr>
            <w:tcW w:w="2268" w:type="dxa"/>
          </w:tcPr>
          <w:p w:rsidR="00B8118F" w:rsidRPr="00843BBD" w:rsidRDefault="00B8118F" w:rsidP="00B8118F">
            <w:pPr>
              <w:pStyle w:val="aff1"/>
              <w:rPr>
                <w:color w:val="000000"/>
                <w:szCs w:val="24"/>
              </w:rPr>
            </w:pPr>
          </w:p>
        </w:tc>
        <w:tc>
          <w:tcPr>
            <w:tcW w:w="1900"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C22199">
        <w:tc>
          <w:tcPr>
            <w:tcW w:w="828" w:type="dxa"/>
          </w:tcPr>
          <w:p w:rsidR="00B8118F" w:rsidRPr="00843BBD" w:rsidRDefault="00C22199" w:rsidP="00C22199">
            <w:pPr>
              <w:pStyle w:val="aff1"/>
              <w:suppressAutoHyphens w:val="0"/>
              <w:ind w:left="0"/>
              <w:rPr>
                <w:color w:val="000000"/>
                <w:szCs w:val="24"/>
              </w:rPr>
            </w:pPr>
            <w:r>
              <w:rPr>
                <w:color w:val="000000"/>
                <w:szCs w:val="24"/>
              </w:rPr>
              <w:t>1.3</w:t>
            </w:r>
          </w:p>
        </w:tc>
        <w:tc>
          <w:tcPr>
            <w:tcW w:w="3249" w:type="dxa"/>
          </w:tcPr>
          <w:p w:rsidR="00B8118F" w:rsidRPr="00843BBD" w:rsidRDefault="00B8118F" w:rsidP="00B8118F">
            <w:pPr>
              <w:pStyle w:val="aff1"/>
              <w:rPr>
                <w:color w:val="000000"/>
                <w:szCs w:val="24"/>
              </w:rPr>
            </w:pPr>
          </w:p>
        </w:tc>
        <w:tc>
          <w:tcPr>
            <w:tcW w:w="2268" w:type="dxa"/>
          </w:tcPr>
          <w:p w:rsidR="00B8118F" w:rsidRPr="00843BBD" w:rsidRDefault="00B8118F" w:rsidP="00B8118F">
            <w:pPr>
              <w:pStyle w:val="aff1"/>
              <w:rPr>
                <w:color w:val="000000"/>
                <w:szCs w:val="24"/>
              </w:rPr>
            </w:pPr>
          </w:p>
        </w:tc>
        <w:tc>
          <w:tcPr>
            <w:tcW w:w="1900"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C22199">
        <w:tc>
          <w:tcPr>
            <w:tcW w:w="828" w:type="dxa"/>
          </w:tcPr>
          <w:p w:rsidR="00B8118F" w:rsidRPr="00843BBD" w:rsidRDefault="00B8118F" w:rsidP="00B8118F">
            <w:pPr>
              <w:pStyle w:val="aff1"/>
              <w:rPr>
                <w:color w:val="000000"/>
                <w:szCs w:val="24"/>
              </w:rPr>
            </w:pPr>
            <w:r w:rsidRPr="00843BBD">
              <w:rPr>
                <w:color w:val="000000"/>
                <w:szCs w:val="24"/>
              </w:rPr>
              <w:t>…</w:t>
            </w:r>
          </w:p>
        </w:tc>
        <w:tc>
          <w:tcPr>
            <w:tcW w:w="3249" w:type="dxa"/>
          </w:tcPr>
          <w:p w:rsidR="00B8118F" w:rsidRPr="00843BBD" w:rsidRDefault="00B8118F" w:rsidP="00B8118F">
            <w:pPr>
              <w:pStyle w:val="aff1"/>
              <w:rPr>
                <w:color w:val="000000"/>
                <w:szCs w:val="24"/>
              </w:rPr>
            </w:pPr>
          </w:p>
        </w:tc>
        <w:tc>
          <w:tcPr>
            <w:tcW w:w="2268" w:type="dxa"/>
          </w:tcPr>
          <w:p w:rsidR="00B8118F" w:rsidRPr="00843BBD" w:rsidRDefault="00B8118F" w:rsidP="00B8118F">
            <w:pPr>
              <w:pStyle w:val="aff1"/>
              <w:rPr>
                <w:color w:val="000000"/>
                <w:szCs w:val="24"/>
              </w:rPr>
            </w:pPr>
          </w:p>
        </w:tc>
        <w:tc>
          <w:tcPr>
            <w:tcW w:w="1900"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AC681D" w:rsidRPr="00843BBD" w:rsidTr="00BC4601">
        <w:tc>
          <w:tcPr>
            <w:tcW w:w="8245" w:type="dxa"/>
            <w:gridSpan w:val="4"/>
          </w:tcPr>
          <w:p w:rsidR="00AC681D" w:rsidRPr="00843BBD" w:rsidRDefault="00AC681D" w:rsidP="00AC681D">
            <w:pPr>
              <w:pStyle w:val="aff1"/>
              <w:rPr>
                <w:b/>
                <w:color w:val="000000"/>
                <w:szCs w:val="24"/>
              </w:rPr>
            </w:pPr>
            <w:r w:rsidRPr="00843BBD">
              <w:rPr>
                <w:b/>
                <w:color w:val="000000"/>
                <w:szCs w:val="24"/>
              </w:rPr>
              <w:t>ИТОГО сумма</w:t>
            </w:r>
            <w:r>
              <w:rPr>
                <w:b/>
                <w:color w:val="000000"/>
                <w:szCs w:val="24"/>
              </w:rPr>
              <w:t xml:space="preserve"> </w:t>
            </w:r>
            <w:r w:rsidRPr="00AC681D">
              <w:rPr>
                <w:b/>
                <w:color w:val="000000"/>
                <w:szCs w:val="24"/>
              </w:rPr>
              <w:t xml:space="preserve">по </w:t>
            </w:r>
            <w:r w:rsidRPr="00AC681D">
              <w:rPr>
                <w:b/>
                <w:bCs w:val="0"/>
              </w:rPr>
              <w:t>филиалу ПАО «МРСК Центра»</w:t>
            </w:r>
            <w:r w:rsidRPr="00AC681D">
              <w:rPr>
                <w:b/>
              </w:rPr>
              <w:t xml:space="preserve"> «</w:t>
            </w:r>
            <w:r w:rsidRPr="00AC681D">
              <w:rPr>
                <w:rStyle w:val="aa"/>
                <w:b w:val="0"/>
              </w:rPr>
              <w:t xml:space="preserve">____ </w:t>
            </w:r>
            <w:proofErr w:type="spellStart"/>
            <w:r w:rsidRPr="00AC681D">
              <w:rPr>
                <w:b/>
              </w:rPr>
              <w:t>энерго</w:t>
            </w:r>
            <w:proofErr w:type="spellEnd"/>
            <w:r w:rsidRPr="00AC681D">
              <w:rPr>
                <w:b/>
              </w:rPr>
              <w:t>»</w:t>
            </w:r>
            <w:r w:rsidRPr="00AC681D">
              <w:rPr>
                <w:b/>
                <w:color w:val="000000"/>
                <w:szCs w:val="24"/>
              </w:rPr>
              <w:t>, руб. с НДС</w:t>
            </w:r>
          </w:p>
        </w:tc>
        <w:tc>
          <w:tcPr>
            <w:tcW w:w="2054" w:type="dxa"/>
          </w:tcPr>
          <w:p w:rsidR="00AC681D" w:rsidRPr="00843BBD" w:rsidRDefault="00AC681D" w:rsidP="00BC4601">
            <w:pPr>
              <w:pStyle w:val="aff1"/>
              <w:rPr>
                <w:b/>
                <w:color w:val="000000"/>
                <w:szCs w:val="24"/>
              </w:rPr>
            </w:pPr>
          </w:p>
        </w:tc>
      </w:tr>
      <w:tr w:rsidR="00AC681D" w:rsidRPr="00843BBD" w:rsidTr="00BC4601">
        <w:tc>
          <w:tcPr>
            <w:tcW w:w="8245" w:type="dxa"/>
            <w:gridSpan w:val="4"/>
          </w:tcPr>
          <w:p w:rsidR="00AC681D" w:rsidRPr="00843BBD" w:rsidRDefault="00AC681D" w:rsidP="00AC681D">
            <w:pPr>
              <w:pStyle w:val="aff1"/>
              <w:rPr>
                <w:b/>
                <w:color w:val="000000"/>
                <w:szCs w:val="24"/>
              </w:rPr>
            </w:pPr>
            <w:r>
              <w:rPr>
                <w:b/>
                <w:color w:val="000000"/>
                <w:szCs w:val="24"/>
              </w:rPr>
              <w:t>ВСЕГО</w:t>
            </w:r>
            <w:r w:rsidRPr="00843BBD">
              <w:rPr>
                <w:b/>
                <w:color w:val="000000"/>
                <w:szCs w:val="24"/>
              </w:rPr>
              <w:t xml:space="preserve"> общая сумма, руб. с НДС</w:t>
            </w:r>
          </w:p>
        </w:tc>
        <w:tc>
          <w:tcPr>
            <w:tcW w:w="2054" w:type="dxa"/>
          </w:tcPr>
          <w:p w:rsidR="00AC681D" w:rsidRPr="00843BBD" w:rsidRDefault="00AC681D" w:rsidP="00B8118F">
            <w:pPr>
              <w:pStyle w:val="aff1"/>
              <w:rPr>
                <w:b/>
                <w:color w:val="000000"/>
                <w:szCs w:val="24"/>
              </w:rPr>
            </w:pPr>
          </w:p>
        </w:tc>
      </w:tr>
    </w:tbl>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B8118F" w:rsidRPr="00F647F7" w:rsidRDefault="00B8118F" w:rsidP="00B8118F">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B8118F" w:rsidRPr="00F647F7" w:rsidRDefault="00B8118F" w:rsidP="00B8118F">
      <w:pPr>
        <w:pStyle w:val="3"/>
        <w:rPr>
          <w:b w:val="0"/>
          <w:szCs w:val="24"/>
        </w:rPr>
      </w:pPr>
      <w:r w:rsidRPr="00F647F7">
        <w:rPr>
          <w:b w:val="0"/>
          <w:szCs w:val="24"/>
        </w:rPr>
        <w:br w:type="page"/>
      </w:r>
      <w:bookmarkStart w:id="1114" w:name="_Toc440361384"/>
      <w:bookmarkStart w:id="1115" w:name="_Toc440376139"/>
      <w:bookmarkStart w:id="1116" w:name="_Toc440376266"/>
      <w:bookmarkStart w:id="1117" w:name="_Toc440382524"/>
      <w:bookmarkStart w:id="1118" w:name="_Toc440447194"/>
      <w:bookmarkStart w:id="1119" w:name="_Toc440620874"/>
      <w:bookmarkStart w:id="1120" w:name="_Toc440631509"/>
      <w:bookmarkStart w:id="1121" w:name="_Toc440875748"/>
      <w:bookmarkStart w:id="1122" w:name="_Toc441131772"/>
      <w:bookmarkStart w:id="1123" w:name="_Toc465865215"/>
      <w:bookmarkStart w:id="1124" w:name="_Toc468975476"/>
      <w:bookmarkStart w:id="1125" w:name="_Toc471830502"/>
      <w:bookmarkStart w:id="1126" w:name="_Toc498589667"/>
      <w:r w:rsidRPr="00F647F7">
        <w:rPr>
          <w:b w:val="0"/>
          <w:szCs w:val="24"/>
        </w:rPr>
        <w:lastRenderedPageBreak/>
        <w:t>Инструкции по заполнению</w:t>
      </w:r>
      <w:bookmarkEnd w:id="1114"/>
      <w:bookmarkEnd w:id="1115"/>
      <w:bookmarkEnd w:id="1116"/>
      <w:bookmarkEnd w:id="1117"/>
      <w:bookmarkEnd w:id="1118"/>
      <w:bookmarkEnd w:id="1119"/>
      <w:bookmarkEnd w:id="1120"/>
      <w:bookmarkEnd w:id="1121"/>
      <w:bookmarkEnd w:id="1122"/>
      <w:bookmarkEnd w:id="1123"/>
      <w:bookmarkEnd w:id="1124"/>
      <w:bookmarkEnd w:id="1125"/>
      <w:bookmarkEnd w:id="1126"/>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C55095">
        <w:rPr>
          <w:sz w:val="24"/>
          <w:szCs w:val="24"/>
        </w:rPr>
        <w:fldChar w:fldCharType="begin"/>
      </w:r>
      <w:r>
        <w:rPr>
          <w:sz w:val="24"/>
          <w:szCs w:val="24"/>
        </w:rPr>
        <w:instrText xml:space="preserve"> REF _Ref55336310 \r \h </w:instrText>
      </w:r>
      <w:r w:rsidR="00C55095">
        <w:rPr>
          <w:sz w:val="24"/>
          <w:szCs w:val="24"/>
        </w:rPr>
      </w:r>
      <w:r w:rsidR="00C55095">
        <w:rPr>
          <w:sz w:val="24"/>
          <w:szCs w:val="24"/>
        </w:rPr>
        <w:fldChar w:fldCharType="separate"/>
      </w:r>
      <w:r w:rsidR="00646563">
        <w:rPr>
          <w:sz w:val="24"/>
          <w:szCs w:val="24"/>
        </w:rPr>
        <w:t>5.1</w:t>
      </w:r>
      <w:r w:rsidR="00C55095">
        <w:rPr>
          <w:sz w:val="24"/>
          <w:szCs w:val="24"/>
        </w:rPr>
        <w:fldChar w:fldCharType="end"/>
      </w:r>
      <w:r w:rsidRPr="008E5EA3">
        <w:rPr>
          <w:sz w:val="24"/>
          <w:szCs w:val="24"/>
        </w:rPr>
        <w:t>).</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w:t>
      </w:r>
      <w:proofErr w:type="spellStart"/>
      <w:r w:rsidRPr="008E5EA3">
        <w:rPr>
          <w:sz w:val="24"/>
          <w:szCs w:val="24"/>
        </w:rPr>
        <w:t>т.ч</w:t>
      </w:r>
      <w:proofErr w:type="spellEnd"/>
      <w:r w:rsidRPr="008E5EA3">
        <w:rPr>
          <w:sz w:val="24"/>
          <w:szCs w:val="24"/>
        </w:rPr>
        <w:t>. организационно-правовую форму) и свой адрес.</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sidRPr="00843BBD">
        <w:rPr>
          <w:sz w:val="24"/>
          <w:szCs w:val="24"/>
        </w:rPr>
        <w:t xml:space="preserve">График оплаты </w:t>
      </w:r>
      <w:r w:rsidR="00AC681D">
        <w:rPr>
          <w:sz w:val="24"/>
          <w:szCs w:val="24"/>
        </w:rPr>
        <w:t>выполнения работ</w:t>
      </w:r>
      <w:r w:rsidRPr="00843BBD">
        <w:rPr>
          <w:sz w:val="24"/>
          <w:szCs w:val="24"/>
        </w:rPr>
        <w:t xml:space="preserve"> должен быть подготовлен на основе Графика </w:t>
      </w:r>
      <w:r w:rsidR="00AC681D">
        <w:rPr>
          <w:sz w:val="24"/>
          <w:szCs w:val="24"/>
        </w:rPr>
        <w:t>выполнения работ</w:t>
      </w:r>
      <w:r w:rsidRPr="00843BBD">
        <w:rPr>
          <w:color w:val="000000"/>
          <w:sz w:val="24"/>
          <w:szCs w:val="24"/>
        </w:rPr>
        <w:t xml:space="preserve"> </w:t>
      </w:r>
      <w:r w:rsidRPr="00843BBD">
        <w:rPr>
          <w:sz w:val="24"/>
          <w:szCs w:val="24"/>
        </w:rPr>
        <w:t xml:space="preserve">и должен содержать ссылки на отдельные этапы / </w:t>
      </w:r>
      <w:proofErr w:type="spellStart"/>
      <w:r w:rsidRPr="00843BBD">
        <w:rPr>
          <w:sz w:val="24"/>
          <w:szCs w:val="24"/>
        </w:rPr>
        <w:t>подэтапы</w:t>
      </w:r>
      <w:proofErr w:type="spellEnd"/>
      <w:r w:rsidRPr="00843BBD">
        <w:rPr>
          <w:sz w:val="24"/>
          <w:szCs w:val="24"/>
        </w:rPr>
        <w:t xml:space="preserve">, предусмотренные этим Графиком (подраздел </w:t>
      </w:r>
      <w:r w:rsidR="00C55095">
        <w:rPr>
          <w:sz w:val="24"/>
          <w:szCs w:val="24"/>
        </w:rPr>
        <w:fldChar w:fldCharType="begin"/>
      </w:r>
      <w:r>
        <w:rPr>
          <w:sz w:val="24"/>
          <w:szCs w:val="24"/>
        </w:rPr>
        <w:instrText xml:space="preserve"> REF _Ref440361140 \r \h </w:instrText>
      </w:r>
      <w:r w:rsidR="00C55095">
        <w:rPr>
          <w:sz w:val="24"/>
          <w:szCs w:val="24"/>
        </w:rPr>
      </w:r>
      <w:r w:rsidR="00C55095">
        <w:rPr>
          <w:sz w:val="24"/>
          <w:szCs w:val="24"/>
        </w:rPr>
        <w:fldChar w:fldCharType="separate"/>
      </w:r>
      <w:r w:rsidR="00646563">
        <w:rPr>
          <w:sz w:val="24"/>
          <w:szCs w:val="24"/>
        </w:rPr>
        <w:t>5.4</w:t>
      </w:r>
      <w:r w:rsidR="00C55095">
        <w:rPr>
          <w:sz w:val="24"/>
          <w:szCs w:val="24"/>
        </w:rPr>
        <w:fldChar w:fldCharType="end"/>
      </w:r>
      <w:r w:rsidRPr="00843BBD">
        <w:rPr>
          <w:sz w:val="24"/>
          <w:szCs w:val="24"/>
        </w:rPr>
        <w:t>).</w:t>
      </w:r>
    </w:p>
    <w:p w:rsidR="004F4D80" w:rsidRPr="00F647F7" w:rsidRDefault="004F4D80" w:rsidP="004F4D80">
      <w:pPr>
        <w:pStyle w:val="2"/>
        <w:pageBreakBefore/>
        <w:tabs>
          <w:tab w:val="clear" w:pos="1700"/>
          <w:tab w:val="num" w:pos="1134"/>
          <w:tab w:val="num" w:pos="5104"/>
        </w:tabs>
        <w:spacing w:before="100" w:beforeAutospacing="1" w:after="100" w:afterAutospacing="1" w:line="240" w:lineRule="auto"/>
        <w:rPr>
          <w:color w:val="000000"/>
        </w:rPr>
      </w:pPr>
      <w:bookmarkStart w:id="1127" w:name="_Ref440361531"/>
      <w:bookmarkStart w:id="1128" w:name="_Ref440361610"/>
      <w:bookmarkStart w:id="1129" w:name="_Toc498589668"/>
      <w:r w:rsidRPr="00F647F7">
        <w:rPr>
          <w:color w:val="000000"/>
        </w:rPr>
        <w:lastRenderedPageBreak/>
        <w:t xml:space="preserve">Протокол разногласий </w:t>
      </w:r>
      <w:r>
        <w:rPr>
          <w:color w:val="000000"/>
        </w:rPr>
        <w:t>к</w:t>
      </w:r>
      <w:r w:rsidRPr="00F647F7">
        <w:rPr>
          <w:color w:val="000000"/>
        </w:rPr>
        <w:t xml:space="preserve"> проекту Договора (форма </w:t>
      </w:r>
      <w:r w:rsidR="00B8118F">
        <w:rPr>
          <w:color w:val="000000"/>
        </w:rPr>
        <w:t>6</w:t>
      </w:r>
      <w:r w:rsidRPr="00F647F7">
        <w:rPr>
          <w:color w:val="000000"/>
        </w:rPr>
        <w:t>)</w:t>
      </w:r>
      <w:bookmarkEnd w:id="996"/>
      <w:bookmarkEnd w:id="997"/>
      <w:bookmarkEnd w:id="1096"/>
      <w:bookmarkEnd w:id="1097"/>
      <w:bookmarkEnd w:id="1098"/>
      <w:bookmarkEnd w:id="1099"/>
      <w:bookmarkEnd w:id="1100"/>
      <w:bookmarkEnd w:id="1127"/>
      <w:bookmarkEnd w:id="1128"/>
      <w:bookmarkEnd w:id="1129"/>
    </w:p>
    <w:p w:rsidR="004F4D80" w:rsidRPr="00F647F7" w:rsidRDefault="004F4D80" w:rsidP="004F4D80">
      <w:pPr>
        <w:pStyle w:val="3"/>
        <w:rPr>
          <w:b w:val="0"/>
          <w:szCs w:val="24"/>
        </w:rPr>
      </w:pPr>
      <w:bookmarkStart w:id="1130" w:name="_Toc439170685"/>
      <w:bookmarkStart w:id="1131" w:name="_Toc439172787"/>
      <w:bookmarkStart w:id="1132" w:name="_Toc439173231"/>
      <w:bookmarkStart w:id="1133" w:name="_Toc439238227"/>
      <w:bookmarkStart w:id="1134" w:name="_Toc439252775"/>
      <w:bookmarkStart w:id="1135" w:name="_Toc439323749"/>
      <w:bookmarkStart w:id="1136" w:name="_Toc440361386"/>
      <w:bookmarkStart w:id="1137" w:name="_Toc440376141"/>
      <w:bookmarkStart w:id="1138" w:name="_Toc440376268"/>
      <w:bookmarkStart w:id="1139" w:name="_Toc440382526"/>
      <w:bookmarkStart w:id="1140" w:name="_Toc440447196"/>
      <w:bookmarkStart w:id="1141" w:name="_Toc440620876"/>
      <w:bookmarkStart w:id="1142" w:name="_Toc440631511"/>
      <w:bookmarkStart w:id="1143" w:name="_Toc440875750"/>
      <w:bookmarkStart w:id="1144" w:name="_Toc441131774"/>
      <w:bookmarkStart w:id="1145" w:name="_Toc465865217"/>
      <w:bookmarkStart w:id="1146" w:name="_Toc468975478"/>
      <w:bookmarkStart w:id="1147" w:name="_Toc471830504"/>
      <w:bookmarkStart w:id="1148" w:name="_Toc498589669"/>
      <w:bookmarkStart w:id="1149" w:name="_Toc157248186"/>
      <w:bookmarkStart w:id="1150" w:name="_Toc157496555"/>
      <w:bookmarkStart w:id="1151" w:name="_Toc158206094"/>
      <w:bookmarkStart w:id="1152" w:name="_Toc164057779"/>
      <w:bookmarkStart w:id="1153" w:name="_Toc164137129"/>
      <w:bookmarkStart w:id="1154" w:name="_Toc164161289"/>
      <w:bookmarkStart w:id="1155" w:name="_Toc165173860"/>
      <w:r w:rsidRPr="00F647F7">
        <w:rPr>
          <w:b w:val="0"/>
          <w:szCs w:val="24"/>
        </w:rPr>
        <w:t xml:space="preserve">Форма Протокола разногласий </w:t>
      </w:r>
      <w:r>
        <w:rPr>
          <w:b w:val="0"/>
          <w:szCs w:val="24"/>
        </w:rPr>
        <w:t>к</w:t>
      </w:r>
      <w:r w:rsidRPr="00F647F7">
        <w:rPr>
          <w:b w:val="0"/>
          <w:szCs w:val="24"/>
        </w:rPr>
        <w:t xml:space="preserve"> проекту Договора</w:t>
      </w:r>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r w:rsidRPr="00F647F7">
        <w:rPr>
          <w:b w:val="0"/>
          <w:szCs w:val="24"/>
        </w:rPr>
        <w:t xml:space="preserve"> </w:t>
      </w:r>
      <w:bookmarkEnd w:id="1149"/>
      <w:bookmarkEnd w:id="1150"/>
      <w:bookmarkEnd w:id="1151"/>
      <w:bookmarkEnd w:id="1152"/>
      <w:bookmarkEnd w:id="1153"/>
      <w:bookmarkEnd w:id="1154"/>
      <w:bookmarkEnd w:id="1155"/>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8118F">
        <w:rPr>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Протокол разногласий к проекту Договора</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jc w:val="center"/>
        <w:rPr>
          <w:b/>
          <w:bCs w:val="0"/>
          <w:color w:val="000000"/>
          <w:sz w:val="24"/>
          <w:szCs w:val="24"/>
        </w:rPr>
      </w:pPr>
      <w:r w:rsidRPr="00F647F7">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w:t>
            </w:r>
            <w:r w:rsidR="008247F3" w:rsidRPr="00F647F7">
              <w:t xml:space="preserve">раздел </w:t>
            </w:r>
            <w:r w:rsidR="00C55095">
              <w:fldChar w:fldCharType="begin"/>
            </w:r>
            <w:r w:rsidR="008247F3">
              <w:instrText xml:space="preserve"> REF _Ref440272931 \r \h </w:instrText>
            </w:r>
            <w:r w:rsidR="00C55095">
              <w:fldChar w:fldCharType="separate"/>
            </w:r>
            <w:r w:rsidR="00646563">
              <w:t>2</w:t>
            </w:r>
            <w:r w:rsidR="00C55095">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1405FA">
            <w:pPr>
              <w:numPr>
                <w:ilvl w:val="0"/>
                <w:numId w:val="56"/>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1405FA">
            <w:pPr>
              <w:numPr>
                <w:ilvl w:val="0"/>
                <w:numId w:val="56"/>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1405FA">
            <w:pPr>
              <w:numPr>
                <w:ilvl w:val="0"/>
                <w:numId w:val="56"/>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1"/>
              <w:spacing w:before="0" w:after="0"/>
              <w:ind w:left="0" w:right="0"/>
              <w:jc w:val="center"/>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jc w:val="center"/>
        <w:rPr>
          <w:b/>
          <w:bCs w:val="0"/>
          <w:color w:val="000000"/>
        </w:rPr>
      </w:pPr>
    </w:p>
    <w:p w:rsidR="004F4D80" w:rsidRPr="00F647F7" w:rsidRDefault="004F4D80" w:rsidP="004F4D80">
      <w:pPr>
        <w:jc w:val="center"/>
        <w:rPr>
          <w:b/>
          <w:bCs w:val="0"/>
          <w:color w:val="000000"/>
          <w:sz w:val="24"/>
          <w:szCs w:val="24"/>
        </w:rPr>
      </w:pPr>
      <w:r w:rsidRPr="00F647F7">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w:t>
            </w:r>
            <w:r w:rsidR="008247F3" w:rsidRPr="00F647F7">
              <w:t xml:space="preserve">раздел </w:t>
            </w:r>
            <w:r w:rsidR="00C55095">
              <w:fldChar w:fldCharType="begin"/>
            </w:r>
            <w:r w:rsidR="008247F3">
              <w:instrText xml:space="preserve"> REF _Ref440272931 \r \h </w:instrText>
            </w:r>
            <w:r w:rsidR="00C55095">
              <w:fldChar w:fldCharType="separate"/>
            </w:r>
            <w:r w:rsidR="00646563">
              <w:t>2</w:t>
            </w:r>
            <w:r w:rsidR="00C55095">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1405FA">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1405FA">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1405FA">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keepNext/>
        <w:rPr>
          <w:b/>
          <w:bCs w:val="0"/>
          <w:color w:val="000000"/>
          <w:sz w:val="24"/>
          <w:szCs w:val="24"/>
        </w:rPr>
      </w:pPr>
    </w:p>
    <w:p w:rsidR="004F4D80" w:rsidRPr="00F647F7"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F647F7">
        <w:rPr>
          <w:b/>
          <w:color w:val="000000"/>
          <w:spacing w:val="36"/>
          <w:sz w:val="24"/>
          <w:szCs w:val="24"/>
        </w:rPr>
        <w:tab/>
        <w:t>конец формы</w:t>
      </w:r>
      <w:r w:rsidRPr="00F647F7">
        <w:rPr>
          <w:b/>
          <w:color w:val="000000"/>
          <w:spacing w:val="36"/>
          <w:sz w:val="24"/>
          <w:szCs w:val="24"/>
        </w:rPr>
        <w:tab/>
      </w:r>
    </w:p>
    <w:p w:rsidR="00D56F8C" w:rsidRDefault="00D56F8C">
      <w:pPr>
        <w:suppressAutoHyphens w:val="0"/>
        <w:spacing w:line="240" w:lineRule="auto"/>
        <w:ind w:firstLine="0"/>
        <w:jc w:val="left"/>
        <w:rPr>
          <w:b/>
          <w:sz w:val="24"/>
          <w:szCs w:val="24"/>
        </w:rPr>
      </w:pPr>
      <w:r>
        <w:rPr>
          <w:b/>
          <w:sz w:val="24"/>
          <w:szCs w:val="24"/>
        </w:rPr>
        <w:br w:type="page"/>
      </w:r>
    </w:p>
    <w:p w:rsidR="004F4D80" w:rsidRPr="00F647F7" w:rsidRDefault="004F4D80" w:rsidP="004F4D80">
      <w:pPr>
        <w:pStyle w:val="a1"/>
        <w:numPr>
          <w:ilvl w:val="0"/>
          <w:numId w:val="0"/>
        </w:numPr>
        <w:ind w:left="1134"/>
        <w:rPr>
          <w:b/>
          <w:sz w:val="24"/>
          <w:szCs w:val="24"/>
        </w:rPr>
      </w:pPr>
    </w:p>
    <w:p w:rsidR="004F4D80" w:rsidRPr="00F647F7" w:rsidRDefault="004F4D80" w:rsidP="004F4D80">
      <w:pPr>
        <w:pStyle w:val="3"/>
        <w:rPr>
          <w:b w:val="0"/>
          <w:szCs w:val="24"/>
        </w:rPr>
      </w:pPr>
      <w:bookmarkStart w:id="1156" w:name="_Toc439170686"/>
      <w:bookmarkStart w:id="1157" w:name="_Toc439172788"/>
      <w:bookmarkStart w:id="1158" w:name="_Toc439173232"/>
      <w:bookmarkStart w:id="1159" w:name="_Toc439238228"/>
      <w:bookmarkStart w:id="1160" w:name="_Toc439252776"/>
      <w:bookmarkStart w:id="1161" w:name="_Toc439323750"/>
      <w:bookmarkStart w:id="1162" w:name="_Toc440361387"/>
      <w:bookmarkStart w:id="1163" w:name="_Toc440376142"/>
      <w:bookmarkStart w:id="1164" w:name="_Toc440376269"/>
      <w:bookmarkStart w:id="1165" w:name="_Toc440382527"/>
      <w:bookmarkStart w:id="1166" w:name="_Toc440447197"/>
      <w:bookmarkStart w:id="1167" w:name="_Toc440620877"/>
      <w:bookmarkStart w:id="1168" w:name="_Toc440631512"/>
      <w:bookmarkStart w:id="1169" w:name="_Toc440875751"/>
      <w:bookmarkStart w:id="1170" w:name="_Toc441131775"/>
      <w:bookmarkStart w:id="1171" w:name="_Toc465865218"/>
      <w:bookmarkStart w:id="1172" w:name="_Toc468975479"/>
      <w:bookmarkStart w:id="1173" w:name="_Toc471830505"/>
      <w:bookmarkStart w:id="1174" w:name="_Toc498589670"/>
      <w:r w:rsidRPr="00F647F7">
        <w:rPr>
          <w:b w:val="0"/>
          <w:szCs w:val="24"/>
        </w:rPr>
        <w:t xml:space="preserve">Инструкции по заполнению Протокола разногласий </w:t>
      </w:r>
      <w:r>
        <w:rPr>
          <w:b w:val="0"/>
          <w:szCs w:val="24"/>
        </w:rPr>
        <w:t>к</w:t>
      </w:r>
      <w:r w:rsidRPr="00F647F7">
        <w:rPr>
          <w:b w:val="0"/>
          <w:szCs w:val="24"/>
        </w:rPr>
        <w:t xml:space="preserve"> проекту Договора</w:t>
      </w:r>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p>
    <w:p w:rsidR="004F4D80" w:rsidRPr="00F647F7" w:rsidRDefault="00764A0F"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C55095">
        <w:rPr>
          <w:sz w:val="24"/>
          <w:szCs w:val="24"/>
        </w:rPr>
        <w:fldChar w:fldCharType="begin"/>
      </w:r>
      <w:r>
        <w:rPr>
          <w:sz w:val="24"/>
          <w:szCs w:val="24"/>
        </w:rPr>
        <w:instrText xml:space="preserve"> REF _Ref55336310 \r \h </w:instrText>
      </w:r>
      <w:r w:rsidR="00C55095">
        <w:rPr>
          <w:sz w:val="24"/>
          <w:szCs w:val="24"/>
        </w:rPr>
      </w:r>
      <w:r w:rsidR="00C55095">
        <w:rPr>
          <w:sz w:val="24"/>
          <w:szCs w:val="24"/>
        </w:rPr>
        <w:fldChar w:fldCharType="separate"/>
      </w:r>
      <w:r w:rsidR="00646563">
        <w:rPr>
          <w:sz w:val="24"/>
          <w:szCs w:val="24"/>
        </w:rPr>
        <w:t>5.1</w:t>
      </w:r>
      <w:r w:rsidR="00C55095">
        <w:rPr>
          <w:sz w:val="24"/>
          <w:szCs w:val="24"/>
        </w:rPr>
        <w:fldChar w:fldCharType="end"/>
      </w:r>
      <w:r w:rsidRPr="008E5EA3">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как в случае наличия у </w:t>
      </w:r>
      <w:r w:rsidR="00C236C0">
        <w:rPr>
          <w:sz w:val="24"/>
          <w:szCs w:val="24"/>
        </w:rPr>
        <w:t>Участник</w:t>
      </w:r>
      <w:r>
        <w:rPr>
          <w:sz w:val="24"/>
          <w:szCs w:val="24"/>
        </w:rPr>
        <w:t>а</w:t>
      </w:r>
      <w:r w:rsidRPr="00F647F7">
        <w:rPr>
          <w:sz w:val="24"/>
          <w:szCs w:val="24"/>
        </w:rPr>
        <w:t xml:space="preserve"> требований или предложений по изменению проекта Договора (раздел </w:t>
      </w:r>
      <w:r w:rsidR="00C55095">
        <w:rPr>
          <w:sz w:val="24"/>
          <w:szCs w:val="24"/>
        </w:rPr>
        <w:fldChar w:fldCharType="begin"/>
      </w:r>
      <w:r w:rsidR="00D56F8C">
        <w:rPr>
          <w:sz w:val="24"/>
          <w:szCs w:val="24"/>
        </w:rPr>
        <w:instrText xml:space="preserve"> REF _Ref440274025 \r \h </w:instrText>
      </w:r>
      <w:r w:rsidR="00C55095">
        <w:rPr>
          <w:sz w:val="24"/>
          <w:szCs w:val="24"/>
        </w:rPr>
      </w:r>
      <w:r w:rsidR="00C55095">
        <w:rPr>
          <w:sz w:val="24"/>
          <w:szCs w:val="24"/>
        </w:rPr>
        <w:fldChar w:fldCharType="separate"/>
      </w:r>
      <w:r w:rsidR="00646563">
        <w:rPr>
          <w:sz w:val="24"/>
          <w:szCs w:val="24"/>
        </w:rPr>
        <w:t>2</w:t>
      </w:r>
      <w:r w:rsidR="00C55095">
        <w:rPr>
          <w:sz w:val="24"/>
          <w:szCs w:val="24"/>
        </w:rPr>
        <w:fldChar w:fldCharType="end"/>
      </w:r>
      <w:r w:rsidRPr="00F647F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случае наличия у </w:t>
      </w:r>
      <w:r w:rsidR="00C236C0">
        <w:rPr>
          <w:sz w:val="24"/>
          <w:szCs w:val="24"/>
        </w:rPr>
        <w:t>Участник</w:t>
      </w:r>
      <w:r>
        <w:rPr>
          <w:sz w:val="24"/>
          <w:szCs w:val="24"/>
        </w:rPr>
        <w:t>а</w:t>
      </w:r>
      <w:r w:rsidRPr="00F647F7">
        <w:rPr>
          <w:sz w:val="24"/>
          <w:szCs w:val="24"/>
        </w:rPr>
        <w:t xml:space="preserve"> предложений по внесению изменений в проект Договора, </w:t>
      </w:r>
      <w:r w:rsidR="00C236C0">
        <w:rPr>
          <w:sz w:val="24"/>
          <w:szCs w:val="24"/>
        </w:rPr>
        <w:t>Участник</w:t>
      </w:r>
      <w:r w:rsidRPr="00F647F7">
        <w:rPr>
          <w:sz w:val="24"/>
          <w:szCs w:val="24"/>
        </w:rPr>
        <w:t xml:space="preserve"> должен представить в составе своей </w:t>
      </w:r>
      <w:r w:rsidR="00D904EF">
        <w:rPr>
          <w:sz w:val="24"/>
          <w:szCs w:val="24"/>
        </w:rPr>
        <w:t>Заявки</w:t>
      </w:r>
      <w:r w:rsidRPr="00F647F7">
        <w:rPr>
          <w:sz w:val="24"/>
          <w:szCs w:val="24"/>
        </w:rPr>
        <w:t xml:space="preserve"> данный протокол разногласий. В подготовленном протоколе разногласий </w:t>
      </w:r>
      <w:r w:rsidR="00C236C0">
        <w:rPr>
          <w:sz w:val="24"/>
          <w:szCs w:val="24"/>
        </w:rPr>
        <w:t>Участник</w:t>
      </w:r>
      <w:r w:rsidRPr="00F647F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F647F7">
        <w:rPr>
          <w:sz w:val="24"/>
          <w:szCs w:val="24"/>
        </w:rPr>
        <w:t>отклонение</w:t>
      </w:r>
      <w:proofErr w:type="gramEnd"/>
      <w:r w:rsidRPr="00F647F7">
        <w:rPr>
          <w:sz w:val="24"/>
          <w:szCs w:val="24"/>
        </w:rPr>
        <w:t xml:space="preserve"> которых Организатором не повлечет отказа </w:t>
      </w:r>
      <w:r w:rsidR="00C236C0">
        <w:rPr>
          <w:sz w:val="24"/>
          <w:szCs w:val="24"/>
        </w:rPr>
        <w:t>Участник</w:t>
      </w:r>
      <w:r>
        <w:rPr>
          <w:sz w:val="24"/>
          <w:szCs w:val="24"/>
        </w:rPr>
        <w:t>а</w:t>
      </w:r>
      <w:r w:rsidRPr="00F647F7">
        <w:rPr>
          <w:sz w:val="24"/>
          <w:szCs w:val="24"/>
        </w:rPr>
        <w:t xml:space="preserve"> от подписания Договора в случае признания его Победителем.</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Условия Договора будут определят</w:t>
      </w:r>
      <w:r w:rsidR="00BC4601">
        <w:rPr>
          <w:sz w:val="24"/>
          <w:szCs w:val="24"/>
        </w:rPr>
        <w:t>ь</w:t>
      </w:r>
      <w:r w:rsidRPr="00F647F7">
        <w:rPr>
          <w:sz w:val="24"/>
          <w:szCs w:val="24"/>
        </w:rPr>
        <w:t xml:space="preserve">ся в соответствии с пунктом </w:t>
      </w:r>
      <w:r w:rsidR="00C55095">
        <w:rPr>
          <w:sz w:val="24"/>
          <w:szCs w:val="24"/>
        </w:rPr>
        <w:fldChar w:fldCharType="begin"/>
      </w:r>
      <w:r w:rsidR="00D56F8C">
        <w:rPr>
          <w:sz w:val="24"/>
          <w:szCs w:val="24"/>
        </w:rPr>
        <w:instrText xml:space="preserve"> REF _Ref294695546 \r \h </w:instrText>
      </w:r>
      <w:r w:rsidR="00C55095">
        <w:rPr>
          <w:sz w:val="24"/>
          <w:szCs w:val="24"/>
        </w:rPr>
      </w:r>
      <w:r w:rsidR="00C55095">
        <w:rPr>
          <w:sz w:val="24"/>
          <w:szCs w:val="24"/>
        </w:rPr>
        <w:fldChar w:fldCharType="separate"/>
      </w:r>
      <w:r w:rsidR="00646563">
        <w:rPr>
          <w:sz w:val="24"/>
          <w:szCs w:val="24"/>
        </w:rPr>
        <w:t xml:space="preserve"> 1.2.6 </w:t>
      </w:r>
      <w:r w:rsidR="00C55095">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w:t>
      </w:r>
      <w:proofErr w:type="gramStart"/>
      <w:r w:rsidRPr="00F647F7">
        <w:rPr>
          <w:sz w:val="24"/>
          <w:szCs w:val="24"/>
        </w:rPr>
        <w:t>,</w:t>
      </w:r>
      <w:proofErr w:type="gramEnd"/>
      <w:r w:rsidRPr="00F647F7">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Pr>
          <w:sz w:val="24"/>
          <w:szCs w:val="24"/>
        </w:rPr>
        <w:t>Документации</w:t>
      </w:r>
      <w:r w:rsidRPr="00F647F7">
        <w:rPr>
          <w:sz w:val="24"/>
          <w:szCs w:val="24"/>
        </w:rPr>
        <w:t xml:space="preserve"> и </w:t>
      </w:r>
      <w:r w:rsidR="00D904EF">
        <w:rPr>
          <w:sz w:val="24"/>
          <w:szCs w:val="24"/>
        </w:rPr>
        <w:t>Заявке</w:t>
      </w:r>
      <w:r w:rsidRPr="00F647F7">
        <w:rPr>
          <w:sz w:val="24"/>
          <w:szCs w:val="24"/>
        </w:rPr>
        <w:t xml:space="preserve"> Победителя.</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любом случае </w:t>
      </w:r>
      <w:r w:rsidR="00C236C0">
        <w:rPr>
          <w:sz w:val="24"/>
          <w:szCs w:val="24"/>
        </w:rPr>
        <w:t>Участник</w:t>
      </w:r>
      <w:r w:rsidRPr="00F647F7">
        <w:rPr>
          <w:sz w:val="24"/>
          <w:szCs w:val="24"/>
        </w:rPr>
        <w:t xml:space="preserve"> должен иметь в виду что:</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если какое-либо из обязательных Договорных предложений и условий, выдвинутых </w:t>
      </w:r>
      <w:r w:rsidR="00C236C0">
        <w:rPr>
          <w:sz w:val="24"/>
          <w:szCs w:val="24"/>
        </w:rPr>
        <w:t>Участник</w:t>
      </w:r>
      <w:r w:rsidRPr="00F647F7">
        <w:rPr>
          <w:sz w:val="24"/>
          <w:szCs w:val="24"/>
        </w:rPr>
        <w:t xml:space="preserve">ом, будет неприемлемо для Организатора, такая </w:t>
      </w:r>
      <w:r w:rsidR="00D904EF">
        <w:rPr>
          <w:sz w:val="24"/>
          <w:szCs w:val="24"/>
        </w:rPr>
        <w:t>Заявка</w:t>
      </w:r>
      <w:r w:rsidRPr="00F647F7">
        <w:rPr>
          <w:sz w:val="24"/>
          <w:szCs w:val="24"/>
        </w:rPr>
        <w:t xml:space="preserve"> будет отклонена независимо от содержания технико-коммерческих предложений;</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в любом случае, предоставление </w:t>
      </w:r>
      <w:r w:rsidR="00C236C0">
        <w:rPr>
          <w:sz w:val="24"/>
          <w:szCs w:val="24"/>
        </w:rPr>
        <w:t>Участник</w:t>
      </w:r>
      <w:r>
        <w:rPr>
          <w:sz w:val="24"/>
          <w:szCs w:val="24"/>
        </w:rPr>
        <w:t>ом</w:t>
      </w:r>
      <w:r w:rsidRPr="00F647F7">
        <w:rPr>
          <w:sz w:val="24"/>
          <w:szCs w:val="24"/>
        </w:rPr>
        <w:t xml:space="preserve"> протокола разногласий </w:t>
      </w:r>
      <w:r>
        <w:rPr>
          <w:sz w:val="24"/>
          <w:szCs w:val="24"/>
        </w:rPr>
        <w:t>к</w:t>
      </w:r>
      <w:r w:rsidRPr="00F647F7">
        <w:rPr>
          <w:sz w:val="24"/>
          <w:szCs w:val="24"/>
        </w:rPr>
        <w:t xml:space="preserve"> подготовленному Заказчиком исходному проекту Договора не лишает </w:t>
      </w:r>
      <w:r w:rsidR="00C236C0">
        <w:rPr>
          <w:sz w:val="24"/>
          <w:szCs w:val="24"/>
        </w:rPr>
        <w:t>Участник</w:t>
      </w:r>
      <w:r>
        <w:rPr>
          <w:sz w:val="24"/>
          <w:szCs w:val="24"/>
        </w:rPr>
        <w:t>а</w:t>
      </w:r>
      <w:r w:rsidRPr="00F647F7">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F647F7" w:rsidRDefault="004F4D80" w:rsidP="004F4D80">
      <w:pPr>
        <w:pStyle w:val="2"/>
        <w:pageBreakBefore/>
        <w:tabs>
          <w:tab w:val="clear" w:pos="1700"/>
          <w:tab w:val="num" w:pos="1134"/>
          <w:tab w:val="num" w:pos="5104"/>
        </w:tabs>
        <w:spacing w:before="100" w:beforeAutospacing="1" w:after="100" w:afterAutospacing="1" w:line="240" w:lineRule="auto"/>
      </w:pPr>
      <w:bookmarkStart w:id="1175" w:name="_Ref55335823"/>
      <w:bookmarkStart w:id="1176" w:name="_Ref55336359"/>
      <w:bookmarkStart w:id="1177" w:name="_Toc57314675"/>
      <w:bookmarkStart w:id="1178" w:name="_Toc69728989"/>
      <w:bookmarkStart w:id="1179" w:name="_Toc98253939"/>
      <w:bookmarkStart w:id="1180" w:name="_Toc165173865"/>
      <w:bookmarkStart w:id="1181" w:name="_Toc423423672"/>
      <w:bookmarkStart w:id="1182" w:name="_Toc498589671"/>
      <w:bookmarkEnd w:id="839"/>
      <w:r w:rsidRPr="00F647F7">
        <w:lastRenderedPageBreak/>
        <w:t xml:space="preserve">Анкета (форма </w:t>
      </w:r>
      <w:r w:rsidR="00B8118F">
        <w:t>7</w:t>
      </w:r>
      <w:r w:rsidRPr="00F647F7">
        <w:t>)</w:t>
      </w:r>
      <w:bookmarkEnd w:id="1175"/>
      <w:bookmarkEnd w:id="1176"/>
      <w:bookmarkEnd w:id="1177"/>
      <w:bookmarkEnd w:id="1178"/>
      <w:bookmarkEnd w:id="1179"/>
      <w:bookmarkEnd w:id="1180"/>
      <w:bookmarkEnd w:id="1181"/>
      <w:bookmarkEnd w:id="1182"/>
    </w:p>
    <w:p w:rsidR="004F4D80" w:rsidRPr="00F647F7" w:rsidRDefault="004F4D80" w:rsidP="004F4D80">
      <w:pPr>
        <w:pStyle w:val="3"/>
        <w:rPr>
          <w:b w:val="0"/>
          <w:szCs w:val="24"/>
        </w:rPr>
      </w:pPr>
      <w:bookmarkStart w:id="1183" w:name="_Toc98253940"/>
      <w:bookmarkStart w:id="1184" w:name="_Toc157248192"/>
      <w:bookmarkStart w:id="1185" w:name="_Toc157496561"/>
      <w:bookmarkStart w:id="1186" w:name="_Toc158206100"/>
      <w:bookmarkStart w:id="1187" w:name="_Toc164057785"/>
      <w:bookmarkStart w:id="1188" w:name="_Toc164137135"/>
      <w:bookmarkStart w:id="1189" w:name="_Toc164161295"/>
      <w:bookmarkStart w:id="1190" w:name="_Toc165173866"/>
      <w:bookmarkStart w:id="1191" w:name="_Toc439170688"/>
      <w:bookmarkStart w:id="1192" w:name="_Toc439172790"/>
      <w:bookmarkStart w:id="1193" w:name="_Toc439173234"/>
      <w:bookmarkStart w:id="1194" w:name="_Toc439238230"/>
      <w:bookmarkStart w:id="1195" w:name="_Toc439252778"/>
      <w:bookmarkStart w:id="1196" w:name="_Ref440272119"/>
      <w:bookmarkStart w:id="1197" w:name="_Toc440361389"/>
      <w:bookmarkStart w:id="1198" w:name="_Ref444168907"/>
      <w:bookmarkStart w:id="1199" w:name="_Toc465865220"/>
      <w:bookmarkStart w:id="1200" w:name="_Toc471830507"/>
      <w:bookmarkStart w:id="1201" w:name="_Toc498589672"/>
      <w:r w:rsidRPr="00F647F7">
        <w:rPr>
          <w:b w:val="0"/>
          <w:szCs w:val="24"/>
        </w:rPr>
        <w:t xml:space="preserve">Форма Анкеты </w:t>
      </w:r>
      <w:r w:rsidR="00C236C0">
        <w:rPr>
          <w:b w:val="0"/>
          <w:szCs w:val="24"/>
        </w:rPr>
        <w:t>Участник</w:t>
      </w:r>
      <w:r>
        <w:rPr>
          <w:b w:val="0"/>
          <w:szCs w:val="24"/>
        </w:rPr>
        <w:t>а</w:t>
      </w:r>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7</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Анкета </w:t>
      </w:r>
      <w:r w:rsidR="00C236C0">
        <w:rPr>
          <w:b/>
          <w:sz w:val="24"/>
          <w:szCs w:val="24"/>
        </w:rPr>
        <w:t>Участник</w:t>
      </w:r>
      <w:r>
        <w:rPr>
          <w:b/>
          <w:sz w:val="24"/>
          <w:szCs w:val="24"/>
        </w:rPr>
        <w:t>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spacing w:line="240" w:lineRule="auto"/>
              <w:ind w:firstLine="0"/>
              <w:jc w:val="center"/>
              <w:rPr>
                <w:sz w:val="24"/>
                <w:szCs w:val="24"/>
              </w:rPr>
            </w:pPr>
            <w:r w:rsidRPr="00A55F54">
              <w:rPr>
                <w:sz w:val="24"/>
                <w:szCs w:val="24"/>
              </w:rPr>
              <w:t xml:space="preserve">№ </w:t>
            </w:r>
            <w:proofErr w:type="gramStart"/>
            <w:r w:rsidRPr="00A55F54">
              <w:rPr>
                <w:sz w:val="24"/>
                <w:szCs w:val="24"/>
              </w:rPr>
              <w:t>п</w:t>
            </w:r>
            <w:proofErr w:type="gramEnd"/>
            <w:r w:rsidRPr="00A55F54">
              <w:rPr>
                <w:sz w:val="24"/>
                <w:szCs w:val="24"/>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 xml:space="preserve">Сведения </w:t>
            </w:r>
            <w:proofErr w:type="gramStart"/>
            <w:r w:rsidRPr="00A55F54">
              <w:rPr>
                <w:sz w:val="24"/>
                <w:szCs w:val="24"/>
              </w:rPr>
              <w:t>о</w:t>
            </w:r>
            <w:proofErr w:type="gramEnd"/>
            <w:r w:rsidRPr="00A55F54">
              <w:rPr>
                <w:sz w:val="24"/>
                <w:szCs w:val="24"/>
              </w:rPr>
              <w:t xml:space="preserve"> </w:t>
            </w:r>
            <w:r w:rsidR="00C236C0">
              <w:rPr>
                <w:sz w:val="24"/>
                <w:szCs w:val="24"/>
              </w:rPr>
              <w:t>Участник</w:t>
            </w:r>
            <w:r w:rsidRPr="00A55F54">
              <w:rPr>
                <w:sz w:val="24"/>
                <w:szCs w:val="24"/>
              </w:rPr>
              <w:t>е</w:t>
            </w: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Организационно-правовая форма и фирменное наименование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6D58F3" w:rsidP="004F4D80">
            <w:pPr>
              <w:pStyle w:val="aff1"/>
              <w:spacing w:before="0" w:after="0"/>
              <w:ind w:left="0" w:right="0"/>
              <w:rPr>
                <w:szCs w:val="24"/>
              </w:rPr>
            </w:pPr>
            <w:r w:rsidRPr="006D58F3">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r w:rsidRPr="006D58F3">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ИНН/КПП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bl>
    <w:p w:rsidR="003640C7" w:rsidRDefault="003640C7" w:rsidP="003640C7">
      <w:pPr>
        <w:numPr>
          <w:ilvl w:val="0"/>
          <w:numId w:val="63"/>
        </w:numPr>
        <w:suppressAutoHyphens w:val="0"/>
        <w:snapToGrid w:val="0"/>
        <w:spacing w:line="240" w:lineRule="auto"/>
        <w:ind w:left="0" w:firstLine="0"/>
        <w:jc w:val="center"/>
        <w:rPr>
          <w:szCs w:val="24"/>
        </w:rPr>
        <w:sectPr w:rsidR="003640C7" w:rsidSect="004F4D80">
          <w:pgSz w:w="11906" w:h="16838" w:code="9"/>
          <w:pgMar w:top="680" w:right="567" w:bottom="539" w:left="1134" w:header="680" w:footer="278" w:gutter="0"/>
          <w:cols w:space="708"/>
          <w:titlePg/>
          <w:docGrid w:linePitch="360"/>
        </w:sect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3640C7" w:rsidRPr="003640C7" w:rsidTr="003640C7">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3640C7" w:rsidRPr="00A55F54" w:rsidRDefault="003640C7" w:rsidP="003640C7">
            <w:pPr>
              <w:numPr>
                <w:ilvl w:val="0"/>
                <w:numId w:val="63"/>
              </w:numPr>
              <w:suppressAutoHyphens w:val="0"/>
              <w:snapToGrid w:val="0"/>
              <w:spacing w:line="240" w:lineRule="auto"/>
              <w:ind w:left="0" w:firstLine="0"/>
              <w:jc w:val="center"/>
              <w:rPr>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3640C7" w:rsidRPr="003640C7" w:rsidRDefault="003640C7" w:rsidP="003A7BF3">
            <w:pPr>
              <w:pStyle w:val="aff1"/>
              <w:spacing w:before="0" w:after="0"/>
              <w:ind w:left="0" w:right="0"/>
              <w:rPr>
                <w:szCs w:val="24"/>
                <w:lang w:val="en-US"/>
              </w:rPr>
            </w:pPr>
            <w:r w:rsidRPr="003640C7">
              <w:rPr>
                <w:szCs w:val="24"/>
              </w:rPr>
              <w:t>Сведения о среднесписочной численности (на последнюю отчетную дату)</w:t>
            </w:r>
            <w:r w:rsidRPr="003640C7">
              <w:rPr>
                <w:szCs w:val="24"/>
                <w:vertAlign w:val="superscript"/>
              </w:rPr>
              <w:footnoteReference w:id="3"/>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3640C7" w:rsidRPr="003640C7" w:rsidRDefault="003640C7" w:rsidP="003A7BF3">
            <w:pPr>
              <w:pStyle w:val="aff1"/>
              <w:spacing w:before="0" w:after="0"/>
              <w:ind w:left="0" w:right="0"/>
              <w:rPr>
                <w:szCs w:val="24"/>
              </w:rPr>
            </w:pPr>
          </w:p>
        </w:tc>
      </w:tr>
      <w:tr w:rsidR="003640C7" w:rsidRPr="003640C7" w:rsidTr="003640C7">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3640C7" w:rsidRPr="003640C7" w:rsidRDefault="003640C7" w:rsidP="003640C7">
            <w:pPr>
              <w:numPr>
                <w:ilvl w:val="0"/>
                <w:numId w:val="63"/>
              </w:numPr>
              <w:suppressAutoHyphens w:val="0"/>
              <w:snapToGrid w:val="0"/>
              <w:spacing w:line="240" w:lineRule="auto"/>
              <w:ind w:left="0" w:firstLine="0"/>
              <w:jc w:val="center"/>
              <w:rPr>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3640C7" w:rsidRPr="003640C7" w:rsidRDefault="003640C7" w:rsidP="003A7BF3">
            <w:pPr>
              <w:pStyle w:val="aff1"/>
              <w:spacing w:before="0" w:after="0"/>
              <w:ind w:left="0" w:right="0"/>
              <w:rPr>
                <w:szCs w:val="24"/>
              </w:rPr>
            </w:pPr>
            <w:r w:rsidRPr="003640C7">
              <w:rPr>
                <w:szCs w:val="24"/>
              </w:rPr>
              <w:t>Сведения о наличии (отсутствии) нарушений требований Налогового кодекса РФ (в текущем году и двум предшествующим годам)</w:t>
            </w:r>
            <w:r w:rsidRPr="003640C7">
              <w:rPr>
                <w:caps/>
                <w:szCs w:val="24"/>
                <w:vertAlign w:val="superscript"/>
              </w:rPr>
              <w:footnoteReference w:id="4"/>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3640C7" w:rsidRPr="003640C7" w:rsidRDefault="003640C7" w:rsidP="003A7BF3">
            <w:pPr>
              <w:pStyle w:val="aff1"/>
              <w:spacing w:before="0" w:after="0"/>
              <w:ind w:left="0" w:right="0"/>
              <w:rPr>
                <w:szCs w:val="24"/>
              </w:rPr>
            </w:pPr>
          </w:p>
        </w:tc>
      </w:tr>
      <w:tr w:rsidR="003640C7" w:rsidRPr="003640C7" w:rsidTr="003640C7">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3640C7" w:rsidRPr="003640C7" w:rsidRDefault="003640C7" w:rsidP="003640C7">
            <w:pPr>
              <w:numPr>
                <w:ilvl w:val="0"/>
                <w:numId w:val="63"/>
              </w:numPr>
              <w:suppressAutoHyphens w:val="0"/>
              <w:snapToGrid w:val="0"/>
              <w:spacing w:line="240" w:lineRule="auto"/>
              <w:ind w:left="0" w:firstLine="0"/>
              <w:jc w:val="center"/>
              <w:rPr>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3640C7" w:rsidRPr="003640C7" w:rsidRDefault="003640C7" w:rsidP="003A7BF3">
            <w:pPr>
              <w:pStyle w:val="aff1"/>
              <w:spacing w:before="0" w:after="0"/>
              <w:ind w:left="0" w:right="0"/>
              <w:rPr>
                <w:szCs w:val="24"/>
              </w:rPr>
            </w:pPr>
            <w:r w:rsidRPr="003640C7">
              <w:rPr>
                <w:szCs w:val="24"/>
              </w:rPr>
              <w:t>Сведения о наличии (отсутствии) просроченных невыполненных обязательств перед ГК «</w:t>
            </w:r>
            <w:proofErr w:type="spellStart"/>
            <w:r w:rsidRPr="003640C7">
              <w:rPr>
                <w:szCs w:val="24"/>
              </w:rPr>
              <w:t>Россети</w:t>
            </w:r>
            <w:proofErr w:type="spellEnd"/>
            <w:r w:rsidRPr="003640C7">
              <w:rPr>
                <w:szCs w:val="24"/>
              </w:rPr>
              <w:t>» (при наличии, указать сумму и наименование компании)</w:t>
            </w:r>
            <w:r w:rsidRPr="003640C7">
              <w:rPr>
                <w:szCs w:val="24"/>
                <w:vertAlign w:val="superscript"/>
              </w:rPr>
              <w:footnoteReference w:id="5"/>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3640C7" w:rsidRPr="003640C7" w:rsidRDefault="003640C7" w:rsidP="003A7BF3">
            <w:pPr>
              <w:pStyle w:val="aff1"/>
              <w:spacing w:before="0" w:after="0"/>
              <w:ind w:left="0" w:right="0"/>
              <w:rPr>
                <w:szCs w:val="24"/>
              </w:rPr>
            </w:pPr>
          </w:p>
        </w:tc>
      </w:tr>
      <w:tr w:rsidR="003640C7" w:rsidTr="003640C7">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3640C7" w:rsidRPr="003640C7" w:rsidRDefault="003640C7" w:rsidP="003640C7">
            <w:pPr>
              <w:numPr>
                <w:ilvl w:val="0"/>
                <w:numId w:val="63"/>
              </w:numPr>
              <w:suppressAutoHyphens w:val="0"/>
              <w:snapToGrid w:val="0"/>
              <w:spacing w:line="240" w:lineRule="auto"/>
              <w:ind w:left="0" w:firstLine="0"/>
              <w:jc w:val="center"/>
              <w:rPr>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3640C7" w:rsidRPr="003640C7" w:rsidRDefault="003640C7" w:rsidP="003A7BF3">
            <w:pPr>
              <w:pStyle w:val="aff1"/>
              <w:spacing w:before="0" w:after="0"/>
              <w:ind w:left="0" w:right="0"/>
              <w:rPr>
                <w:szCs w:val="24"/>
              </w:rPr>
            </w:pPr>
            <w:r w:rsidRPr="003640C7">
              <w:rPr>
                <w:szCs w:val="24"/>
              </w:rPr>
              <w:t>Сведения о наличии в штате сотрудников (родственников сотрудников) иностранных публичных должностных лиц, должностных лиц публичных международных организаций, а также лиц, занимающих (занимавших) государственные должности Российской Федерации</w:t>
            </w:r>
            <w:r w:rsidRPr="003640C7">
              <w:rPr>
                <w:szCs w:val="24"/>
                <w:vertAlign w:val="superscript"/>
              </w:rPr>
              <w:footnoteReference w:id="6"/>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3640C7" w:rsidRPr="00A55F54" w:rsidRDefault="003640C7" w:rsidP="003A7BF3">
            <w:pPr>
              <w:pStyle w:val="aff1"/>
              <w:spacing w:before="0" w:after="0"/>
              <w:ind w:left="0" w:right="0"/>
              <w:rPr>
                <w:szCs w:val="24"/>
              </w:rPr>
            </w:pPr>
          </w:p>
        </w:tc>
      </w:tr>
    </w:tbl>
    <w:p w:rsidR="003640C7" w:rsidRDefault="003640C7" w:rsidP="001405FA">
      <w:pPr>
        <w:numPr>
          <w:ilvl w:val="0"/>
          <w:numId w:val="63"/>
        </w:numPr>
        <w:suppressAutoHyphens w:val="0"/>
        <w:snapToGrid w:val="0"/>
        <w:spacing w:line="240" w:lineRule="auto"/>
        <w:ind w:left="0" w:firstLine="0"/>
        <w:jc w:val="center"/>
        <w:rPr>
          <w:sz w:val="24"/>
          <w:szCs w:val="24"/>
        </w:rPr>
        <w:sectPr w:rsidR="003640C7" w:rsidSect="003640C7">
          <w:footnotePr>
            <w:numRestart w:val="eachSect"/>
          </w:footnotePr>
          <w:type w:val="continuous"/>
          <w:pgSz w:w="11906" w:h="16838" w:code="9"/>
          <w:pgMar w:top="680" w:right="567" w:bottom="539" w:left="1134" w:header="680" w:footer="278" w:gutter="0"/>
          <w:cols w:space="708"/>
          <w:titlePg/>
          <w:docGrid w:linePitch="360"/>
        </w:sect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5A2CAE" w:rsidRDefault="006D58F3" w:rsidP="004F4D80">
            <w:pPr>
              <w:pStyle w:val="aff1"/>
              <w:spacing w:before="0" w:after="0"/>
              <w:ind w:left="0" w:right="0"/>
              <w:rPr>
                <w:szCs w:val="24"/>
              </w:rPr>
            </w:pPr>
            <w:r w:rsidRPr="005A2CAE">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Банковские реквизиты (наименование и адрес банка, номер расчетного счета </w:t>
            </w:r>
            <w:r w:rsidR="00C236C0" w:rsidRPr="005A2CAE">
              <w:rPr>
                <w:szCs w:val="24"/>
              </w:rPr>
              <w:t>Участник</w:t>
            </w:r>
            <w:r w:rsidRPr="005A2CAE">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Телефоны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Факс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Адрес электронной почты </w:t>
            </w:r>
            <w:r w:rsidR="00C236C0" w:rsidRPr="005A2CAE">
              <w:rPr>
                <w:szCs w:val="24"/>
              </w:rPr>
              <w:t>Участник</w:t>
            </w:r>
            <w:r w:rsidRPr="005A2CAE">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405FA">
            <w:pPr>
              <w:numPr>
                <w:ilvl w:val="0"/>
                <w:numId w:val="63"/>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руководителя </w:t>
            </w:r>
            <w:r w:rsidR="00C236C0" w:rsidRPr="005A2CAE">
              <w:rPr>
                <w:color w:val="000000"/>
                <w:szCs w:val="24"/>
              </w:rPr>
              <w:t>Участник</w:t>
            </w:r>
            <w:r w:rsidRPr="005A2CAE">
              <w:rPr>
                <w:color w:val="000000"/>
                <w:szCs w:val="24"/>
              </w:rPr>
              <w:t xml:space="preserve">а, имеющего право подписи согласно учредительным документам </w:t>
            </w:r>
            <w:r w:rsidR="00C236C0" w:rsidRPr="005A2CAE">
              <w:rPr>
                <w:color w:val="000000"/>
                <w:szCs w:val="24"/>
              </w:rPr>
              <w:t>Участник</w:t>
            </w:r>
            <w:r w:rsidRPr="005A2CAE">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1405FA">
            <w:pPr>
              <w:numPr>
                <w:ilvl w:val="0"/>
                <w:numId w:val="63"/>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главного бухгалтера </w:t>
            </w:r>
            <w:r w:rsidR="00C236C0" w:rsidRPr="005A2CAE">
              <w:rPr>
                <w:color w:val="000000"/>
                <w:szCs w:val="24"/>
              </w:rPr>
              <w:t>Участник</w:t>
            </w:r>
            <w:r w:rsidRPr="005A2CAE">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Фамилия, Имя и Отчество ответственного лица </w:t>
            </w:r>
            <w:r w:rsidR="00C236C0" w:rsidRPr="005A2CAE">
              <w:rPr>
                <w:color w:val="000000"/>
                <w:szCs w:val="24"/>
              </w:rPr>
              <w:t>Участник</w:t>
            </w:r>
            <w:r w:rsidRPr="005A2CAE">
              <w:rPr>
                <w:color w:val="000000"/>
                <w:szCs w:val="24"/>
              </w:rPr>
              <w:t>а</w:t>
            </w:r>
            <w:r w:rsidRPr="005A2CAE">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highlight w:val="yellow"/>
              </w:rPr>
            </w:pPr>
          </w:p>
        </w:tc>
      </w:tr>
      <w:tr w:rsidR="004F4D80"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1405FA">
            <w:pPr>
              <w:numPr>
                <w:ilvl w:val="0"/>
                <w:numId w:val="63"/>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tabs>
                <w:tab w:val="num" w:pos="360"/>
              </w:tabs>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b/>
                <w:iCs/>
                <w:color w:val="1F497D"/>
                <w:szCs w:val="24"/>
              </w:rPr>
            </w:pPr>
            <w:r w:rsidRPr="00A55F54">
              <w:rPr>
                <w:rStyle w:val="aa"/>
                <w:szCs w:val="24"/>
              </w:rPr>
              <w:t>(если да, то укажите наименование особой экономической зоны)</w:t>
            </w:r>
          </w:p>
        </w:tc>
      </w:tr>
      <w:tr w:rsidR="004F4D80"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1405FA">
            <w:pPr>
              <w:pStyle w:val="affffff0"/>
              <w:numPr>
                <w:ilvl w:val="0"/>
                <w:numId w:val="63"/>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какой)</w:t>
            </w:r>
          </w:p>
        </w:tc>
      </w:tr>
      <w:tr w:rsidR="0058219A" w:rsidTr="003A7BF3">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58219A" w:rsidRPr="00965713" w:rsidRDefault="0058219A" w:rsidP="003A7BF3">
            <w:pPr>
              <w:numPr>
                <w:ilvl w:val="0"/>
                <w:numId w:val="63"/>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58219A" w:rsidRPr="005A2CAE" w:rsidRDefault="0058219A" w:rsidP="003A7BF3">
            <w:pPr>
              <w:pStyle w:val="aff1"/>
              <w:spacing w:before="0" w:after="0"/>
              <w:ind w:left="0" w:right="0"/>
              <w:rPr>
                <w:szCs w:val="24"/>
              </w:rPr>
            </w:pPr>
            <w:r w:rsidRPr="005A2CAE">
              <w:rPr>
                <w:szCs w:val="24"/>
              </w:rPr>
              <w:t>Участник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58219A" w:rsidRPr="00A55F54" w:rsidRDefault="0058219A" w:rsidP="003A7BF3">
            <w:pPr>
              <w:pStyle w:val="aff1"/>
              <w:spacing w:after="0"/>
              <w:ind w:left="0" w:right="0"/>
              <w:jc w:val="center"/>
              <w:rPr>
                <w:rStyle w:val="aa"/>
                <w:b w:val="0"/>
                <w:szCs w:val="24"/>
              </w:rPr>
            </w:pPr>
            <w:r w:rsidRPr="00A55F54">
              <w:rPr>
                <w:rStyle w:val="aa"/>
                <w:szCs w:val="24"/>
              </w:rPr>
              <w:t>(нет/указать что именно)</w:t>
            </w:r>
          </w:p>
        </w:tc>
      </w:tr>
      <w:tr w:rsidR="0058219A" w:rsidRPr="00F51ECC" w:rsidTr="003A7BF3">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58219A" w:rsidRPr="00F51ECC" w:rsidRDefault="0058219A" w:rsidP="0058219A">
            <w:pPr>
              <w:numPr>
                <w:ilvl w:val="0"/>
                <w:numId w:val="63"/>
              </w:numPr>
              <w:suppressAutoHyphens w:val="0"/>
              <w:snapToGrid w:val="0"/>
              <w:spacing w:line="240" w:lineRule="auto"/>
              <w:ind w:left="0" w:firstLine="0"/>
              <w:jc w:val="center"/>
              <w:rPr>
                <w:sz w:val="24"/>
                <w:szCs w:val="24"/>
              </w:rPr>
            </w:pPr>
            <w:bookmarkStart w:id="1202" w:name="_Toc439170689"/>
            <w:bookmarkStart w:id="1203" w:name="_Toc439172791"/>
            <w:bookmarkStart w:id="1204" w:name="_Toc439173235"/>
            <w:bookmarkStart w:id="1205" w:name="_Toc439238231"/>
            <w:bookmarkStart w:id="1206" w:name="_Toc439252779"/>
            <w:bookmarkStart w:id="1207" w:name="_Ref440272147"/>
            <w:bookmarkStart w:id="1208" w:name="_Toc440361390"/>
            <w:bookmarkStart w:id="1209" w:name="_Ref444168874"/>
            <w:bookmarkStart w:id="1210" w:name="_Ref444168917"/>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58219A" w:rsidRPr="00F51ECC" w:rsidRDefault="0058219A" w:rsidP="003A7BF3">
            <w:pPr>
              <w:pStyle w:val="aff1"/>
              <w:spacing w:before="0" w:after="0"/>
              <w:ind w:left="0" w:right="0"/>
              <w:rPr>
                <w:szCs w:val="24"/>
              </w:rPr>
            </w:pPr>
            <w:r w:rsidRPr="00AF625D">
              <w:rPr>
                <w:szCs w:val="24"/>
              </w:rPr>
              <w:t>Отнесение Участника закупки к категории субъектов малого и среднего предпринимательства</w:t>
            </w:r>
            <w:r w:rsidRPr="00AF625D">
              <w:rPr>
                <w:rStyle w:val="afffffff9"/>
                <w:szCs w:val="24"/>
              </w:rPr>
              <w:endnoteReference w:id="1"/>
            </w:r>
            <w:r w:rsidRPr="00AF625D">
              <w:rPr>
                <w:szCs w:val="24"/>
              </w:rPr>
              <w:t xml:space="preserve"> </w:t>
            </w:r>
            <w:r w:rsidRPr="00AF625D">
              <w:rPr>
                <w:i/>
                <w:szCs w:val="24"/>
              </w:rPr>
              <w:t xml:space="preserve">(в случае наличия у Участника закупки статуса субъекта МСП указать категорию МСП: индивидуальный предприниматель, </w:t>
            </w:r>
            <w:proofErr w:type="spellStart"/>
            <w:r w:rsidRPr="00AF625D">
              <w:rPr>
                <w:i/>
                <w:szCs w:val="24"/>
              </w:rPr>
              <w:t>микропредприятие</w:t>
            </w:r>
            <w:proofErr w:type="spellEnd"/>
            <w:r w:rsidRPr="00AF625D">
              <w:rPr>
                <w:i/>
                <w:szCs w:val="24"/>
              </w:rPr>
              <w:t>, малое предприятие, среднее предприятие)</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58219A" w:rsidRPr="00F51ECC" w:rsidRDefault="0058219A" w:rsidP="003A7BF3">
            <w:pPr>
              <w:pStyle w:val="aff1"/>
              <w:spacing w:after="0"/>
              <w:ind w:left="0" w:right="0"/>
              <w:jc w:val="center"/>
              <w:rPr>
                <w:rStyle w:val="aa"/>
                <w:b w:val="0"/>
                <w:szCs w:val="24"/>
              </w:rPr>
            </w:pPr>
          </w:p>
        </w:tc>
      </w:tr>
    </w:tbl>
    <w:p w:rsidR="0058219A" w:rsidRPr="00F51ECC" w:rsidRDefault="0058219A" w:rsidP="0058219A">
      <w:pPr>
        <w:spacing w:line="240" w:lineRule="auto"/>
      </w:pPr>
    </w:p>
    <w:p w:rsidR="0058219A" w:rsidRPr="00F51ECC" w:rsidRDefault="0058219A" w:rsidP="0058219A">
      <w:pPr>
        <w:spacing w:line="240" w:lineRule="auto"/>
        <w:ind w:right="5527"/>
        <w:rPr>
          <w:color w:val="000000"/>
        </w:rPr>
      </w:pPr>
      <w:r w:rsidRPr="00F51ECC">
        <w:rPr>
          <w:color w:val="000000"/>
        </w:rPr>
        <w:t>____________________________________</w:t>
      </w:r>
    </w:p>
    <w:p w:rsidR="0058219A" w:rsidRPr="00F51ECC" w:rsidRDefault="0058219A" w:rsidP="0058219A">
      <w:pPr>
        <w:spacing w:line="240" w:lineRule="auto"/>
        <w:ind w:right="5527"/>
        <w:jc w:val="center"/>
        <w:rPr>
          <w:color w:val="000000"/>
          <w:vertAlign w:val="superscript"/>
        </w:rPr>
      </w:pPr>
      <w:r w:rsidRPr="00F51ECC">
        <w:rPr>
          <w:color w:val="000000"/>
          <w:vertAlign w:val="superscript"/>
        </w:rPr>
        <w:t>(подпись, М.П.)</w:t>
      </w:r>
    </w:p>
    <w:p w:rsidR="0058219A" w:rsidRPr="00F51ECC" w:rsidRDefault="0058219A" w:rsidP="0058219A">
      <w:pPr>
        <w:spacing w:line="240" w:lineRule="auto"/>
        <w:ind w:right="5527"/>
        <w:rPr>
          <w:color w:val="000000"/>
        </w:rPr>
      </w:pPr>
      <w:r w:rsidRPr="00F51ECC">
        <w:rPr>
          <w:color w:val="000000"/>
        </w:rPr>
        <w:t>____________________________________</w:t>
      </w:r>
    </w:p>
    <w:p w:rsidR="0058219A" w:rsidRPr="00F51ECC" w:rsidRDefault="0058219A" w:rsidP="0058219A">
      <w:pPr>
        <w:spacing w:line="240" w:lineRule="auto"/>
        <w:ind w:right="5527"/>
        <w:jc w:val="center"/>
        <w:rPr>
          <w:color w:val="000000"/>
          <w:vertAlign w:val="superscript"/>
        </w:rPr>
      </w:pPr>
      <w:r w:rsidRPr="00F51ECC">
        <w:rPr>
          <w:color w:val="000000"/>
          <w:vertAlign w:val="superscript"/>
        </w:rPr>
        <w:t xml:space="preserve">(фамилия, имя, отчество </w:t>
      </w:r>
      <w:proofErr w:type="gramStart"/>
      <w:r w:rsidRPr="00F51ECC">
        <w:rPr>
          <w:color w:val="000000"/>
          <w:vertAlign w:val="superscript"/>
        </w:rPr>
        <w:t>подписавшего</w:t>
      </w:r>
      <w:proofErr w:type="gramEnd"/>
      <w:r w:rsidRPr="00F51ECC">
        <w:rPr>
          <w:color w:val="000000"/>
          <w:vertAlign w:val="superscript"/>
        </w:rPr>
        <w:t>, должность)</w:t>
      </w:r>
    </w:p>
    <w:p w:rsidR="0058219A" w:rsidRDefault="0058219A" w:rsidP="0058219A">
      <w:pPr>
        <w:spacing w:line="240" w:lineRule="auto"/>
        <w:ind w:right="5527"/>
        <w:jc w:val="center"/>
        <w:rPr>
          <w:color w:val="000000"/>
          <w:vertAlign w:val="superscript"/>
        </w:rPr>
      </w:pPr>
    </w:p>
    <w:p w:rsidR="0058219A" w:rsidRDefault="0058219A" w:rsidP="0058219A">
      <w:pPr>
        <w:spacing w:line="240" w:lineRule="auto"/>
        <w:ind w:right="5527"/>
        <w:jc w:val="center"/>
        <w:rPr>
          <w:color w:val="000000"/>
          <w:vertAlign w:val="superscript"/>
        </w:rPr>
      </w:pPr>
    </w:p>
    <w:p w:rsidR="0058219A" w:rsidRDefault="0058219A" w:rsidP="0058219A">
      <w:pPr>
        <w:spacing w:line="240" w:lineRule="auto"/>
        <w:ind w:right="5527"/>
        <w:jc w:val="center"/>
        <w:rPr>
          <w:color w:val="000000"/>
          <w:vertAlign w:val="superscript"/>
        </w:rPr>
      </w:pPr>
    </w:p>
    <w:p w:rsidR="0058219A" w:rsidRDefault="0058219A" w:rsidP="0058219A">
      <w:pPr>
        <w:spacing w:line="240" w:lineRule="auto"/>
        <w:ind w:right="5527"/>
        <w:jc w:val="center"/>
        <w:rPr>
          <w:color w:val="000000"/>
          <w:vertAlign w:val="superscript"/>
        </w:rPr>
      </w:pPr>
    </w:p>
    <w:p w:rsidR="0058219A" w:rsidRPr="00F51ECC" w:rsidRDefault="0058219A" w:rsidP="0058219A">
      <w:pPr>
        <w:spacing w:line="240" w:lineRule="auto"/>
        <w:ind w:right="-1"/>
        <w:jc w:val="left"/>
        <w:rPr>
          <w:color w:val="000000"/>
          <w:vertAlign w:val="superscript"/>
        </w:rPr>
        <w:sectPr w:rsidR="0058219A" w:rsidRPr="00F51ECC" w:rsidSect="003640C7">
          <w:type w:val="continuous"/>
          <w:pgSz w:w="11906" w:h="16838" w:code="9"/>
          <w:pgMar w:top="680" w:right="567" w:bottom="539" w:left="1134" w:header="680" w:footer="278" w:gutter="0"/>
          <w:cols w:space="708"/>
          <w:titlePg/>
          <w:docGrid w:linePitch="360"/>
        </w:sectPr>
      </w:pPr>
      <w:r>
        <w:rPr>
          <w:rStyle w:val="afffffff9"/>
        </w:rPr>
        <w:footnoteRef/>
      </w:r>
      <w:r>
        <w:t xml:space="preserve"> </w:t>
      </w:r>
      <w:r w:rsidRPr="006E7B45">
        <w:rPr>
          <w:sz w:val="20"/>
          <w:szCs w:val="20"/>
        </w:rPr>
        <w:t>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r>
        <w:t>.</w:t>
      </w:r>
    </w:p>
    <w:p w:rsidR="004F4D80" w:rsidRPr="00910732" w:rsidRDefault="004F4D80" w:rsidP="004F4D80">
      <w:pPr>
        <w:pStyle w:val="3"/>
        <w:rPr>
          <w:szCs w:val="24"/>
        </w:rPr>
      </w:pPr>
      <w:bookmarkStart w:id="1211" w:name="_Ref491178428"/>
      <w:bookmarkStart w:id="1212" w:name="_Toc498589673"/>
      <w:r w:rsidRPr="00910732">
        <w:rPr>
          <w:szCs w:val="24"/>
        </w:rPr>
        <w:lastRenderedPageBreak/>
        <w:t xml:space="preserve">Форма </w:t>
      </w:r>
      <w:bookmarkEnd w:id="1202"/>
      <w:bookmarkEnd w:id="1203"/>
      <w:bookmarkEnd w:id="1204"/>
      <w:bookmarkEnd w:id="1205"/>
      <w:r w:rsidR="00FB00C0" w:rsidRPr="00910732">
        <w:rPr>
          <w:szCs w:val="24"/>
        </w:rPr>
        <w:t>Декларации о соответствии Участника/</w:t>
      </w:r>
      <w:r w:rsidR="000E5003" w:rsidRPr="00910732">
        <w:rPr>
          <w:szCs w:val="24"/>
        </w:rPr>
        <w:t>субподрядчика</w:t>
      </w:r>
      <w:r w:rsidR="00C3704B" w:rsidRPr="00910732">
        <w:rPr>
          <w:szCs w:val="24"/>
        </w:rPr>
        <w:t>/</w:t>
      </w:r>
      <w:r w:rsidR="00FB00C0" w:rsidRPr="00910732">
        <w:rPr>
          <w:szCs w:val="24"/>
        </w:rPr>
        <w:t xml:space="preserve">члена Коллективного участника критериям отнесения к субъектам малого и среднего предпринимательства (форма </w:t>
      </w:r>
      <w:r w:rsidR="00B8118F" w:rsidRPr="00910732">
        <w:rPr>
          <w:szCs w:val="24"/>
        </w:rPr>
        <w:t>7</w:t>
      </w:r>
      <w:r w:rsidR="00FB00C0" w:rsidRPr="00910732">
        <w:rPr>
          <w:szCs w:val="24"/>
        </w:rPr>
        <w:t>.1)</w:t>
      </w:r>
      <w:bookmarkEnd w:id="1206"/>
      <w:bookmarkEnd w:id="1207"/>
      <w:bookmarkEnd w:id="1208"/>
      <w:bookmarkEnd w:id="1209"/>
      <w:bookmarkEnd w:id="1210"/>
      <w:bookmarkEnd w:id="1211"/>
      <w:bookmarkEnd w:id="1212"/>
    </w:p>
    <w:p w:rsidR="004F4D80" w:rsidRDefault="004F4D80" w:rsidP="00910732">
      <w:pPr>
        <w:spacing w:line="240" w:lineRule="auto"/>
        <w:ind w:left="540" w:firstLine="0"/>
        <w:jc w:val="left"/>
        <w:rPr>
          <w:sz w:val="24"/>
          <w:szCs w:val="24"/>
        </w:rPr>
      </w:pPr>
      <w:r w:rsidRPr="00910732">
        <w:rPr>
          <w:sz w:val="24"/>
          <w:szCs w:val="24"/>
        </w:rPr>
        <w:t>Приложение</w:t>
      </w:r>
      <w:r w:rsidR="00553A57" w:rsidRPr="00910732">
        <w:rPr>
          <w:sz w:val="24"/>
          <w:szCs w:val="24"/>
        </w:rPr>
        <w:t xml:space="preserve"> </w:t>
      </w:r>
      <w:r w:rsidR="00B8118F" w:rsidRPr="00910732">
        <w:rPr>
          <w:sz w:val="24"/>
          <w:szCs w:val="24"/>
        </w:rPr>
        <w:t>7</w:t>
      </w:r>
      <w:r w:rsidRPr="00910732">
        <w:rPr>
          <w:noProof/>
          <w:sz w:val="24"/>
          <w:szCs w:val="24"/>
        </w:rPr>
        <w:t>.1</w:t>
      </w:r>
      <w:r w:rsidRPr="00910732">
        <w:rPr>
          <w:sz w:val="24"/>
          <w:szCs w:val="24"/>
        </w:rPr>
        <w:t xml:space="preserve"> к письму о подаче оферты</w:t>
      </w:r>
      <w:r w:rsidRPr="00910732">
        <w:rPr>
          <w:sz w:val="24"/>
          <w:szCs w:val="24"/>
        </w:rPr>
        <w:br/>
        <w:t>от «____»_____________ </w:t>
      </w:r>
      <w:proofErr w:type="gramStart"/>
      <w:r w:rsidRPr="00910732">
        <w:rPr>
          <w:sz w:val="24"/>
          <w:szCs w:val="24"/>
        </w:rPr>
        <w:t>г</w:t>
      </w:r>
      <w:proofErr w:type="gramEnd"/>
      <w:r w:rsidRPr="00910732">
        <w:rPr>
          <w:sz w:val="24"/>
          <w:szCs w:val="24"/>
        </w:rPr>
        <w:t>. №__________</w:t>
      </w:r>
    </w:p>
    <w:p w:rsidR="00910732" w:rsidRPr="00910732" w:rsidRDefault="00910732" w:rsidP="00910732">
      <w:pPr>
        <w:spacing w:line="240" w:lineRule="auto"/>
        <w:ind w:left="540" w:firstLine="0"/>
        <w:jc w:val="left"/>
        <w:rPr>
          <w:sz w:val="24"/>
          <w:szCs w:val="24"/>
        </w:rPr>
      </w:pPr>
    </w:p>
    <w:p w:rsidR="00FB00C0" w:rsidRPr="00910732" w:rsidRDefault="00FB00C0" w:rsidP="00910732">
      <w:pPr>
        <w:autoSpaceDE w:val="0"/>
        <w:autoSpaceDN w:val="0"/>
        <w:adjustRightInd w:val="0"/>
        <w:spacing w:line="240" w:lineRule="auto"/>
        <w:ind w:firstLine="540"/>
        <w:jc w:val="center"/>
        <w:outlineLvl w:val="3"/>
        <w:rPr>
          <w:b/>
          <w:sz w:val="26"/>
          <w:szCs w:val="26"/>
        </w:rPr>
      </w:pPr>
      <w:r w:rsidRPr="00910732">
        <w:rPr>
          <w:b/>
          <w:sz w:val="26"/>
          <w:szCs w:val="26"/>
        </w:rPr>
        <w:t>Декларация о соответствии Участника</w:t>
      </w:r>
      <w:r w:rsidR="00B618BA" w:rsidRPr="00910732">
        <w:rPr>
          <w:b/>
          <w:sz w:val="26"/>
          <w:szCs w:val="26"/>
        </w:rPr>
        <w:t>/</w:t>
      </w:r>
      <w:r w:rsidR="00AC681D" w:rsidRPr="00910732">
        <w:rPr>
          <w:b/>
          <w:sz w:val="26"/>
          <w:szCs w:val="26"/>
        </w:rPr>
        <w:t>субподрядчика</w:t>
      </w:r>
      <w:r w:rsidR="00C3704B" w:rsidRPr="00910732">
        <w:rPr>
          <w:b/>
          <w:sz w:val="26"/>
          <w:szCs w:val="26"/>
        </w:rPr>
        <w:t>/</w:t>
      </w:r>
      <w:r w:rsidR="00B618BA" w:rsidRPr="00910732">
        <w:rPr>
          <w:b/>
          <w:sz w:val="26"/>
          <w:szCs w:val="26"/>
        </w:rPr>
        <w:t>члена Коллективного участника</w:t>
      </w:r>
      <w:r w:rsidRPr="00910732">
        <w:rPr>
          <w:b/>
          <w:sz w:val="26"/>
          <w:szCs w:val="26"/>
        </w:rPr>
        <w:t xml:space="preserve"> критериям отнесения к субъектам малого</w:t>
      </w:r>
      <w:r w:rsidR="00910732" w:rsidRPr="00910732">
        <w:rPr>
          <w:b/>
          <w:sz w:val="26"/>
          <w:szCs w:val="26"/>
        </w:rPr>
        <w:t xml:space="preserve"> и среднего предпринимательства</w:t>
      </w:r>
    </w:p>
    <w:p w:rsidR="00910732" w:rsidRDefault="00910732" w:rsidP="00910732">
      <w:pPr>
        <w:autoSpaceDE w:val="0"/>
        <w:autoSpaceDN w:val="0"/>
        <w:adjustRightInd w:val="0"/>
        <w:spacing w:line="240" w:lineRule="auto"/>
        <w:ind w:firstLine="540"/>
        <w:jc w:val="center"/>
        <w:outlineLvl w:val="3"/>
        <w:rPr>
          <w:b/>
          <w:sz w:val="24"/>
          <w:szCs w:val="24"/>
        </w:rPr>
      </w:pPr>
    </w:p>
    <w:p w:rsidR="00910732" w:rsidRPr="00910732" w:rsidRDefault="00910732" w:rsidP="00910732">
      <w:pPr>
        <w:autoSpaceDE w:val="0"/>
        <w:autoSpaceDN w:val="0"/>
        <w:adjustRightInd w:val="0"/>
        <w:spacing w:line="240" w:lineRule="auto"/>
        <w:ind w:firstLine="540"/>
        <w:jc w:val="center"/>
        <w:outlineLvl w:val="3"/>
        <w:rPr>
          <w:b/>
          <w:sz w:val="24"/>
          <w:szCs w:val="24"/>
        </w:rPr>
      </w:pPr>
    </w:p>
    <w:p w:rsidR="00663BF7" w:rsidRPr="00910732" w:rsidRDefault="00663BF7" w:rsidP="00910732">
      <w:pPr>
        <w:spacing w:line="240" w:lineRule="auto"/>
        <w:rPr>
          <w:sz w:val="24"/>
          <w:szCs w:val="24"/>
        </w:rPr>
      </w:pPr>
      <w:bookmarkStart w:id="1213" w:name="_Toc125426243"/>
      <w:bookmarkStart w:id="1214" w:name="_Toc396984070"/>
      <w:bookmarkStart w:id="1215" w:name="_Toc423423673"/>
      <w:bookmarkStart w:id="1216" w:name="_Toc439170691"/>
      <w:bookmarkStart w:id="1217" w:name="_Toc439172793"/>
      <w:bookmarkStart w:id="1218" w:name="_Toc439173237"/>
      <w:bookmarkStart w:id="1219" w:name="_Toc439238233"/>
      <w:bookmarkStart w:id="1220" w:name="_Toc439252780"/>
      <w:bookmarkStart w:id="1221" w:name="_Toc439323754"/>
      <w:bookmarkStart w:id="1222" w:name="_Toc440361391"/>
      <w:bookmarkStart w:id="1223" w:name="_Toc440376146"/>
      <w:bookmarkStart w:id="1224" w:name="_Toc440376273"/>
      <w:bookmarkStart w:id="1225" w:name="_Toc440382531"/>
      <w:bookmarkStart w:id="1226" w:name="_Toc440447201"/>
      <w:bookmarkStart w:id="1227" w:name="_Toc440620881"/>
      <w:bookmarkStart w:id="1228" w:name="_Toc440631516"/>
      <w:bookmarkStart w:id="1229" w:name="_Toc440875755"/>
      <w:bookmarkStart w:id="1230" w:name="_Toc441131779"/>
      <w:r w:rsidRPr="00910732">
        <w:rPr>
          <w:sz w:val="24"/>
          <w:szCs w:val="24"/>
        </w:rPr>
        <w:t xml:space="preserve">Подтверждаем, что  </w:t>
      </w:r>
    </w:p>
    <w:p w:rsidR="00663BF7" w:rsidRPr="00910732" w:rsidRDefault="00663BF7" w:rsidP="00910732">
      <w:pPr>
        <w:pBdr>
          <w:top w:val="single" w:sz="4" w:space="1" w:color="auto"/>
        </w:pBdr>
        <w:spacing w:line="240" w:lineRule="auto"/>
        <w:ind w:left="2637"/>
        <w:jc w:val="center"/>
        <w:rPr>
          <w:sz w:val="24"/>
          <w:szCs w:val="24"/>
        </w:rPr>
      </w:pPr>
      <w:r w:rsidRPr="00910732">
        <w:rPr>
          <w:sz w:val="24"/>
          <w:szCs w:val="24"/>
        </w:rPr>
        <w:t>(указывается наименование участника закупки)</w:t>
      </w:r>
    </w:p>
    <w:p w:rsidR="00663BF7" w:rsidRPr="002D7FEE" w:rsidRDefault="00663BF7" w:rsidP="00910732">
      <w:pPr>
        <w:spacing w:line="240" w:lineRule="auto"/>
        <w:rPr>
          <w:sz w:val="24"/>
          <w:szCs w:val="24"/>
        </w:rPr>
      </w:pPr>
      <w:r w:rsidRPr="00910732">
        <w:rPr>
          <w:sz w:val="24"/>
          <w:szCs w:val="24"/>
        </w:rPr>
        <w:t xml:space="preserve">в соответствии со статьей 4 Федерального </w:t>
      </w:r>
      <w:r w:rsidRPr="002D7FEE">
        <w:rPr>
          <w:sz w:val="24"/>
          <w:szCs w:val="24"/>
        </w:rPr>
        <w:t xml:space="preserve">закона </w:t>
      </w:r>
      <w:r w:rsidR="00910732" w:rsidRPr="002D7FEE">
        <w:rPr>
          <w:sz w:val="24"/>
          <w:szCs w:val="24"/>
        </w:rPr>
        <w:t xml:space="preserve">№209-ФЗ от 24.07.2007 с изменениями </w:t>
      </w:r>
      <w:r w:rsidRPr="002D7FEE">
        <w:rPr>
          <w:sz w:val="24"/>
          <w:szCs w:val="24"/>
        </w:rPr>
        <w:t xml:space="preserve">“О развитии малого и среднего предпринимательства в Российской Федерации” удовлетворяет критериям отнесения организации к субъектам  </w:t>
      </w:r>
    </w:p>
    <w:p w:rsidR="00663BF7" w:rsidRPr="002D7FEE" w:rsidRDefault="00663BF7" w:rsidP="00910732">
      <w:pPr>
        <w:pBdr>
          <w:top w:val="single" w:sz="4" w:space="1" w:color="auto"/>
        </w:pBdr>
        <w:spacing w:line="240" w:lineRule="auto"/>
        <w:ind w:left="2665"/>
        <w:jc w:val="center"/>
        <w:rPr>
          <w:sz w:val="24"/>
          <w:szCs w:val="24"/>
        </w:rPr>
      </w:pPr>
      <w:r w:rsidRPr="002D7FEE">
        <w:rPr>
          <w:sz w:val="24"/>
          <w:szCs w:val="24"/>
        </w:rPr>
        <w:t>(указывается субъект малого или среднего предпринимательства</w:t>
      </w:r>
      <w:r w:rsidRPr="002D7FEE">
        <w:rPr>
          <w:sz w:val="24"/>
          <w:szCs w:val="24"/>
        </w:rPr>
        <w:br/>
        <w:t>в зависимости от критериев отнесения)</w:t>
      </w:r>
    </w:p>
    <w:p w:rsidR="00663BF7" w:rsidRPr="002D7FEE" w:rsidRDefault="00663BF7" w:rsidP="00910732">
      <w:pPr>
        <w:spacing w:line="240" w:lineRule="auto"/>
        <w:rPr>
          <w:sz w:val="24"/>
          <w:szCs w:val="24"/>
        </w:rPr>
      </w:pPr>
      <w:r w:rsidRPr="002D7FEE">
        <w:rPr>
          <w:sz w:val="24"/>
          <w:szCs w:val="24"/>
        </w:rPr>
        <w:t>предпринимательства, и сообщаем следующую информацию:</w:t>
      </w:r>
    </w:p>
    <w:p w:rsidR="00663BF7" w:rsidRPr="002D7FEE" w:rsidRDefault="00663BF7" w:rsidP="00123DC1">
      <w:pPr>
        <w:spacing w:line="240" w:lineRule="auto"/>
        <w:ind w:left="567"/>
        <w:rPr>
          <w:sz w:val="24"/>
          <w:szCs w:val="24"/>
        </w:rPr>
      </w:pPr>
      <w:r w:rsidRPr="002D7FEE">
        <w:rPr>
          <w:sz w:val="24"/>
          <w:szCs w:val="24"/>
        </w:rPr>
        <w:t xml:space="preserve">1. Адрес местонахождения (юридический адрес):  </w:t>
      </w:r>
    </w:p>
    <w:p w:rsidR="00663BF7" w:rsidRPr="002D7FEE" w:rsidRDefault="00663BF7" w:rsidP="00123DC1">
      <w:pPr>
        <w:pBdr>
          <w:top w:val="single" w:sz="4" w:space="1" w:color="auto"/>
        </w:pBdr>
        <w:spacing w:line="240" w:lineRule="auto"/>
        <w:ind w:left="567"/>
        <w:rPr>
          <w:sz w:val="24"/>
          <w:szCs w:val="24"/>
        </w:rPr>
      </w:pPr>
    </w:p>
    <w:p w:rsidR="00663BF7" w:rsidRPr="002D7FEE" w:rsidRDefault="00663BF7" w:rsidP="00123DC1">
      <w:pPr>
        <w:tabs>
          <w:tab w:val="right" w:pos="9923"/>
        </w:tabs>
        <w:spacing w:line="240" w:lineRule="auto"/>
        <w:ind w:left="567"/>
        <w:rPr>
          <w:sz w:val="24"/>
          <w:szCs w:val="24"/>
        </w:rPr>
      </w:pPr>
      <w:r w:rsidRPr="002D7FEE">
        <w:rPr>
          <w:sz w:val="24"/>
          <w:szCs w:val="24"/>
        </w:rPr>
        <w:tab/>
        <w:t>.</w:t>
      </w:r>
    </w:p>
    <w:p w:rsidR="00663BF7" w:rsidRPr="002D7FEE" w:rsidRDefault="00663BF7" w:rsidP="00123DC1">
      <w:pPr>
        <w:pBdr>
          <w:top w:val="single" w:sz="4" w:space="1" w:color="auto"/>
        </w:pBdr>
        <w:spacing w:line="240" w:lineRule="auto"/>
        <w:ind w:left="567" w:right="113"/>
        <w:rPr>
          <w:sz w:val="24"/>
          <w:szCs w:val="24"/>
        </w:rPr>
      </w:pPr>
    </w:p>
    <w:p w:rsidR="00663BF7" w:rsidRPr="002D7FEE" w:rsidRDefault="00663BF7" w:rsidP="00123DC1">
      <w:pPr>
        <w:tabs>
          <w:tab w:val="right" w:pos="9923"/>
        </w:tabs>
        <w:spacing w:line="240" w:lineRule="auto"/>
        <w:ind w:left="567"/>
        <w:rPr>
          <w:sz w:val="24"/>
          <w:szCs w:val="24"/>
        </w:rPr>
      </w:pPr>
      <w:r w:rsidRPr="002D7FEE">
        <w:rPr>
          <w:sz w:val="24"/>
          <w:szCs w:val="24"/>
        </w:rPr>
        <w:t>2.</w:t>
      </w:r>
      <w:r w:rsidRPr="002D7FEE">
        <w:rPr>
          <w:sz w:val="24"/>
          <w:szCs w:val="24"/>
          <w:lang w:val="en-US"/>
        </w:rPr>
        <w:t> </w:t>
      </w:r>
      <w:r w:rsidRPr="002D7FEE">
        <w:rPr>
          <w:sz w:val="24"/>
          <w:szCs w:val="24"/>
        </w:rPr>
        <w:t xml:space="preserve">ИНН/КПП:  </w:t>
      </w:r>
      <w:r w:rsidRPr="002D7FEE">
        <w:rPr>
          <w:sz w:val="24"/>
          <w:szCs w:val="24"/>
        </w:rPr>
        <w:tab/>
        <w:t>.</w:t>
      </w:r>
    </w:p>
    <w:p w:rsidR="00663BF7" w:rsidRPr="002D7FEE" w:rsidRDefault="00663BF7" w:rsidP="00123DC1">
      <w:pPr>
        <w:pBdr>
          <w:top w:val="single" w:sz="4" w:space="1" w:color="auto"/>
        </w:pBdr>
        <w:spacing w:line="240" w:lineRule="auto"/>
        <w:ind w:left="567" w:right="113"/>
        <w:jc w:val="center"/>
        <w:rPr>
          <w:sz w:val="24"/>
          <w:szCs w:val="24"/>
        </w:rPr>
      </w:pPr>
      <w:r w:rsidRPr="002D7FEE">
        <w:rPr>
          <w:sz w:val="24"/>
          <w:szCs w:val="24"/>
        </w:rPr>
        <w:t>(№, сведения о дате выдачи документа и выдавшем его органе)</w:t>
      </w:r>
    </w:p>
    <w:p w:rsidR="00663BF7" w:rsidRPr="002D7FEE" w:rsidRDefault="00663BF7" w:rsidP="00123DC1">
      <w:pPr>
        <w:tabs>
          <w:tab w:val="right" w:pos="9923"/>
        </w:tabs>
        <w:spacing w:line="240" w:lineRule="auto"/>
        <w:ind w:left="567"/>
        <w:rPr>
          <w:sz w:val="24"/>
          <w:szCs w:val="24"/>
        </w:rPr>
      </w:pPr>
      <w:r w:rsidRPr="002D7FEE">
        <w:rPr>
          <w:sz w:val="24"/>
          <w:szCs w:val="24"/>
        </w:rPr>
        <w:t xml:space="preserve">3. ОГРН:  </w:t>
      </w:r>
      <w:r w:rsidRPr="002D7FEE">
        <w:rPr>
          <w:sz w:val="24"/>
          <w:szCs w:val="24"/>
        </w:rPr>
        <w:tab/>
        <w:t>.</w:t>
      </w:r>
    </w:p>
    <w:p w:rsidR="00663BF7" w:rsidRPr="002D7FEE" w:rsidRDefault="00663BF7" w:rsidP="00123DC1">
      <w:pPr>
        <w:pBdr>
          <w:top w:val="single" w:sz="4" w:space="1" w:color="auto"/>
        </w:pBdr>
        <w:spacing w:line="240" w:lineRule="auto"/>
        <w:ind w:left="567" w:right="113"/>
        <w:rPr>
          <w:sz w:val="24"/>
          <w:szCs w:val="24"/>
        </w:rPr>
      </w:pPr>
    </w:p>
    <w:p w:rsidR="00663BF7" w:rsidRPr="002D7FEE" w:rsidRDefault="00123DC1" w:rsidP="00123DC1">
      <w:pPr>
        <w:spacing w:line="240" w:lineRule="auto"/>
        <w:ind w:left="567"/>
        <w:rPr>
          <w:sz w:val="24"/>
          <w:szCs w:val="24"/>
        </w:rPr>
      </w:pPr>
      <w:r>
        <w:rPr>
          <w:sz w:val="24"/>
          <w:szCs w:val="24"/>
        </w:rPr>
        <w:t>4</w:t>
      </w:r>
      <w:r w:rsidR="00663BF7" w:rsidRPr="002D7FEE">
        <w:rPr>
          <w:sz w:val="24"/>
          <w:szCs w:val="24"/>
        </w:rPr>
        <w:t xml:space="preserve">.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w:t>
      </w:r>
      <w:r w:rsidR="00910732" w:rsidRPr="002D7FEE">
        <w:rPr>
          <w:szCs w:val="24"/>
        </w:rPr>
        <w:t>деятельности</w:t>
      </w:r>
      <w:r w:rsidR="00910732" w:rsidRPr="002D7FEE">
        <w:rPr>
          <w:rStyle w:val="afffffff9"/>
          <w:sz w:val="24"/>
          <w:szCs w:val="24"/>
        </w:rPr>
        <w:footnoteRef/>
      </w:r>
      <w:r w:rsidR="00663BF7" w:rsidRPr="002D7FEE">
        <w:rPr>
          <w:sz w:val="24"/>
          <w:szCs w:val="24"/>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663BF7" w:rsidRPr="002D7FEE" w:rsidTr="00306DE6">
        <w:trPr>
          <w:cantSplit/>
          <w:tblHeader/>
        </w:trPr>
        <w:tc>
          <w:tcPr>
            <w:tcW w:w="567" w:type="dxa"/>
            <w:vAlign w:val="center"/>
          </w:tcPr>
          <w:p w:rsidR="00663BF7" w:rsidRPr="002D7FEE" w:rsidRDefault="00663BF7" w:rsidP="00910732">
            <w:pPr>
              <w:spacing w:line="240" w:lineRule="auto"/>
              <w:ind w:firstLine="0"/>
              <w:jc w:val="center"/>
            </w:pPr>
            <w:r w:rsidRPr="002D7FEE">
              <w:t xml:space="preserve">№ </w:t>
            </w:r>
            <w:proofErr w:type="gramStart"/>
            <w:r w:rsidRPr="002D7FEE">
              <w:t>п</w:t>
            </w:r>
            <w:proofErr w:type="gramEnd"/>
            <w:r w:rsidRPr="002D7FEE">
              <w:t>/п</w:t>
            </w:r>
          </w:p>
        </w:tc>
        <w:tc>
          <w:tcPr>
            <w:tcW w:w="4649" w:type="dxa"/>
            <w:vAlign w:val="center"/>
          </w:tcPr>
          <w:p w:rsidR="00663BF7" w:rsidRPr="002D7FEE" w:rsidRDefault="00663BF7" w:rsidP="00910732">
            <w:pPr>
              <w:spacing w:line="240" w:lineRule="auto"/>
              <w:ind w:firstLine="0"/>
              <w:jc w:val="center"/>
            </w:pPr>
            <w:r w:rsidRPr="002D7FEE">
              <w:t>Наименование сведений</w:t>
            </w:r>
            <w:r w:rsidRPr="002D7FEE">
              <w:rPr>
                <w:rStyle w:val="afffffff9"/>
              </w:rPr>
              <w:t>2</w:t>
            </w:r>
          </w:p>
        </w:tc>
        <w:tc>
          <w:tcPr>
            <w:tcW w:w="1588" w:type="dxa"/>
            <w:vAlign w:val="center"/>
          </w:tcPr>
          <w:p w:rsidR="00663BF7" w:rsidRPr="002D7FEE" w:rsidRDefault="00663BF7" w:rsidP="00910732">
            <w:pPr>
              <w:spacing w:line="240" w:lineRule="auto"/>
              <w:ind w:firstLine="0"/>
              <w:jc w:val="center"/>
            </w:pPr>
            <w:r w:rsidRPr="002D7FEE">
              <w:t>Малые предприятия</w:t>
            </w:r>
          </w:p>
        </w:tc>
        <w:tc>
          <w:tcPr>
            <w:tcW w:w="1588" w:type="dxa"/>
            <w:vAlign w:val="center"/>
          </w:tcPr>
          <w:p w:rsidR="00663BF7" w:rsidRPr="002D7FEE" w:rsidRDefault="00663BF7" w:rsidP="00910732">
            <w:pPr>
              <w:spacing w:line="240" w:lineRule="auto"/>
              <w:ind w:firstLine="0"/>
              <w:jc w:val="center"/>
            </w:pPr>
            <w:r w:rsidRPr="002D7FEE">
              <w:t>Средние предприятия</w:t>
            </w:r>
          </w:p>
        </w:tc>
        <w:tc>
          <w:tcPr>
            <w:tcW w:w="1588" w:type="dxa"/>
            <w:vAlign w:val="center"/>
          </w:tcPr>
          <w:p w:rsidR="00663BF7" w:rsidRPr="002D7FEE" w:rsidRDefault="00663BF7" w:rsidP="00910732">
            <w:pPr>
              <w:spacing w:line="240" w:lineRule="auto"/>
              <w:ind w:firstLine="0"/>
              <w:jc w:val="center"/>
            </w:pPr>
            <w:r w:rsidRPr="002D7FEE">
              <w:t>Показатель</w:t>
            </w:r>
          </w:p>
        </w:tc>
      </w:tr>
      <w:tr w:rsidR="00663BF7" w:rsidRPr="002D7FEE" w:rsidTr="00306DE6">
        <w:trPr>
          <w:cantSplit/>
          <w:tblHeader/>
        </w:trPr>
        <w:tc>
          <w:tcPr>
            <w:tcW w:w="567" w:type="dxa"/>
          </w:tcPr>
          <w:p w:rsidR="00663BF7" w:rsidRPr="002D7FEE" w:rsidRDefault="00910732" w:rsidP="00910732">
            <w:pPr>
              <w:spacing w:line="240" w:lineRule="auto"/>
              <w:ind w:firstLine="0"/>
              <w:jc w:val="center"/>
            </w:pPr>
            <w:r w:rsidRPr="002D7FEE">
              <w:t>1</w:t>
            </w:r>
            <w:r w:rsidRPr="002D7FEE">
              <w:rPr>
                <w:rStyle w:val="afffffff9"/>
              </w:rPr>
              <w:t>2</w:t>
            </w:r>
          </w:p>
        </w:tc>
        <w:tc>
          <w:tcPr>
            <w:tcW w:w="4649" w:type="dxa"/>
          </w:tcPr>
          <w:p w:rsidR="00663BF7" w:rsidRPr="002D7FEE" w:rsidRDefault="00663BF7" w:rsidP="00910732">
            <w:pPr>
              <w:spacing w:line="240" w:lineRule="auto"/>
              <w:ind w:firstLine="0"/>
              <w:jc w:val="center"/>
            </w:pPr>
            <w:r w:rsidRPr="002D7FEE">
              <w:t>2</w:t>
            </w:r>
          </w:p>
        </w:tc>
        <w:tc>
          <w:tcPr>
            <w:tcW w:w="1588" w:type="dxa"/>
          </w:tcPr>
          <w:p w:rsidR="00663BF7" w:rsidRPr="002D7FEE" w:rsidRDefault="00663BF7" w:rsidP="00910732">
            <w:pPr>
              <w:spacing w:line="240" w:lineRule="auto"/>
              <w:ind w:firstLine="0"/>
              <w:jc w:val="center"/>
            </w:pPr>
            <w:r w:rsidRPr="002D7FEE">
              <w:t>3</w:t>
            </w:r>
          </w:p>
        </w:tc>
        <w:tc>
          <w:tcPr>
            <w:tcW w:w="1588" w:type="dxa"/>
          </w:tcPr>
          <w:p w:rsidR="00663BF7" w:rsidRPr="002D7FEE" w:rsidRDefault="00663BF7" w:rsidP="00910732">
            <w:pPr>
              <w:spacing w:line="240" w:lineRule="auto"/>
              <w:ind w:firstLine="0"/>
              <w:jc w:val="center"/>
            </w:pPr>
            <w:r w:rsidRPr="002D7FEE">
              <w:t>4</w:t>
            </w:r>
          </w:p>
        </w:tc>
        <w:tc>
          <w:tcPr>
            <w:tcW w:w="1588" w:type="dxa"/>
          </w:tcPr>
          <w:p w:rsidR="00663BF7" w:rsidRPr="002D7FEE" w:rsidRDefault="00663BF7" w:rsidP="00910732">
            <w:pPr>
              <w:spacing w:line="240" w:lineRule="auto"/>
              <w:ind w:firstLine="0"/>
              <w:jc w:val="center"/>
            </w:pPr>
            <w:r w:rsidRPr="002D7FEE">
              <w:t>5</w:t>
            </w:r>
          </w:p>
        </w:tc>
      </w:tr>
      <w:tr w:rsidR="00663BF7" w:rsidRPr="00154BCB" w:rsidTr="00306DE6">
        <w:trPr>
          <w:cantSplit/>
        </w:trPr>
        <w:tc>
          <w:tcPr>
            <w:tcW w:w="567" w:type="dxa"/>
          </w:tcPr>
          <w:p w:rsidR="00663BF7" w:rsidRPr="002D7FEE" w:rsidRDefault="00663BF7" w:rsidP="00910732">
            <w:pPr>
              <w:spacing w:line="240" w:lineRule="auto"/>
              <w:ind w:firstLine="0"/>
              <w:jc w:val="center"/>
            </w:pPr>
            <w:r w:rsidRPr="002D7FEE">
              <w:t>1</w:t>
            </w:r>
          </w:p>
        </w:tc>
        <w:tc>
          <w:tcPr>
            <w:tcW w:w="4649" w:type="dxa"/>
          </w:tcPr>
          <w:p w:rsidR="00663BF7" w:rsidRPr="002D7FEE" w:rsidRDefault="00663BF7" w:rsidP="00910732">
            <w:pPr>
              <w:spacing w:line="240" w:lineRule="auto"/>
              <w:ind w:left="57" w:firstLine="0"/>
            </w:pPr>
            <w:r w:rsidRPr="002D7FEE">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663BF7" w:rsidRPr="002D7FEE" w:rsidRDefault="00663BF7" w:rsidP="00910732">
            <w:pPr>
              <w:spacing w:line="240" w:lineRule="auto"/>
              <w:ind w:firstLine="0"/>
              <w:jc w:val="center"/>
            </w:pPr>
            <w:r w:rsidRPr="002D7FEE">
              <w:t>не более 25</w:t>
            </w:r>
          </w:p>
        </w:tc>
        <w:tc>
          <w:tcPr>
            <w:tcW w:w="1588" w:type="dxa"/>
          </w:tcPr>
          <w:p w:rsidR="00663BF7" w:rsidRPr="00154BCB" w:rsidRDefault="00663BF7" w:rsidP="00910732">
            <w:pPr>
              <w:spacing w:line="240" w:lineRule="auto"/>
              <w:ind w:left="57" w:firstLine="0"/>
            </w:pPr>
            <w:r w:rsidRPr="002D7FEE">
              <w:sym w:font="Symbol" w:char="F02D"/>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2</w:t>
            </w:r>
          </w:p>
        </w:tc>
        <w:tc>
          <w:tcPr>
            <w:tcW w:w="4649" w:type="dxa"/>
          </w:tcPr>
          <w:p w:rsidR="00663BF7" w:rsidRPr="00154BCB" w:rsidRDefault="00663BF7" w:rsidP="00910732">
            <w:pPr>
              <w:spacing w:line="240" w:lineRule="auto"/>
              <w:ind w:left="57" w:firstLine="0"/>
            </w:pPr>
            <w:r w:rsidRPr="00154BCB">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154BCB">
              <w:rPr>
                <w:rStyle w:val="afffffff"/>
              </w:rPr>
              <w:footnoteReference w:customMarkFollows="1" w:id="7"/>
              <w:t>3</w:t>
            </w:r>
          </w:p>
        </w:tc>
        <w:tc>
          <w:tcPr>
            <w:tcW w:w="3176" w:type="dxa"/>
            <w:gridSpan w:val="2"/>
          </w:tcPr>
          <w:p w:rsidR="00663BF7" w:rsidRPr="00154BCB" w:rsidRDefault="00663BF7" w:rsidP="00910732">
            <w:pPr>
              <w:spacing w:line="240" w:lineRule="auto"/>
              <w:ind w:firstLine="0"/>
              <w:jc w:val="center"/>
            </w:pPr>
            <w:r w:rsidRPr="00154BCB">
              <w:t>не более 49</w:t>
            </w:r>
          </w:p>
        </w:tc>
        <w:tc>
          <w:tcPr>
            <w:tcW w:w="1588" w:type="dxa"/>
          </w:tcPr>
          <w:p w:rsidR="00663BF7" w:rsidRPr="00154BCB" w:rsidRDefault="00663BF7" w:rsidP="00910732">
            <w:pPr>
              <w:spacing w:line="240" w:lineRule="auto"/>
              <w:ind w:left="57" w:firstLine="0"/>
            </w:pPr>
            <w:r w:rsidRPr="00154BCB">
              <w:sym w:font="Symbol" w:char="F02D"/>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lastRenderedPageBreak/>
              <w:t>3</w:t>
            </w:r>
          </w:p>
        </w:tc>
        <w:tc>
          <w:tcPr>
            <w:tcW w:w="4649" w:type="dxa"/>
          </w:tcPr>
          <w:p w:rsidR="00663BF7" w:rsidRPr="00154BCB" w:rsidRDefault="00663BF7" w:rsidP="00910732">
            <w:pPr>
              <w:spacing w:line="240" w:lineRule="auto"/>
              <w:ind w:left="57" w:firstLine="0"/>
            </w:pPr>
            <w:r w:rsidRPr="00154BCB">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663BF7" w:rsidRPr="00154BCB" w:rsidRDefault="00663BF7" w:rsidP="00910732">
            <w:pPr>
              <w:spacing w:line="240" w:lineRule="auto"/>
              <w:ind w:firstLine="0"/>
              <w:jc w:val="center"/>
            </w:pPr>
            <w:r w:rsidRPr="00154BCB">
              <w:t>да (нет)</w:t>
            </w:r>
          </w:p>
        </w:tc>
        <w:tc>
          <w:tcPr>
            <w:tcW w:w="1588" w:type="dxa"/>
          </w:tcPr>
          <w:p w:rsidR="00663BF7" w:rsidRPr="00154BCB" w:rsidRDefault="00663BF7" w:rsidP="00910732">
            <w:pPr>
              <w:spacing w:line="240" w:lineRule="auto"/>
              <w:ind w:left="57" w:firstLine="0"/>
            </w:pPr>
            <w:r w:rsidRPr="00154BCB">
              <w:t>_</w:t>
            </w:r>
          </w:p>
        </w:tc>
      </w:tr>
      <w:tr w:rsidR="00663BF7" w:rsidRPr="00154BCB" w:rsidTr="00306DE6">
        <w:trPr>
          <w:cantSplit/>
        </w:trPr>
        <w:tc>
          <w:tcPr>
            <w:tcW w:w="567" w:type="dxa"/>
          </w:tcPr>
          <w:p w:rsidR="00663BF7" w:rsidRPr="00154BCB" w:rsidRDefault="00663BF7" w:rsidP="00910732">
            <w:pPr>
              <w:spacing w:line="240" w:lineRule="auto"/>
              <w:ind w:firstLine="0"/>
              <w:jc w:val="center"/>
              <w:rPr>
                <w:lang w:val="en-US"/>
              </w:rPr>
            </w:pPr>
            <w:r w:rsidRPr="00154BCB">
              <w:rPr>
                <w:lang w:val="en-US"/>
              </w:rPr>
              <w:t>4</w:t>
            </w:r>
          </w:p>
        </w:tc>
        <w:tc>
          <w:tcPr>
            <w:tcW w:w="4649" w:type="dxa"/>
          </w:tcPr>
          <w:p w:rsidR="00663BF7" w:rsidRPr="00154BCB" w:rsidRDefault="00663BF7" w:rsidP="00910732">
            <w:pPr>
              <w:spacing w:line="240" w:lineRule="auto"/>
              <w:ind w:left="57" w:firstLine="0"/>
            </w:pPr>
            <w:proofErr w:type="gramStart"/>
            <w:r w:rsidRPr="00154BCB">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76" w:type="dxa"/>
            <w:gridSpan w:val="2"/>
          </w:tcPr>
          <w:p w:rsidR="00663BF7" w:rsidRPr="00154BCB" w:rsidRDefault="00663BF7" w:rsidP="00910732">
            <w:pPr>
              <w:spacing w:line="240" w:lineRule="auto"/>
              <w:ind w:firstLine="0"/>
              <w:jc w:val="center"/>
            </w:pPr>
            <w:r w:rsidRPr="00154BCB">
              <w:t>да (нет)</w:t>
            </w:r>
          </w:p>
        </w:tc>
        <w:tc>
          <w:tcPr>
            <w:tcW w:w="1588" w:type="dxa"/>
          </w:tcPr>
          <w:p w:rsidR="00663BF7" w:rsidRPr="00154BCB" w:rsidRDefault="00663BF7" w:rsidP="00910732">
            <w:pPr>
              <w:spacing w:line="240" w:lineRule="auto"/>
              <w:ind w:left="57" w:firstLine="0"/>
            </w:pPr>
            <w:r w:rsidRPr="00154BCB">
              <w:t>-</w:t>
            </w:r>
          </w:p>
        </w:tc>
      </w:tr>
      <w:tr w:rsidR="00663BF7" w:rsidRPr="00154BCB" w:rsidTr="00306DE6">
        <w:trPr>
          <w:cantSplit/>
        </w:trPr>
        <w:tc>
          <w:tcPr>
            <w:tcW w:w="567" w:type="dxa"/>
          </w:tcPr>
          <w:p w:rsidR="00663BF7" w:rsidRPr="00154BCB" w:rsidRDefault="00663BF7" w:rsidP="00910732">
            <w:pPr>
              <w:spacing w:line="240" w:lineRule="auto"/>
              <w:ind w:firstLine="0"/>
              <w:jc w:val="center"/>
              <w:rPr>
                <w:lang w:val="en-US"/>
              </w:rPr>
            </w:pPr>
            <w:r w:rsidRPr="00154BCB">
              <w:rPr>
                <w:lang w:val="en-US"/>
              </w:rPr>
              <w:t>5</w:t>
            </w:r>
          </w:p>
        </w:tc>
        <w:tc>
          <w:tcPr>
            <w:tcW w:w="4649" w:type="dxa"/>
          </w:tcPr>
          <w:p w:rsidR="00663BF7" w:rsidRPr="00154BCB" w:rsidRDefault="00663BF7" w:rsidP="00910732">
            <w:pPr>
              <w:spacing w:line="240" w:lineRule="auto"/>
              <w:ind w:left="57" w:firstLine="0"/>
            </w:pPr>
            <w:r w:rsidRPr="00154BCB">
              <w:t xml:space="preserve">Наличие у хозяйственного общества, хозяйственного партнерства статуса участника проекта в соответствии с Федеральным </w:t>
            </w:r>
            <w:hyperlink r:id="rId41" w:history="1">
              <w:r w:rsidRPr="00154BCB">
                <w:t>законом</w:t>
              </w:r>
            </w:hyperlink>
            <w:r w:rsidRPr="00154BCB">
              <w:t xml:space="preserve"> "Об инновационном центре "</w:t>
            </w:r>
            <w:proofErr w:type="spellStart"/>
            <w:r w:rsidRPr="00154BCB">
              <w:t>Сколково</w:t>
            </w:r>
            <w:proofErr w:type="spellEnd"/>
            <w:r w:rsidRPr="00154BCB">
              <w:t>"</w:t>
            </w:r>
          </w:p>
        </w:tc>
        <w:tc>
          <w:tcPr>
            <w:tcW w:w="3176" w:type="dxa"/>
            <w:gridSpan w:val="2"/>
          </w:tcPr>
          <w:p w:rsidR="00663BF7" w:rsidRPr="00154BCB" w:rsidRDefault="00663BF7" w:rsidP="00910732">
            <w:pPr>
              <w:spacing w:line="240" w:lineRule="auto"/>
              <w:ind w:firstLine="0"/>
              <w:jc w:val="center"/>
            </w:pPr>
            <w:r w:rsidRPr="00154BCB">
              <w:t>да (нет)</w:t>
            </w:r>
          </w:p>
        </w:tc>
        <w:tc>
          <w:tcPr>
            <w:tcW w:w="1588" w:type="dxa"/>
          </w:tcPr>
          <w:p w:rsidR="00663BF7" w:rsidRPr="00154BCB" w:rsidRDefault="00663BF7" w:rsidP="00910732">
            <w:pPr>
              <w:spacing w:line="240" w:lineRule="auto"/>
              <w:ind w:left="57" w:firstLine="0"/>
            </w:pPr>
            <w:r w:rsidRPr="00154BCB">
              <w:t>-</w:t>
            </w:r>
          </w:p>
        </w:tc>
      </w:tr>
      <w:tr w:rsidR="00663BF7" w:rsidRPr="00154BCB" w:rsidTr="00306DE6">
        <w:trPr>
          <w:cantSplit/>
        </w:trPr>
        <w:tc>
          <w:tcPr>
            <w:tcW w:w="567" w:type="dxa"/>
          </w:tcPr>
          <w:p w:rsidR="00663BF7" w:rsidRPr="00154BCB" w:rsidRDefault="00663BF7" w:rsidP="00910732">
            <w:pPr>
              <w:spacing w:line="240" w:lineRule="auto"/>
              <w:ind w:firstLine="0"/>
              <w:jc w:val="center"/>
              <w:rPr>
                <w:lang w:val="en-US"/>
              </w:rPr>
            </w:pPr>
            <w:r w:rsidRPr="00154BCB">
              <w:rPr>
                <w:lang w:val="en-US"/>
              </w:rPr>
              <w:t>6</w:t>
            </w:r>
          </w:p>
        </w:tc>
        <w:tc>
          <w:tcPr>
            <w:tcW w:w="4649" w:type="dxa"/>
          </w:tcPr>
          <w:p w:rsidR="00663BF7" w:rsidRPr="00154BCB" w:rsidRDefault="00663BF7" w:rsidP="00910732">
            <w:pPr>
              <w:adjustRightInd w:val="0"/>
              <w:spacing w:line="240" w:lineRule="auto"/>
              <w:ind w:firstLine="0"/>
            </w:pPr>
            <w:proofErr w:type="gramStart"/>
            <w:r w:rsidRPr="00154BCB">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42" w:history="1">
              <w:r w:rsidRPr="00154BCB">
                <w:t>законом</w:t>
              </w:r>
            </w:hyperlink>
            <w:r w:rsidRPr="00154BCB">
              <w:t xml:space="preserve"> «О науке и государственной научно-технической политике».</w:t>
            </w:r>
            <w:proofErr w:type="gramEnd"/>
          </w:p>
        </w:tc>
        <w:tc>
          <w:tcPr>
            <w:tcW w:w="3176" w:type="dxa"/>
            <w:gridSpan w:val="2"/>
          </w:tcPr>
          <w:p w:rsidR="00663BF7" w:rsidRPr="00154BCB" w:rsidRDefault="00663BF7" w:rsidP="00910732">
            <w:pPr>
              <w:spacing w:line="240" w:lineRule="auto"/>
              <w:ind w:firstLine="0"/>
              <w:jc w:val="center"/>
            </w:pPr>
            <w:r w:rsidRPr="00154BCB">
              <w:t>да (нет)</w:t>
            </w:r>
          </w:p>
        </w:tc>
        <w:tc>
          <w:tcPr>
            <w:tcW w:w="1588" w:type="dxa"/>
          </w:tcPr>
          <w:p w:rsidR="00663BF7" w:rsidRPr="00154BCB" w:rsidRDefault="00663BF7" w:rsidP="00910732">
            <w:pPr>
              <w:spacing w:line="240" w:lineRule="auto"/>
              <w:ind w:left="57" w:firstLine="0"/>
            </w:pPr>
            <w:r w:rsidRPr="00154BCB">
              <w:t>-</w:t>
            </w:r>
          </w:p>
        </w:tc>
      </w:tr>
      <w:tr w:rsidR="00663BF7" w:rsidRPr="00154BCB" w:rsidTr="00306DE6">
        <w:trPr>
          <w:cantSplit/>
        </w:trPr>
        <w:tc>
          <w:tcPr>
            <w:tcW w:w="567" w:type="dxa"/>
            <w:vMerge w:val="restart"/>
          </w:tcPr>
          <w:p w:rsidR="00663BF7" w:rsidRPr="00154BCB" w:rsidRDefault="00663BF7" w:rsidP="00910732">
            <w:pPr>
              <w:spacing w:line="240" w:lineRule="auto"/>
              <w:ind w:firstLine="0"/>
              <w:jc w:val="center"/>
              <w:rPr>
                <w:lang w:val="en-US"/>
              </w:rPr>
            </w:pPr>
            <w:r w:rsidRPr="00154BCB">
              <w:rPr>
                <w:lang w:val="en-US"/>
              </w:rPr>
              <w:t>7</w:t>
            </w:r>
          </w:p>
        </w:tc>
        <w:tc>
          <w:tcPr>
            <w:tcW w:w="4649" w:type="dxa"/>
            <w:vMerge w:val="restart"/>
          </w:tcPr>
          <w:p w:rsidR="00663BF7" w:rsidRPr="00154BCB" w:rsidRDefault="00663BF7" w:rsidP="00910732">
            <w:pPr>
              <w:spacing w:line="240" w:lineRule="auto"/>
              <w:ind w:left="57" w:firstLine="0"/>
            </w:pPr>
            <w:r w:rsidRPr="00154BCB">
              <w:t>Среднесписочная численность работников за предшествующий календарный год, человек</w:t>
            </w:r>
          </w:p>
        </w:tc>
        <w:tc>
          <w:tcPr>
            <w:tcW w:w="1588" w:type="dxa"/>
          </w:tcPr>
          <w:p w:rsidR="00663BF7" w:rsidRPr="00154BCB" w:rsidRDefault="00663BF7" w:rsidP="00910732">
            <w:pPr>
              <w:spacing w:line="240" w:lineRule="auto"/>
              <w:ind w:firstLine="0"/>
              <w:jc w:val="center"/>
            </w:pPr>
            <w:r w:rsidRPr="00154BCB">
              <w:t>до 100 включительно</w:t>
            </w:r>
          </w:p>
        </w:tc>
        <w:tc>
          <w:tcPr>
            <w:tcW w:w="1588" w:type="dxa"/>
            <w:vMerge w:val="restart"/>
          </w:tcPr>
          <w:p w:rsidR="00663BF7" w:rsidRPr="00154BCB" w:rsidRDefault="00663BF7" w:rsidP="00910732">
            <w:pPr>
              <w:spacing w:line="240" w:lineRule="auto"/>
              <w:ind w:firstLine="0"/>
              <w:jc w:val="center"/>
            </w:pPr>
            <w:r w:rsidRPr="00154BCB">
              <w:t>от 101 до 250 включительно</w:t>
            </w:r>
          </w:p>
        </w:tc>
        <w:tc>
          <w:tcPr>
            <w:tcW w:w="1588" w:type="dxa"/>
            <w:vMerge w:val="restart"/>
          </w:tcPr>
          <w:p w:rsidR="00663BF7" w:rsidRPr="00154BCB" w:rsidRDefault="00663BF7" w:rsidP="00910732">
            <w:pPr>
              <w:spacing w:line="240" w:lineRule="auto"/>
              <w:ind w:left="57" w:firstLine="0"/>
            </w:pPr>
            <w:r w:rsidRPr="00154BCB">
              <w:t>указывается количество человек</w:t>
            </w:r>
            <w:r w:rsidRPr="00154BCB">
              <w:br/>
              <w:t>(за предшествующий календарный год)</w:t>
            </w:r>
          </w:p>
        </w:tc>
      </w:tr>
      <w:tr w:rsidR="00663BF7" w:rsidRPr="00154BCB" w:rsidTr="00306DE6">
        <w:trPr>
          <w:cantSplit/>
        </w:trPr>
        <w:tc>
          <w:tcPr>
            <w:tcW w:w="567" w:type="dxa"/>
            <w:vMerge/>
          </w:tcPr>
          <w:p w:rsidR="00663BF7" w:rsidRPr="00154BCB" w:rsidRDefault="00663BF7" w:rsidP="00910732">
            <w:pPr>
              <w:spacing w:line="240" w:lineRule="auto"/>
              <w:ind w:firstLine="0"/>
              <w:jc w:val="center"/>
            </w:pPr>
          </w:p>
        </w:tc>
        <w:tc>
          <w:tcPr>
            <w:tcW w:w="4649" w:type="dxa"/>
            <w:vMerge/>
          </w:tcPr>
          <w:p w:rsidR="00663BF7" w:rsidRPr="00154BCB" w:rsidRDefault="00663BF7" w:rsidP="00910732">
            <w:pPr>
              <w:spacing w:line="240" w:lineRule="auto"/>
              <w:ind w:left="57" w:firstLine="0"/>
            </w:pPr>
          </w:p>
        </w:tc>
        <w:tc>
          <w:tcPr>
            <w:tcW w:w="1588" w:type="dxa"/>
          </w:tcPr>
          <w:p w:rsidR="00663BF7" w:rsidRPr="00154BCB" w:rsidRDefault="00663BF7" w:rsidP="00910732">
            <w:pPr>
              <w:spacing w:line="240" w:lineRule="auto"/>
              <w:ind w:firstLine="0"/>
              <w:jc w:val="center"/>
            </w:pPr>
            <w:r w:rsidRPr="00154BCB">
              <w:t xml:space="preserve">до 15 – </w:t>
            </w:r>
            <w:proofErr w:type="spellStart"/>
            <w:r w:rsidRPr="00154BCB">
              <w:t>микропред</w:t>
            </w:r>
            <w:r w:rsidRPr="00154BCB">
              <w:softHyphen/>
              <w:t>приятие</w:t>
            </w:r>
            <w:proofErr w:type="spellEnd"/>
          </w:p>
        </w:tc>
        <w:tc>
          <w:tcPr>
            <w:tcW w:w="1588" w:type="dxa"/>
            <w:vMerge/>
          </w:tcPr>
          <w:p w:rsidR="00663BF7" w:rsidRPr="00154BCB" w:rsidRDefault="00663BF7" w:rsidP="00910732">
            <w:pPr>
              <w:spacing w:line="240" w:lineRule="auto"/>
              <w:ind w:firstLine="0"/>
            </w:pPr>
          </w:p>
        </w:tc>
        <w:tc>
          <w:tcPr>
            <w:tcW w:w="1588" w:type="dxa"/>
            <w:vMerge/>
          </w:tcPr>
          <w:p w:rsidR="00663BF7" w:rsidRPr="00154BCB" w:rsidRDefault="00663BF7" w:rsidP="00910732">
            <w:pPr>
              <w:spacing w:line="240" w:lineRule="auto"/>
              <w:ind w:left="57" w:firstLine="0"/>
            </w:pPr>
          </w:p>
        </w:tc>
      </w:tr>
      <w:tr w:rsidR="00663BF7" w:rsidRPr="00154BCB" w:rsidTr="00306DE6">
        <w:trPr>
          <w:cantSplit/>
        </w:trPr>
        <w:tc>
          <w:tcPr>
            <w:tcW w:w="567" w:type="dxa"/>
            <w:vMerge w:val="restart"/>
          </w:tcPr>
          <w:p w:rsidR="00663BF7" w:rsidRPr="00154BCB" w:rsidRDefault="00663BF7" w:rsidP="00910732">
            <w:pPr>
              <w:spacing w:line="240" w:lineRule="auto"/>
              <w:ind w:firstLine="0"/>
              <w:jc w:val="center"/>
            </w:pPr>
            <w:r w:rsidRPr="00154BCB">
              <w:t>8</w:t>
            </w:r>
          </w:p>
        </w:tc>
        <w:tc>
          <w:tcPr>
            <w:tcW w:w="4649" w:type="dxa"/>
            <w:vMerge w:val="restart"/>
          </w:tcPr>
          <w:p w:rsidR="00663BF7" w:rsidRPr="00154BCB" w:rsidRDefault="00663BF7" w:rsidP="00910732">
            <w:pPr>
              <w:spacing w:line="240" w:lineRule="auto"/>
              <w:ind w:left="57" w:firstLine="0"/>
            </w:pPr>
            <w:r w:rsidRPr="00154BCB">
              <w:t>Доход за предшествующий календарный год, который</w:t>
            </w:r>
          </w:p>
          <w:p w:rsidR="00663BF7" w:rsidRPr="00154BCB" w:rsidRDefault="00663BF7" w:rsidP="00910732">
            <w:pPr>
              <w:spacing w:line="240" w:lineRule="auto"/>
              <w:ind w:left="57" w:firstLine="0"/>
            </w:pPr>
            <w:r w:rsidRPr="00154BCB">
              <w:t xml:space="preserve">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w:t>
            </w:r>
            <w:r w:rsidRPr="00154BCB">
              <w:lastRenderedPageBreak/>
              <w:t>рублей</w:t>
            </w:r>
          </w:p>
        </w:tc>
        <w:tc>
          <w:tcPr>
            <w:tcW w:w="1588" w:type="dxa"/>
          </w:tcPr>
          <w:p w:rsidR="00663BF7" w:rsidRPr="00154BCB" w:rsidRDefault="00663BF7" w:rsidP="00910732">
            <w:pPr>
              <w:spacing w:line="240" w:lineRule="auto"/>
              <w:ind w:firstLine="0"/>
              <w:jc w:val="center"/>
            </w:pPr>
            <w:r w:rsidRPr="00154BCB">
              <w:lastRenderedPageBreak/>
              <w:t>800</w:t>
            </w:r>
          </w:p>
        </w:tc>
        <w:tc>
          <w:tcPr>
            <w:tcW w:w="1588" w:type="dxa"/>
            <w:vMerge w:val="restart"/>
          </w:tcPr>
          <w:p w:rsidR="00663BF7" w:rsidRPr="00154BCB" w:rsidRDefault="00663BF7" w:rsidP="00910732">
            <w:pPr>
              <w:spacing w:line="240" w:lineRule="auto"/>
              <w:ind w:firstLine="0"/>
              <w:jc w:val="center"/>
            </w:pPr>
            <w:r w:rsidRPr="00154BCB">
              <w:t>2000</w:t>
            </w:r>
          </w:p>
        </w:tc>
        <w:tc>
          <w:tcPr>
            <w:tcW w:w="1588" w:type="dxa"/>
          </w:tcPr>
          <w:p w:rsidR="00663BF7" w:rsidRPr="00154BCB" w:rsidRDefault="00663BF7" w:rsidP="00910732">
            <w:pPr>
              <w:spacing w:line="240" w:lineRule="auto"/>
              <w:ind w:left="57" w:firstLine="0"/>
            </w:pPr>
            <w:r w:rsidRPr="00154BCB">
              <w:t>указывается в млн. рублей</w:t>
            </w:r>
            <w:r w:rsidRPr="00154BCB">
              <w:br/>
              <w:t>(за предшествующий календарный год)</w:t>
            </w:r>
          </w:p>
        </w:tc>
      </w:tr>
      <w:tr w:rsidR="00663BF7" w:rsidRPr="00154BCB" w:rsidTr="00306DE6">
        <w:trPr>
          <w:cantSplit/>
        </w:trPr>
        <w:tc>
          <w:tcPr>
            <w:tcW w:w="567" w:type="dxa"/>
            <w:vMerge/>
          </w:tcPr>
          <w:p w:rsidR="00663BF7" w:rsidRPr="00154BCB" w:rsidRDefault="00663BF7" w:rsidP="00910732">
            <w:pPr>
              <w:spacing w:line="240" w:lineRule="auto"/>
              <w:ind w:firstLine="0"/>
              <w:jc w:val="center"/>
            </w:pPr>
          </w:p>
        </w:tc>
        <w:tc>
          <w:tcPr>
            <w:tcW w:w="4649" w:type="dxa"/>
            <w:vMerge/>
          </w:tcPr>
          <w:p w:rsidR="00663BF7" w:rsidRPr="00154BCB" w:rsidRDefault="00663BF7" w:rsidP="00910732">
            <w:pPr>
              <w:spacing w:line="240" w:lineRule="auto"/>
              <w:ind w:firstLine="0"/>
            </w:pPr>
          </w:p>
        </w:tc>
        <w:tc>
          <w:tcPr>
            <w:tcW w:w="1588" w:type="dxa"/>
          </w:tcPr>
          <w:p w:rsidR="00663BF7" w:rsidRPr="00154BCB" w:rsidRDefault="00663BF7" w:rsidP="00910732">
            <w:pPr>
              <w:spacing w:line="240" w:lineRule="auto"/>
              <w:ind w:firstLine="0"/>
              <w:jc w:val="center"/>
            </w:pPr>
            <w:r w:rsidRPr="00154BCB">
              <w:t xml:space="preserve">120 в год – </w:t>
            </w:r>
            <w:proofErr w:type="spellStart"/>
            <w:r w:rsidRPr="00154BCB">
              <w:t>микро</w:t>
            </w:r>
            <w:r w:rsidRPr="00154BCB">
              <w:softHyphen/>
              <w:t>предприятие</w:t>
            </w:r>
            <w:proofErr w:type="spellEnd"/>
          </w:p>
        </w:tc>
        <w:tc>
          <w:tcPr>
            <w:tcW w:w="1588" w:type="dxa"/>
            <w:vMerge/>
          </w:tcPr>
          <w:p w:rsidR="00663BF7" w:rsidRPr="00154BCB" w:rsidRDefault="00663BF7" w:rsidP="00910732">
            <w:pPr>
              <w:spacing w:line="240" w:lineRule="auto"/>
              <w:ind w:firstLine="0"/>
            </w:pPr>
          </w:p>
        </w:tc>
        <w:tc>
          <w:tcPr>
            <w:tcW w:w="1588" w:type="dxa"/>
          </w:tcPr>
          <w:p w:rsidR="00663BF7" w:rsidRPr="00154BCB" w:rsidRDefault="00663BF7" w:rsidP="00910732">
            <w:pPr>
              <w:spacing w:line="240" w:lineRule="auto"/>
              <w:ind w:left="57" w:firstLine="0"/>
            </w:pP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lastRenderedPageBreak/>
              <w:t>9</w:t>
            </w:r>
          </w:p>
        </w:tc>
        <w:tc>
          <w:tcPr>
            <w:tcW w:w="4649" w:type="dxa"/>
          </w:tcPr>
          <w:p w:rsidR="00663BF7" w:rsidRPr="00154BCB" w:rsidRDefault="00663BF7" w:rsidP="00910732">
            <w:pPr>
              <w:spacing w:line="240" w:lineRule="auto"/>
              <w:ind w:left="57" w:firstLine="0"/>
            </w:pPr>
            <w:r w:rsidRPr="00154BCB">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663BF7" w:rsidRPr="00154BCB" w:rsidRDefault="00663BF7" w:rsidP="00910732">
            <w:pPr>
              <w:spacing w:line="240" w:lineRule="auto"/>
              <w:ind w:firstLine="0"/>
              <w:jc w:val="center"/>
            </w:pPr>
            <w:r w:rsidRPr="00154BCB">
              <w:t>Подлежит заполнению</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10</w:t>
            </w:r>
          </w:p>
        </w:tc>
        <w:tc>
          <w:tcPr>
            <w:tcW w:w="4649" w:type="dxa"/>
          </w:tcPr>
          <w:p w:rsidR="00663BF7" w:rsidRPr="00154BCB" w:rsidRDefault="00663BF7" w:rsidP="00910732">
            <w:pPr>
              <w:spacing w:line="240" w:lineRule="auto"/>
              <w:ind w:left="57" w:firstLine="0"/>
            </w:pPr>
            <w:r w:rsidRPr="00154BCB">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154BCB">
              <w:t>2</w:t>
            </w:r>
            <w:proofErr w:type="gramEnd"/>
            <w:r w:rsidRPr="00154BCB">
              <w:t xml:space="preserve"> и ОКПД2</w:t>
            </w:r>
          </w:p>
        </w:tc>
        <w:tc>
          <w:tcPr>
            <w:tcW w:w="4764" w:type="dxa"/>
            <w:gridSpan w:val="3"/>
          </w:tcPr>
          <w:p w:rsidR="00663BF7" w:rsidRPr="00154BCB" w:rsidRDefault="00663BF7" w:rsidP="00910732">
            <w:pPr>
              <w:spacing w:line="240" w:lineRule="auto"/>
              <w:ind w:firstLine="0"/>
              <w:jc w:val="center"/>
            </w:pPr>
            <w:r w:rsidRPr="00154BCB">
              <w:t>Подлежит заполнению</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11</w:t>
            </w:r>
          </w:p>
        </w:tc>
        <w:tc>
          <w:tcPr>
            <w:tcW w:w="4649" w:type="dxa"/>
          </w:tcPr>
          <w:p w:rsidR="00663BF7" w:rsidRPr="00154BCB" w:rsidRDefault="00663BF7" w:rsidP="00910732">
            <w:pPr>
              <w:spacing w:line="240" w:lineRule="auto"/>
              <w:ind w:left="57" w:firstLine="0"/>
            </w:pPr>
            <w:r w:rsidRPr="00154BCB">
              <w:t>Сведения о производимых субъектами малого и среднего предпринимательства товарах, работах, услугах с указанием кодов ОКВЭД</w:t>
            </w:r>
            <w:proofErr w:type="gramStart"/>
            <w:r w:rsidRPr="00154BCB">
              <w:t>2</w:t>
            </w:r>
            <w:proofErr w:type="gramEnd"/>
            <w:r w:rsidRPr="00154BCB">
              <w:t xml:space="preserve"> и ОКПД2</w:t>
            </w:r>
          </w:p>
        </w:tc>
        <w:tc>
          <w:tcPr>
            <w:tcW w:w="4764" w:type="dxa"/>
            <w:gridSpan w:val="3"/>
          </w:tcPr>
          <w:p w:rsidR="00663BF7" w:rsidRPr="00154BCB" w:rsidRDefault="00663BF7" w:rsidP="00910732">
            <w:pPr>
              <w:spacing w:line="240" w:lineRule="auto"/>
              <w:ind w:firstLine="0"/>
              <w:jc w:val="center"/>
            </w:pPr>
            <w:r w:rsidRPr="00154BCB">
              <w:t>Подлежит заполнению</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12</w:t>
            </w:r>
          </w:p>
        </w:tc>
        <w:tc>
          <w:tcPr>
            <w:tcW w:w="4649" w:type="dxa"/>
          </w:tcPr>
          <w:p w:rsidR="00663BF7" w:rsidRPr="00154BCB" w:rsidRDefault="00663BF7" w:rsidP="00910732">
            <w:pPr>
              <w:spacing w:line="240" w:lineRule="auto"/>
              <w:ind w:left="57" w:firstLine="0"/>
            </w:pPr>
            <w:r w:rsidRPr="00154BCB">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663BF7" w:rsidRPr="00154BCB" w:rsidRDefault="00663BF7" w:rsidP="00910732">
            <w:pPr>
              <w:spacing w:line="240" w:lineRule="auto"/>
              <w:ind w:firstLine="0"/>
              <w:jc w:val="center"/>
            </w:pPr>
            <w:r w:rsidRPr="00154BCB">
              <w:t>да (нет)</w:t>
            </w:r>
            <w:r w:rsidRPr="00154BCB">
              <w:br/>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13</w:t>
            </w:r>
          </w:p>
        </w:tc>
        <w:tc>
          <w:tcPr>
            <w:tcW w:w="4649" w:type="dxa"/>
          </w:tcPr>
          <w:p w:rsidR="00663BF7" w:rsidRPr="00154BCB" w:rsidRDefault="00663BF7" w:rsidP="00910732">
            <w:pPr>
              <w:spacing w:line="240" w:lineRule="auto"/>
              <w:ind w:left="57" w:firstLine="0"/>
            </w:pPr>
            <w:r w:rsidRPr="00154BCB">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663BF7" w:rsidRPr="00154BCB" w:rsidRDefault="00663BF7" w:rsidP="00910732">
            <w:pPr>
              <w:spacing w:line="240" w:lineRule="auto"/>
              <w:ind w:firstLine="0"/>
              <w:jc w:val="center"/>
            </w:pPr>
            <w:r w:rsidRPr="00154BCB">
              <w:t>да (нет)</w:t>
            </w:r>
            <w:r w:rsidRPr="00154BCB">
              <w:br/>
              <w:t xml:space="preserve">(в случае участия </w:t>
            </w:r>
            <w:r w:rsidRPr="00154BCB">
              <w:sym w:font="Symbol" w:char="F02D"/>
            </w:r>
            <w:r w:rsidRPr="00154BCB">
              <w:t xml:space="preserve"> наименование заказчика, реализующего программу партнерства)</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14</w:t>
            </w:r>
          </w:p>
        </w:tc>
        <w:tc>
          <w:tcPr>
            <w:tcW w:w="4649" w:type="dxa"/>
          </w:tcPr>
          <w:p w:rsidR="00663BF7" w:rsidRPr="00154BCB" w:rsidRDefault="00663BF7" w:rsidP="00910732">
            <w:pPr>
              <w:spacing w:line="240" w:lineRule="auto"/>
              <w:ind w:left="57" w:firstLine="0"/>
            </w:pPr>
            <w:proofErr w:type="gramStart"/>
            <w:r w:rsidRPr="00154BCB">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43" w:history="1">
              <w:r w:rsidRPr="00154BCB">
                <w:t>законом</w:t>
              </w:r>
            </w:hyperlink>
            <w:r w:rsidRPr="00154BCB">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4" w:history="1">
              <w:r w:rsidRPr="00154BCB">
                <w:t>законом</w:t>
              </w:r>
            </w:hyperlink>
            <w:r w:rsidRPr="00154BCB">
              <w:t xml:space="preserve"> "О закупках товаров, работ, услуг отдельными видами юридических лиц"</w:t>
            </w:r>
            <w:proofErr w:type="gramEnd"/>
          </w:p>
        </w:tc>
        <w:tc>
          <w:tcPr>
            <w:tcW w:w="4764" w:type="dxa"/>
            <w:gridSpan w:val="3"/>
          </w:tcPr>
          <w:p w:rsidR="00663BF7" w:rsidRPr="00154BCB" w:rsidRDefault="00663BF7" w:rsidP="00910732">
            <w:pPr>
              <w:spacing w:line="240" w:lineRule="auto"/>
              <w:ind w:firstLine="0"/>
              <w:jc w:val="center"/>
            </w:pPr>
            <w:r w:rsidRPr="00154BCB">
              <w:t>да (нет)</w:t>
            </w:r>
            <w:r w:rsidRPr="00154BCB">
              <w:br/>
              <w:t xml:space="preserve">(при наличии </w:t>
            </w:r>
            <w:r w:rsidRPr="00154BCB">
              <w:sym w:font="Symbol" w:char="F02D"/>
            </w:r>
            <w:r w:rsidRPr="00154BCB">
              <w:t xml:space="preserve"> количество исполненных контрактов и общая сумма)</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15</w:t>
            </w:r>
          </w:p>
        </w:tc>
        <w:tc>
          <w:tcPr>
            <w:tcW w:w="4649" w:type="dxa"/>
          </w:tcPr>
          <w:p w:rsidR="00663BF7" w:rsidRPr="00154BCB" w:rsidRDefault="00663BF7" w:rsidP="00910732">
            <w:pPr>
              <w:spacing w:line="240" w:lineRule="auto"/>
              <w:ind w:left="57" w:firstLine="0"/>
            </w:pPr>
            <w:proofErr w:type="gramStart"/>
            <w:r w:rsidRPr="00154BCB">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w:t>
            </w:r>
            <w:proofErr w:type="gramEnd"/>
            <w:r w:rsidRPr="00154BCB">
              <w:t xml:space="preserve"> дисквалификации</w:t>
            </w:r>
          </w:p>
        </w:tc>
        <w:tc>
          <w:tcPr>
            <w:tcW w:w="4764" w:type="dxa"/>
            <w:gridSpan w:val="3"/>
          </w:tcPr>
          <w:p w:rsidR="00663BF7" w:rsidRPr="00154BCB" w:rsidRDefault="00663BF7" w:rsidP="00910732">
            <w:pPr>
              <w:spacing w:line="240" w:lineRule="auto"/>
              <w:ind w:firstLine="0"/>
              <w:jc w:val="center"/>
            </w:pPr>
            <w:r w:rsidRPr="00154BCB">
              <w:t>да (нет)</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lastRenderedPageBreak/>
              <w:t>16</w:t>
            </w:r>
          </w:p>
        </w:tc>
        <w:tc>
          <w:tcPr>
            <w:tcW w:w="4649" w:type="dxa"/>
          </w:tcPr>
          <w:p w:rsidR="00663BF7" w:rsidRPr="00154BCB" w:rsidRDefault="00663BF7" w:rsidP="00910732">
            <w:pPr>
              <w:spacing w:line="240" w:lineRule="auto"/>
              <w:ind w:left="57" w:firstLine="0"/>
            </w:pPr>
            <w:r w:rsidRPr="00154BCB">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5" w:history="1">
              <w:r w:rsidRPr="00154BCB">
                <w:t>О закупках товаров</w:t>
              </w:r>
            </w:hyperlink>
            <w:r w:rsidRPr="00154BCB">
              <w:t>, работ, услуг отдельными видами юридических лиц" и "</w:t>
            </w:r>
            <w:hyperlink r:id="rId46" w:history="1">
              <w:r w:rsidRPr="00154BCB">
                <w:t>О контрактной системе</w:t>
              </w:r>
            </w:hyperlink>
            <w:r w:rsidRPr="00154BCB">
              <w:t xml:space="preserve"> в сфере закупок товаров, работ, услуг для обеспечения государственных и муниципальных нужд"</w:t>
            </w:r>
          </w:p>
        </w:tc>
        <w:tc>
          <w:tcPr>
            <w:tcW w:w="4764" w:type="dxa"/>
            <w:gridSpan w:val="3"/>
          </w:tcPr>
          <w:p w:rsidR="00663BF7" w:rsidRPr="00154BCB" w:rsidRDefault="00663BF7" w:rsidP="00910732">
            <w:pPr>
              <w:spacing w:line="240" w:lineRule="auto"/>
              <w:ind w:firstLine="0"/>
              <w:jc w:val="center"/>
            </w:pPr>
            <w:r w:rsidRPr="00154BCB">
              <w:t>да (нет)</w:t>
            </w:r>
          </w:p>
        </w:tc>
      </w:tr>
    </w:tbl>
    <w:p w:rsidR="00663BF7" w:rsidRDefault="00663BF7" w:rsidP="00663BF7">
      <w:pPr>
        <w:spacing w:before="240"/>
        <w:ind w:right="5954"/>
        <w:jc w:val="center"/>
        <w:rPr>
          <w:szCs w:val="24"/>
        </w:rPr>
      </w:pPr>
    </w:p>
    <w:p w:rsidR="00663BF7" w:rsidRDefault="00663BF7" w:rsidP="00663BF7">
      <w:pPr>
        <w:pBdr>
          <w:top w:val="single" w:sz="4" w:space="1" w:color="auto"/>
        </w:pBdr>
        <w:ind w:right="5952"/>
        <w:jc w:val="center"/>
      </w:pPr>
      <w:r>
        <w:t>(подпись)</w:t>
      </w:r>
    </w:p>
    <w:p w:rsidR="00663BF7" w:rsidRDefault="00663BF7" w:rsidP="00663BF7">
      <w:pPr>
        <w:spacing w:after="240"/>
        <w:ind w:left="851"/>
        <w:rPr>
          <w:szCs w:val="24"/>
        </w:rPr>
      </w:pPr>
      <w:r>
        <w:rPr>
          <w:szCs w:val="24"/>
        </w:rPr>
        <w:t>М.П.</w:t>
      </w:r>
    </w:p>
    <w:p w:rsidR="00663BF7" w:rsidRDefault="00663BF7" w:rsidP="00663BF7">
      <w:pPr>
        <w:rPr>
          <w:szCs w:val="24"/>
        </w:rPr>
      </w:pPr>
    </w:p>
    <w:p w:rsidR="00663BF7" w:rsidRDefault="00663BF7" w:rsidP="00663BF7">
      <w:pPr>
        <w:pBdr>
          <w:top w:val="single" w:sz="4" w:space="1" w:color="auto"/>
        </w:pBdr>
        <w:jc w:val="center"/>
      </w:pPr>
      <w:r>
        <w:t xml:space="preserve">(фамилия, имя, отчество (при наличии) </w:t>
      </w:r>
      <w:proofErr w:type="gramStart"/>
      <w:r>
        <w:t>подписавшего</w:t>
      </w:r>
      <w:proofErr w:type="gramEnd"/>
      <w:r>
        <w:t>, должность)</w:t>
      </w:r>
    </w:p>
    <w:p w:rsidR="00663BF7" w:rsidRDefault="00663BF7" w:rsidP="00663BF7">
      <w:pPr>
        <w:rPr>
          <w:szCs w:val="24"/>
        </w:rPr>
      </w:pPr>
    </w:p>
    <w:p w:rsidR="00663BF7" w:rsidRPr="00D37ACE" w:rsidRDefault="00663BF7" w:rsidP="00663BF7">
      <w:pPr>
        <w:jc w:val="right"/>
        <w:outlineLvl w:val="0"/>
      </w:pPr>
    </w:p>
    <w:p w:rsidR="00663BF7" w:rsidRDefault="00663BF7" w:rsidP="00663BF7">
      <w:pPr>
        <w:pStyle w:val="afffffff7"/>
        <w:jc w:val="both"/>
      </w:pPr>
      <w:bookmarkStart w:id="1231" w:name="_Toc439170690"/>
      <w:bookmarkStart w:id="1232" w:name="_Toc439172792"/>
      <w:bookmarkStart w:id="1233" w:name="_Toc439173236"/>
      <w:bookmarkStart w:id="1234" w:name="_Toc439238232"/>
      <w:r>
        <w:rPr>
          <w:rStyle w:val="afffffff9"/>
        </w:rPr>
        <w:footnoteRef/>
      </w:r>
      <w:r>
        <w:t xml:space="preserve"> </w:t>
      </w:r>
      <w:r>
        <w:rPr>
          <w:sz w:val="22"/>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663BF7" w:rsidRDefault="00663BF7" w:rsidP="00663BF7">
      <w:pPr>
        <w:pStyle w:val="afffffff7"/>
        <w:jc w:val="both"/>
      </w:pPr>
    </w:p>
    <w:p w:rsidR="00663BF7" w:rsidRDefault="00663BF7" w:rsidP="00663BF7">
      <w:pPr>
        <w:pStyle w:val="afffffff7"/>
        <w:jc w:val="both"/>
      </w:pPr>
      <w:r>
        <w:rPr>
          <w:rStyle w:val="afffffff9"/>
        </w:rPr>
        <w:t>2</w:t>
      </w:r>
      <w:r>
        <w:t xml:space="preserve"> </w:t>
      </w:r>
      <w:r w:rsidRPr="0049465E">
        <w:rPr>
          <w:sz w:val="22"/>
        </w:rPr>
        <w:t>Пункты 1 – 11 являются обязательными для заполнения.</w:t>
      </w:r>
    </w:p>
    <w:p w:rsidR="00663BF7" w:rsidRDefault="00663BF7" w:rsidP="00663BF7">
      <w:pPr>
        <w:pStyle w:val="afffffff7"/>
      </w:pPr>
    </w:p>
    <w:bookmarkEnd w:id="1231"/>
    <w:bookmarkEnd w:id="1232"/>
    <w:bookmarkEnd w:id="1233"/>
    <w:bookmarkEnd w:id="1234"/>
    <w:p w:rsidR="00910732" w:rsidRPr="002D7FEE" w:rsidRDefault="00910732" w:rsidP="00910732">
      <w:pPr>
        <w:spacing w:line="240" w:lineRule="auto"/>
        <w:ind w:firstLine="0"/>
      </w:pPr>
      <w:r w:rsidRPr="007C47E3">
        <w:rPr>
          <w:rStyle w:val="afffffff9"/>
        </w:rPr>
        <w:t>3</w:t>
      </w:r>
      <w:r w:rsidRPr="007C47E3">
        <w:t xml:space="preserve"> </w:t>
      </w:r>
      <w:proofErr w:type="gramStart"/>
      <w:r w:rsidRPr="007C47E3">
        <w:t xml:space="preserve">Ограничение в отношении </w:t>
      </w:r>
      <w:r w:rsidRPr="002D7FEE">
        <w:t>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Российской Федерации №209-ФЗ от 24.07.2007 с изменениями "О развитии малого и</w:t>
      </w:r>
      <w:proofErr w:type="gramEnd"/>
      <w:r w:rsidRPr="002D7FEE">
        <w:t xml:space="preserve"> среднего предпринимательства в Российской Федерации".</w:t>
      </w:r>
    </w:p>
    <w:p w:rsidR="00663BF7" w:rsidRPr="002D7FEE" w:rsidRDefault="00663BF7" w:rsidP="00663BF7">
      <w:pPr>
        <w:ind w:right="5527"/>
        <w:jc w:val="center"/>
        <w:rPr>
          <w:color w:val="000000"/>
          <w:vertAlign w:val="superscript"/>
        </w:rPr>
      </w:pPr>
    </w:p>
    <w:p w:rsidR="00663BF7" w:rsidRPr="002D7FEE" w:rsidRDefault="00663BF7" w:rsidP="00663BF7">
      <w:pPr>
        <w:ind w:right="5527"/>
        <w:jc w:val="center"/>
        <w:rPr>
          <w:color w:val="000000"/>
          <w:vertAlign w:val="superscript"/>
        </w:rPr>
      </w:pPr>
    </w:p>
    <w:p w:rsidR="00663BF7" w:rsidRPr="002D7FEE" w:rsidRDefault="00663BF7" w:rsidP="00663BF7">
      <w:pPr>
        <w:pBdr>
          <w:bottom w:val="single" w:sz="4" w:space="1" w:color="auto"/>
        </w:pBdr>
        <w:shd w:val="clear" w:color="auto" w:fill="E0E0E0"/>
        <w:ind w:right="21" w:firstLine="0"/>
        <w:jc w:val="center"/>
        <w:rPr>
          <w:b/>
          <w:color w:val="000000"/>
          <w:spacing w:val="36"/>
        </w:rPr>
      </w:pPr>
      <w:r w:rsidRPr="002D7FEE">
        <w:rPr>
          <w:b/>
          <w:color w:val="000000"/>
          <w:spacing w:val="36"/>
        </w:rPr>
        <w:t>конец формы</w:t>
      </w:r>
    </w:p>
    <w:p w:rsidR="00663BF7" w:rsidRPr="002D7FEE" w:rsidRDefault="00663BF7" w:rsidP="00663BF7">
      <w:pPr>
        <w:ind w:firstLine="0"/>
        <w:jc w:val="left"/>
        <w:rPr>
          <w:b/>
        </w:rPr>
      </w:pPr>
      <w:r w:rsidRPr="002D7FEE">
        <w:br w:type="page"/>
      </w:r>
    </w:p>
    <w:p w:rsidR="004F4D80" w:rsidRPr="002D7FEE" w:rsidRDefault="004F4D80" w:rsidP="004F4D80">
      <w:pPr>
        <w:pStyle w:val="3"/>
        <w:rPr>
          <w:sz w:val="22"/>
        </w:rPr>
      </w:pPr>
      <w:bookmarkStart w:id="1235" w:name="_Toc465865222"/>
      <w:bookmarkStart w:id="1236" w:name="_Toc468975483"/>
      <w:bookmarkStart w:id="1237" w:name="_Toc471830509"/>
      <w:bookmarkStart w:id="1238" w:name="_Toc498589674"/>
      <w:r w:rsidRPr="002D7FEE">
        <w:rPr>
          <w:szCs w:val="24"/>
        </w:rPr>
        <w:lastRenderedPageBreak/>
        <w:t>Инструкции по заполнению</w:t>
      </w:r>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5"/>
      <w:bookmarkEnd w:id="1236"/>
      <w:bookmarkEnd w:id="1237"/>
      <w:bookmarkEnd w:id="1238"/>
    </w:p>
    <w:p w:rsidR="004F4D80" w:rsidRPr="002D7FEE" w:rsidRDefault="00C236C0" w:rsidP="004F4D80">
      <w:pPr>
        <w:pStyle w:val="aff6"/>
        <w:numPr>
          <w:ilvl w:val="3"/>
          <w:numId w:val="1"/>
        </w:numPr>
        <w:tabs>
          <w:tab w:val="num" w:pos="1134"/>
        </w:tabs>
        <w:suppressAutoHyphens w:val="0"/>
        <w:snapToGrid w:val="0"/>
        <w:spacing w:line="240" w:lineRule="auto"/>
        <w:rPr>
          <w:sz w:val="24"/>
          <w:szCs w:val="24"/>
        </w:rPr>
      </w:pPr>
      <w:r w:rsidRPr="002D7FEE">
        <w:rPr>
          <w:sz w:val="24"/>
          <w:szCs w:val="24"/>
        </w:rPr>
        <w:t>Участник</w:t>
      </w:r>
      <w:r w:rsidR="004F4D80" w:rsidRPr="002D7FEE">
        <w:rPr>
          <w:sz w:val="24"/>
          <w:szCs w:val="24"/>
        </w:rPr>
        <w:t xml:space="preserve"> указывает дату и номер заявки в соответствии с письмом о подаче оферты (подраздел </w:t>
      </w:r>
      <w:r w:rsidR="00EE380A">
        <w:fldChar w:fldCharType="begin"/>
      </w:r>
      <w:r w:rsidR="00EE380A">
        <w:instrText xml:space="preserve"> REF _Ref55336310 \r \h  \* MERGEFORMAT </w:instrText>
      </w:r>
      <w:r w:rsidR="00EE380A">
        <w:fldChar w:fldCharType="separate"/>
      </w:r>
      <w:r w:rsidR="00646563" w:rsidRPr="00646563">
        <w:rPr>
          <w:sz w:val="24"/>
          <w:szCs w:val="24"/>
        </w:rPr>
        <w:t>5.1</w:t>
      </w:r>
      <w:r w:rsidR="00EE380A">
        <w:fldChar w:fldCharType="end"/>
      </w:r>
      <w:r w:rsidR="004F4D80" w:rsidRPr="002D7FEE">
        <w:rPr>
          <w:sz w:val="24"/>
          <w:szCs w:val="24"/>
        </w:rPr>
        <w:t>).</w:t>
      </w:r>
    </w:p>
    <w:p w:rsidR="004F4D80" w:rsidRPr="002D7FEE"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2D7FEE">
        <w:rPr>
          <w:sz w:val="24"/>
          <w:szCs w:val="24"/>
        </w:rPr>
        <w:t>Участник</w:t>
      </w:r>
      <w:r w:rsidR="004F4D80" w:rsidRPr="002D7FEE">
        <w:rPr>
          <w:sz w:val="24"/>
          <w:szCs w:val="24"/>
        </w:rPr>
        <w:t xml:space="preserve"> указывает свое фирменное наименование (в </w:t>
      </w:r>
      <w:proofErr w:type="spellStart"/>
      <w:r w:rsidR="004F4D80" w:rsidRPr="002D7FEE">
        <w:rPr>
          <w:sz w:val="24"/>
          <w:szCs w:val="24"/>
        </w:rPr>
        <w:t>т.ч</w:t>
      </w:r>
      <w:proofErr w:type="spellEnd"/>
      <w:r w:rsidR="004F4D80" w:rsidRPr="002D7FEE">
        <w:rPr>
          <w:sz w:val="24"/>
          <w:szCs w:val="24"/>
        </w:rPr>
        <w:t>. организационно-правовую форму) и свой юридический адрес.</w:t>
      </w:r>
    </w:p>
    <w:p w:rsidR="004F4D80"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2D7FEE">
        <w:rPr>
          <w:sz w:val="24"/>
          <w:szCs w:val="24"/>
        </w:rPr>
        <w:t>Участник</w:t>
      </w:r>
      <w:r w:rsidR="004F4D80" w:rsidRPr="002D7FEE">
        <w:rPr>
          <w:sz w:val="24"/>
          <w:szCs w:val="24"/>
        </w:rPr>
        <w:t xml:space="preserve">и должны заполнить </w:t>
      </w:r>
      <w:r w:rsidR="00910732" w:rsidRPr="002D7FEE">
        <w:rPr>
          <w:sz w:val="24"/>
          <w:szCs w:val="24"/>
        </w:rPr>
        <w:t xml:space="preserve">приведенные выше таблицы </w:t>
      </w:r>
      <w:r w:rsidR="004F4D80" w:rsidRPr="002D7FEE">
        <w:rPr>
          <w:sz w:val="24"/>
          <w:szCs w:val="24"/>
        </w:rPr>
        <w:t>по всем позициям. В случае отсутствия каких-либо данных указать слово «нет».</w:t>
      </w:r>
    </w:p>
    <w:p w:rsidR="003640C7" w:rsidRPr="003640C7" w:rsidRDefault="003640C7" w:rsidP="003640C7">
      <w:pPr>
        <w:pStyle w:val="aff6"/>
        <w:numPr>
          <w:ilvl w:val="3"/>
          <w:numId w:val="1"/>
        </w:numPr>
        <w:tabs>
          <w:tab w:val="num" w:pos="1134"/>
        </w:tabs>
        <w:suppressAutoHyphens w:val="0"/>
        <w:snapToGrid w:val="0"/>
        <w:spacing w:line="240" w:lineRule="auto"/>
        <w:ind w:left="862"/>
        <w:rPr>
          <w:sz w:val="24"/>
          <w:szCs w:val="24"/>
        </w:rPr>
      </w:pPr>
      <w:r w:rsidRPr="00306424">
        <w:rPr>
          <w:sz w:val="24"/>
          <w:szCs w:val="24"/>
        </w:rPr>
        <w:t xml:space="preserve">Графа 11 «Сведения о наличии в штате сотрудников (родственников сотрудников) иностранных публичных должностных лиц, должностных лиц публичных международных организаций, а также лиц, занимающих (занимавших) государственные должности Российской Федерации» заполняется в соответствии с ниже приведенным </w:t>
      </w:r>
      <w:r w:rsidRPr="00306424">
        <w:rPr>
          <w:b/>
          <w:sz w:val="24"/>
          <w:szCs w:val="24"/>
        </w:rPr>
        <w:t>Перечнем публичных должностных лиц:</w:t>
      </w:r>
    </w:p>
    <w:p w:rsidR="003640C7" w:rsidRDefault="003640C7" w:rsidP="003640C7">
      <w:pPr>
        <w:pStyle w:val="aff6"/>
        <w:numPr>
          <w:ilvl w:val="0"/>
          <w:numId w:val="0"/>
        </w:numPr>
        <w:tabs>
          <w:tab w:val="num" w:pos="1134"/>
        </w:tabs>
        <w:suppressAutoHyphens w:val="0"/>
        <w:snapToGrid w:val="0"/>
        <w:spacing w:line="240" w:lineRule="auto"/>
        <w:ind w:left="862"/>
        <w:jc w:val="center"/>
        <w:rPr>
          <w:sz w:val="24"/>
          <w:szCs w:val="24"/>
        </w:rPr>
      </w:pPr>
      <w:r>
        <w:rPr>
          <w:b/>
        </w:rPr>
        <w:t>Перечень публичных должностных лиц</w:t>
      </w:r>
    </w:p>
    <w:p w:rsidR="003640C7" w:rsidRPr="003640C7" w:rsidRDefault="003640C7" w:rsidP="003640C7">
      <w:pPr>
        <w:autoSpaceDE w:val="0"/>
        <w:autoSpaceDN w:val="0"/>
        <w:adjustRightInd w:val="0"/>
        <w:spacing w:line="240" w:lineRule="auto"/>
        <w:ind w:firstLine="0"/>
        <w:rPr>
          <w:sz w:val="24"/>
          <w:szCs w:val="24"/>
        </w:rPr>
      </w:pPr>
      <w:r w:rsidRPr="003640C7">
        <w:rPr>
          <w:sz w:val="24"/>
          <w:szCs w:val="24"/>
        </w:rPr>
        <w:t xml:space="preserve">Организациям и их работникам следует принимать во внимание, что к ним могут применяться нормы и санкции, установленные не только российским, но и зарубежным антикоррупционным законодательством, в соответствии с </w:t>
      </w:r>
      <w:hyperlink r:id="rId47" w:history="1">
        <w:r w:rsidRPr="003640C7">
          <w:rPr>
            <w:sz w:val="24"/>
            <w:szCs w:val="24"/>
          </w:rPr>
          <w:t>Конвенцией</w:t>
        </w:r>
      </w:hyperlink>
      <w:r w:rsidRPr="003640C7">
        <w:rPr>
          <w:sz w:val="24"/>
          <w:szCs w:val="24"/>
        </w:rPr>
        <w:t xml:space="preserve"> против коррупции Организации Объединенных Наций, принятой резолюцией 58/4 Генеральной Ассамбл</w:t>
      </w:r>
      <w:proofErr w:type="gramStart"/>
      <w:r w:rsidRPr="003640C7">
        <w:rPr>
          <w:sz w:val="24"/>
          <w:szCs w:val="24"/>
        </w:rPr>
        <w:t>еи ОО</w:t>
      </w:r>
      <w:proofErr w:type="gramEnd"/>
      <w:r w:rsidRPr="003640C7">
        <w:rPr>
          <w:sz w:val="24"/>
          <w:szCs w:val="24"/>
        </w:rPr>
        <w:t xml:space="preserve">Н от 31 октября 2003 года. </w:t>
      </w:r>
    </w:p>
    <w:p w:rsidR="003640C7" w:rsidRPr="003640C7" w:rsidRDefault="003640C7" w:rsidP="003640C7">
      <w:pPr>
        <w:autoSpaceDE w:val="0"/>
        <w:autoSpaceDN w:val="0"/>
        <w:adjustRightInd w:val="0"/>
        <w:spacing w:line="240" w:lineRule="auto"/>
        <w:ind w:firstLine="0"/>
        <w:rPr>
          <w:sz w:val="24"/>
          <w:szCs w:val="24"/>
        </w:rPr>
      </w:pPr>
      <w:r w:rsidRPr="003640C7">
        <w:rPr>
          <w:sz w:val="24"/>
          <w:szCs w:val="24"/>
        </w:rPr>
        <w:t xml:space="preserve">Российская Федерация ратифицировала </w:t>
      </w:r>
      <w:hyperlink r:id="rId48" w:history="1">
        <w:r w:rsidRPr="003640C7">
          <w:rPr>
            <w:sz w:val="24"/>
            <w:szCs w:val="24"/>
          </w:rPr>
          <w:t>Конвенцию</w:t>
        </w:r>
      </w:hyperlink>
      <w:r w:rsidRPr="003640C7">
        <w:rPr>
          <w:sz w:val="24"/>
          <w:szCs w:val="24"/>
        </w:rPr>
        <w:t xml:space="preserve"> ООН против коррупции в 2006 году (8 марта 2006 года принят Федеральный </w:t>
      </w:r>
      <w:hyperlink r:id="rId49" w:history="1">
        <w:r w:rsidRPr="003640C7">
          <w:rPr>
            <w:sz w:val="24"/>
            <w:szCs w:val="24"/>
          </w:rPr>
          <w:t>закон</w:t>
        </w:r>
      </w:hyperlink>
      <w:r w:rsidRPr="003640C7">
        <w:rPr>
          <w:sz w:val="24"/>
          <w:szCs w:val="24"/>
        </w:rPr>
        <w:t xml:space="preserve"> № 40-ФЗ "О ратификации Конвенции Организации Объединенных Наций против коррупции).</w:t>
      </w:r>
    </w:p>
    <w:p w:rsidR="003640C7" w:rsidRPr="003640C7" w:rsidRDefault="003640C7" w:rsidP="003640C7">
      <w:pPr>
        <w:pStyle w:val="ConsPlusNormal"/>
        <w:ind w:firstLine="0"/>
        <w:jc w:val="both"/>
        <w:rPr>
          <w:rFonts w:ascii="Times New Roman" w:eastAsia="Calibri" w:hAnsi="Times New Roman" w:cs="Times New Roman"/>
          <w:sz w:val="24"/>
          <w:szCs w:val="24"/>
          <w:lang w:eastAsia="en-US"/>
        </w:rPr>
      </w:pPr>
      <w:r w:rsidRPr="003640C7">
        <w:rPr>
          <w:rFonts w:ascii="Times New Roman" w:eastAsia="Calibri" w:hAnsi="Times New Roman" w:cs="Times New Roman"/>
          <w:sz w:val="24"/>
          <w:szCs w:val="24"/>
          <w:lang w:eastAsia="en-US"/>
        </w:rPr>
        <w:t xml:space="preserve">В соответствии со ст.12 Конвенции одной из мер по предупреждению коррупции является в </w:t>
      </w:r>
      <w:proofErr w:type="spellStart"/>
      <w:r w:rsidRPr="003640C7">
        <w:rPr>
          <w:rFonts w:ascii="Times New Roman" w:eastAsia="Calibri" w:hAnsi="Times New Roman" w:cs="Times New Roman"/>
          <w:sz w:val="24"/>
          <w:szCs w:val="24"/>
          <w:lang w:eastAsia="en-US"/>
        </w:rPr>
        <w:t>т.ч</w:t>
      </w:r>
      <w:proofErr w:type="spellEnd"/>
      <w:r w:rsidRPr="003640C7">
        <w:rPr>
          <w:rFonts w:ascii="Times New Roman" w:eastAsia="Calibri" w:hAnsi="Times New Roman" w:cs="Times New Roman"/>
          <w:sz w:val="24"/>
          <w:szCs w:val="24"/>
          <w:lang w:eastAsia="en-US"/>
        </w:rPr>
        <w:t>. предупреждение возникновения конфликта интересов посредством установления ограничений на трудоустройство для бывших публичных должностных лиц.</w:t>
      </w:r>
    </w:p>
    <w:p w:rsidR="003640C7" w:rsidRPr="003640C7" w:rsidRDefault="003640C7" w:rsidP="003640C7">
      <w:pPr>
        <w:spacing w:line="240" w:lineRule="auto"/>
        <w:ind w:firstLine="0"/>
        <w:rPr>
          <w:sz w:val="24"/>
          <w:szCs w:val="24"/>
        </w:rPr>
      </w:pPr>
      <w:r w:rsidRPr="003640C7">
        <w:rPr>
          <w:b/>
          <w:sz w:val="24"/>
          <w:szCs w:val="24"/>
        </w:rPr>
        <w:t xml:space="preserve">1. </w:t>
      </w:r>
      <w:proofErr w:type="gramStart"/>
      <w:r w:rsidRPr="003640C7">
        <w:rPr>
          <w:b/>
          <w:sz w:val="24"/>
          <w:szCs w:val="24"/>
        </w:rPr>
        <w:t>ПУБЛИЧНОЕ ДОЛЖНОСТНОЕ ЛИЦО (ПДЛ)</w:t>
      </w:r>
      <w:r w:rsidRPr="003640C7">
        <w:rPr>
          <w:sz w:val="24"/>
          <w:szCs w:val="24"/>
        </w:rPr>
        <w:t xml:space="preserve"> – физическое лицо, вне зависимости от его гражданства, относящееся к одной из следующих категорий:  иностранное публичное должностное лицо (далее – ИПДЛ),  должностное лицо публичной международной организации (далее - МПДЛ),  российское публичное должностное лицо (далее – РПДЛ):  -  лицо, замещающее (занимающее) государственную должность РФ; -  лицо, замещающее (занимающее) должность члена Совета директоров ЦБ РФ;</w:t>
      </w:r>
      <w:proofErr w:type="gramEnd"/>
      <w:r w:rsidRPr="003640C7">
        <w:rPr>
          <w:sz w:val="24"/>
          <w:szCs w:val="24"/>
        </w:rPr>
        <w:t xml:space="preserve"> -  лицо, замещающее (занимающее) должность федеральной государственной службы, назначение на которую и освобождение от которой осуществляется Президентом РФ или Правительством РФ;  - лицо, замещающее (занимающее) должность в ЦБ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Российской Федерации. </w:t>
      </w:r>
    </w:p>
    <w:p w:rsidR="003640C7" w:rsidRPr="003640C7" w:rsidRDefault="003640C7" w:rsidP="003640C7">
      <w:pPr>
        <w:spacing w:line="240" w:lineRule="auto"/>
        <w:ind w:firstLine="0"/>
        <w:rPr>
          <w:sz w:val="24"/>
          <w:szCs w:val="24"/>
        </w:rPr>
      </w:pPr>
      <w:r w:rsidRPr="003640C7">
        <w:rPr>
          <w:b/>
          <w:sz w:val="24"/>
          <w:szCs w:val="24"/>
        </w:rPr>
        <w:t>2.</w:t>
      </w:r>
      <w:r w:rsidRPr="003640C7">
        <w:rPr>
          <w:sz w:val="24"/>
          <w:szCs w:val="24"/>
        </w:rPr>
        <w:t xml:space="preserve"> </w:t>
      </w:r>
      <w:r w:rsidRPr="003640C7">
        <w:rPr>
          <w:b/>
          <w:sz w:val="24"/>
          <w:szCs w:val="24"/>
        </w:rPr>
        <w:t>ИНОСТРАННОЕ ПУБЛИЧНОЕ ДОЛЖНОСТНОЕ ЛИЦО (ИПДЛ)</w:t>
      </w:r>
      <w:r w:rsidRPr="003640C7">
        <w:rPr>
          <w:sz w:val="24"/>
          <w:szCs w:val="24"/>
        </w:rPr>
        <w:t xml:space="preserve"> – физическое лицо, вне зависимости от его гражданства, на которого возложено или было возложено ранее (с момента сложения полномочий прошло менее 1 года) исполнение важных государственных функций, либо он является (являлся не более 1 года назад) лицом, облеченным общественным доверием.  </w:t>
      </w:r>
    </w:p>
    <w:p w:rsidR="003640C7" w:rsidRPr="003640C7" w:rsidRDefault="003640C7" w:rsidP="003640C7">
      <w:pPr>
        <w:spacing w:line="240" w:lineRule="auto"/>
        <w:ind w:firstLine="0"/>
        <w:rPr>
          <w:sz w:val="24"/>
          <w:szCs w:val="24"/>
        </w:rPr>
      </w:pPr>
      <w:proofErr w:type="gramStart"/>
      <w:r w:rsidRPr="003640C7">
        <w:rPr>
          <w:sz w:val="24"/>
          <w:szCs w:val="24"/>
        </w:rPr>
        <w:t xml:space="preserve">В соответствии с рекомендациями международных организаций и зарубежных компетентных органов - Группы разработки финансовых мер борьбы с отмыванием денег (ФАТФ), Парламента Европы, </w:t>
      </w:r>
      <w:proofErr w:type="spellStart"/>
      <w:r w:rsidRPr="003640C7">
        <w:rPr>
          <w:sz w:val="24"/>
          <w:szCs w:val="24"/>
        </w:rPr>
        <w:t>Вольфсбергской</w:t>
      </w:r>
      <w:proofErr w:type="spellEnd"/>
      <w:r w:rsidRPr="003640C7">
        <w:rPr>
          <w:sz w:val="24"/>
          <w:szCs w:val="24"/>
        </w:rPr>
        <w:t xml:space="preserve"> группы, Сети по борьбе с финансовыми преступлениями США (ФИНСЕН),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w:t>
      </w:r>
      <w:proofErr w:type="gramEnd"/>
      <w:r w:rsidRPr="003640C7">
        <w:rPr>
          <w:sz w:val="24"/>
          <w:szCs w:val="24"/>
        </w:rPr>
        <w:t xml:space="preserve"> I. Лица, на которых возложено или было возложено ранее (с момента сложения полномочий прошло менее 1 года) исполнение важных государственных функций, а именно: 1. Главы государств (в том числе правящие королевские династии) или правительств; 2. Министры, их заместители и помощники; 3. Высшие правительственные чиновники; 4. Должностные лица судебных органов власти "последней инстанции" (Верховный, Конституционный суд), на решение которых не подается апелляция; 5. Государственный прокурор и его заместители; 6. Высшие военные чиновники; 7. Руководители и члены Советов директоров Национальных Банков; 8. Послы; 9. Руководители государственных корпораций; 10. Члены Парламента или иного законодательного органа. II. Лица, облеченные общественным доверием, в частности: 1. Руководители, заместители руководителей международных организаций (ООН, ОЭСР, ОПЕК, Олимпийский комитет, Всемирный Банк и т.д.), Члены Европарламента; 2. </w:t>
      </w:r>
      <w:r w:rsidRPr="003640C7">
        <w:rPr>
          <w:sz w:val="24"/>
          <w:szCs w:val="24"/>
        </w:rPr>
        <w:lastRenderedPageBreak/>
        <w:t xml:space="preserve">Руководители и члены международных судебных организаций (Суд по правам человека, Гаагский трибунал и др.)  </w:t>
      </w:r>
    </w:p>
    <w:p w:rsidR="003640C7" w:rsidRPr="003640C7" w:rsidRDefault="003640C7" w:rsidP="003640C7">
      <w:pPr>
        <w:spacing w:line="240" w:lineRule="auto"/>
        <w:ind w:firstLine="0"/>
        <w:rPr>
          <w:sz w:val="24"/>
          <w:szCs w:val="24"/>
        </w:rPr>
      </w:pPr>
      <w:r w:rsidRPr="003640C7">
        <w:rPr>
          <w:b/>
          <w:sz w:val="24"/>
          <w:szCs w:val="24"/>
        </w:rPr>
        <w:t xml:space="preserve">3. </w:t>
      </w:r>
      <w:proofErr w:type="gramStart"/>
      <w:r w:rsidRPr="003640C7">
        <w:rPr>
          <w:b/>
          <w:sz w:val="24"/>
          <w:szCs w:val="24"/>
        </w:rPr>
        <w:t>РОССИЙСКИЕ ПУБЛИЧНЫЕ ДОЛЖНОСТНЫЕ ЛИЦА (РПДЛ)</w:t>
      </w:r>
      <w:r w:rsidRPr="003640C7">
        <w:rPr>
          <w:sz w:val="24"/>
          <w:szCs w:val="24"/>
        </w:rPr>
        <w:t xml:space="preserve"> – физические лица, находящиеся или принимаемые на обслуживание и замещающие (занимающие) государственные должности РФ, должности членов Совета директоров Центрального банка РФ, должности федеральной государственной службы, назначение на которые и освобождение от которых осуществляются Президентом РФ или Правительством РФ, должности в Центральном банке РФ, государственных корпорациях и иных организациях, созданных РФ на основании федеральных законов, включенные в</w:t>
      </w:r>
      <w:proofErr w:type="gramEnd"/>
      <w:r w:rsidRPr="003640C7">
        <w:rPr>
          <w:sz w:val="24"/>
          <w:szCs w:val="24"/>
        </w:rPr>
        <w:t xml:space="preserve"> перечни должностей, определяемые Президентом РФ.   </w:t>
      </w:r>
    </w:p>
    <w:p w:rsidR="003640C7" w:rsidRPr="003640C7" w:rsidRDefault="003640C7" w:rsidP="003640C7">
      <w:pPr>
        <w:spacing w:line="240" w:lineRule="auto"/>
        <w:ind w:firstLine="0"/>
        <w:rPr>
          <w:sz w:val="24"/>
          <w:szCs w:val="24"/>
        </w:rPr>
      </w:pPr>
      <w:r w:rsidRPr="003640C7">
        <w:rPr>
          <w:sz w:val="24"/>
          <w:szCs w:val="24"/>
        </w:rPr>
        <w:t xml:space="preserve">В соответствии с Указом Президента Российской Федерации о государственных должностях Российской Федерации № 32 от 11 января 1995 года, утвержден сводный перечень государственных должностей, к ним относятся:  </w:t>
      </w:r>
    </w:p>
    <w:p w:rsidR="003640C7" w:rsidRPr="003640C7" w:rsidRDefault="003640C7" w:rsidP="003640C7">
      <w:pPr>
        <w:autoSpaceDE w:val="0"/>
        <w:autoSpaceDN w:val="0"/>
        <w:adjustRightInd w:val="0"/>
        <w:spacing w:line="240" w:lineRule="auto"/>
        <w:ind w:firstLine="0"/>
        <w:rPr>
          <w:sz w:val="24"/>
          <w:szCs w:val="24"/>
        </w:rPr>
      </w:pPr>
      <w:r w:rsidRPr="003640C7">
        <w:rPr>
          <w:sz w:val="24"/>
          <w:szCs w:val="24"/>
        </w:rPr>
        <w:t xml:space="preserve"> </w:t>
      </w:r>
      <w:proofErr w:type="gramStart"/>
      <w:r w:rsidRPr="003640C7">
        <w:rPr>
          <w:sz w:val="24"/>
          <w:szCs w:val="24"/>
        </w:rPr>
        <w:t>Президент Российской Федерации; Председатель Правительства Российской Федерации; Первый заместитель Председателя Правительства Российской Федерации; Заместитель Председателя Правительства Российской Федерации - полномочный представитель Президента Российской Федерации в федеральном округе; Заместитель Председателя Правительства Российской Федерации; Заместитель Председателя Правительства Российской Федерации - Руководитель Аппарата Правительства Российской Федерации; Министр Российской Федерации - полномочный представитель Президента Российской Федерации в федеральном округе;</w:t>
      </w:r>
      <w:proofErr w:type="gramEnd"/>
      <w:r w:rsidRPr="003640C7">
        <w:rPr>
          <w:sz w:val="24"/>
          <w:szCs w:val="24"/>
        </w:rPr>
        <w:t xml:space="preserve"> </w:t>
      </w:r>
      <w:proofErr w:type="gramStart"/>
      <w:r w:rsidRPr="003640C7">
        <w:rPr>
          <w:sz w:val="24"/>
          <w:szCs w:val="24"/>
        </w:rPr>
        <w:t>Министр Российской Федерации - Руководитель Аппарата Правительства Российской Федерации; Федеральный министр; Чрезвычайный и Полномочный Посол Российской Федерации; Постоянный представитель (представитель, постоянный наблюдатель) Российской Федерации при международной организации (в иностранном государстве); Председатель Совета Федерации Федерального Собрания; Первый заместитель, заместитель Председателя Совета Федерации Федерального Собрания; Председатель, заместитель председателя комитета (комиссии) Совета Федерации Федерального Собрания;</w:t>
      </w:r>
      <w:proofErr w:type="gramEnd"/>
      <w:r w:rsidRPr="003640C7">
        <w:rPr>
          <w:sz w:val="24"/>
          <w:szCs w:val="24"/>
        </w:rPr>
        <w:t xml:space="preserve"> </w:t>
      </w:r>
      <w:proofErr w:type="gramStart"/>
      <w:r w:rsidRPr="003640C7">
        <w:rPr>
          <w:sz w:val="24"/>
          <w:szCs w:val="24"/>
        </w:rPr>
        <w:t>Член комитета (комиссии) Совета Федерации Федерального Собрания; Председатель Государственной Думы Федерального Собрания; Первый заместитель, заместитель Председателя Государственной Думы Федерального Собрания; Руководитель фракции в Государственной Думе Федерального Собрания; Председатель, заместитель председателя комитета (комиссии) Государственной Думы Федерального Собрания; Член комитета (комиссии) Государственной Думы Федерального Собрания; Председатель Конституционного Суда Российской Федерации; Заместитель Председателя Конституционного Суда Российской Федерации;</w:t>
      </w:r>
      <w:proofErr w:type="gramEnd"/>
      <w:r w:rsidRPr="003640C7">
        <w:rPr>
          <w:sz w:val="24"/>
          <w:szCs w:val="24"/>
        </w:rPr>
        <w:t xml:space="preserve"> Судья Конституционного Суда Российской Федерации; Председатель Верховного Суда Российской Федерации; Первый заместитель, заместитель Председателя Верховного Суда Российской Федерации; Судья Верховного Суда Российской Федерации; Генеральный прокурор Российской Федерации; Председатель Следственного комитета Российской Федерации; Секретарь Совета Безопасности Российской Федерации; Уполномоченный по правам человека; Уполномоченный при Президенте Российской Федерации по защите прав предпринимателей; </w:t>
      </w:r>
      <w:proofErr w:type="gramStart"/>
      <w:r w:rsidRPr="003640C7">
        <w:rPr>
          <w:sz w:val="24"/>
          <w:szCs w:val="24"/>
        </w:rPr>
        <w:t>Руководитель высшего государственного органа исполнительной власти субъекта Российской Федерации; Председатель Счетной палаты; Заместитель Председателя Счетной палаты; Аудитор Счетной палаты; Председатель Центрального банка Российской Федерации; Председатель Центральной избирательной комиссии Российской Федерации; Заместитель Председателя Центральной избирательной комиссии Российской Федерации; Секретарь Центральной избирательной комиссии Российской Федерации; Член Центральной избирательной комиссии Российской Федерации (замещающий должность на постоянной основе);</w:t>
      </w:r>
      <w:proofErr w:type="gramEnd"/>
      <w:r w:rsidRPr="003640C7">
        <w:rPr>
          <w:sz w:val="24"/>
          <w:szCs w:val="24"/>
        </w:rPr>
        <w:t xml:space="preserve"> Председатель федерального суда; Заместитель Председателя федерального суда; Судья федерального суда; Генеральный директор Судебного департамента при Верховном Суде Российской Федерации.</w:t>
      </w:r>
    </w:p>
    <w:p w:rsidR="003640C7" w:rsidRPr="003640C7" w:rsidRDefault="003640C7" w:rsidP="003640C7">
      <w:pPr>
        <w:spacing w:line="240" w:lineRule="auto"/>
        <w:ind w:firstLine="0"/>
        <w:rPr>
          <w:sz w:val="24"/>
          <w:szCs w:val="24"/>
        </w:rPr>
      </w:pPr>
      <w:r w:rsidRPr="003640C7">
        <w:rPr>
          <w:b/>
          <w:sz w:val="24"/>
          <w:szCs w:val="24"/>
        </w:rPr>
        <w:t>4. МЕЖДУНАРОДНОЕ ПУБЛИЧНОЕ ДОЛЖНОСТНОЕ ЛИЦО (МПДЛ</w:t>
      </w:r>
      <w:r w:rsidRPr="003640C7">
        <w:rPr>
          <w:sz w:val="24"/>
          <w:szCs w:val="24"/>
        </w:rPr>
        <w:t>) - международный гражданский служащий или любое лицо, которое уполномочено международной организацией</w:t>
      </w:r>
      <w:proofErr w:type="gramStart"/>
      <w:r w:rsidRPr="003640C7">
        <w:rPr>
          <w:sz w:val="24"/>
          <w:szCs w:val="24"/>
        </w:rPr>
        <w:t>1</w:t>
      </w:r>
      <w:proofErr w:type="gramEnd"/>
      <w:r w:rsidRPr="003640C7">
        <w:rPr>
          <w:sz w:val="24"/>
          <w:szCs w:val="24"/>
        </w:rPr>
        <w:t xml:space="preserve"> действовать от ее имени (за исключением руководителей среднего звена или лиц, занимающих более низкие позиции).</w:t>
      </w:r>
    </w:p>
    <w:p w:rsidR="003640C7" w:rsidRPr="003640C7" w:rsidRDefault="003640C7" w:rsidP="003640C7">
      <w:pPr>
        <w:spacing w:line="240" w:lineRule="auto"/>
        <w:ind w:firstLine="0"/>
        <w:rPr>
          <w:sz w:val="24"/>
          <w:szCs w:val="24"/>
        </w:rPr>
      </w:pPr>
      <w:r w:rsidRPr="003640C7">
        <w:rPr>
          <w:b/>
          <w:sz w:val="24"/>
          <w:szCs w:val="24"/>
        </w:rPr>
        <w:t xml:space="preserve">5. </w:t>
      </w:r>
      <w:proofErr w:type="gramStart"/>
      <w:r w:rsidRPr="003640C7">
        <w:rPr>
          <w:b/>
          <w:sz w:val="24"/>
          <w:szCs w:val="24"/>
        </w:rPr>
        <w:t>ЛИЦО, СВЯЗАННОЕ С ПДЛ</w:t>
      </w:r>
      <w:r w:rsidRPr="003640C7">
        <w:rPr>
          <w:sz w:val="24"/>
          <w:szCs w:val="24"/>
        </w:rPr>
        <w:t xml:space="preserve"> – супруг или супруга ПДЛ, его близкий родственник (родственник по прямой восходящей и нисходящей линии (родители и дети, дедушки, бабушки и </w:t>
      </w:r>
      <w:r w:rsidRPr="003640C7">
        <w:rPr>
          <w:sz w:val="24"/>
          <w:szCs w:val="24"/>
        </w:rPr>
        <w:lastRenderedPageBreak/>
        <w:t xml:space="preserve">внуки), полнородный и </w:t>
      </w:r>
      <w:proofErr w:type="spellStart"/>
      <w:r w:rsidRPr="003640C7">
        <w:rPr>
          <w:sz w:val="24"/>
          <w:szCs w:val="24"/>
        </w:rPr>
        <w:t>неполнородный</w:t>
      </w:r>
      <w:proofErr w:type="spellEnd"/>
      <w:r w:rsidRPr="003640C7">
        <w:rPr>
          <w:sz w:val="24"/>
          <w:szCs w:val="24"/>
        </w:rPr>
        <w:t xml:space="preserve"> (имеющий общего отца или мать) брат и сестра, усыновитель и усыновленный), партнер по бизнесу и личный советник/консультант, а также лицо, которое получает значительную материальную выгоду ввиду отношений с ПДЛ. </w:t>
      </w:r>
      <w:proofErr w:type="gramEnd"/>
    </w:p>
    <w:p w:rsidR="003640C7" w:rsidRPr="003640C7" w:rsidRDefault="003640C7" w:rsidP="003640C7">
      <w:pPr>
        <w:pStyle w:val="aff6"/>
        <w:numPr>
          <w:ilvl w:val="0"/>
          <w:numId w:val="0"/>
        </w:numPr>
        <w:tabs>
          <w:tab w:val="num" w:pos="1134"/>
        </w:tabs>
        <w:suppressAutoHyphens w:val="0"/>
        <w:snapToGrid w:val="0"/>
        <w:spacing w:line="240" w:lineRule="auto"/>
        <w:rPr>
          <w:sz w:val="24"/>
          <w:szCs w:val="24"/>
        </w:rPr>
      </w:pPr>
      <w:r w:rsidRPr="003640C7">
        <w:rPr>
          <w:b/>
          <w:sz w:val="24"/>
          <w:szCs w:val="24"/>
        </w:rPr>
        <w:t>6. Международные организации</w:t>
      </w:r>
      <w:r w:rsidRPr="003640C7">
        <w:rPr>
          <w:sz w:val="24"/>
          <w:szCs w:val="24"/>
        </w:rPr>
        <w:t xml:space="preserve"> – организации, созданные официальными политическими соглашениями между их странам</w:t>
      </w:r>
      <w:proofErr w:type="gramStart"/>
      <w:r w:rsidRPr="003640C7">
        <w:rPr>
          <w:sz w:val="24"/>
          <w:szCs w:val="24"/>
        </w:rPr>
        <w:t>и-</w:t>
      </w:r>
      <w:proofErr w:type="gramEnd"/>
      <w:r w:rsidRPr="003640C7">
        <w:rPr>
          <w:sz w:val="24"/>
          <w:szCs w:val="24"/>
        </w:rPr>
        <w:t xml:space="preserve"> членами, которые имеют статус международных договоров; их существование признается законодательством их стран-членов и они не рассматриваются как резидентские организационные подразделения стран, в которых они размещены. </w:t>
      </w:r>
      <w:proofErr w:type="gramStart"/>
      <w:r w:rsidRPr="003640C7">
        <w:rPr>
          <w:sz w:val="24"/>
          <w:szCs w:val="24"/>
        </w:rPr>
        <w:t>Примеры международных организаций включают ООН и аффилированные международные организации, такие как Международная морская организация; региональные международные организации, такие как Совет Европы, институты Европейского Союза, Организацию по безопасности и сотрудничеству в Европе и Организацию американских государств; военные международные организации, такие как НАТО, и экономические организации, такие как Всемирная торговая организация или АСЕАН, и т.д.</w:t>
      </w:r>
      <w:proofErr w:type="gramEnd"/>
    </w:p>
    <w:p w:rsidR="004F4D80" w:rsidRPr="002D7FEE" w:rsidRDefault="004F4D80" w:rsidP="003640C7">
      <w:pPr>
        <w:pStyle w:val="aff6"/>
        <w:numPr>
          <w:ilvl w:val="3"/>
          <w:numId w:val="1"/>
        </w:numPr>
        <w:tabs>
          <w:tab w:val="num" w:pos="1134"/>
        </w:tabs>
        <w:suppressAutoHyphens w:val="0"/>
        <w:snapToGrid w:val="0"/>
        <w:spacing w:line="240" w:lineRule="auto"/>
        <w:ind w:left="862"/>
        <w:rPr>
          <w:sz w:val="24"/>
          <w:szCs w:val="24"/>
        </w:rPr>
      </w:pPr>
      <w:r w:rsidRPr="002D7FEE">
        <w:rPr>
          <w:sz w:val="24"/>
          <w:szCs w:val="24"/>
        </w:rPr>
        <w:t>В графе 1</w:t>
      </w:r>
      <w:r w:rsidR="003640C7">
        <w:rPr>
          <w:sz w:val="24"/>
          <w:szCs w:val="24"/>
        </w:rPr>
        <w:t>6</w:t>
      </w:r>
      <w:r w:rsidRPr="002D7FEE">
        <w:rPr>
          <w:sz w:val="24"/>
          <w:szCs w:val="24"/>
        </w:rPr>
        <w:t xml:space="preserve"> «Банковские реквизиты…» указываются реквизиты, которые будут использованы при заключении Договора.</w:t>
      </w:r>
    </w:p>
    <w:p w:rsidR="00B66565" w:rsidRPr="002D7FEE" w:rsidRDefault="00B66565" w:rsidP="00B66565">
      <w:pPr>
        <w:pStyle w:val="aff6"/>
        <w:numPr>
          <w:ilvl w:val="3"/>
          <w:numId w:val="1"/>
        </w:numPr>
        <w:tabs>
          <w:tab w:val="num" w:pos="1134"/>
        </w:tabs>
        <w:suppressAutoHyphens w:val="0"/>
        <w:snapToGrid w:val="0"/>
        <w:spacing w:before="100" w:beforeAutospacing="1" w:line="240" w:lineRule="auto"/>
        <w:rPr>
          <w:sz w:val="24"/>
          <w:szCs w:val="24"/>
        </w:rPr>
      </w:pPr>
      <w:bookmarkStart w:id="1239" w:name="_Ref55336378"/>
      <w:bookmarkStart w:id="1240" w:name="_Toc57314676"/>
      <w:bookmarkStart w:id="1241" w:name="_Toc69728990"/>
      <w:bookmarkStart w:id="1242" w:name="_Toc98253942"/>
      <w:bookmarkStart w:id="1243" w:name="_Toc165173868"/>
      <w:bookmarkStart w:id="1244" w:name="_Toc423423674"/>
      <w:r w:rsidRPr="002D7FEE">
        <w:rPr>
          <w:sz w:val="24"/>
          <w:szCs w:val="24"/>
        </w:rPr>
        <w:t>В графе 1</w:t>
      </w:r>
      <w:r w:rsidR="003640C7">
        <w:rPr>
          <w:sz w:val="24"/>
          <w:szCs w:val="24"/>
        </w:rPr>
        <w:t>7</w:t>
      </w:r>
      <w:r w:rsidRPr="002D7FEE">
        <w:rPr>
          <w:sz w:val="24"/>
          <w:szCs w:val="24"/>
        </w:rPr>
        <w:t xml:space="preserve">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w:t>
      </w:r>
      <w:r w:rsidR="00910732" w:rsidRPr="002D7FEE">
        <w:rPr>
          <w:sz w:val="24"/>
          <w:szCs w:val="24"/>
        </w:rPr>
        <w:t xml:space="preserve">№209-ФЗ от 24.07.2007 с изменениями </w:t>
      </w:r>
      <w:r w:rsidRPr="002D7FEE">
        <w:rPr>
          <w:sz w:val="24"/>
          <w:szCs w:val="24"/>
        </w:rPr>
        <w:t>«О развитии малого и среднего предпринимательства в Российской Федерации») в редакции, действующей на дату заполнения Анкеты.</w:t>
      </w:r>
    </w:p>
    <w:p w:rsidR="00B66565" w:rsidRPr="002D7FEE" w:rsidRDefault="00B375BB" w:rsidP="00B66565">
      <w:pPr>
        <w:pStyle w:val="aff6"/>
        <w:numPr>
          <w:ilvl w:val="3"/>
          <w:numId w:val="1"/>
        </w:numPr>
        <w:tabs>
          <w:tab w:val="num" w:pos="1134"/>
        </w:tabs>
        <w:suppressAutoHyphens w:val="0"/>
        <w:snapToGrid w:val="0"/>
        <w:spacing w:before="100" w:beforeAutospacing="1" w:line="240" w:lineRule="auto"/>
        <w:rPr>
          <w:sz w:val="24"/>
          <w:szCs w:val="24"/>
        </w:rPr>
      </w:pPr>
      <w:r w:rsidRPr="00577EC9">
        <w:rPr>
          <w:sz w:val="24"/>
          <w:szCs w:val="24"/>
        </w:rPr>
        <w:t xml:space="preserve">Декларация о соответствии участника/субподрядчика/члена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(подраздел </w:t>
      </w:r>
      <w:r w:rsidR="00C55095">
        <w:rPr>
          <w:sz w:val="24"/>
          <w:szCs w:val="24"/>
        </w:rPr>
        <w:fldChar w:fldCharType="begin"/>
      </w:r>
      <w:r>
        <w:rPr>
          <w:sz w:val="24"/>
          <w:szCs w:val="24"/>
        </w:rPr>
        <w:instrText xml:space="preserve"> REF _Ref491178428 \r \h </w:instrText>
      </w:r>
      <w:r w:rsidR="00C55095">
        <w:rPr>
          <w:sz w:val="24"/>
          <w:szCs w:val="24"/>
        </w:rPr>
      </w:r>
      <w:r w:rsidR="00C55095">
        <w:rPr>
          <w:sz w:val="24"/>
          <w:szCs w:val="24"/>
        </w:rPr>
        <w:fldChar w:fldCharType="separate"/>
      </w:r>
      <w:r w:rsidR="00646563">
        <w:rPr>
          <w:sz w:val="24"/>
          <w:szCs w:val="24"/>
        </w:rPr>
        <w:t>5.7.2</w:t>
      </w:r>
      <w:r w:rsidR="00C55095">
        <w:rPr>
          <w:sz w:val="24"/>
          <w:szCs w:val="24"/>
        </w:rPr>
        <w:fldChar w:fldCharType="end"/>
      </w:r>
      <w:r w:rsidRPr="00577EC9">
        <w:rPr>
          <w:sz w:val="24"/>
          <w:szCs w:val="24"/>
        </w:rPr>
        <w:t>), подаётся в случае отсутствия сведений об участнике/субподрядчике/членах Коллективного участника закупки, которы</w:t>
      </w:r>
      <w:proofErr w:type="gramStart"/>
      <w:r w:rsidRPr="00577EC9">
        <w:rPr>
          <w:sz w:val="24"/>
          <w:szCs w:val="24"/>
        </w:rPr>
        <w:t>й(</w:t>
      </w:r>
      <w:proofErr w:type="spellStart"/>
      <w:proofErr w:type="gramEnd"/>
      <w:r w:rsidRPr="00577EC9">
        <w:rPr>
          <w:sz w:val="24"/>
          <w:szCs w:val="24"/>
        </w:rPr>
        <w:t>ые</w:t>
      </w:r>
      <w:proofErr w:type="spellEnd"/>
      <w:r w:rsidRPr="00577EC9">
        <w:rPr>
          <w:sz w:val="24"/>
          <w:szCs w:val="24"/>
        </w:rPr>
        <w:t>) являет(ют)</w:t>
      </w:r>
      <w:proofErr w:type="spellStart"/>
      <w:r w:rsidRPr="00577EC9">
        <w:rPr>
          <w:sz w:val="24"/>
          <w:szCs w:val="24"/>
        </w:rPr>
        <w:t>ся</w:t>
      </w:r>
      <w:proofErr w:type="spellEnd"/>
      <w:r w:rsidRPr="00577EC9">
        <w:rPr>
          <w:sz w:val="24"/>
          <w:szCs w:val="24"/>
        </w:rPr>
        <w:t xml:space="preserve"> вновь зарегистрированным(и) индивидуальным(и) предпринимателем или вновь созданным юридическим лицом, в едином </w:t>
      </w:r>
      <w:proofErr w:type="gramStart"/>
      <w:r w:rsidRPr="00577EC9">
        <w:rPr>
          <w:sz w:val="24"/>
          <w:szCs w:val="24"/>
        </w:rPr>
        <w:t>реестре</w:t>
      </w:r>
      <w:proofErr w:type="gramEnd"/>
      <w:r w:rsidRPr="00577EC9">
        <w:rPr>
          <w:sz w:val="24"/>
          <w:szCs w:val="24"/>
        </w:rPr>
        <w:t xml:space="preserve"> субъектов МСП (п. 11 Положения об особенностях участия субъектов МСП в закупках, утвержденного Постановлением 1352).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w:t>
      </w:r>
      <w:proofErr w:type="gramStart"/>
      <w:r w:rsidRPr="00577EC9">
        <w:rPr>
          <w:sz w:val="24"/>
          <w:szCs w:val="24"/>
        </w:rPr>
        <w:t>,</w:t>
      </w:r>
      <w:proofErr w:type="gramEnd"/>
      <w:r w:rsidRPr="00577EC9">
        <w:rPr>
          <w:sz w:val="24"/>
          <w:szCs w:val="24"/>
        </w:rPr>
        <w:t xml:space="preserve"> если Участник/субподрядчик/член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sidR="00D97B82" w:rsidRPr="002D7FEE">
        <w:rPr>
          <w:sz w:val="24"/>
          <w:szCs w:val="24"/>
        </w:rPr>
        <w:t>.</w:t>
      </w:r>
    </w:p>
    <w:p w:rsidR="004F4D80" w:rsidRPr="00F647F7" w:rsidRDefault="004F4D80" w:rsidP="004F4D80">
      <w:pPr>
        <w:pStyle w:val="2"/>
        <w:pageBreakBefore/>
        <w:tabs>
          <w:tab w:val="clear" w:pos="1700"/>
          <w:tab w:val="num" w:pos="1134"/>
          <w:tab w:val="num" w:pos="5104"/>
        </w:tabs>
        <w:spacing w:before="100" w:beforeAutospacing="1" w:after="100" w:afterAutospacing="1" w:line="240" w:lineRule="auto"/>
        <w:jc w:val="both"/>
      </w:pPr>
      <w:bookmarkStart w:id="1245" w:name="_Ref449016908"/>
      <w:bookmarkStart w:id="1246" w:name="_Toc498589675"/>
      <w:r w:rsidRPr="00F647F7">
        <w:lastRenderedPageBreak/>
        <w:t xml:space="preserve">Справка о перечне и годовых объемах выполнения аналогичных договоров (форма </w:t>
      </w:r>
      <w:r w:rsidR="00B8118F">
        <w:t>8</w:t>
      </w:r>
      <w:r w:rsidRPr="00F647F7">
        <w:t>)</w:t>
      </w:r>
      <w:bookmarkEnd w:id="1239"/>
      <w:bookmarkEnd w:id="1240"/>
      <w:bookmarkEnd w:id="1241"/>
      <w:bookmarkEnd w:id="1242"/>
      <w:bookmarkEnd w:id="1243"/>
      <w:bookmarkEnd w:id="1244"/>
      <w:bookmarkEnd w:id="1245"/>
      <w:bookmarkEnd w:id="1246"/>
    </w:p>
    <w:p w:rsidR="004F4D80" w:rsidRPr="00D904EF" w:rsidRDefault="004F4D80" w:rsidP="004F4D80">
      <w:pPr>
        <w:pStyle w:val="3"/>
        <w:rPr>
          <w:szCs w:val="24"/>
        </w:rPr>
      </w:pPr>
      <w:bookmarkStart w:id="1247" w:name="_Toc98253943"/>
      <w:bookmarkStart w:id="1248" w:name="_Toc157248195"/>
      <w:bookmarkStart w:id="1249" w:name="_Toc157496564"/>
      <w:bookmarkStart w:id="1250" w:name="_Toc158206103"/>
      <w:bookmarkStart w:id="1251" w:name="_Toc164057788"/>
      <w:bookmarkStart w:id="1252" w:name="_Toc164137138"/>
      <w:bookmarkStart w:id="1253" w:name="_Toc164161298"/>
      <w:bookmarkStart w:id="1254" w:name="_Toc165173869"/>
      <w:bookmarkStart w:id="1255" w:name="_Toc439170693"/>
      <w:bookmarkStart w:id="1256" w:name="_Toc439172795"/>
      <w:bookmarkStart w:id="1257" w:name="_Toc439173239"/>
      <w:bookmarkStart w:id="1258" w:name="_Toc439238235"/>
      <w:bookmarkStart w:id="1259" w:name="_Toc439252782"/>
      <w:bookmarkStart w:id="1260" w:name="_Toc439323756"/>
      <w:bookmarkStart w:id="1261" w:name="_Toc440361393"/>
      <w:bookmarkStart w:id="1262" w:name="_Toc440376275"/>
      <w:bookmarkStart w:id="1263" w:name="_Toc440382533"/>
      <w:bookmarkStart w:id="1264" w:name="_Toc440447203"/>
      <w:bookmarkStart w:id="1265" w:name="_Toc440620883"/>
      <w:bookmarkStart w:id="1266" w:name="_Toc440631518"/>
      <w:bookmarkStart w:id="1267" w:name="_Toc440875757"/>
      <w:bookmarkStart w:id="1268" w:name="_Toc441131781"/>
      <w:bookmarkStart w:id="1269" w:name="_Toc465865224"/>
      <w:bookmarkStart w:id="1270" w:name="_Toc468975485"/>
      <w:bookmarkStart w:id="1271" w:name="_Toc471830511"/>
      <w:bookmarkStart w:id="1272" w:name="_Toc498589676"/>
      <w:r w:rsidRPr="00D904EF">
        <w:rPr>
          <w:szCs w:val="24"/>
        </w:rPr>
        <w:t>Форма Справки о перечне и годовых объемах выполнения аналогичных договоров</w:t>
      </w:r>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8</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Справка о перечне и объемах выполнения аналогичных договоров </w:t>
      </w:r>
      <w:proofErr w:type="gramStart"/>
      <w:r w:rsidRPr="00F647F7">
        <w:rPr>
          <w:b/>
          <w:sz w:val="24"/>
          <w:szCs w:val="24"/>
        </w:rPr>
        <w:t>за</w:t>
      </w:r>
      <w:proofErr w:type="gramEnd"/>
      <w:r w:rsidRPr="00F647F7">
        <w:rPr>
          <w:b/>
          <w:sz w:val="24"/>
          <w:szCs w:val="24"/>
        </w:rPr>
        <w:t xml:space="preserve"> последние 3 года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F647F7" w:rsidTr="004F4D80">
        <w:trPr>
          <w:cantSplit/>
          <w:tblHeader/>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proofErr w:type="gramStart"/>
            <w:r w:rsidRPr="00F647F7">
              <w:t>п</w:t>
            </w:r>
            <w:proofErr w:type="gramEnd"/>
            <w:r w:rsidRPr="00F647F7">
              <w:t>/п</w:t>
            </w:r>
          </w:p>
        </w:tc>
        <w:tc>
          <w:tcPr>
            <w:tcW w:w="2520" w:type="dxa"/>
            <w:vAlign w:val="center"/>
          </w:tcPr>
          <w:p w:rsidR="004F4D80" w:rsidRPr="00F647F7" w:rsidRDefault="004F4D80" w:rsidP="004F4D80">
            <w:pPr>
              <w:pStyle w:val="aff0"/>
              <w:spacing w:before="0" w:after="0"/>
              <w:ind w:left="0" w:right="0"/>
              <w:jc w:val="center"/>
            </w:pPr>
            <w:r w:rsidRPr="00F647F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F647F7" w:rsidRDefault="004F4D80" w:rsidP="004F4D80">
            <w:pPr>
              <w:pStyle w:val="aff0"/>
              <w:spacing w:before="0" w:after="0"/>
              <w:ind w:left="0" w:right="0"/>
              <w:jc w:val="center"/>
            </w:pPr>
            <w:r w:rsidRPr="00F647F7">
              <w:t xml:space="preserve">Заказчик </w:t>
            </w:r>
            <w:r w:rsidRPr="00F647F7">
              <w:br/>
              <w:t>(наименование, адрес, контактное лицо с указанием должности, контактные телефоны)</w:t>
            </w:r>
          </w:p>
        </w:tc>
        <w:tc>
          <w:tcPr>
            <w:tcW w:w="1980" w:type="dxa"/>
            <w:vAlign w:val="center"/>
          </w:tcPr>
          <w:p w:rsidR="004F4D80" w:rsidRPr="00F647F7" w:rsidRDefault="004F4D80" w:rsidP="00EA2729">
            <w:pPr>
              <w:pStyle w:val="aff0"/>
              <w:spacing w:before="0" w:after="0"/>
              <w:ind w:left="0" w:right="0"/>
              <w:jc w:val="center"/>
            </w:pPr>
            <w:r w:rsidRPr="00F647F7">
              <w:t>Описание договора</w:t>
            </w:r>
            <w:r w:rsidRPr="00F647F7">
              <w:br/>
              <w:t xml:space="preserve">(объем и состав </w:t>
            </w:r>
            <w:r w:rsidR="00EA2729">
              <w:t>работ</w:t>
            </w:r>
            <w:r w:rsidRPr="00F647F7">
              <w:t>, описание основных условий договора)</w:t>
            </w:r>
          </w:p>
        </w:tc>
        <w:tc>
          <w:tcPr>
            <w:tcW w:w="1260" w:type="dxa"/>
            <w:vAlign w:val="center"/>
          </w:tcPr>
          <w:p w:rsidR="004F4D80" w:rsidRPr="00F647F7" w:rsidRDefault="004F4D80" w:rsidP="004F4D80">
            <w:pPr>
              <w:pStyle w:val="aff0"/>
              <w:spacing w:before="0" w:after="0"/>
              <w:ind w:left="0" w:right="0"/>
              <w:jc w:val="center"/>
            </w:pPr>
            <w:r w:rsidRPr="00F647F7">
              <w:t>Сумма договора, рублей</w:t>
            </w:r>
          </w:p>
        </w:tc>
        <w:tc>
          <w:tcPr>
            <w:tcW w:w="1440" w:type="dxa"/>
            <w:vAlign w:val="center"/>
          </w:tcPr>
          <w:p w:rsidR="004F4D80" w:rsidRPr="00F647F7" w:rsidRDefault="004F4D80" w:rsidP="004F4D80">
            <w:pPr>
              <w:pStyle w:val="aff0"/>
              <w:spacing w:before="0" w:after="0"/>
              <w:ind w:left="0" w:right="0"/>
              <w:jc w:val="center"/>
            </w:pPr>
            <w:r w:rsidRPr="00F647F7">
              <w:t>Сведения о рекламациях по перечисленным договорам</w:t>
            </w:r>
          </w:p>
        </w:tc>
      </w:tr>
      <w:tr w:rsidR="004F4D80" w:rsidRPr="00F647F7" w:rsidTr="004F4D80">
        <w:trPr>
          <w:cantSplit/>
        </w:trPr>
        <w:tc>
          <w:tcPr>
            <w:tcW w:w="720" w:type="dxa"/>
            <w:vAlign w:val="center"/>
          </w:tcPr>
          <w:p w:rsidR="004F4D80" w:rsidRPr="00F647F7" w:rsidRDefault="004F4D80" w:rsidP="001405FA">
            <w:pPr>
              <w:numPr>
                <w:ilvl w:val="0"/>
                <w:numId w:val="5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1405FA">
            <w:pPr>
              <w:numPr>
                <w:ilvl w:val="0"/>
                <w:numId w:val="5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1405FA">
            <w:pPr>
              <w:numPr>
                <w:ilvl w:val="0"/>
                <w:numId w:val="5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972B83">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972B83">
              <w:rPr>
                <w:rStyle w:val="aa"/>
                <w:sz w:val="22"/>
              </w:rPr>
              <w:t>5</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1405FA">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1405FA">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1405FA">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972B83">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972B83">
              <w:rPr>
                <w:rStyle w:val="aa"/>
                <w:sz w:val="22"/>
              </w:rPr>
              <w:t>6</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1405FA">
            <w:pPr>
              <w:numPr>
                <w:ilvl w:val="0"/>
                <w:numId w:val="52"/>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1405FA">
            <w:pPr>
              <w:numPr>
                <w:ilvl w:val="0"/>
                <w:numId w:val="52"/>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1405FA">
            <w:pPr>
              <w:numPr>
                <w:ilvl w:val="0"/>
                <w:numId w:val="52"/>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560" w:type="dxa"/>
            <w:gridSpan w:val="4"/>
          </w:tcPr>
          <w:p w:rsidR="004F4D80" w:rsidRPr="00F647F7" w:rsidRDefault="004F4D80" w:rsidP="00972B83">
            <w:pPr>
              <w:pStyle w:val="aff1"/>
              <w:spacing w:before="0" w:after="0"/>
              <w:ind w:left="0" w:right="0"/>
              <w:jc w:val="center"/>
              <w:rPr>
                <w:b/>
                <w:sz w:val="22"/>
              </w:rPr>
            </w:pPr>
            <w:r w:rsidRPr="00F647F7">
              <w:rPr>
                <w:b/>
                <w:sz w:val="22"/>
              </w:rPr>
              <w:t xml:space="preserve">ИТОГО </w:t>
            </w:r>
            <w:proofErr w:type="gramStart"/>
            <w:r w:rsidRPr="00F647F7">
              <w:rPr>
                <w:b/>
                <w:sz w:val="22"/>
              </w:rPr>
              <w:t>за</w:t>
            </w:r>
            <w:proofErr w:type="gramEnd"/>
            <w:r w:rsidRPr="00F647F7">
              <w:rPr>
                <w:b/>
                <w:sz w:val="22"/>
              </w:rPr>
              <w:t xml:space="preserve"> [</w:t>
            </w:r>
            <w:r w:rsidRPr="00F647F7">
              <w:rPr>
                <w:rStyle w:val="aa"/>
                <w:sz w:val="22"/>
              </w:rPr>
              <w:t xml:space="preserve">указать, </w:t>
            </w:r>
            <w:proofErr w:type="gramStart"/>
            <w:r w:rsidRPr="00F647F7">
              <w:rPr>
                <w:rStyle w:val="aa"/>
                <w:sz w:val="22"/>
              </w:rPr>
              <w:t>в</w:t>
            </w:r>
            <w:proofErr w:type="gramEnd"/>
            <w:r w:rsidRPr="00F647F7">
              <w:rPr>
                <w:rStyle w:val="aa"/>
                <w:sz w:val="22"/>
              </w:rPr>
              <w:t xml:space="preserve"> зависимости от обстоятельств, например «I квартал 20</w:t>
            </w:r>
            <w:r>
              <w:rPr>
                <w:rStyle w:val="aa"/>
                <w:sz w:val="22"/>
              </w:rPr>
              <w:t>1</w:t>
            </w:r>
            <w:r w:rsidR="00972B83">
              <w:rPr>
                <w:rStyle w:val="aa"/>
                <w:sz w:val="22"/>
              </w:rPr>
              <w:t>7</w:t>
            </w:r>
            <w:r w:rsidRPr="00F647F7">
              <w:rPr>
                <w:rStyle w:val="aa"/>
                <w:sz w:val="22"/>
              </w:rPr>
              <w:t xml:space="preserve"> года», «20</w:t>
            </w:r>
            <w:r>
              <w:rPr>
                <w:rStyle w:val="aa"/>
                <w:sz w:val="22"/>
              </w:rPr>
              <w:t>1</w:t>
            </w:r>
            <w:r w:rsidR="00972B83">
              <w:rPr>
                <w:rStyle w:val="aa"/>
                <w:sz w:val="22"/>
              </w:rPr>
              <w:t>7</w:t>
            </w:r>
            <w:r w:rsidRPr="00F647F7">
              <w:rPr>
                <w:rStyle w:val="aa"/>
                <w:sz w:val="22"/>
              </w:rPr>
              <w:t xml:space="preserve"> год» и т.д.</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b/>
          <w:sz w:val="24"/>
          <w:szCs w:val="24"/>
        </w:rPr>
      </w:pPr>
      <w:bookmarkStart w:id="1273" w:name="_Toc98253944"/>
      <w:bookmarkStart w:id="1274" w:name="_Toc157248196"/>
      <w:bookmarkStart w:id="1275" w:name="_Toc157496565"/>
      <w:bookmarkStart w:id="1276" w:name="_Toc158206104"/>
      <w:bookmarkStart w:id="1277" w:name="_Toc164057789"/>
      <w:bookmarkStart w:id="1278" w:name="_Toc164137139"/>
      <w:bookmarkStart w:id="1279" w:name="_Toc164161299"/>
      <w:bookmarkStart w:id="1280" w:name="_Toc165173870"/>
      <w:r>
        <w:rPr>
          <w:szCs w:val="24"/>
        </w:rPr>
        <w:br w:type="page"/>
      </w:r>
    </w:p>
    <w:p w:rsidR="004F4D80" w:rsidRPr="00D904EF" w:rsidRDefault="004F4D80" w:rsidP="004F4D80">
      <w:pPr>
        <w:pStyle w:val="3"/>
        <w:rPr>
          <w:szCs w:val="24"/>
        </w:rPr>
      </w:pPr>
      <w:bookmarkStart w:id="1281" w:name="_Toc439170694"/>
      <w:bookmarkStart w:id="1282" w:name="_Toc439172796"/>
      <w:bookmarkStart w:id="1283" w:name="_Toc439173240"/>
      <w:bookmarkStart w:id="1284" w:name="_Toc439238236"/>
      <w:bookmarkStart w:id="1285" w:name="_Toc439252783"/>
      <w:bookmarkStart w:id="1286" w:name="_Toc439323757"/>
      <w:bookmarkStart w:id="1287" w:name="_Toc440361394"/>
      <w:bookmarkStart w:id="1288" w:name="_Toc440376276"/>
      <w:bookmarkStart w:id="1289" w:name="_Toc440382534"/>
      <w:bookmarkStart w:id="1290" w:name="_Toc440447204"/>
      <w:bookmarkStart w:id="1291" w:name="_Toc440620884"/>
      <w:bookmarkStart w:id="1292" w:name="_Toc440631519"/>
      <w:bookmarkStart w:id="1293" w:name="_Toc440875758"/>
      <w:bookmarkStart w:id="1294" w:name="_Toc441131782"/>
      <w:bookmarkStart w:id="1295" w:name="_Toc465865225"/>
      <w:bookmarkStart w:id="1296" w:name="_Toc468975486"/>
      <w:bookmarkStart w:id="1297" w:name="_Toc471830512"/>
      <w:bookmarkStart w:id="1298" w:name="_Toc498589677"/>
      <w:r w:rsidRPr="00D904EF">
        <w:rPr>
          <w:szCs w:val="24"/>
        </w:rPr>
        <w:lastRenderedPageBreak/>
        <w:t>Инструкции по заполнению</w:t>
      </w:r>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C55095">
        <w:rPr>
          <w:sz w:val="24"/>
          <w:szCs w:val="24"/>
        </w:rPr>
        <w:fldChar w:fldCharType="begin"/>
      </w:r>
      <w:r w:rsidR="00D90031">
        <w:rPr>
          <w:sz w:val="24"/>
          <w:szCs w:val="24"/>
        </w:rPr>
        <w:instrText xml:space="preserve"> REF _Ref55336310 \r \h </w:instrText>
      </w:r>
      <w:r w:rsidR="00C55095">
        <w:rPr>
          <w:sz w:val="24"/>
          <w:szCs w:val="24"/>
        </w:rPr>
      </w:r>
      <w:r w:rsidR="00C55095">
        <w:rPr>
          <w:sz w:val="24"/>
          <w:szCs w:val="24"/>
        </w:rPr>
        <w:fldChar w:fldCharType="separate"/>
      </w:r>
      <w:r w:rsidR="00646563">
        <w:rPr>
          <w:sz w:val="24"/>
          <w:szCs w:val="24"/>
        </w:rPr>
        <w:t>5.1</w:t>
      </w:r>
      <w:r w:rsidR="00C55095">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этой форме </w:t>
      </w:r>
      <w:r w:rsidR="00C236C0">
        <w:rPr>
          <w:sz w:val="24"/>
          <w:szCs w:val="24"/>
        </w:rPr>
        <w:t>Участник</w:t>
      </w:r>
      <w:r w:rsidRPr="00F647F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C55095">
        <w:rPr>
          <w:sz w:val="24"/>
          <w:szCs w:val="24"/>
        </w:rPr>
        <w:fldChar w:fldCharType="begin"/>
      </w:r>
      <w:r w:rsidR="00D90031">
        <w:rPr>
          <w:sz w:val="24"/>
          <w:szCs w:val="24"/>
        </w:rPr>
        <w:instrText xml:space="preserve"> REF _Ref440274159 \r \h </w:instrText>
      </w:r>
      <w:r w:rsidR="00C55095">
        <w:rPr>
          <w:sz w:val="24"/>
          <w:szCs w:val="24"/>
        </w:rPr>
      </w:r>
      <w:r w:rsidR="00C55095">
        <w:rPr>
          <w:sz w:val="24"/>
          <w:szCs w:val="24"/>
        </w:rPr>
        <w:fldChar w:fldCharType="separate"/>
      </w:r>
      <w:r w:rsidR="00646563">
        <w:rPr>
          <w:sz w:val="24"/>
          <w:szCs w:val="24"/>
        </w:rPr>
        <w:t>4</w:t>
      </w:r>
      <w:r w:rsidR="00C55095">
        <w:rPr>
          <w:sz w:val="24"/>
          <w:szCs w:val="24"/>
        </w:rPr>
        <w:fldChar w:fldCharType="end"/>
      </w:r>
      <w:r w:rsidRPr="00F647F7">
        <w:rPr>
          <w:sz w:val="24"/>
          <w:szCs w:val="24"/>
        </w:rPr>
        <w:t>.</w:t>
      </w:r>
    </w:p>
    <w:p w:rsidR="004F4D80" w:rsidRPr="005A3A93" w:rsidRDefault="005A3A93" w:rsidP="004F4D80">
      <w:pPr>
        <w:pStyle w:val="aff6"/>
        <w:numPr>
          <w:ilvl w:val="3"/>
          <w:numId w:val="1"/>
        </w:numPr>
        <w:tabs>
          <w:tab w:val="num" w:pos="1134"/>
        </w:tabs>
        <w:suppressAutoHyphens w:val="0"/>
        <w:spacing w:before="100" w:beforeAutospacing="1" w:line="240" w:lineRule="auto"/>
        <w:rPr>
          <w:sz w:val="24"/>
          <w:szCs w:val="24"/>
        </w:rPr>
      </w:pPr>
      <w:r w:rsidRPr="005A3A93">
        <w:rPr>
          <w:sz w:val="24"/>
          <w:szCs w:val="24"/>
        </w:rPr>
        <w:t>Следует указать не менее одного, но не более десяти аналогичных договоров (п</w:t>
      </w:r>
      <w:r w:rsidRPr="005A3A93">
        <w:rPr>
          <w:iCs/>
          <w:sz w:val="24"/>
          <w:szCs w:val="24"/>
        </w:rPr>
        <w:t>од термином аналогичного договора понимается договор, идентичный предмету и сопоставимый с объемом и суммой работ/услуг договора по данной закупочной процедуре</w:t>
      </w:r>
      <w:r w:rsidRPr="005A3A93">
        <w:rPr>
          <w:sz w:val="24"/>
          <w:szCs w:val="24"/>
        </w:rPr>
        <w:t>). Участник может самостоятельно выбрать договоры, которые, по его мнению, наилучшим образом характеризует его опыт</w:t>
      </w:r>
      <w:r w:rsidR="004F4D80" w:rsidRPr="005A3A93">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sidRPr="005A3A93">
        <w:rPr>
          <w:sz w:val="24"/>
          <w:szCs w:val="24"/>
        </w:rPr>
        <w:t>Участник</w:t>
      </w:r>
      <w:r w:rsidR="004F4D80" w:rsidRPr="005A3A93">
        <w:rPr>
          <w:sz w:val="24"/>
          <w:szCs w:val="24"/>
        </w:rPr>
        <w:t xml:space="preserve"> может включать и незавершенные договоры</w:t>
      </w:r>
      <w:r w:rsidR="004F4D80" w:rsidRPr="00F647F7">
        <w:rPr>
          <w:sz w:val="24"/>
          <w:szCs w:val="24"/>
        </w:rPr>
        <w:t>, обязательно отмечая данный факт.</w:t>
      </w:r>
    </w:p>
    <w:p w:rsidR="004D1E07" w:rsidRDefault="004D1E07" w:rsidP="004D1E07">
      <w:pPr>
        <w:pStyle w:val="2"/>
        <w:pageBreakBefore/>
        <w:tabs>
          <w:tab w:val="clear" w:pos="1700"/>
          <w:tab w:val="num" w:pos="1134"/>
          <w:tab w:val="num" w:pos="5104"/>
        </w:tabs>
        <w:spacing w:before="100" w:beforeAutospacing="1" w:after="100" w:afterAutospacing="1" w:line="240" w:lineRule="auto"/>
        <w:sectPr w:rsidR="004D1E07" w:rsidSect="00EA3F63">
          <w:pgSz w:w="11906" w:h="16838" w:code="9"/>
          <w:pgMar w:top="680" w:right="567" w:bottom="539" w:left="1134" w:header="680" w:footer="278" w:gutter="0"/>
          <w:cols w:space="708"/>
          <w:titlePg/>
          <w:docGrid w:linePitch="360"/>
        </w:sectPr>
      </w:pPr>
      <w:bookmarkStart w:id="1299" w:name="_Ref55336389"/>
      <w:bookmarkStart w:id="1300" w:name="_Toc57314677"/>
      <w:bookmarkStart w:id="1301" w:name="_Toc69728991"/>
      <w:bookmarkStart w:id="1302" w:name="_Toc98253945"/>
      <w:bookmarkStart w:id="1303" w:name="_Toc165173871"/>
      <w:bookmarkStart w:id="1304" w:name="_Toc423423675"/>
    </w:p>
    <w:p w:rsidR="004F4D80" w:rsidRPr="00F647F7" w:rsidRDefault="004F4D80" w:rsidP="004D1E07">
      <w:pPr>
        <w:pStyle w:val="2"/>
        <w:pageBreakBefore/>
        <w:tabs>
          <w:tab w:val="clear" w:pos="1700"/>
          <w:tab w:val="num" w:pos="1134"/>
          <w:tab w:val="num" w:pos="5104"/>
        </w:tabs>
        <w:spacing w:before="100" w:beforeAutospacing="1" w:after="100" w:afterAutospacing="1" w:line="240" w:lineRule="auto"/>
      </w:pPr>
      <w:bookmarkStart w:id="1305" w:name="_Ref440881887"/>
      <w:bookmarkStart w:id="1306" w:name="_Toc498589678"/>
      <w:r w:rsidRPr="00F647F7">
        <w:lastRenderedPageBreak/>
        <w:t xml:space="preserve">Справка о материально-технических ресурсах (форма </w:t>
      </w:r>
      <w:r w:rsidR="00B8118F">
        <w:t>9</w:t>
      </w:r>
      <w:r w:rsidRPr="00F647F7">
        <w:t>)</w:t>
      </w:r>
      <w:bookmarkEnd w:id="1299"/>
      <w:bookmarkEnd w:id="1300"/>
      <w:bookmarkEnd w:id="1301"/>
      <w:bookmarkEnd w:id="1302"/>
      <w:bookmarkEnd w:id="1303"/>
      <w:bookmarkEnd w:id="1304"/>
      <w:bookmarkEnd w:id="1305"/>
      <w:bookmarkEnd w:id="1306"/>
    </w:p>
    <w:p w:rsidR="004F4D80" w:rsidRPr="00D904EF" w:rsidRDefault="004F4D80" w:rsidP="004F4D80">
      <w:pPr>
        <w:pStyle w:val="3"/>
        <w:rPr>
          <w:szCs w:val="24"/>
        </w:rPr>
      </w:pPr>
      <w:bookmarkStart w:id="1307" w:name="_Toc98253946"/>
      <w:bookmarkStart w:id="1308" w:name="_Toc157248198"/>
      <w:bookmarkStart w:id="1309" w:name="_Toc157496567"/>
      <w:bookmarkStart w:id="1310" w:name="_Toc158206106"/>
      <w:bookmarkStart w:id="1311" w:name="_Toc164057791"/>
      <w:bookmarkStart w:id="1312" w:name="_Toc164137141"/>
      <w:bookmarkStart w:id="1313" w:name="_Toc164161301"/>
      <w:bookmarkStart w:id="1314" w:name="_Toc165173872"/>
      <w:bookmarkStart w:id="1315" w:name="_Toc439170696"/>
      <w:bookmarkStart w:id="1316" w:name="_Toc439172798"/>
      <w:bookmarkStart w:id="1317" w:name="_Toc439173242"/>
      <w:bookmarkStart w:id="1318" w:name="_Toc439238238"/>
      <w:bookmarkStart w:id="1319" w:name="_Toc439252785"/>
      <w:bookmarkStart w:id="1320" w:name="_Toc439323759"/>
      <w:bookmarkStart w:id="1321" w:name="_Toc440361396"/>
      <w:bookmarkStart w:id="1322" w:name="_Toc440376278"/>
      <w:bookmarkStart w:id="1323" w:name="_Toc440382536"/>
      <w:bookmarkStart w:id="1324" w:name="_Toc440447206"/>
      <w:bookmarkStart w:id="1325" w:name="_Toc440620886"/>
      <w:bookmarkStart w:id="1326" w:name="_Toc440631521"/>
      <w:bookmarkStart w:id="1327" w:name="_Toc440875760"/>
      <w:bookmarkStart w:id="1328" w:name="_Toc441131784"/>
      <w:bookmarkStart w:id="1329" w:name="_Toc465865227"/>
      <w:bookmarkStart w:id="1330" w:name="_Toc468975488"/>
      <w:bookmarkStart w:id="1331" w:name="_Toc471830514"/>
      <w:bookmarkStart w:id="1332" w:name="_Toc498589679"/>
      <w:r w:rsidRPr="00D904EF">
        <w:rPr>
          <w:szCs w:val="24"/>
        </w:rPr>
        <w:t>Форма Справки о материально-технических ресурсах</w:t>
      </w:r>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9</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материально-технических ресурсах</w:t>
      </w: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D1E07" w:rsidP="004F4D80">
      <w:pPr>
        <w:rPr>
          <w:sz w:val="24"/>
          <w:szCs w:val="24"/>
        </w:rPr>
      </w:pPr>
      <w:r w:rsidRPr="004D0F20">
        <w:rPr>
          <w:b/>
          <w:sz w:val="20"/>
          <w:szCs w:val="20"/>
        </w:rPr>
        <w:t xml:space="preserve">Сводная информация о планируемых к привлечению для выполнения договора </w:t>
      </w:r>
      <w:r w:rsidR="00FB7116">
        <w:rPr>
          <w:b/>
          <w:sz w:val="20"/>
          <w:szCs w:val="20"/>
        </w:rPr>
        <w:t>материально-технических ресурсах</w:t>
      </w:r>
      <w:r w:rsidRPr="004D0F20">
        <w:rPr>
          <w:b/>
          <w:sz w:val="20"/>
          <w:szCs w:val="20"/>
        </w:rPr>
        <w:t xml:space="preserve"> (машинах и механизмах)</w:t>
      </w:r>
    </w:p>
    <w:tbl>
      <w:tblPr>
        <w:tblW w:w="480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6"/>
        <w:gridCol w:w="2450"/>
        <w:gridCol w:w="2550"/>
        <w:gridCol w:w="852"/>
        <w:gridCol w:w="2267"/>
        <w:gridCol w:w="1972"/>
        <w:gridCol w:w="2280"/>
        <w:gridCol w:w="2210"/>
      </w:tblGrid>
      <w:tr w:rsidR="00E9701B" w:rsidRPr="004D0F20" w:rsidTr="00E9701B">
        <w:trPr>
          <w:trHeight w:val="99"/>
        </w:trPr>
        <w:tc>
          <w:tcPr>
            <w:tcW w:w="5000" w:type="pct"/>
            <w:gridSpan w:val="8"/>
            <w:tcBorders>
              <w:top w:val="single" w:sz="4" w:space="0" w:color="auto"/>
              <w:left w:val="single" w:sz="4" w:space="0" w:color="auto"/>
              <w:bottom w:val="single" w:sz="4" w:space="0" w:color="auto"/>
              <w:right w:val="single" w:sz="4" w:space="0" w:color="auto"/>
            </w:tcBorders>
            <w:shd w:val="clear" w:color="auto" w:fill="D9D9D9"/>
            <w:hideMark/>
          </w:tcPr>
          <w:p w:rsidR="00E9701B" w:rsidRPr="004D0F20" w:rsidRDefault="00E9701B" w:rsidP="00BC4601">
            <w:pPr>
              <w:widowControl w:val="0"/>
              <w:spacing w:line="240" w:lineRule="auto"/>
              <w:jc w:val="center"/>
              <w:rPr>
                <w:sz w:val="20"/>
                <w:szCs w:val="20"/>
              </w:rPr>
            </w:pPr>
            <w:r w:rsidRPr="004D0F20">
              <w:rPr>
                <w:sz w:val="20"/>
                <w:szCs w:val="20"/>
              </w:rPr>
              <w:t>В налич</w:t>
            </w:r>
            <w:proofErr w:type="gramStart"/>
            <w:r w:rsidRPr="004D0F20">
              <w:rPr>
                <w:sz w:val="20"/>
                <w:szCs w:val="20"/>
              </w:rPr>
              <w:t>ии у У</w:t>
            </w:r>
            <w:proofErr w:type="gramEnd"/>
            <w:r w:rsidRPr="004D0F20">
              <w:rPr>
                <w:sz w:val="20"/>
                <w:szCs w:val="20"/>
              </w:rPr>
              <w:t>частника</w:t>
            </w:r>
          </w:p>
        </w:tc>
      </w:tr>
      <w:tr w:rsidR="004D1E07" w:rsidRPr="004D0F20" w:rsidTr="00FB7116">
        <w:trPr>
          <w:trHeight w:val="584"/>
        </w:trPr>
        <w:tc>
          <w:tcPr>
            <w:tcW w:w="209" w:type="pct"/>
            <w:tcBorders>
              <w:top w:val="single" w:sz="4" w:space="0" w:color="auto"/>
              <w:left w:val="single" w:sz="4" w:space="0" w:color="auto"/>
              <w:bottom w:val="single" w:sz="4" w:space="0" w:color="auto"/>
              <w:right w:val="single" w:sz="4" w:space="0" w:color="auto"/>
            </w:tcBorders>
            <w:shd w:val="clear" w:color="auto" w:fill="D9D9D9"/>
            <w:vAlign w:val="center"/>
          </w:tcPr>
          <w:p w:rsidR="004D1E07" w:rsidRPr="004D0F20" w:rsidRDefault="004D1E07" w:rsidP="00FB7116">
            <w:pPr>
              <w:spacing w:line="240" w:lineRule="auto"/>
              <w:jc w:val="center"/>
              <w:rPr>
                <w:sz w:val="20"/>
                <w:szCs w:val="20"/>
              </w:rPr>
            </w:pPr>
          </w:p>
          <w:p w:rsidR="004D1E07" w:rsidRPr="004D0F20" w:rsidRDefault="004D1E07" w:rsidP="00FB7116">
            <w:pPr>
              <w:widowControl w:val="0"/>
              <w:spacing w:line="240" w:lineRule="auto"/>
              <w:ind w:firstLine="0"/>
              <w:jc w:val="center"/>
              <w:rPr>
                <w:sz w:val="20"/>
                <w:szCs w:val="20"/>
              </w:rPr>
            </w:pPr>
            <w:proofErr w:type="spellStart"/>
            <w:r w:rsidRPr="004D0F20">
              <w:rPr>
                <w:sz w:val="20"/>
                <w:szCs w:val="20"/>
              </w:rPr>
              <w:t>п.п</w:t>
            </w:r>
            <w:proofErr w:type="spellEnd"/>
            <w:r w:rsidRPr="004D0F20">
              <w:rPr>
                <w:sz w:val="20"/>
                <w:szCs w:val="20"/>
              </w:rPr>
              <w:t>.</w:t>
            </w:r>
          </w:p>
        </w:tc>
        <w:tc>
          <w:tcPr>
            <w:tcW w:w="805"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sz w:val="20"/>
                <w:szCs w:val="20"/>
              </w:rPr>
              <w:t>Наименование машин и механизмов*</w:t>
            </w:r>
          </w:p>
        </w:tc>
        <w:tc>
          <w:tcPr>
            <w:tcW w:w="838"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rFonts w:eastAsia="Calibri"/>
                <w:sz w:val="20"/>
                <w:szCs w:val="20"/>
              </w:rPr>
              <w:t>Основная характеристика</w:t>
            </w:r>
            <w:r w:rsidR="00BC4601">
              <w:rPr>
                <w:rFonts w:eastAsia="Calibri"/>
                <w:sz w:val="20"/>
                <w:szCs w:val="20"/>
              </w:rPr>
              <w:t>*</w:t>
            </w:r>
          </w:p>
        </w:tc>
        <w:tc>
          <w:tcPr>
            <w:tcW w:w="280"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sz w:val="20"/>
                <w:szCs w:val="20"/>
              </w:rPr>
              <w:t>Кол-во, ед.</w:t>
            </w:r>
          </w:p>
        </w:tc>
        <w:tc>
          <w:tcPr>
            <w:tcW w:w="745"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sz w:val="20"/>
                <w:szCs w:val="20"/>
              </w:rPr>
              <w:t>Основные технические характеристики</w:t>
            </w:r>
          </w:p>
        </w:tc>
        <w:tc>
          <w:tcPr>
            <w:tcW w:w="648"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FB7116" w:rsidP="00FB7116">
            <w:pPr>
              <w:widowControl w:val="0"/>
              <w:spacing w:line="240" w:lineRule="auto"/>
              <w:ind w:firstLine="0"/>
              <w:jc w:val="center"/>
              <w:rPr>
                <w:sz w:val="20"/>
                <w:szCs w:val="20"/>
              </w:rPr>
            </w:pPr>
            <w:r w:rsidRPr="00FB7116">
              <w:rPr>
                <w:sz w:val="20"/>
                <w:szCs w:val="20"/>
              </w:rPr>
              <w:t>Предназначение (с точки зрения выполнения Договора)</w:t>
            </w:r>
          </w:p>
        </w:tc>
        <w:tc>
          <w:tcPr>
            <w:tcW w:w="749"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FB7116" w:rsidP="00E9701B">
            <w:pPr>
              <w:widowControl w:val="0"/>
              <w:spacing w:line="240" w:lineRule="auto"/>
              <w:ind w:firstLine="0"/>
              <w:jc w:val="center"/>
              <w:rPr>
                <w:sz w:val="20"/>
                <w:szCs w:val="20"/>
              </w:rPr>
            </w:pPr>
            <w:r w:rsidRPr="004D0F20">
              <w:rPr>
                <w:sz w:val="20"/>
                <w:szCs w:val="20"/>
              </w:rPr>
              <w:t>Право собственности или иное право</w:t>
            </w:r>
            <w:r>
              <w:rPr>
                <w:sz w:val="20"/>
                <w:szCs w:val="20"/>
              </w:rPr>
              <w:t xml:space="preserve"> </w:t>
            </w:r>
            <w:r w:rsidRPr="004D0F20">
              <w:rPr>
                <w:sz w:val="20"/>
                <w:szCs w:val="20"/>
              </w:rPr>
              <w:t xml:space="preserve">(хозяйственного ведения, оперативного управления, </w:t>
            </w:r>
            <w:r w:rsidRPr="004D0F20">
              <w:rPr>
                <w:sz w:val="20"/>
                <w:szCs w:val="20"/>
              </w:rPr>
              <w:br/>
              <w:t>№ догово</w:t>
            </w:r>
            <w:r w:rsidR="00E9701B">
              <w:rPr>
                <w:sz w:val="20"/>
                <w:szCs w:val="20"/>
              </w:rPr>
              <w:t>ра аренды в случае аренды МТР)</w:t>
            </w:r>
            <w:r w:rsidRPr="004D0F20">
              <w:rPr>
                <w:sz w:val="20"/>
                <w:szCs w:val="20"/>
              </w:rPr>
              <w:t>, месторасположение</w:t>
            </w:r>
          </w:p>
        </w:tc>
        <w:tc>
          <w:tcPr>
            <w:tcW w:w="726" w:type="pct"/>
            <w:tcBorders>
              <w:top w:val="single" w:sz="4" w:space="0" w:color="auto"/>
              <w:left w:val="single" w:sz="4" w:space="0" w:color="auto"/>
              <w:bottom w:val="single" w:sz="4" w:space="0" w:color="auto"/>
              <w:right w:val="single" w:sz="4" w:space="0" w:color="auto"/>
            </w:tcBorders>
            <w:shd w:val="clear" w:color="auto" w:fill="D9D9D9"/>
            <w:vAlign w:val="center"/>
          </w:tcPr>
          <w:p w:rsidR="004D1E07" w:rsidRPr="004D0F20" w:rsidRDefault="00FB7116" w:rsidP="00FB7116">
            <w:pPr>
              <w:spacing w:line="240" w:lineRule="auto"/>
              <w:ind w:firstLine="0"/>
              <w:jc w:val="center"/>
              <w:rPr>
                <w:sz w:val="20"/>
                <w:szCs w:val="20"/>
              </w:rPr>
            </w:pPr>
            <w:r>
              <w:rPr>
                <w:sz w:val="20"/>
                <w:szCs w:val="20"/>
              </w:rPr>
              <w:t>Примечания</w:t>
            </w:r>
          </w:p>
          <w:p w:rsidR="004D1E07" w:rsidRPr="004D0F20" w:rsidRDefault="004D1E07" w:rsidP="00FB7116">
            <w:pPr>
              <w:widowControl w:val="0"/>
              <w:spacing w:line="240" w:lineRule="auto"/>
              <w:ind w:firstLine="0"/>
              <w:jc w:val="center"/>
              <w:rPr>
                <w:sz w:val="20"/>
                <w:szCs w:val="20"/>
              </w:rPr>
            </w:pPr>
          </w:p>
        </w:tc>
      </w:tr>
      <w:tr w:rsidR="004D1E07" w:rsidRPr="00FB7116" w:rsidTr="00FB7116">
        <w:trPr>
          <w:trHeight w:hRule="exact" w:val="284"/>
        </w:trPr>
        <w:tc>
          <w:tcPr>
            <w:tcW w:w="209"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1</w:t>
            </w:r>
          </w:p>
        </w:tc>
        <w:tc>
          <w:tcPr>
            <w:tcW w:w="805"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2</w:t>
            </w:r>
          </w:p>
        </w:tc>
        <w:tc>
          <w:tcPr>
            <w:tcW w:w="838"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3</w:t>
            </w:r>
          </w:p>
        </w:tc>
        <w:tc>
          <w:tcPr>
            <w:tcW w:w="280"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4</w:t>
            </w:r>
          </w:p>
        </w:tc>
        <w:tc>
          <w:tcPr>
            <w:tcW w:w="745"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5</w:t>
            </w:r>
          </w:p>
        </w:tc>
        <w:tc>
          <w:tcPr>
            <w:tcW w:w="648"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6</w:t>
            </w:r>
          </w:p>
        </w:tc>
        <w:tc>
          <w:tcPr>
            <w:tcW w:w="749"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7</w:t>
            </w:r>
          </w:p>
        </w:tc>
        <w:tc>
          <w:tcPr>
            <w:tcW w:w="726"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8</w:t>
            </w: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1</w:t>
            </w:r>
          </w:p>
        </w:tc>
        <w:tc>
          <w:tcPr>
            <w:tcW w:w="805"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Бульдозер ДЗ-182</w:t>
            </w:r>
          </w:p>
        </w:tc>
        <w:tc>
          <w:tcPr>
            <w:tcW w:w="838"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 xml:space="preserve">325 </w:t>
            </w:r>
            <w:proofErr w:type="spellStart"/>
            <w:r w:rsidRPr="004D0F20">
              <w:rPr>
                <w:rFonts w:eastAsia="Calibri"/>
                <w:sz w:val="20"/>
                <w:szCs w:val="20"/>
              </w:rPr>
              <w:t>л.с</w:t>
            </w:r>
            <w:proofErr w:type="spellEnd"/>
            <w:r w:rsidRPr="004D0F20">
              <w:rPr>
                <w:rFonts w:eastAsia="Calibri"/>
                <w:sz w:val="20"/>
                <w:szCs w:val="20"/>
              </w:rPr>
              <w:t>.</w:t>
            </w:r>
          </w:p>
        </w:tc>
        <w:tc>
          <w:tcPr>
            <w:tcW w:w="280"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2</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2</w:t>
            </w:r>
          </w:p>
        </w:tc>
        <w:tc>
          <w:tcPr>
            <w:tcW w:w="805"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Экскаватор ЭО-4225А</w:t>
            </w:r>
          </w:p>
        </w:tc>
        <w:tc>
          <w:tcPr>
            <w:tcW w:w="838"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ковш 0,6 – 1,42 м</w:t>
            </w:r>
            <w:r w:rsidRPr="004D0F20">
              <w:rPr>
                <w:rFonts w:eastAsia="Calibri"/>
                <w:sz w:val="20"/>
                <w:szCs w:val="20"/>
                <w:vertAlign w:val="superscript"/>
              </w:rPr>
              <w:t>3</w:t>
            </w:r>
          </w:p>
        </w:tc>
        <w:tc>
          <w:tcPr>
            <w:tcW w:w="280"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2</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3</w:t>
            </w:r>
          </w:p>
        </w:tc>
        <w:tc>
          <w:tcPr>
            <w:tcW w:w="805"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Автокран КС-65713-1</w:t>
            </w:r>
          </w:p>
        </w:tc>
        <w:tc>
          <w:tcPr>
            <w:tcW w:w="838"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макс. г/</w:t>
            </w:r>
            <w:proofErr w:type="gramStart"/>
            <w:r w:rsidRPr="004D0F20">
              <w:rPr>
                <w:rFonts w:eastAsia="Calibri"/>
                <w:sz w:val="20"/>
                <w:szCs w:val="20"/>
              </w:rPr>
              <w:t>п</w:t>
            </w:r>
            <w:proofErr w:type="gramEnd"/>
            <w:r w:rsidRPr="004D0F20">
              <w:rPr>
                <w:rFonts w:eastAsia="Calibri"/>
                <w:sz w:val="20"/>
                <w:szCs w:val="20"/>
              </w:rPr>
              <w:t xml:space="preserve"> 50 т</w:t>
            </w:r>
          </w:p>
        </w:tc>
        <w:tc>
          <w:tcPr>
            <w:tcW w:w="280"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2</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tcPr>
          <w:p w:rsidR="004D1E07" w:rsidRPr="004D0F20" w:rsidRDefault="00FB7116" w:rsidP="004D1E07">
            <w:pPr>
              <w:spacing w:line="240" w:lineRule="auto"/>
              <w:ind w:firstLine="0"/>
              <w:rPr>
                <w:rFonts w:eastAsia="Calibri"/>
                <w:sz w:val="20"/>
                <w:szCs w:val="20"/>
              </w:rPr>
            </w:pPr>
            <w:r>
              <w:rPr>
                <w:rFonts w:eastAsia="Calibri"/>
                <w:sz w:val="20"/>
                <w:szCs w:val="20"/>
              </w:rPr>
              <w:t>4</w:t>
            </w:r>
          </w:p>
        </w:tc>
        <w:tc>
          <w:tcPr>
            <w:tcW w:w="805"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BC4601">
            <w:pPr>
              <w:spacing w:line="240" w:lineRule="auto"/>
              <w:ind w:firstLine="0"/>
              <w:rPr>
                <w:rFonts w:eastAsia="Calibri"/>
                <w:sz w:val="20"/>
                <w:szCs w:val="20"/>
              </w:rPr>
            </w:pPr>
            <w:r w:rsidRPr="004D0F20">
              <w:rPr>
                <w:rFonts w:eastAsia="Calibri"/>
                <w:sz w:val="20"/>
                <w:szCs w:val="20"/>
              </w:rPr>
              <w:t>Трубоукладчик ТГ-62</w:t>
            </w:r>
          </w:p>
        </w:tc>
        <w:tc>
          <w:tcPr>
            <w:tcW w:w="838"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BC4601">
            <w:pPr>
              <w:spacing w:line="240" w:lineRule="auto"/>
              <w:ind w:firstLine="0"/>
              <w:jc w:val="center"/>
              <w:rPr>
                <w:rFonts w:eastAsia="Calibri"/>
                <w:sz w:val="20"/>
                <w:szCs w:val="20"/>
              </w:rPr>
            </w:pPr>
            <w:r w:rsidRPr="004D0F20">
              <w:rPr>
                <w:rFonts w:eastAsia="Calibri"/>
                <w:sz w:val="20"/>
                <w:szCs w:val="20"/>
              </w:rPr>
              <w:t>макс. г/</w:t>
            </w:r>
            <w:proofErr w:type="gramStart"/>
            <w:r w:rsidRPr="004D0F20">
              <w:rPr>
                <w:rFonts w:eastAsia="Calibri"/>
                <w:sz w:val="20"/>
                <w:szCs w:val="20"/>
              </w:rPr>
              <w:t>п</w:t>
            </w:r>
            <w:proofErr w:type="gramEnd"/>
            <w:r w:rsidRPr="004D0F20">
              <w:rPr>
                <w:rFonts w:eastAsia="Calibri"/>
                <w:sz w:val="20"/>
                <w:szCs w:val="20"/>
              </w:rPr>
              <w:t xml:space="preserve"> 6,3 т</w:t>
            </w:r>
          </w:p>
        </w:tc>
        <w:tc>
          <w:tcPr>
            <w:tcW w:w="280"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BC4601">
            <w:pPr>
              <w:spacing w:line="240" w:lineRule="auto"/>
              <w:ind w:firstLine="0"/>
              <w:jc w:val="center"/>
              <w:rPr>
                <w:rFonts w:eastAsia="Calibri"/>
                <w:sz w:val="20"/>
                <w:szCs w:val="20"/>
              </w:rPr>
            </w:pPr>
            <w:r w:rsidRPr="004D0F20">
              <w:rPr>
                <w:rFonts w:eastAsia="Calibri"/>
                <w:sz w:val="20"/>
                <w:szCs w:val="20"/>
              </w:rPr>
              <w:t>4</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Pr>
                <w:rFonts w:eastAsia="Calibri"/>
                <w:sz w:val="20"/>
                <w:szCs w:val="20"/>
              </w:rPr>
              <w:t>…</w:t>
            </w:r>
          </w:p>
        </w:tc>
        <w:tc>
          <w:tcPr>
            <w:tcW w:w="805"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4D1E07">
            <w:pPr>
              <w:spacing w:line="240" w:lineRule="auto"/>
              <w:ind w:firstLine="0"/>
              <w:rPr>
                <w:rFonts w:eastAsia="Calibri"/>
                <w:sz w:val="20"/>
                <w:szCs w:val="20"/>
              </w:rPr>
            </w:pPr>
            <w:r>
              <w:rPr>
                <w:rFonts w:eastAsia="Calibri"/>
                <w:sz w:val="20"/>
                <w:szCs w:val="20"/>
              </w:rPr>
              <w:t>…</w:t>
            </w:r>
          </w:p>
        </w:tc>
        <w:tc>
          <w:tcPr>
            <w:tcW w:w="838"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4D1E07">
            <w:pPr>
              <w:spacing w:line="240" w:lineRule="auto"/>
              <w:ind w:firstLine="0"/>
              <w:jc w:val="center"/>
              <w:rPr>
                <w:rFonts w:eastAsia="Calibri"/>
                <w:sz w:val="20"/>
                <w:szCs w:val="20"/>
              </w:rPr>
            </w:pPr>
            <w:r>
              <w:rPr>
                <w:rFonts w:eastAsia="Calibri"/>
                <w:sz w:val="20"/>
                <w:szCs w:val="20"/>
              </w:rPr>
              <w:t>…</w:t>
            </w:r>
          </w:p>
        </w:tc>
        <w:tc>
          <w:tcPr>
            <w:tcW w:w="280"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4D1E07">
            <w:pPr>
              <w:spacing w:line="240" w:lineRule="auto"/>
              <w:ind w:firstLine="0"/>
              <w:jc w:val="center"/>
              <w:rPr>
                <w:rFonts w:eastAsia="Calibri"/>
                <w:sz w:val="20"/>
                <w:szCs w:val="20"/>
              </w:rPr>
            </w:pPr>
            <w:r>
              <w:rPr>
                <w:rFonts w:eastAsia="Calibri"/>
                <w:sz w:val="20"/>
                <w:szCs w:val="20"/>
              </w:rPr>
              <w:t>…</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bl>
    <w:p w:rsidR="004F4D80" w:rsidRPr="00F647F7" w:rsidRDefault="004D1E07" w:rsidP="004F4D80">
      <w:pPr>
        <w:rPr>
          <w:sz w:val="24"/>
          <w:szCs w:val="24"/>
        </w:rPr>
      </w:pPr>
      <w:r w:rsidRPr="004D0F20">
        <w:rPr>
          <w:sz w:val="20"/>
          <w:szCs w:val="20"/>
        </w:rPr>
        <w:t>*пример заполнения</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a1"/>
        <w:numPr>
          <w:ilvl w:val="0"/>
          <w:numId w:val="0"/>
        </w:numPr>
        <w:ind w:left="567"/>
        <w:rPr>
          <w:b/>
          <w:sz w:val="24"/>
          <w:szCs w:val="24"/>
        </w:rPr>
      </w:pPr>
      <w:bookmarkStart w:id="1333" w:name="_Toc98253947"/>
      <w:bookmarkStart w:id="1334" w:name="_Toc157248199"/>
      <w:bookmarkStart w:id="1335" w:name="_Toc157496568"/>
      <w:bookmarkStart w:id="1336" w:name="_Toc158206107"/>
      <w:bookmarkStart w:id="1337" w:name="_Toc164057792"/>
      <w:bookmarkStart w:id="1338" w:name="_Toc164137142"/>
      <w:bookmarkStart w:id="1339" w:name="_Toc164161302"/>
      <w:bookmarkStart w:id="1340" w:name="_Toc165173873"/>
    </w:p>
    <w:p w:rsidR="004F4D80" w:rsidRPr="00D904EF" w:rsidRDefault="004F4D80" w:rsidP="004F4D80">
      <w:pPr>
        <w:pStyle w:val="3"/>
        <w:rPr>
          <w:szCs w:val="24"/>
        </w:rPr>
      </w:pPr>
      <w:bookmarkStart w:id="1341" w:name="_Toc439170697"/>
      <w:bookmarkStart w:id="1342" w:name="_Toc439172799"/>
      <w:bookmarkStart w:id="1343" w:name="_Toc439173243"/>
      <w:bookmarkStart w:id="1344" w:name="_Toc439238239"/>
      <w:bookmarkStart w:id="1345" w:name="_Toc439252786"/>
      <w:bookmarkStart w:id="1346" w:name="_Toc439323760"/>
      <w:bookmarkStart w:id="1347" w:name="_Toc440361397"/>
      <w:bookmarkStart w:id="1348" w:name="_Toc440376279"/>
      <w:bookmarkStart w:id="1349" w:name="_Toc440382537"/>
      <w:bookmarkStart w:id="1350" w:name="_Toc440447207"/>
      <w:bookmarkStart w:id="1351" w:name="_Toc440620887"/>
      <w:bookmarkStart w:id="1352" w:name="_Toc440631522"/>
      <w:bookmarkStart w:id="1353" w:name="_Toc440875761"/>
      <w:bookmarkStart w:id="1354" w:name="_Toc441131785"/>
      <w:bookmarkStart w:id="1355" w:name="_Toc465865228"/>
      <w:bookmarkStart w:id="1356" w:name="_Toc468975489"/>
      <w:bookmarkStart w:id="1357" w:name="_Toc471830515"/>
      <w:bookmarkStart w:id="1358" w:name="_Toc498589680"/>
      <w:r w:rsidRPr="00D904EF">
        <w:rPr>
          <w:szCs w:val="24"/>
        </w:rPr>
        <w:lastRenderedPageBreak/>
        <w:t>Инструкции по заполнению</w:t>
      </w:r>
      <w:bookmarkEnd w:id="1333"/>
      <w:bookmarkEnd w:id="1334"/>
      <w:bookmarkEnd w:id="1335"/>
      <w:bookmarkEnd w:id="1336"/>
      <w:bookmarkEnd w:id="1337"/>
      <w:bookmarkEnd w:id="1338"/>
      <w:bookmarkEnd w:id="1339"/>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C55095">
        <w:rPr>
          <w:sz w:val="24"/>
          <w:szCs w:val="24"/>
        </w:rPr>
        <w:fldChar w:fldCharType="begin"/>
      </w:r>
      <w:r w:rsidR="00D90031">
        <w:rPr>
          <w:sz w:val="24"/>
          <w:szCs w:val="24"/>
        </w:rPr>
        <w:instrText xml:space="preserve"> REF _Ref55336310 \r \h </w:instrText>
      </w:r>
      <w:r w:rsidR="00C55095">
        <w:rPr>
          <w:sz w:val="24"/>
          <w:szCs w:val="24"/>
        </w:rPr>
      </w:r>
      <w:r w:rsidR="00C55095">
        <w:rPr>
          <w:sz w:val="24"/>
          <w:szCs w:val="24"/>
        </w:rPr>
        <w:fldChar w:fldCharType="separate"/>
      </w:r>
      <w:r w:rsidR="00646563">
        <w:rPr>
          <w:sz w:val="24"/>
          <w:szCs w:val="24"/>
        </w:rPr>
        <w:t>5.1</w:t>
      </w:r>
      <w:r w:rsidR="00C55095">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справке перечисляются материально-технические ресурсы, которые </w:t>
      </w:r>
      <w:r w:rsidR="00C236C0">
        <w:rPr>
          <w:sz w:val="24"/>
          <w:szCs w:val="24"/>
        </w:rPr>
        <w:t>Участник</w:t>
      </w:r>
      <w:r w:rsidRPr="00F647F7">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w:t>
      </w:r>
      <w:r w:rsidR="00FB7116" w:rsidRPr="00FB7116">
        <w:rPr>
          <w:sz w:val="24"/>
          <w:szCs w:val="24"/>
        </w:rPr>
        <w:t>экскаваторы, бульдозеры</w:t>
      </w:r>
      <w:r w:rsidRPr="00F647F7">
        <w:rPr>
          <w:sz w:val="24"/>
          <w:szCs w:val="24"/>
        </w:rPr>
        <w:t xml:space="preserve"> и тому подобное)</w:t>
      </w:r>
      <w:r w:rsidR="00DB1BF4">
        <w:rPr>
          <w:sz w:val="24"/>
          <w:szCs w:val="24"/>
        </w:rPr>
        <w:t xml:space="preserve">, </w:t>
      </w:r>
      <w:r w:rsidR="00DB1BF4" w:rsidRPr="00FB7116">
        <w:rPr>
          <w:sz w:val="24"/>
          <w:szCs w:val="24"/>
        </w:rPr>
        <w:t>с приложением копий документов, на основании которых они используются</w:t>
      </w:r>
      <w:r w:rsidRPr="00FB7116">
        <w:rPr>
          <w:sz w:val="24"/>
          <w:szCs w:val="24"/>
        </w:rPr>
        <w:t>.</w:t>
      </w:r>
      <w:r w:rsidR="00FB7116">
        <w:rPr>
          <w:sz w:val="24"/>
          <w:szCs w:val="24"/>
        </w:rPr>
        <w:t xml:space="preserve"> </w:t>
      </w:r>
    </w:p>
    <w:p w:rsidR="00FB7116" w:rsidRDefault="00FB7116" w:rsidP="00FB7116">
      <w:pPr>
        <w:pStyle w:val="2"/>
        <w:pageBreakBefore/>
        <w:tabs>
          <w:tab w:val="clear" w:pos="1700"/>
          <w:tab w:val="num" w:pos="1134"/>
          <w:tab w:val="num" w:pos="5104"/>
        </w:tabs>
        <w:spacing w:before="100" w:beforeAutospacing="1" w:after="100" w:afterAutospacing="1" w:line="240" w:lineRule="auto"/>
        <w:sectPr w:rsidR="00FB7116" w:rsidSect="004D1E07">
          <w:pgSz w:w="16838" w:h="11906" w:orient="landscape" w:code="9"/>
          <w:pgMar w:top="1134" w:right="680" w:bottom="567" w:left="539" w:header="680" w:footer="278" w:gutter="0"/>
          <w:cols w:space="708"/>
          <w:titlePg/>
          <w:docGrid w:linePitch="360"/>
        </w:sectPr>
      </w:pPr>
      <w:bookmarkStart w:id="1359" w:name="_Ref55336398"/>
      <w:bookmarkStart w:id="1360" w:name="_Toc57314678"/>
      <w:bookmarkStart w:id="1361" w:name="_Toc69728992"/>
      <w:bookmarkStart w:id="1362" w:name="_Toc98253948"/>
      <w:bookmarkStart w:id="1363" w:name="_Toc165173874"/>
      <w:bookmarkStart w:id="1364" w:name="_Toc423423676"/>
    </w:p>
    <w:p w:rsidR="004F4D80" w:rsidRPr="00F647F7" w:rsidRDefault="004F4D80" w:rsidP="00FB7116">
      <w:pPr>
        <w:pStyle w:val="2"/>
        <w:pageBreakBefore/>
        <w:tabs>
          <w:tab w:val="clear" w:pos="1700"/>
          <w:tab w:val="num" w:pos="1134"/>
          <w:tab w:val="num" w:pos="5104"/>
        </w:tabs>
        <w:spacing w:before="100" w:beforeAutospacing="1" w:after="100" w:afterAutospacing="1" w:line="240" w:lineRule="auto"/>
      </w:pPr>
      <w:bookmarkStart w:id="1365" w:name="_Ref440881894"/>
      <w:bookmarkStart w:id="1366" w:name="_Toc498589681"/>
      <w:r w:rsidRPr="00F647F7">
        <w:lastRenderedPageBreak/>
        <w:t xml:space="preserve">Справка о кадровых ресурсах (форма </w:t>
      </w:r>
      <w:r w:rsidR="00B8118F">
        <w:t>10</w:t>
      </w:r>
      <w:r w:rsidRPr="00F647F7">
        <w:t>)</w:t>
      </w:r>
      <w:bookmarkEnd w:id="1359"/>
      <w:bookmarkEnd w:id="1360"/>
      <w:bookmarkEnd w:id="1361"/>
      <w:bookmarkEnd w:id="1362"/>
      <w:bookmarkEnd w:id="1363"/>
      <w:bookmarkEnd w:id="1364"/>
      <w:bookmarkEnd w:id="1365"/>
      <w:bookmarkEnd w:id="1366"/>
    </w:p>
    <w:p w:rsidR="004F4D80" w:rsidRPr="00D904EF" w:rsidRDefault="004F4D80" w:rsidP="004F4D80">
      <w:pPr>
        <w:pStyle w:val="3"/>
        <w:rPr>
          <w:szCs w:val="24"/>
        </w:rPr>
      </w:pPr>
      <w:bookmarkStart w:id="1367" w:name="_Toc98253949"/>
      <w:bookmarkStart w:id="1368" w:name="_Toc157248201"/>
      <w:bookmarkStart w:id="1369" w:name="_Toc157496570"/>
      <w:bookmarkStart w:id="1370" w:name="_Toc158206109"/>
      <w:bookmarkStart w:id="1371" w:name="_Toc164057794"/>
      <w:bookmarkStart w:id="1372" w:name="_Toc164137144"/>
      <w:bookmarkStart w:id="1373" w:name="_Toc164161304"/>
      <w:bookmarkStart w:id="1374" w:name="_Toc165173875"/>
      <w:bookmarkStart w:id="1375" w:name="_Toc439170699"/>
      <w:bookmarkStart w:id="1376" w:name="_Toc439172801"/>
      <w:bookmarkStart w:id="1377" w:name="_Toc439173245"/>
      <w:bookmarkStart w:id="1378" w:name="_Toc439238241"/>
      <w:bookmarkStart w:id="1379" w:name="_Toc439252788"/>
      <w:bookmarkStart w:id="1380" w:name="_Toc439323762"/>
      <w:bookmarkStart w:id="1381" w:name="_Toc440361399"/>
      <w:bookmarkStart w:id="1382" w:name="_Toc440376281"/>
      <w:bookmarkStart w:id="1383" w:name="_Toc440382539"/>
      <w:bookmarkStart w:id="1384" w:name="_Toc440447209"/>
      <w:bookmarkStart w:id="1385" w:name="_Toc440620889"/>
      <w:bookmarkStart w:id="1386" w:name="_Toc440631524"/>
      <w:bookmarkStart w:id="1387" w:name="_Toc440875763"/>
      <w:bookmarkStart w:id="1388" w:name="_Toc441131787"/>
      <w:bookmarkStart w:id="1389" w:name="_Toc465865230"/>
      <w:bookmarkStart w:id="1390" w:name="_Toc468975491"/>
      <w:bookmarkStart w:id="1391" w:name="_Toc471830517"/>
      <w:bookmarkStart w:id="1392" w:name="_Toc498589682"/>
      <w:r w:rsidRPr="00D904EF">
        <w:rPr>
          <w:szCs w:val="24"/>
        </w:rPr>
        <w:t>Форма Справки о кадровых ресурсах</w:t>
      </w:r>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10</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кадровых ресурсах</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p w:rsidR="004F4D80" w:rsidRPr="00F647F7" w:rsidRDefault="004F4D80" w:rsidP="004F4D80">
      <w:pPr>
        <w:keepNext/>
        <w:spacing w:line="240" w:lineRule="auto"/>
        <w:ind w:firstLine="0"/>
        <w:jc w:val="left"/>
        <w:rPr>
          <w:b/>
          <w:sz w:val="24"/>
          <w:szCs w:val="24"/>
        </w:rPr>
      </w:pPr>
      <w:r w:rsidRPr="00F647F7">
        <w:rPr>
          <w:b/>
          <w:sz w:val="24"/>
          <w:szCs w:val="24"/>
        </w:rPr>
        <w:t xml:space="preserve">Таблица-1. </w:t>
      </w:r>
      <w:r w:rsidR="00FF737D" w:rsidRPr="004D0F20">
        <w:rPr>
          <w:b/>
        </w:rPr>
        <w:t>Общая штатная численность персонала</w:t>
      </w:r>
    </w:p>
    <w:p w:rsidR="004F4D80" w:rsidRPr="00F647F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7938"/>
        <w:gridCol w:w="1559"/>
      </w:tblGrid>
      <w:tr w:rsidR="00FF737D" w:rsidRPr="00F647F7" w:rsidTr="00FF737D">
        <w:trPr>
          <w:trHeight w:val="551"/>
        </w:trPr>
        <w:tc>
          <w:tcPr>
            <w:tcW w:w="695" w:type="dxa"/>
            <w:vAlign w:val="center"/>
          </w:tcPr>
          <w:p w:rsidR="00FF737D" w:rsidRPr="00F647F7" w:rsidRDefault="00FF737D" w:rsidP="004F4D80">
            <w:pPr>
              <w:spacing w:line="240" w:lineRule="auto"/>
              <w:ind w:firstLine="0"/>
              <w:jc w:val="center"/>
            </w:pPr>
            <w:r w:rsidRPr="00F647F7">
              <w:t>№</w:t>
            </w:r>
            <w:r w:rsidRPr="00F647F7">
              <w:br/>
            </w:r>
            <w:proofErr w:type="gramStart"/>
            <w:r w:rsidRPr="00F647F7">
              <w:t>п</w:t>
            </w:r>
            <w:proofErr w:type="gramEnd"/>
            <w:r w:rsidRPr="00F647F7">
              <w:t>/п</w:t>
            </w:r>
          </w:p>
        </w:tc>
        <w:tc>
          <w:tcPr>
            <w:tcW w:w="7938" w:type="dxa"/>
            <w:vAlign w:val="center"/>
          </w:tcPr>
          <w:p w:rsidR="00FF737D" w:rsidRPr="00F647F7" w:rsidRDefault="00FF737D" w:rsidP="004F4D80">
            <w:pPr>
              <w:pStyle w:val="aff0"/>
              <w:spacing w:before="0" w:after="0"/>
              <w:ind w:left="0" w:right="0"/>
              <w:jc w:val="center"/>
            </w:pPr>
            <w:r>
              <w:t>Штатный персонал</w:t>
            </w:r>
          </w:p>
        </w:tc>
        <w:tc>
          <w:tcPr>
            <w:tcW w:w="1559" w:type="dxa"/>
          </w:tcPr>
          <w:p w:rsidR="00FF737D" w:rsidRDefault="00FF737D" w:rsidP="004F4D80">
            <w:pPr>
              <w:pStyle w:val="aff0"/>
              <w:spacing w:before="0" w:after="0"/>
              <w:ind w:left="0" w:right="0"/>
              <w:jc w:val="center"/>
            </w:pPr>
            <w:r>
              <w:t>Общая численность</w:t>
            </w:r>
          </w:p>
        </w:tc>
      </w:tr>
      <w:tr w:rsidR="00FF737D" w:rsidRPr="00F647F7" w:rsidTr="00FF737D">
        <w:tc>
          <w:tcPr>
            <w:tcW w:w="695" w:type="dxa"/>
          </w:tcPr>
          <w:p w:rsidR="00FF737D" w:rsidRPr="00F647F7" w:rsidRDefault="00FF737D" w:rsidP="001405FA">
            <w:pPr>
              <w:numPr>
                <w:ilvl w:val="0"/>
                <w:numId w:val="53"/>
              </w:numPr>
              <w:suppressAutoHyphens w:val="0"/>
              <w:spacing w:line="240" w:lineRule="auto"/>
              <w:ind w:left="0" w:firstLine="0"/>
            </w:pPr>
          </w:p>
        </w:tc>
        <w:tc>
          <w:tcPr>
            <w:tcW w:w="7938" w:type="dxa"/>
          </w:tcPr>
          <w:p w:rsidR="00FF737D" w:rsidRPr="00F647F7" w:rsidRDefault="00FF737D" w:rsidP="004F4D80">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c>
          <w:tcPr>
            <w:tcW w:w="1559" w:type="dxa"/>
          </w:tcPr>
          <w:p w:rsidR="00FF737D" w:rsidRPr="00F647F7" w:rsidRDefault="00FF737D" w:rsidP="004F4D80">
            <w:pPr>
              <w:pStyle w:val="aff1"/>
              <w:spacing w:before="0" w:after="0"/>
              <w:ind w:left="0" w:right="0"/>
              <w:rPr>
                <w:sz w:val="22"/>
              </w:rPr>
            </w:pPr>
          </w:p>
        </w:tc>
      </w:tr>
      <w:tr w:rsidR="00FF737D" w:rsidRPr="00F647F7" w:rsidTr="00FF737D">
        <w:tc>
          <w:tcPr>
            <w:tcW w:w="695" w:type="dxa"/>
          </w:tcPr>
          <w:p w:rsidR="00FF737D" w:rsidRPr="00F647F7" w:rsidRDefault="00FF737D" w:rsidP="001405FA">
            <w:pPr>
              <w:numPr>
                <w:ilvl w:val="0"/>
                <w:numId w:val="53"/>
              </w:numPr>
              <w:suppressAutoHyphens w:val="0"/>
              <w:spacing w:line="240" w:lineRule="auto"/>
              <w:ind w:left="0" w:firstLine="0"/>
            </w:pPr>
          </w:p>
        </w:tc>
        <w:tc>
          <w:tcPr>
            <w:tcW w:w="7938" w:type="dxa"/>
          </w:tcPr>
          <w:p w:rsidR="00FF737D" w:rsidRPr="00F647F7" w:rsidRDefault="00FF737D" w:rsidP="004F4D80">
            <w:pPr>
              <w:pStyle w:val="aff1"/>
              <w:spacing w:before="0" w:after="0"/>
              <w:ind w:left="0" w:right="0"/>
              <w:rPr>
                <w:sz w:val="22"/>
              </w:rPr>
            </w:pPr>
            <w:r>
              <w:rPr>
                <w:sz w:val="22"/>
              </w:rPr>
              <w:t>Инженерно-технический персонал</w:t>
            </w:r>
          </w:p>
        </w:tc>
        <w:tc>
          <w:tcPr>
            <w:tcW w:w="1559" w:type="dxa"/>
          </w:tcPr>
          <w:p w:rsidR="00FF737D" w:rsidRDefault="00FF737D" w:rsidP="004F4D80">
            <w:pPr>
              <w:pStyle w:val="aff1"/>
              <w:spacing w:before="0" w:after="0"/>
              <w:ind w:left="0" w:right="0"/>
              <w:rPr>
                <w:sz w:val="22"/>
              </w:rPr>
            </w:pPr>
          </w:p>
        </w:tc>
      </w:tr>
      <w:tr w:rsidR="00FF737D" w:rsidRPr="00F647F7" w:rsidTr="00FF737D">
        <w:tc>
          <w:tcPr>
            <w:tcW w:w="695" w:type="dxa"/>
          </w:tcPr>
          <w:p w:rsidR="00FF737D" w:rsidRPr="00F647F7" w:rsidRDefault="00FF737D" w:rsidP="001405FA">
            <w:pPr>
              <w:numPr>
                <w:ilvl w:val="0"/>
                <w:numId w:val="53"/>
              </w:numPr>
              <w:suppressAutoHyphens w:val="0"/>
              <w:spacing w:line="240" w:lineRule="auto"/>
              <w:ind w:left="0" w:firstLine="0"/>
            </w:pPr>
          </w:p>
        </w:tc>
        <w:tc>
          <w:tcPr>
            <w:tcW w:w="7938" w:type="dxa"/>
          </w:tcPr>
          <w:p w:rsidR="00FF737D" w:rsidRPr="00F647F7" w:rsidRDefault="00FF737D" w:rsidP="004F4D80">
            <w:pPr>
              <w:pStyle w:val="aff1"/>
              <w:spacing w:before="0" w:after="0"/>
              <w:ind w:left="0" w:right="0"/>
              <w:rPr>
                <w:sz w:val="22"/>
              </w:rPr>
            </w:pPr>
            <w:r>
              <w:rPr>
                <w:sz w:val="22"/>
              </w:rPr>
              <w:t>Рабочие (производственный персонал)</w:t>
            </w:r>
          </w:p>
        </w:tc>
        <w:tc>
          <w:tcPr>
            <w:tcW w:w="1559" w:type="dxa"/>
          </w:tcPr>
          <w:p w:rsidR="00FF737D" w:rsidRDefault="00FF737D" w:rsidP="004F4D80">
            <w:pPr>
              <w:pStyle w:val="aff1"/>
              <w:spacing w:before="0" w:after="0"/>
              <w:ind w:left="0" w:right="0"/>
              <w:rPr>
                <w:sz w:val="22"/>
              </w:rPr>
            </w:pPr>
          </w:p>
        </w:tc>
      </w:tr>
      <w:tr w:rsidR="00FF737D" w:rsidRPr="00F647F7" w:rsidTr="00FF737D">
        <w:tc>
          <w:tcPr>
            <w:tcW w:w="695" w:type="dxa"/>
          </w:tcPr>
          <w:p w:rsidR="00FF737D" w:rsidRPr="00F647F7" w:rsidRDefault="00FF737D" w:rsidP="004F4D80">
            <w:pPr>
              <w:spacing w:line="240" w:lineRule="auto"/>
              <w:ind w:firstLine="0"/>
            </w:pPr>
            <w:r>
              <w:t>4.</w:t>
            </w:r>
          </w:p>
        </w:tc>
        <w:tc>
          <w:tcPr>
            <w:tcW w:w="7938" w:type="dxa"/>
          </w:tcPr>
          <w:p w:rsidR="00FF737D" w:rsidRPr="00F647F7" w:rsidRDefault="00FF737D" w:rsidP="004F4D80">
            <w:pPr>
              <w:pStyle w:val="aff1"/>
              <w:spacing w:before="0" w:after="0"/>
              <w:ind w:left="0" w:right="0"/>
              <w:rPr>
                <w:sz w:val="22"/>
              </w:rPr>
            </w:pPr>
            <w:r w:rsidRPr="00F647F7">
              <w:rPr>
                <w:sz w:val="22"/>
              </w:rPr>
              <w:t>Специалисты</w:t>
            </w:r>
          </w:p>
        </w:tc>
        <w:tc>
          <w:tcPr>
            <w:tcW w:w="1559" w:type="dxa"/>
          </w:tcPr>
          <w:p w:rsidR="00FF737D" w:rsidRPr="00F647F7" w:rsidRDefault="00FF737D" w:rsidP="004F4D80">
            <w:pPr>
              <w:pStyle w:val="aff1"/>
              <w:spacing w:before="0" w:after="0"/>
              <w:ind w:left="0" w:right="0"/>
              <w:rPr>
                <w:sz w:val="22"/>
              </w:rPr>
            </w:pPr>
          </w:p>
        </w:tc>
      </w:tr>
      <w:tr w:rsidR="00FF737D" w:rsidRPr="00F647F7" w:rsidTr="00FF737D">
        <w:tc>
          <w:tcPr>
            <w:tcW w:w="695" w:type="dxa"/>
          </w:tcPr>
          <w:p w:rsidR="00FF737D" w:rsidRPr="00F647F7" w:rsidRDefault="00FF737D" w:rsidP="004F4D80">
            <w:pPr>
              <w:spacing w:line="240" w:lineRule="auto"/>
              <w:ind w:firstLine="0"/>
            </w:pPr>
            <w:r>
              <w:t>5.</w:t>
            </w:r>
          </w:p>
        </w:tc>
        <w:tc>
          <w:tcPr>
            <w:tcW w:w="7938" w:type="dxa"/>
          </w:tcPr>
          <w:p w:rsidR="00FF737D" w:rsidRPr="00F647F7" w:rsidRDefault="00FF737D" w:rsidP="004F4D80">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c>
          <w:tcPr>
            <w:tcW w:w="1559" w:type="dxa"/>
          </w:tcPr>
          <w:p w:rsidR="00FF737D" w:rsidRPr="00F647F7" w:rsidRDefault="00FF737D" w:rsidP="004F4D80">
            <w:pPr>
              <w:pStyle w:val="aff1"/>
              <w:spacing w:before="0" w:after="0"/>
              <w:ind w:left="0" w:right="0"/>
              <w:rPr>
                <w:sz w:val="22"/>
              </w:rPr>
            </w:pPr>
          </w:p>
        </w:tc>
      </w:tr>
    </w:tbl>
    <w:p w:rsidR="004F4D80" w:rsidRPr="00F647F7" w:rsidRDefault="004F4D80" w:rsidP="004F4D80">
      <w:pPr>
        <w:spacing w:line="240" w:lineRule="auto"/>
      </w:pPr>
    </w:p>
    <w:p w:rsidR="004F4D80" w:rsidRPr="00F647F7" w:rsidRDefault="004F4D80" w:rsidP="004F4D80">
      <w:pPr>
        <w:keepNext/>
        <w:spacing w:line="240" w:lineRule="auto"/>
        <w:ind w:firstLine="0"/>
        <w:jc w:val="left"/>
        <w:rPr>
          <w:b/>
        </w:rPr>
      </w:pPr>
      <w:r w:rsidRPr="00F647F7">
        <w:rPr>
          <w:b/>
        </w:rPr>
        <w:t xml:space="preserve">Таблица-2. </w:t>
      </w:r>
      <w:r w:rsidR="00FF737D">
        <w:rPr>
          <w:b/>
        </w:rPr>
        <w:t>Ч</w:t>
      </w:r>
      <w:r w:rsidR="00FF737D" w:rsidRPr="004D0F20">
        <w:rPr>
          <w:b/>
        </w:rPr>
        <w:t>исленность персонала, привлекаемого для выполнения работ по договору</w:t>
      </w:r>
    </w:p>
    <w:p w:rsidR="004F4D80" w:rsidRPr="00F647F7" w:rsidRDefault="004F4D80" w:rsidP="004F4D80">
      <w:pPr>
        <w:keepNext/>
        <w:spacing w:line="240" w:lineRule="auto"/>
        <w:ind w:firstLine="0"/>
        <w:jc w:val="left"/>
        <w:rPr>
          <w:b/>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FF737D" w:rsidRPr="00F647F7" w:rsidTr="00BC4601">
        <w:trPr>
          <w:trHeight w:val="551"/>
        </w:trPr>
        <w:tc>
          <w:tcPr>
            <w:tcW w:w="695" w:type="dxa"/>
            <w:vAlign w:val="center"/>
          </w:tcPr>
          <w:p w:rsidR="00FF737D" w:rsidRPr="00F647F7" w:rsidRDefault="00FF737D" w:rsidP="00BC4601">
            <w:pPr>
              <w:spacing w:line="240" w:lineRule="auto"/>
              <w:ind w:firstLine="0"/>
              <w:jc w:val="center"/>
            </w:pPr>
            <w:r w:rsidRPr="00F647F7">
              <w:t>№</w:t>
            </w:r>
            <w:r w:rsidRPr="00F647F7">
              <w:br/>
            </w:r>
            <w:proofErr w:type="gramStart"/>
            <w:r w:rsidRPr="00F647F7">
              <w:t>п</w:t>
            </w:r>
            <w:proofErr w:type="gramEnd"/>
            <w:r w:rsidRPr="00F647F7">
              <w:t>/п</w:t>
            </w:r>
          </w:p>
        </w:tc>
        <w:tc>
          <w:tcPr>
            <w:tcW w:w="2268" w:type="dxa"/>
            <w:vAlign w:val="center"/>
          </w:tcPr>
          <w:p w:rsidR="00FF737D" w:rsidRPr="00F647F7" w:rsidRDefault="00FF737D" w:rsidP="00BC4601">
            <w:pPr>
              <w:pStyle w:val="aff0"/>
              <w:spacing w:before="0" w:after="0"/>
              <w:ind w:left="0" w:right="0"/>
              <w:jc w:val="center"/>
            </w:pPr>
            <w:r w:rsidRPr="00F647F7">
              <w:t>Фамилия, имя, отчество специалиста</w:t>
            </w:r>
          </w:p>
        </w:tc>
        <w:tc>
          <w:tcPr>
            <w:tcW w:w="2586" w:type="dxa"/>
            <w:vAlign w:val="center"/>
          </w:tcPr>
          <w:p w:rsidR="00FF737D" w:rsidRPr="00F647F7" w:rsidRDefault="00FF737D" w:rsidP="00BC4601">
            <w:pPr>
              <w:pStyle w:val="aff0"/>
              <w:spacing w:before="0" w:after="0"/>
              <w:ind w:left="0" w:right="0"/>
              <w:jc w:val="center"/>
            </w:pPr>
            <w:r w:rsidRPr="00F647F7">
              <w:t>Образование (какое учебное заведение окончил, год окончания, полученная специальность)</w:t>
            </w:r>
          </w:p>
        </w:tc>
        <w:tc>
          <w:tcPr>
            <w:tcW w:w="1950" w:type="dxa"/>
            <w:vAlign w:val="center"/>
          </w:tcPr>
          <w:p w:rsidR="00FF737D" w:rsidRPr="00F647F7" w:rsidRDefault="00FF737D" w:rsidP="00BC4601">
            <w:pPr>
              <w:pStyle w:val="aff0"/>
              <w:spacing w:before="0" w:after="0"/>
              <w:ind w:left="0" w:right="0"/>
              <w:jc w:val="center"/>
            </w:pPr>
            <w:r w:rsidRPr="00F647F7">
              <w:t>Должность</w:t>
            </w:r>
          </w:p>
        </w:tc>
        <w:tc>
          <w:tcPr>
            <w:tcW w:w="2747" w:type="dxa"/>
            <w:vAlign w:val="center"/>
          </w:tcPr>
          <w:p w:rsidR="00FF737D" w:rsidRPr="00F647F7" w:rsidRDefault="00FF737D" w:rsidP="00BC4601">
            <w:pPr>
              <w:pStyle w:val="aff0"/>
              <w:spacing w:before="0" w:after="0"/>
              <w:ind w:left="0" w:right="0"/>
              <w:jc w:val="center"/>
            </w:pPr>
            <w:r w:rsidRPr="00F647F7">
              <w:t>Стаж работы в данной или аналогичной должности, лет</w:t>
            </w: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r>
      <w:tr w:rsidR="00FF737D" w:rsidRPr="00F647F7" w:rsidTr="00BC4601">
        <w:tc>
          <w:tcPr>
            <w:tcW w:w="695" w:type="dxa"/>
          </w:tcPr>
          <w:p w:rsidR="00FF737D" w:rsidRPr="00F647F7" w:rsidRDefault="00FF737D" w:rsidP="00FF737D">
            <w:pPr>
              <w:suppressAutoHyphens w:val="0"/>
              <w:spacing w:line="240" w:lineRule="auto"/>
              <w:ind w:firstLine="0"/>
            </w:pPr>
            <w:r>
              <w:t>1.</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2.</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3.</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Pr>
                <w:sz w:val="22"/>
              </w:rPr>
              <w:t>Инженерно-технический персонал</w:t>
            </w:r>
          </w:p>
        </w:tc>
      </w:tr>
      <w:tr w:rsidR="00FF737D" w:rsidRPr="00F647F7" w:rsidTr="00BC4601">
        <w:tc>
          <w:tcPr>
            <w:tcW w:w="695" w:type="dxa"/>
          </w:tcPr>
          <w:p w:rsidR="00FF737D" w:rsidRPr="00F647F7" w:rsidRDefault="00FF737D" w:rsidP="00FF737D">
            <w:pPr>
              <w:suppressAutoHyphens w:val="0"/>
              <w:spacing w:line="240" w:lineRule="auto"/>
              <w:ind w:firstLine="0"/>
            </w:pPr>
            <w:r>
              <w:t>1.</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2.</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3.</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Pr>
                <w:sz w:val="22"/>
              </w:rPr>
              <w:t>Рабочие (производственный персонал)</w:t>
            </w:r>
          </w:p>
        </w:tc>
      </w:tr>
      <w:tr w:rsidR="00FF737D" w:rsidRPr="00F647F7" w:rsidTr="00BC4601">
        <w:tc>
          <w:tcPr>
            <w:tcW w:w="695" w:type="dxa"/>
          </w:tcPr>
          <w:p w:rsidR="00FF737D" w:rsidRPr="00F647F7" w:rsidRDefault="00FF737D" w:rsidP="00BC4601">
            <w:pPr>
              <w:suppressAutoHyphens w:val="0"/>
              <w:spacing w:line="240" w:lineRule="auto"/>
              <w:ind w:firstLine="0"/>
            </w:pPr>
            <w:r>
              <w:t>1.</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2.</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3.</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sidRPr="00F647F7">
              <w:rPr>
                <w:sz w:val="22"/>
              </w:rPr>
              <w:t xml:space="preserve">Специалисты </w:t>
            </w:r>
          </w:p>
        </w:tc>
      </w:tr>
      <w:tr w:rsidR="00FF737D" w:rsidRPr="00F647F7" w:rsidTr="00BC4601">
        <w:tc>
          <w:tcPr>
            <w:tcW w:w="695" w:type="dxa"/>
          </w:tcPr>
          <w:p w:rsidR="00FF737D" w:rsidRPr="00F647F7" w:rsidRDefault="00FF737D" w:rsidP="001405FA">
            <w:pPr>
              <w:numPr>
                <w:ilvl w:val="0"/>
                <w:numId w:val="54"/>
              </w:numPr>
              <w:suppressAutoHyphens w:val="0"/>
              <w:spacing w:line="240" w:lineRule="auto"/>
              <w:ind w:left="0" w:firstLine="0"/>
            </w:pP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1405FA">
            <w:pPr>
              <w:numPr>
                <w:ilvl w:val="0"/>
                <w:numId w:val="54"/>
              </w:numPr>
              <w:suppressAutoHyphens w:val="0"/>
              <w:spacing w:line="240" w:lineRule="auto"/>
              <w:ind w:left="0" w:firstLine="0"/>
            </w:pP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1405FA">
            <w:pPr>
              <w:numPr>
                <w:ilvl w:val="0"/>
                <w:numId w:val="54"/>
              </w:numPr>
              <w:suppressAutoHyphens w:val="0"/>
              <w:spacing w:line="240" w:lineRule="auto"/>
              <w:ind w:left="0" w:firstLine="0"/>
            </w:pP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r>
      <w:tr w:rsidR="00FF737D" w:rsidRPr="00F647F7" w:rsidTr="00BC4601">
        <w:tc>
          <w:tcPr>
            <w:tcW w:w="695" w:type="dxa"/>
          </w:tcPr>
          <w:p w:rsidR="00FF737D" w:rsidRPr="00F647F7" w:rsidRDefault="00FF737D" w:rsidP="00BC4601">
            <w:pPr>
              <w:suppressAutoHyphens w:val="0"/>
              <w:spacing w:line="240" w:lineRule="auto"/>
              <w:ind w:firstLine="0"/>
            </w:pPr>
            <w:r>
              <w:t>1.</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2.</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3.</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393" w:name="_Toc98253950"/>
      <w:bookmarkStart w:id="1394" w:name="_Toc157248202"/>
      <w:bookmarkStart w:id="1395" w:name="_Toc157496571"/>
      <w:bookmarkStart w:id="1396" w:name="_Toc158206110"/>
      <w:bookmarkStart w:id="1397" w:name="_Toc164057795"/>
      <w:bookmarkStart w:id="1398" w:name="_Toc164137145"/>
      <w:bookmarkStart w:id="1399" w:name="_Toc164161305"/>
      <w:bookmarkStart w:id="1400" w:name="_Toc165173876"/>
      <w:r>
        <w:rPr>
          <w:b/>
          <w:szCs w:val="24"/>
        </w:rPr>
        <w:br w:type="page"/>
      </w:r>
    </w:p>
    <w:p w:rsidR="004F4D80" w:rsidRPr="00D904EF" w:rsidRDefault="004F4D80" w:rsidP="004F4D80">
      <w:pPr>
        <w:pStyle w:val="3"/>
        <w:rPr>
          <w:szCs w:val="24"/>
        </w:rPr>
      </w:pPr>
      <w:bookmarkStart w:id="1401" w:name="_Toc439170700"/>
      <w:bookmarkStart w:id="1402" w:name="_Toc439172802"/>
      <w:bookmarkStart w:id="1403" w:name="_Toc439173246"/>
      <w:bookmarkStart w:id="1404" w:name="_Toc439238242"/>
      <w:bookmarkStart w:id="1405" w:name="_Toc439252789"/>
      <w:bookmarkStart w:id="1406" w:name="_Toc439323763"/>
      <w:bookmarkStart w:id="1407" w:name="_Toc440361400"/>
      <w:bookmarkStart w:id="1408" w:name="_Toc440376282"/>
      <w:bookmarkStart w:id="1409" w:name="_Toc440382540"/>
      <w:bookmarkStart w:id="1410" w:name="_Toc440447210"/>
      <w:bookmarkStart w:id="1411" w:name="_Toc440620890"/>
      <w:bookmarkStart w:id="1412" w:name="_Toc440631525"/>
      <w:bookmarkStart w:id="1413" w:name="_Toc440875764"/>
      <w:bookmarkStart w:id="1414" w:name="_Toc441131788"/>
      <w:bookmarkStart w:id="1415" w:name="_Toc465865231"/>
      <w:bookmarkStart w:id="1416" w:name="_Toc468975492"/>
      <w:bookmarkStart w:id="1417" w:name="_Toc471830518"/>
      <w:bookmarkStart w:id="1418" w:name="_Toc498589683"/>
      <w:r w:rsidRPr="00D904EF">
        <w:rPr>
          <w:szCs w:val="24"/>
        </w:rPr>
        <w:lastRenderedPageBreak/>
        <w:t>Инструкции по заполнению</w:t>
      </w:r>
      <w:bookmarkEnd w:id="1393"/>
      <w:bookmarkEnd w:id="1394"/>
      <w:bookmarkEnd w:id="1395"/>
      <w:bookmarkEnd w:id="1396"/>
      <w:bookmarkEnd w:id="1397"/>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C55095">
        <w:rPr>
          <w:sz w:val="24"/>
          <w:szCs w:val="24"/>
        </w:rPr>
        <w:fldChar w:fldCharType="begin"/>
      </w:r>
      <w:r w:rsidR="00D90031">
        <w:rPr>
          <w:sz w:val="24"/>
          <w:szCs w:val="24"/>
        </w:rPr>
        <w:instrText xml:space="preserve"> REF _Ref55336310 \r \h </w:instrText>
      </w:r>
      <w:r w:rsidR="00C55095">
        <w:rPr>
          <w:sz w:val="24"/>
          <w:szCs w:val="24"/>
        </w:rPr>
      </w:r>
      <w:r w:rsidR="00C55095">
        <w:rPr>
          <w:sz w:val="24"/>
          <w:szCs w:val="24"/>
        </w:rPr>
        <w:fldChar w:fldCharType="separate"/>
      </w:r>
      <w:r w:rsidR="00646563">
        <w:rPr>
          <w:sz w:val="24"/>
          <w:szCs w:val="24"/>
        </w:rPr>
        <w:t>5.1</w:t>
      </w:r>
      <w:r w:rsidR="00C55095">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FF737D" w:rsidRDefault="00E9701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В Т</w:t>
      </w:r>
      <w:r w:rsidR="00FF737D" w:rsidRPr="00F647F7">
        <w:rPr>
          <w:sz w:val="24"/>
          <w:szCs w:val="24"/>
        </w:rPr>
        <w:t>аблице-</w:t>
      </w:r>
      <w:r w:rsidR="00FF737D">
        <w:rPr>
          <w:sz w:val="24"/>
          <w:szCs w:val="24"/>
        </w:rPr>
        <w:t>1</w:t>
      </w:r>
      <w:r w:rsidR="00FF737D" w:rsidRPr="00F647F7">
        <w:rPr>
          <w:sz w:val="24"/>
          <w:szCs w:val="24"/>
        </w:rPr>
        <w:t xml:space="preserve"> данной справки </w:t>
      </w:r>
      <w:proofErr w:type="gramStart"/>
      <w:r w:rsidR="00FF737D" w:rsidRPr="00F647F7">
        <w:rPr>
          <w:sz w:val="24"/>
          <w:szCs w:val="24"/>
        </w:rPr>
        <w:t>указывается</w:t>
      </w:r>
      <w:proofErr w:type="gramEnd"/>
      <w:r w:rsidR="00FF737D" w:rsidRPr="00F647F7">
        <w:rPr>
          <w:sz w:val="24"/>
          <w:szCs w:val="24"/>
        </w:rPr>
        <w:t xml:space="preserve"> в общем штатная численность всех специалистов, находящихся в штате </w:t>
      </w:r>
      <w:r w:rsidR="00FF737D">
        <w:rPr>
          <w:sz w:val="24"/>
          <w:szCs w:val="24"/>
        </w:rPr>
        <w:t>Участника</w:t>
      </w:r>
      <w:r w:rsidR="00FF737D" w:rsidRPr="00F647F7">
        <w:rPr>
          <w:sz w:val="24"/>
          <w:szCs w:val="24"/>
        </w:rPr>
        <w:t>.</w:t>
      </w:r>
    </w:p>
    <w:p w:rsidR="004F4D80" w:rsidRPr="00E9701B" w:rsidRDefault="00E9701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В Т</w:t>
      </w:r>
      <w:r w:rsidR="004F4D80" w:rsidRPr="00E9701B">
        <w:rPr>
          <w:sz w:val="24"/>
          <w:szCs w:val="24"/>
        </w:rPr>
        <w:t>аблице-</w:t>
      </w:r>
      <w:r w:rsidR="00FF737D" w:rsidRPr="00E9701B">
        <w:rPr>
          <w:sz w:val="24"/>
          <w:szCs w:val="24"/>
        </w:rPr>
        <w:t>2</w:t>
      </w:r>
      <w:r w:rsidR="004F4D80" w:rsidRPr="00E9701B">
        <w:rPr>
          <w:sz w:val="24"/>
          <w:szCs w:val="24"/>
        </w:rPr>
        <w:t xml:space="preserve"> данной справки перечисляются только те работники, которые будут непосредственно привлечены </w:t>
      </w:r>
      <w:r w:rsidR="00C236C0" w:rsidRPr="00E9701B">
        <w:rPr>
          <w:sz w:val="24"/>
          <w:szCs w:val="24"/>
        </w:rPr>
        <w:t>Участник</w:t>
      </w:r>
      <w:r w:rsidR="004F4D80" w:rsidRPr="00E9701B">
        <w:rPr>
          <w:sz w:val="24"/>
          <w:szCs w:val="24"/>
        </w:rPr>
        <w:t>ом в ходе выполнения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По разделу «прочий персонал» </w:t>
      </w:r>
      <w:r w:rsidR="00E9701B">
        <w:rPr>
          <w:sz w:val="24"/>
          <w:szCs w:val="24"/>
        </w:rPr>
        <w:t>Таблицы-2</w:t>
      </w:r>
      <w:r w:rsidRPr="00F647F7">
        <w:rPr>
          <w:sz w:val="24"/>
          <w:szCs w:val="24"/>
        </w:rPr>
        <w:t>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F647F7" w:rsidRDefault="004F4D80" w:rsidP="004F4D80">
      <w:pPr>
        <w:pStyle w:val="2"/>
        <w:pageBreakBefore/>
        <w:tabs>
          <w:tab w:val="clear" w:pos="1700"/>
          <w:tab w:val="num" w:pos="1134"/>
          <w:tab w:val="num" w:pos="5104"/>
        </w:tabs>
        <w:spacing w:before="100" w:beforeAutospacing="1" w:after="100" w:afterAutospacing="1" w:line="240" w:lineRule="auto"/>
        <w:jc w:val="both"/>
      </w:pPr>
      <w:bookmarkStart w:id="1419" w:name="_Toc165173881"/>
      <w:bookmarkStart w:id="1420" w:name="_Ref194749267"/>
      <w:bookmarkStart w:id="1421" w:name="_Toc423423677"/>
      <w:bookmarkStart w:id="1422" w:name="_Ref440271993"/>
      <w:bookmarkStart w:id="1423" w:name="_Ref440274659"/>
      <w:bookmarkStart w:id="1424" w:name="_Toc498589684"/>
      <w:bookmarkStart w:id="1425" w:name="_Ref90381523"/>
      <w:bookmarkStart w:id="1426" w:name="_Toc90385124"/>
      <w:bookmarkStart w:id="1427" w:name="_Ref96861029"/>
      <w:bookmarkStart w:id="1428" w:name="_Toc97651410"/>
      <w:bookmarkStart w:id="1429" w:name="_Toc98253955"/>
      <w:r w:rsidRPr="00F647F7">
        <w:lastRenderedPageBreak/>
        <w:t>Информационное письмо о налич</w:t>
      </w:r>
      <w:proofErr w:type="gramStart"/>
      <w:r w:rsidRPr="00F647F7">
        <w:t xml:space="preserve">ии у </w:t>
      </w:r>
      <w:r w:rsidR="00C236C0">
        <w:t>У</w:t>
      </w:r>
      <w:proofErr w:type="gramEnd"/>
      <w:r w:rsidR="00C236C0">
        <w:t>частник</w:t>
      </w:r>
      <w:r>
        <w:t>а</w:t>
      </w:r>
      <w:r w:rsidRPr="00F647F7">
        <w:t xml:space="preserve"> </w:t>
      </w:r>
      <w:r w:rsidR="00A600E3" w:rsidRPr="00F82225">
        <w:t xml:space="preserve">конфликта интересов и/или </w:t>
      </w:r>
      <w:r w:rsidRPr="00F647F7">
        <w:t xml:space="preserve">связей, носящих характер </w:t>
      </w:r>
      <w:proofErr w:type="spellStart"/>
      <w:r w:rsidRPr="00F647F7">
        <w:t>аффилированности</w:t>
      </w:r>
      <w:proofErr w:type="spellEnd"/>
      <w:r w:rsidRPr="00F647F7">
        <w:t xml:space="preserve"> с сотрудниками Заказчика или Организатора (форма 1</w:t>
      </w:r>
      <w:r w:rsidR="00B8118F">
        <w:t>1</w:t>
      </w:r>
      <w:r w:rsidRPr="00F647F7">
        <w:t>)</w:t>
      </w:r>
      <w:bookmarkEnd w:id="1419"/>
      <w:bookmarkEnd w:id="1420"/>
      <w:bookmarkEnd w:id="1421"/>
      <w:bookmarkEnd w:id="1422"/>
      <w:bookmarkEnd w:id="1423"/>
      <w:bookmarkEnd w:id="1424"/>
    </w:p>
    <w:p w:rsidR="004F4D80" w:rsidRPr="00D904EF" w:rsidRDefault="004F4D80" w:rsidP="004F4D80">
      <w:pPr>
        <w:pStyle w:val="3"/>
        <w:rPr>
          <w:szCs w:val="24"/>
        </w:rPr>
      </w:pPr>
      <w:bookmarkStart w:id="1430" w:name="_Toc97651411"/>
      <w:bookmarkStart w:id="1431" w:name="_Toc98253956"/>
      <w:bookmarkStart w:id="1432" w:name="_Toc157248208"/>
      <w:bookmarkStart w:id="1433" w:name="_Toc157496577"/>
      <w:bookmarkStart w:id="1434" w:name="_Toc158206116"/>
      <w:bookmarkStart w:id="1435" w:name="_Toc164057801"/>
      <w:bookmarkStart w:id="1436" w:name="_Toc164137151"/>
      <w:bookmarkStart w:id="1437" w:name="_Toc164161311"/>
      <w:bookmarkStart w:id="1438" w:name="_Toc165173882"/>
      <w:bookmarkStart w:id="1439" w:name="_Toc439170702"/>
      <w:bookmarkStart w:id="1440" w:name="_Toc439172804"/>
      <w:bookmarkStart w:id="1441" w:name="_Toc439173248"/>
      <w:bookmarkStart w:id="1442" w:name="_Toc439238244"/>
      <w:bookmarkStart w:id="1443" w:name="_Toc439252791"/>
      <w:bookmarkStart w:id="1444" w:name="_Toc439323765"/>
      <w:bookmarkStart w:id="1445" w:name="_Toc440361402"/>
      <w:bookmarkStart w:id="1446" w:name="_Toc440376284"/>
      <w:bookmarkStart w:id="1447" w:name="_Toc440382542"/>
      <w:bookmarkStart w:id="1448" w:name="_Toc440447212"/>
      <w:bookmarkStart w:id="1449" w:name="_Toc440620892"/>
      <w:bookmarkStart w:id="1450" w:name="_Toc440631527"/>
      <w:bookmarkStart w:id="1451" w:name="_Toc440875766"/>
      <w:bookmarkStart w:id="1452" w:name="_Toc441131790"/>
      <w:bookmarkStart w:id="1453" w:name="_Toc465865233"/>
      <w:bookmarkStart w:id="1454" w:name="_Toc468975494"/>
      <w:bookmarkStart w:id="1455" w:name="_Toc471830520"/>
      <w:bookmarkStart w:id="1456" w:name="_Toc498589685"/>
      <w:r w:rsidRPr="00D904EF">
        <w:rPr>
          <w:szCs w:val="24"/>
        </w:rPr>
        <w:t>Форма письма о налич</w:t>
      </w:r>
      <w:proofErr w:type="gramStart"/>
      <w:r w:rsidRPr="00D904EF">
        <w:rPr>
          <w:szCs w:val="24"/>
        </w:rPr>
        <w:t xml:space="preserve">ии у </w:t>
      </w:r>
      <w:r w:rsidR="00C236C0" w:rsidRPr="00D904EF">
        <w:rPr>
          <w:szCs w:val="24"/>
        </w:rPr>
        <w:t>У</w:t>
      </w:r>
      <w:proofErr w:type="gramEnd"/>
      <w:r w:rsidR="00C236C0" w:rsidRPr="00D904EF">
        <w:rPr>
          <w:szCs w:val="24"/>
        </w:rPr>
        <w:t>частник</w:t>
      </w:r>
      <w:r w:rsidRPr="00D904EF">
        <w:rPr>
          <w:szCs w:val="24"/>
        </w:rPr>
        <w:t xml:space="preserve">а </w:t>
      </w:r>
      <w:r w:rsidR="00A600E3" w:rsidRPr="00F82225">
        <w:rPr>
          <w:szCs w:val="24"/>
        </w:rPr>
        <w:t xml:space="preserve">конфликта интересов и/или </w:t>
      </w:r>
      <w:r w:rsidRPr="00D904EF">
        <w:rPr>
          <w:szCs w:val="24"/>
        </w:rPr>
        <w:t xml:space="preserve">связей, носящих характер </w:t>
      </w:r>
      <w:proofErr w:type="spellStart"/>
      <w:r w:rsidRPr="00D904EF">
        <w:rPr>
          <w:szCs w:val="24"/>
        </w:rPr>
        <w:t>аффилированности</w:t>
      </w:r>
      <w:proofErr w:type="spellEnd"/>
      <w:r w:rsidRPr="00D904EF">
        <w:rPr>
          <w:szCs w:val="24"/>
        </w:rPr>
        <w:t xml:space="preserve"> с сотрудниками Заказчика или Организатора</w:t>
      </w:r>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1</w:t>
      </w:r>
      <w:r w:rsidR="00B8118F">
        <w:rPr>
          <w:sz w:val="24"/>
          <w:szCs w:val="24"/>
        </w:rPr>
        <w:t>1</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ind w:right="5243"/>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jc w:val="center"/>
        <w:rPr>
          <w:sz w:val="24"/>
          <w:szCs w:val="24"/>
        </w:rPr>
      </w:pPr>
      <w:r w:rsidRPr="00F647F7">
        <w:rPr>
          <w:sz w:val="24"/>
          <w:szCs w:val="24"/>
        </w:rPr>
        <w:t>Уважаемые господа!</w:t>
      </w:r>
    </w:p>
    <w:p w:rsidR="004F4D80" w:rsidRPr="00F647F7" w:rsidRDefault="004F4D80" w:rsidP="004F4D80">
      <w:pPr>
        <w:spacing w:line="240" w:lineRule="auto"/>
        <w:rPr>
          <w:sz w:val="24"/>
          <w:szCs w:val="24"/>
        </w:rPr>
      </w:pPr>
    </w:p>
    <w:p w:rsidR="004F4D80" w:rsidRPr="002D7FEE" w:rsidRDefault="004F4D80" w:rsidP="004F4D80">
      <w:pPr>
        <w:spacing w:line="240" w:lineRule="auto"/>
        <w:rPr>
          <w:b/>
          <w:sz w:val="24"/>
          <w:szCs w:val="24"/>
        </w:rPr>
      </w:pPr>
      <w:r w:rsidRPr="00F647F7">
        <w:rPr>
          <w:sz w:val="24"/>
          <w:szCs w:val="24"/>
        </w:rPr>
        <w:t xml:space="preserve">При рассмотрении </w:t>
      </w:r>
      <w:r w:rsidRPr="002D7FEE">
        <w:rPr>
          <w:sz w:val="24"/>
          <w:szCs w:val="24"/>
        </w:rPr>
        <w:t xml:space="preserve">нашей </w:t>
      </w:r>
      <w:r w:rsidR="00D904EF" w:rsidRPr="002D7FEE">
        <w:rPr>
          <w:sz w:val="24"/>
          <w:szCs w:val="24"/>
        </w:rPr>
        <w:t>Заявки</w:t>
      </w:r>
      <w:r w:rsidRPr="002D7FEE">
        <w:rPr>
          <w:sz w:val="24"/>
          <w:szCs w:val="24"/>
        </w:rPr>
        <w:t xml:space="preserve"> просим учесть следующие сведения о наличии у </w:t>
      </w:r>
      <w:r w:rsidRPr="002D7FEE">
        <w:rPr>
          <w:b/>
          <w:i/>
          <w:sz w:val="24"/>
          <w:szCs w:val="24"/>
        </w:rPr>
        <w:t xml:space="preserve">{указывается наименование </w:t>
      </w:r>
      <w:r w:rsidR="00C236C0" w:rsidRPr="002D7FEE">
        <w:rPr>
          <w:b/>
          <w:i/>
          <w:sz w:val="24"/>
          <w:szCs w:val="24"/>
        </w:rPr>
        <w:t>Участник</w:t>
      </w:r>
      <w:r w:rsidRPr="002D7FEE">
        <w:rPr>
          <w:b/>
          <w:i/>
          <w:sz w:val="24"/>
          <w:szCs w:val="24"/>
        </w:rPr>
        <w:t>а}</w:t>
      </w:r>
      <w:r w:rsidRPr="002D7FEE">
        <w:rPr>
          <w:i/>
          <w:sz w:val="24"/>
          <w:szCs w:val="24"/>
        </w:rPr>
        <w:t xml:space="preserve"> </w:t>
      </w:r>
      <w:r w:rsidR="00910732" w:rsidRPr="002D7FEE">
        <w:rPr>
          <w:snapToGrid w:val="0"/>
          <w:sz w:val="24"/>
          <w:szCs w:val="24"/>
        </w:rPr>
        <w:t>конфликта интересов и/или связей</w:t>
      </w:r>
      <w:r w:rsidRPr="002D7FEE">
        <w:rPr>
          <w:sz w:val="24"/>
          <w:szCs w:val="24"/>
        </w:rPr>
        <w:t xml:space="preserve">, носящих характер </w:t>
      </w:r>
      <w:proofErr w:type="spellStart"/>
      <w:r w:rsidRPr="002D7FEE">
        <w:rPr>
          <w:sz w:val="24"/>
          <w:szCs w:val="24"/>
        </w:rPr>
        <w:t>аффилированности</w:t>
      </w:r>
      <w:proofErr w:type="spellEnd"/>
      <w:r w:rsidRPr="002D7FEE">
        <w:rPr>
          <w:sz w:val="24"/>
          <w:szCs w:val="24"/>
        </w:rPr>
        <w:t xml:space="preserve"> с лицами, являющимися </w:t>
      </w:r>
      <w:r w:rsidRPr="002D7FEE">
        <w:rPr>
          <w:b/>
          <w:i/>
          <w:sz w:val="24"/>
          <w:szCs w:val="24"/>
        </w:rPr>
        <w:t>{</w:t>
      </w:r>
      <w:proofErr w:type="gramStart"/>
      <w:r w:rsidRPr="002D7FEE">
        <w:rPr>
          <w:b/>
          <w:i/>
          <w:sz w:val="24"/>
          <w:szCs w:val="24"/>
        </w:rPr>
        <w:t>указывается</w:t>
      </w:r>
      <w:proofErr w:type="gramEnd"/>
      <w:r w:rsidRPr="002D7FEE">
        <w:rPr>
          <w:b/>
          <w:i/>
          <w:sz w:val="24"/>
          <w:szCs w:val="24"/>
        </w:rPr>
        <w:t xml:space="preserve"> кем являются эти лица, пример: учредители, сотрудники, и т.д.}</w:t>
      </w:r>
      <w:r w:rsidRPr="002D7FEE">
        <w:rPr>
          <w:i/>
          <w:sz w:val="24"/>
          <w:szCs w:val="24"/>
        </w:rPr>
        <w:t xml:space="preserve"> </w:t>
      </w:r>
      <w:r w:rsidRPr="002D7FEE">
        <w:rPr>
          <w:sz w:val="24"/>
          <w:szCs w:val="24"/>
        </w:rPr>
        <w:t xml:space="preserve">Заказчика </w:t>
      </w:r>
      <w:r w:rsidRPr="002D7FEE">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sidRPr="002D7FEE">
        <w:rPr>
          <w:b/>
          <w:i/>
          <w:sz w:val="24"/>
          <w:szCs w:val="24"/>
        </w:rPr>
        <w:t>запроса предложений</w:t>
      </w:r>
      <w:r w:rsidRPr="002D7FEE">
        <w:rPr>
          <w:b/>
          <w:i/>
          <w:sz w:val="24"/>
          <w:szCs w:val="24"/>
        </w:rPr>
        <w:t>}</w:t>
      </w:r>
      <w:r w:rsidRPr="002D7FEE">
        <w:rPr>
          <w:i/>
          <w:sz w:val="24"/>
          <w:szCs w:val="24"/>
        </w:rPr>
        <w:t xml:space="preserve"> </w:t>
      </w:r>
      <w:r w:rsidRPr="002D7FEE">
        <w:rPr>
          <w:sz w:val="24"/>
          <w:szCs w:val="24"/>
        </w:rPr>
        <w:t xml:space="preserve"> а именно:</w:t>
      </w:r>
    </w:p>
    <w:p w:rsidR="004F4D80" w:rsidRPr="002D7FEE" w:rsidRDefault="004F4D80" w:rsidP="001405FA">
      <w:pPr>
        <w:numPr>
          <w:ilvl w:val="0"/>
          <w:numId w:val="59"/>
        </w:numPr>
        <w:suppressAutoHyphens w:val="0"/>
        <w:spacing w:line="240" w:lineRule="auto"/>
        <w:rPr>
          <w:b/>
          <w:i/>
          <w:sz w:val="24"/>
          <w:szCs w:val="24"/>
        </w:rPr>
      </w:pPr>
      <w:r w:rsidRPr="002D7FEE">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sidRPr="002D7FEE">
        <w:rPr>
          <w:b/>
          <w:i/>
          <w:sz w:val="24"/>
          <w:szCs w:val="24"/>
        </w:rPr>
        <w:t>Участник</w:t>
      </w:r>
      <w:r w:rsidRPr="002D7FEE">
        <w:rPr>
          <w:b/>
          <w:i/>
          <w:sz w:val="24"/>
          <w:szCs w:val="24"/>
        </w:rPr>
        <w:t xml:space="preserve">ом могут быть расценены </w:t>
      </w:r>
      <w:r w:rsidR="00910732" w:rsidRPr="002D7FEE">
        <w:rPr>
          <w:b/>
          <w:i/>
          <w:sz w:val="24"/>
          <w:szCs w:val="24"/>
        </w:rPr>
        <w:t xml:space="preserve">как </w:t>
      </w:r>
      <w:r w:rsidR="00910732" w:rsidRPr="002D7FEE">
        <w:rPr>
          <w:b/>
          <w:i/>
          <w:snapToGrid w:val="0"/>
          <w:sz w:val="24"/>
          <w:szCs w:val="24"/>
        </w:rPr>
        <w:t xml:space="preserve">конфликт интересов и/или </w:t>
      </w:r>
      <w:proofErr w:type="spellStart"/>
      <w:r w:rsidRPr="002D7FEE">
        <w:rPr>
          <w:b/>
          <w:i/>
          <w:sz w:val="24"/>
          <w:szCs w:val="24"/>
        </w:rPr>
        <w:t>аффилированность</w:t>
      </w:r>
      <w:proofErr w:type="spellEnd"/>
      <w:proofErr w:type="gramStart"/>
      <w:r w:rsidRPr="002D7FEE">
        <w:rPr>
          <w:b/>
          <w:i/>
          <w:sz w:val="24"/>
          <w:szCs w:val="24"/>
        </w:rPr>
        <w:t xml:space="preserve"> }</w:t>
      </w:r>
      <w:proofErr w:type="gramEnd"/>
      <w:r w:rsidRPr="002D7FEE">
        <w:rPr>
          <w:b/>
          <w:i/>
          <w:sz w:val="24"/>
          <w:szCs w:val="24"/>
        </w:rPr>
        <w:t>;</w:t>
      </w:r>
    </w:p>
    <w:p w:rsidR="004F4D80" w:rsidRPr="00F647F7" w:rsidRDefault="004F4D80" w:rsidP="001405FA">
      <w:pPr>
        <w:numPr>
          <w:ilvl w:val="0"/>
          <w:numId w:val="59"/>
        </w:numPr>
        <w:suppressAutoHyphens w:val="0"/>
        <w:spacing w:line="240" w:lineRule="auto"/>
        <w:rPr>
          <w:b/>
          <w:i/>
          <w:sz w:val="24"/>
          <w:szCs w:val="24"/>
        </w:rPr>
      </w:pPr>
      <w:r w:rsidRPr="002D7FEE">
        <w:rPr>
          <w:b/>
          <w:i/>
          <w:sz w:val="24"/>
          <w:szCs w:val="24"/>
        </w:rPr>
        <w:t xml:space="preserve">{указывается Ф.И.О. лица, его должность, кратко описывается почему связи между данным лицом и </w:t>
      </w:r>
      <w:r w:rsidR="00C236C0" w:rsidRPr="002D7FEE">
        <w:rPr>
          <w:b/>
          <w:i/>
          <w:sz w:val="24"/>
          <w:szCs w:val="24"/>
        </w:rPr>
        <w:t>Участник</w:t>
      </w:r>
      <w:r w:rsidRPr="002D7FEE">
        <w:rPr>
          <w:b/>
          <w:i/>
          <w:sz w:val="24"/>
          <w:szCs w:val="24"/>
        </w:rPr>
        <w:t xml:space="preserve">ом могут быть расценены </w:t>
      </w:r>
      <w:r w:rsidR="00910732" w:rsidRPr="002D7FEE">
        <w:rPr>
          <w:b/>
          <w:i/>
          <w:sz w:val="24"/>
          <w:szCs w:val="24"/>
        </w:rPr>
        <w:t xml:space="preserve">как </w:t>
      </w:r>
      <w:r w:rsidR="00910732" w:rsidRPr="002D7FEE">
        <w:rPr>
          <w:b/>
          <w:i/>
          <w:snapToGrid w:val="0"/>
          <w:sz w:val="24"/>
          <w:szCs w:val="24"/>
        </w:rPr>
        <w:t xml:space="preserve">конфликт интересов и/или </w:t>
      </w:r>
      <w:proofErr w:type="spellStart"/>
      <w:r w:rsidRPr="002D7FEE">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1405FA">
      <w:pPr>
        <w:numPr>
          <w:ilvl w:val="0"/>
          <w:numId w:val="59"/>
        </w:numPr>
        <w:suppressAutoHyphens w:val="0"/>
        <w:spacing w:line="240" w:lineRule="auto"/>
        <w:rPr>
          <w:b/>
          <w:i/>
          <w:sz w:val="24"/>
          <w:szCs w:val="24"/>
        </w:rPr>
      </w:pPr>
      <w:r w:rsidRPr="00F647F7">
        <w:rPr>
          <w:b/>
          <w:i/>
          <w:sz w:val="24"/>
          <w:szCs w:val="24"/>
        </w:rPr>
        <w:t>……</w:t>
      </w: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457" w:name="_Toc97651412"/>
      <w:bookmarkStart w:id="1458" w:name="_Toc98253957"/>
      <w:bookmarkStart w:id="1459" w:name="_Toc157248209"/>
      <w:bookmarkStart w:id="1460" w:name="_Toc157496578"/>
      <w:bookmarkStart w:id="1461" w:name="_Toc158206117"/>
      <w:bookmarkStart w:id="1462" w:name="_Toc164057802"/>
      <w:bookmarkStart w:id="1463" w:name="_Toc164137152"/>
      <w:bookmarkStart w:id="1464" w:name="_Toc164161312"/>
      <w:bookmarkStart w:id="1465" w:name="_Toc165173883"/>
      <w:r>
        <w:rPr>
          <w:b/>
          <w:szCs w:val="24"/>
        </w:rPr>
        <w:br w:type="page"/>
      </w:r>
    </w:p>
    <w:p w:rsidR="004F4D80" w:rsidRPr="00D904EF" w:rsidRDefault="004F4D80" w:rsidP="004F4D80">
      <w:pPr>
        <w:pStyle w:val="3"/>
        <w:rPr>
          <w:szCs w:val="24"/>
        </w:rPr>
      </w:pPr>
      <w:bookmarkStart w:id="1466" w:name="_Toc439170703"/>
      <w:bookmarkStart w:id="1467" w:name="_Toc439172805"/>
      <w:bookmarkStart w:id="1468" w:name="_Toc439173249"/>
      <w:bookmarkStart w:id="1469" w:name="_Toc439238245"/>
      <w:bookmarkStart w:id="1470" w:name="_Toc439252792"/>
      <w:bookmarkStart w:id="1471" w:name="_Toc439323766"/>
      <w:bookmarkStart w:id="1472" w:name="_Toc440361403"/>
      <w:bookmarkStart w:id="1473" w:name="_Toc440376285"/>
      <w:bookmarkStart w:id="1474" w:name="_Toc440382543"/>
      <w:bookmarkStart w:id="1475" w:name="_Toc440447213"/>
      <w:bookmarkStart w:id="1476" w:name="_Toc440620893"/>
      <w:bookmarkStart w:id="1477" w:name="_Toc440631528"/>
      <w:bookmarkStart w:id="1478" w:name="_Toc440875767"/>
      <w:bookmarkStart w:id="1479" w:name="_Toc441131791"/>
      <w:bookmarkStart w:id="1480" w:name="_Toc465865234"/>
      <w:bookmarkStart w:id="1481" w:name="_Toc468975495"/>
      <w:bookmarkStart w:id="1482" w:name="_Toc471830521"/>
      <w:bookmarkStart w:id="1483" w:name="_Toc498589686"/>
      <w:r w:rsidRPr="00D904EF">
        <w:rPr>
          <w:szCs w:val="24"/>
        </w:rPr>
        <w:lastRenderedPageBreak/>
        <w:t>Инструкции по заполнению</w:t>
      </w:r>
      <w:bookmarkEnd w:id="1457"/>
      <w:bookmarkEnd w:id="1458"/>
      <w:bookmarkEnd w:id="1459"/>
      <w:bookmarkEnd w:id="1460"/>
      <w:bookmarkEnd w:id="1461"/>
      <w:bookmarkEnd w:id="1462"/>
      <w:bookmarkEnd w:id="1463"/>
      <w:bookmarkEnd w:id="1464"/>
      <w:bookmarkEnd w:id="1465"/>
      <w:bookmarkEnd w:id="1466"/>
      <w:bookmarkEnd w:id="1467"/>
      <w:bookmarkEnd w:id="1468"/>
      <w:bookmarkEnd w:id="1469"/>
      <w:bookmarkEnd w:id="1470"/>
      <w:bookmarkEnd w:id="1471"/>
      <w:bookmarkEnd w:id="1472"/>
      <w:bookmarkEnd w:id="1473"/>
      <w:bookmarkEnd w:id="1474"/>
      <w:bookmarkEnd w:id="1475"/>
      <w:bookmarkEnd w:id="1476"/>
      <w:bookmarkEnd w:id="1477"/>
      <w:bookmarkEnd w:id="1478"/>
      <w:bookmarkEnd w:id="1479"/>
      <w:bookmarkEnd w:id="1480"/>
      <w:bookmarkEnd w:id="1481"/>
      <w:bookmarkEnd w:id="1482"/>
      <w:bookmarkEnd w:id="1483"/>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Информационное письмо</w:t>
      </w:r>
      <w:r w:rsidR="00D90031">
        <w:rPr>
          <w:sz w:val="24"/>
          <w:szCs w:val="24"/>
        </w:rPr>
        <w:t xml:space="preserve"> </w:t>
      </w:r>
      <w:r w:rsidR="00D90031" w:rsidRPr="00A55F54">
        <w:rPr>
          <w:sz w:val="24"/>
          <w:szCs w:val="24"/>
        </w:rPr>
        <w:t xml:space="preserve">(подраздел </w:t>
      </w:r>
      <w:r w:rsidR="00C55095">
        <w:rPr>
          <w:sz w:val="24"/>
          <w:szCs w:val="24"/>
        </w:rPr>
        <w:fldChar w:fldCharType="begin"/>
      </w:r>
      <w:r w:rsidR="00D90031">
        <w:rPr>
          <w:sz w:val="24"/>
          <w:szCs w:val="24"/>
        </w:rPr>
        <w:instrText xml:space="preserve"> REF _Ref55336310 \r \h </w:instrText>
      </w:r>
      <w:r w:rsidR="00C55095">
        <w:rPr>
          <w:sz w:val="24"/>
          <w:szCs w:val="24"/>
        </w:rPr>
      </w:r>
      <w:r w:rsidR="00C55095">
        <w:rPr>
          <w:sz w:val="24"/>
          <w:szCs w:val="24"/>
        </w:rPr>
        <w:fldChar w:fldCharType="separate"/>
      </w:r>
      <w:r w:rsidR="00646563">
        <w:rPr>
          <w:sz w:val="24"/>
          <w:szCs w:val="24"/>
        </w:rPr>
        <w:t>5.1</w:t>
      </w:r>
      <w:r w:rsidR="00C55095">
        <w:rPr>
          <w:sz w:val="24"/>
          <w:szCs w:val="24"/>
        </w:rPr>
        <w:fldChar w:fldCharType="end"/>
      </w:r>
      <w:r w:rsidR="00D90031" w:rsidRPr="00A55F54">
        <w:rPr>
          <w:sz w:val="24"/>
          <w:szCs w:val="24"/>
        </w:rPr>
        <w:t>)</w:t>
      </w:r>
      <w:r w:rsidR="004F4D80" w:rsidRPr="00F647F7">
        <w:rPr>
          <w:sz w:val="24"/>
          <w:szCs w:val="24"/>
        </w:rPr>
        <w:t>.</w:t>
      </w:r>
    </w:p>
    <w:p w:rsidR="004F4D80" w:rsidRPr="002D7FEE" w:rsidRDefault="00C236C0" w:rsidP="004F4D80">
      <w:pPr>
        <w:pStyle w:val="aff6"/>
        <w:numPr>
          <w:ilvl w:val="3"/>
          <w:numId w:val="1"/>
        </w:numPr>
        <w:tabs>
          <w:tab w:val="num" w:pos="1134"/>
        </w:tabs>
        <w:suppressAutoHyphens w:val="0"/>
        <w:spacing w:after="100" w:afterAutospacing="1" w:line="240" w:lineRule="auto"/>
        <w:rPr>
          <w:sz w:val="24"/>
          <w:szCs w:val="24"/>
        </w:rPr>
      </w:pPr>
      <w:r w:rsidRPr="002D7FEE">
        <w:rPr>
          <w:sz w:val="24"/>
          <w:szCs w:val="24"/>
        </w:rPr>
        <w:t>Участник</w:t>
      </w:r>
      <w:r w:rsidR="004F4D80" w:rsidRPr="002D7FEE">
        <w:rPr>
          <w:sz w:val="24"/>
          <w:szCs w:val="24"/>
        </w:rPr>
        <w:t xml:space="preserve"> указывает свое фирменное наименование (в </w:t>
      </w:r>
      <w:proofErr w:type="spellStart"/>
      <w:r w:rsidR="004F4D80" w:rsidRPr="002D7FEE">
        <w:rPr>
          <w:sz w:val="24"/>
          <w:szCs w:val="24"/>
        </w:rPr>
        <w:t>т.ч</w:t>
      </w:r>
      <w:proofErr w:type="spellEnd"/>
      <w:r w:rsidR="004F4D80" w:rsidRPr="002D7FEE">
        <w:rPr>
          <w:sz w:val="24"/>
          <w:szCs w:val="24"/>
        </w:rPr>
        <w:t>. организационно-правовую форму) и свой адрес.</w:t>
      </w:r>
    </w:p>
    <w:p w:rsidR="004F4D80" w:rsidRPr="002D7FEE" w:rsidRDefault="00C236C0" w:rsidP="004F4D80">
      <w:pPr>
        <w:pStyle w:val="aff6"/>
        <w:numPr>
          <w:ilvl w:val="3"/>
          <w:numId w:val="1"/>
        </w:numPr>
        <w:tabs>
          <w:tab w:val="num" w:pos="1134"/>
        </w:tabs>
        <w:suppressAutoHyphens w:val="0"/>
        <w:spacing w:after="100" w:afterAutospacing="1" w:line="240" w:lineRule="auto"/>
        <w:rPr>
          <w:sz w:val="24"/>
          <w:szCs w:val="24"/>
        </w:rPr>
      </w:pPr>
      <w:r w:rsidRPr="002D7FEE">
        <w:rPr>
          <w:sz w:val="24"/>
          <w:szCs w:val="24"/>
        </w:rPr>
        <w:t>Участник</w:t>
      </w:r>
      <w:r w:rsidR="004F4D80" w:rsidRPr="002D7FEE">
        <w:rPr>
          <w:sz w:val="24"/>
          <w:szCs w:val="24"/>
        </w:rPr>
        <w:t xml:space="preserve"> должен заполнить приведенное выше информационное письмо, указав всех лиц, которые, по его мнению, могут быть признаны аффилированными с ним (согласно ст. 4 закона РСФСР от 22.03.1991 № 948-1).  В случае если, по мнению </w:t>
      </w:r>
      <w:r w:rsidRPr="002D7FEE">
        <w:rPr>
          <w:sz w:val="24"/>
          <w:szCs w:val="24"/>
        </w:rPr>
        <w:t>Участник</w:t>
      </w:r>
      <w:r w:rsidR="004F4D80" w:rsidRPr="002D7FEE">
        <w:rPr>
          <w:sz w:val="24"/>
          <w:szCs w:val="24"/>
        </w:rPr>
        <w:t xml:space="preserve">а таких </w:t>
      </w:r>
      <w:proofErr w:type="gramStart"/>
      <w:r w:rsidR="004F4D80" w:rsidRPr="002D7FEE">
        <w:rPr>
          <w:sz w:val="24"/>
          <w:szCs w:val="24"/>
        </w:rPr>
        <w:t>лиц</w:t>
      </w:r>
      <w:proofErr w:type="gramEnd"/>
      <w:r w:rsidR="004F4D80" w:rsidRPr="002D7FEE">
        <w:rPr>
          <w:sz w:val="24"/>
          <w:szCs w:val="24"/>
        </w:rPr>
        <w:t xml:space="preserve"> нет, то в письме пишется фраза «При рассмотрении нашей </w:t>
      </w:r>
      <w:r w:rsidR="00D904EF" w:rsidRPr="002D7FEE">
        <w:rPr>
          <w:sz w:val="24"/>
          <w:szCs w:val="24"/>
        </w:rPr>
        <w:t>Заявки</w:t>
      </w:r>
      <w:r w:rsidR="004F4D80" w:rsidRPr="002D7FEE">
        <w:rPr>
          <w:sz w:val="24"/>
          <w:szCs w:val="24"/>
        </w:rPr>
        <w:t xml:space="preserve"> просим учесть, что у </w:t>
      </w:r>
      <w:r w:rsidR="004F4D80" w:rsidRPr="002D7FEE">
        <w:rPr>
          <w:b/>
          <w:i/>
          <w:sz w:val="24"/>
          <w:szCs w:val="24"/>
        </w:rPr>
        <w:t xml:space="preserve">{указывается наименование </w:t>
      </w:r>
      <w:r w:rsidRPr="002D7FEE">
        <w:rPr>
          <w:b/>
          <w:i/>
          <w:sz w:val="24"/>
          <w:szCs w:val="24"/>
        </w:rPr>
        <w:t>Участник</w:t>
      </w:r>
      <w:r w:rsidR="004F4D80" w:rsidRPr="002D7FEE">
        <w:rPr>
          <w:b/>
          <w:i/>
          <w:sz w:val="24"/>
          <w:szCs w:val="24"/>
        </w:rPr>
        <w:t xml:space="preserve">а} </w:t>
      </w:r>
      <w:r w:rsidR="00910732" w:rsidRPr="002D7FEE">
        <w:rPr>
          <w:sz w:val="24"/>
          <w:szCs w:val="24"/>
        </w:rPr>
        <w:t>НЕТ</w:t>
      </w:r>
      <w:r w:rsidR="00910732" w:rsidRPr="002D7FEE">
        <w:rPr>
          <w:i/>
          <w:sz w:val="24"/>
          <w:szCs w:val="24"/>
        </w:rPr>
        <w:t xml:space="preserve"> </w:t>
      </w:r>
      <w:r w:rsidR="00910732" w:rsidRPr="002D7FEE">
        <w:rPr>
          <w:sz w:val="24"/>
          <w:szCs w:val="24"/>
        </w:rPr>
        <w:t>лиц, в отношении которых</w:t>
      </w:r>
      <w:r w:rsidR="00910732" w:rsidRPr="002D7FEE">
        <w:rPr>
          <w:rFonts w:eastAsia="Calibri"/>
          <w:sz w:val="24"/>
          <w:szCs w:val="24"/>
          <w:lang w:eastAsia="en-US"/>
        </w:rPr>
        <w:t xml:space="preserve">, по его мнению, может возникнуть конфликт интересов и связей, которые могут быть признаны аффилированными </w:t>
      </w:r>
      <w:r w:rsidR="00910732" w:rsidRPr="002D7FEE">
        <w:rPr>
          <w:sz w:val="24"/>
          <w:szCs w:val="24"/>
        </w:rPr>
        <w:t xml:space="preserve">с лицами, </w:t>
      </w:r>
      <w:r w:rsidR="004F4D80" w:rsidRPr="002D7FEE">
        <w:rPr>
          <w:sz w:val="24"/>
          <w:szCs w:val="24"/>
        </w:rPr>
        <w:t>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2D7FEE">
        <w:rPr>
          <w:sz w:val="24"/>
          <w:szCs w:val="24"/>
        </w:rPr>
        <w:t>,</w:t>
      </w:r>
      <w:r w:rsidR="004F4D80" w:rsidRPr="002D7FEE">
        <w:rPr>
          <w:sz w:val="24"/>
          <w:szCs w:val="24"/>
        </w:rPr>
        <w:t xml:space="preserve"> непосредственно связанные с проведением данного </w:t>
      </w:r>
      <w:r w:rsidR="00D904EF" w:rsidRPr="002D7FEE">
        <w:rPr>
          <w:sz w:val="24"/>
          <w:szCs w:val="24"/>
        </w:rPr>
        <w:t>запроса предложений</w:t>
      </w:r>
      <w:r w:rsidR="004F4D80" w:rsidRPr="002D7FEE">
        <w:rPr>
          <w:sz w:val="24"/>
          <w:szCs w:val="24"/>
        </w:rPr>
        <w:t>.</w:t>
      </w:r>
    </w:p>
    <w:p w:rsidR="004F4D80" w:rsidRPr="00F647F7" w:rsidRDefault="004F4D80" w:rsidP="004F4D80">
      <w:pPr>
        <w:pStyle w:val="aff6"/>
        <w:numPr>
          <w:ilvl w:val="3"/>
          <w:numId w:val="1"/>
        </w:numPr>
        <w:tabs>
          <w:tab w:val="num" w:pos="1134"/>
        </w:tabs>
        <w:suppressAutoHyphens w:val="0"/>
        <w:spacing w:after="100" w:afterAutospacing="1" w:line="240" w:lineRule="auto"/>
        <w:rPr>
          <w:sz w:val="24"/>
          <w:szCs w:val="24"/>
        </w:rPr>
      </w:pPr>
      <w:proofErr w:type="gramStart"/>
      <w:r w:rsidRPr="002D7FEE">
        <w:rPr>
          <w:sz w:val="24"/>
          <w:szCs w:val="24"/>
        </w:rPr>
        <w:t xml:space="preserve">При составлении данного письма </w:t>
      </w:r>
      <w:r w:rsidR="00C236C0" w:rsidRPr="002D7FEE">
        <w:rPr>
          <w:sz w:val="24"/>
          <w:szCs w:val="24"/>
        </w:rPr>
        <w:t>Участник</w:t>
      </w:r>
      <w:r w:rsidRPr="002D7FEE">
        <w:rPr>
          <w:sz w:val="24"/>
          <w:szCs w:val="24"/>
        </w:rPr>
        <w:t xml:space="preserve"> должен учесть, что сокрытие любой информации о наличии </w:t>
      </w:r>
      <w:r w:rsidR="00910732" w:rsidRPr="002D7FEE">
        <w:rPr>
          <w:rFonts w:eastAsia="Calibri"/>
          <w:sz w:val="24"/>
          <w:szCs w:val="24"/>
          <w:lang w:eastAsia="en-US"/>
        </w:rPr>
        <w:t>конфликта интересов и</w:t>
      </w:r>
      <w:r w:rsidR="001248B1" w:rsidRPr="002D7FEE">
        <w:rPr>
          <w:rFonts w:eastAsia="Calibri"/>
          <w:sz w:val="24"/>
          <w:szCs w:val="24"/>
          <w:lang w:eastAsia="en-US"/>
        </w:rPr>
        <w:t>/или связей</w:t>
      </w:r>
      <w:r w:rsidRPr="002D7FEE">
        <w:rPr>
          <w:sz w:val="24"/>
          <w:szCs w:val="24"/>
        </w:rPr>
        <w:t xml:space="preserve">, носящих характер </w:t>
      </w:r>
      <w:proofErr w:type="spellStart"/>
      <w:r w:rsidRPr="002D7FEE">
        <w:rPr>
          <w:sz w:val="24"/>
          <w:szCs w:val="24"/>
        </w:rPr>
        <w:t>аффилированности</w:t>
      </w:r>
      <w:proofErr w:type="spellEnd"/>
      <w:r w:rsidRPr="002D7FEE">
        <w:rPr>
          <w:sz w:val="24"/>
          <w:szCs w:val="24"/>
        </w:rPr>
        <w:t xml:space="preserve"> между </w:t>
      </w:r>
      <w:r w:rsidR="00C236C0" w:rsidRPr="002D7FEE">
        <w:rPr>
          <w:sz w:val="24"/>
          <w:szCs w:val="24"/>
        </w:rPr>
        <w:t>Участник</w:t>
      </w:r>
      <w:r w:rsidRPr="002D7FEE">
        <w:rPr>
          <w:sz w:val="24"/>
          <w:szCs w:val="24"/>
        </w:rPr>
        <w:t>ом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Pr="00F647F7">
        <w:rPr>
          <w:sz w:val="24"/>
          <w:szCs w:val="24"/>
        </w:rPr>
        <w:t xml:space="preserve"> непосредственно связанные с проведением данного </w:t>
      </w:r>
      <w:r w:rsidR="00D904EF">
        <w:rPr>
          <w:sz w:val="24"/>
          <w:szCs w:val="24"/>
        </w:rPr>
        <w:t>запроса предложений</w:t>
      </w:r>
      <w:r w:rsidRPr="00F647F7">
        <w:rPr>
          <w:sz w:val="24"/>
          <w:szCs w:val="24"/>
        </w:rPr>
        <w:t xml:space="preserve"> может быть признано </w:t>
      </w:r>
      <w:r w:rsidR="00D904EF">
        <w:rPr>
          <w:sz w:val="24"/>
          <w:szCs w:val="24"/>
        </w:rPr>
        <w:t>Закупочной комиссией</w:t>
      </w:r>
      <w:r w:rsidRPr="00F647F7">
        <w:rPr>
          <w:sz w:val="24"/>
          <w:szCs w:val="24"/>
        </w:rPr>
        <w:t xml:space="preserve"> существенным нарушением условий данного </w:t>
      </w:r>
      <w:r w:rsidR="00D904EF">
        <w:rPr>
          <w:sz w:val="24"/>
          <w:szCs w:val="24"/>
        </w:rPr>
        <w:t>запроса</w:t>
      </w:r>
      <w:proofErr w:type="gramEnd"/>
      <w:r w:rsidR="00D904EF">
        <w:rPr>
          <w:sz w:val="24"/>
          <w:szCs w:val="24"/>
        </w:rPr>
        <w:t xml:space="preserve"> предложений</w:t>
      </w:r>
      <w:r w:rsidRPr="00F647F7">
        <w:rPr>
          <w:sz w:val="24"/>
          <w:szCs w:val="24"/>
        </w:rPr>
        <w:t xml:space="preserve">, и повлечь отклонение </w:t>
      </w:r>
      <w:r w:rsidR="00D904EF">
        <w:rPr>
          <w:sz w:val="24"/>
          <w:szCs w:val="24"/>
        </w:rPr>
        <w:t>Заявки</w:t>
      </w:r>
      <w:r w:rsidRPr="00F647F7">
        <w:rPr>
          <w:sz w:val="24"/>
          <w:szCs w:val="24"/>
        </w:rPr>
        <w:t xml:space="preserve"> такого </w:t>
      </w:r>
      <w:r w:rsidR="00C236C0">
        <w:rPr>
          <w:sz w:val="24"/>
          <w:szCs w:val="24"/>
        </w:rPr>
        <w:t>Участник</w:t>
      </w:r>
      <w:r w:rsidRPr="00F647F7">
        <w:rPr>
          <w:sz w:val="24"/>
          <w:szCs w:val="24"/>
        </w:rPr>
        <w:t xml:space="preserve">а. </w:t>
      </w:r>
    </w:p>
    <w:bookmarkEnd w:id="1425"/>
    <w:bookmarkEnd w:id="1426"/>
    <w:bookmarkEnd w:id="1427"/>
    <w:bookmarkEnd w:id="1428"/>
    <w:bookmarkEnd w:id="1429"/>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Pr>
        <w:pStyle w:val="2"/>
        <w:pageBreakBefore/>
        <w:tabs>
          <w:tab w:val="clear" w:pos="1700"/>
          <w:tab w:val="num" w:pos="1134"/>
        </w:tabs>
        <w:spacing w:before="100" w:beforeAutospacing="1" w:after="100" w:afterAutospacing="1" w:line="240" w:lineRule="auto"/>
        <w:rPr>
          <w:sz w:val="22"/>
          <w:szCs w:val="22"/>
        </w:rPr>
        <w:sectPr w:rsidR="004F4D80" w:rsidSect="00FB7116">
          <w:pgSz w:w="11906" w:h="16838" w:code="9"/>
          <w:pgMar w:top="680" w:right="567" w:bottom="539" w:left="1134" w:header="680" w:footer="278" w:gutter="0"/>
          <w:cols w:space="708"/>
          <w:titlePg/>
          <w:docGrid w:linePitch="360"/>
        </w:sectPr>
      </w:pPr>
      <w:bookmarkStart w:id="1484" w:name="_Toc318208007"/>
    </w:p>
    <w:p w:rsidR="004F4D80" w:rsidRPr="003E5788" w:rsidRDefault="003E5788" w:rsidP="00FB7116">
      <w:pPr>
        <w:pStyle w:val="2"/>
        <w:pageBreakBefore/>
        <w:tabs>
          <w:tab w:val="clear" w:pos="1700"/>
          <w:tab w:val="num" w:pos="1134"/>
        </w:tabs>
        <w:spacing w:before="100" w:beforeAutospacing="1" w:after="100" w:afterAutospacing="1" w:line="240" w:lineRule="auto"/>
      </w:pPr>
      <w:bookmarkStart w:id="1485" w:name="_Toc423423680"/>
      <w:bookmarkStart w:id="1486" w:name="_Ref440272035"/>
      <w:bookmarkStart w:id="1487" w:name="_Ref440274733"/>
      <w:bookmarkStart w:id="1488" w:name="_Ref444180906"/>
      <w:bookmarkStart w:id="1489" w:name="_Toc498589687"/>
      <w:r w:rsidRPr="003E5788">
        <w:lastRenderedPageBreak/>
        <w:t>Справка о цепочке собственников участника закупочной процедуры, включая бенефициаров (в том числе конечных)</w:t>
      </w:r>
      <w:r w:rsidR="004F4D80" w:rsidRPr="003E5788">
        <w:t xml:space="preserve"> (форма 1</w:t>
      </w:r>
      <w:r w:rsidR="00635719" w:rsidRPr="003E5788">
        <w:t>2</w:t>
      </w:r>
      <w:r w:rsidR="004F4D80" w:rsidRPr="003E5788">
        <w:t>)</w:t>
      </w:r>
      <w:bookmarkEnd w:id="1484"/>
      <w:bookmarkEnd w:id="1485"/>
      <w:bookmarkEnd w:id="1486"/>
      <w:bookmarkEnd w:id="1487"/>
      <w:bookmarkEnd w:id="1488"/>
      <w:bookmarkEnd w:id="1489"/>
    </w:p>
    <w:p w:rsidR="004F4D80" w:rsidRPr="003E5788" w:rsidRDefault="003E5788" w:rsidP="004F4D80">
      <w:pPr>
        <w:pStyle w:val="3"/>
        <w:rPr>
          <w:szCs w:val="24"/>
        </w:rPr>
      </w:pPr>
      <w:bookmarkStart w:id="1490" w:name="_Toc343690584"/>
      <w:bookmarkStart w:id="1491" w:name="_Toc372294428"/>
      <w:bookmarkStart w:id="1492" w:name="_Toc379288896"/>
      <w:bookmarkStart w:id="1493" w:name="_Toc384734780"/>
      <w:bookmarkStart w:id="1494" w:name="_Toc396984078"/>
      <w:bookmarkStart w:id="1495" w:name="_Toc423423681"/>
      <w:bookmarkStart w:id="1496" w:name="_Toc439170710"/>
      <w:bookmarkStart w:id="1497" w:name="_Toc439172812"/>
      <w:bookmarkStart w:id="1498" w:name="_Toc439173253"/>
      <w:bookmarkStart w:id="1499" w:name="_Toc439238249"/>
      <w:bookmarkStart w:id="1500" w:name="_Toc439252796"/>
      <w:bookmarkStart w:id="1501" w:name="_Toc439323770"/>
      <w:bookmarkStart w:id="1502" w:name="_Toc440361405"/>
      <w:bookmarkStart w:id="1503" w:name="_Toc440376287"/>
      <w:bookmarkStart w:id="1504" w:name="_Toc440382545"/>
      <w:bookmarkStart w:id="1505" w:name="_Toc440447215"/>
      <w:bookmarkStart w:id="1506" w:name="_Toc440632376"/>
      <w:bookmarkStart w:id="1507" w:name="_Toc440875148"/>
      <w:bookmarkStart w:id="1508" w:name="_Toc441131135"/>
      <w:bookmarkStart w:id="1509" w:name="_Toc441572140"/>
      <w:bookmarkStart w:id="1510" w:name="_Toc441575232"/>
      <w:bookmarkStart w:id="1511" w:name="_Toc442195898"/>
      <w:bookmarkStart w:id="1512" w:name="_Toc442251940"/>
      <w:bookmarkStart w:id="1513" w:name="_Toc442258889"/>
      <w:bookmarkStart w:id="1514" w:name="_Toc442259129"/>
      <w:bookmarkStart w:id="1515" w:name="_Toc447292892"/>
      <w:bookmarkStart w:id="1516" w:name="_Toc461808964"/>
      <w:bookmarkStart w:id="1517" w:name="_Toc463514796"/>
      <w:bookmarkStart w:id="1518" w:name="_Toc466967523"/>
      <w:bookmarkStart w:id="1519" w:name="_Toc467574715"/>
      <w:bookmarkStart w:id="1520" w:name="_Toc468441758"/>
      <w:bookmarkStart w:id="1521" w:name="_Toc469480233"/>
      <w:bookmarkStart w:id="1522" w:name="_Toc472409262"/>
      <w:bookmarkStart w:id="1523" w:name="_Toc498417409"/>
      <w:bookmarkStart w:id="1524" w:name="_Toc498589688"/>
      <w:r w:rsidRPr="003E5788">
        <w:rPr>
          <w:szCs w:val="24"/>
        </w:rPr>
        <w:t xml:space="preserve">Форма </w:t>
      </w:r>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r w:rsidRPr="003E5788">
        <w:rPr>
          <w:szCs w:val="24"/>
        </w:rPr>
        <w:t>справки о цепочке собственников участника закупочной процедуры, включая бенефициаров (в том числе конечных)</w:t>
      </w:r>
      <w:bookmarkEnd w:id="1523"/>
      <w:bookmarkEnd w:id="1524"/>
    </w:p>
    <w:p w:rsidR="004F4D80" w:rsidRPr="003E5788" w:rsidRDefault="004F4D80" w:rsidP="004F4D80">
      <w:pPr>
        <w:tabs>
          <w:tab w:val="left" w:pos="4757"/>
        </w:tabs>
        <w:spacing w:line="240" w:lineRule="auto"/>
        <w:ind w:left="567" w:firstLine="0"/>
        <w:jc w:val="left"/>
        <w:rPr>
          <w:sz w:val="24"/>
          <w:szCs w:val="24"/>
        </w:rPr>
      </w:pPr>
      <w:r w:rsidRPr="003E5788">
        <w:rPr>
          <w:sz w:val="24"/>
          <w:szCs w:val="24"/>
        </w:rPr>
        <w:t>Приложение 1</w:t>
      </w:r>
      <w:r w:rsidR="00553A57" w:rsidRPr="003E5788">
        <w:rPr>
          <w:sz w:val="24"/>
          <w:szCs w:val="24"/>
        </w:rPr>
        <w:t>2</w:t>
      </w:r>
      <w:r w:rsidRPr="003E5788">
        <w:rPr>
          <w:sz w:val="24"/>
          <w:szCs w:val="24"/>
        </w:rPr>
        <w:t xml:space="preserve"> к письму о подаче оферты</w:t>
      </w:r>
      <w:r w:rsidRPr="003E5788">
        <w:rPr>
          <w:sz w:val="24"/>
          <w:szCs w:val="24"/>
        </w:rPr>
        <w:br/>
        <w:t>от «____»_____________ </w:t>
      </w:r>
      <w:proofErr w:type="gramStart"/>
      <w:r w:rsidRPr="003E5788">
        <w:rPr>
          <w:sz w:val="24"/>
          <w:szCs w:val="24"/>
        </w:rPr>
        <w:t>г</w:t>
      </w:r>
      <w:proofErr w:type="gramEnd"/>
      <w:r w:rsidRPr="003E5788">
        <w:rPr>
          <w:sz w:val="24"/>
          <w:szCs w:val="24"/>
        </w:rPr>
        <w:t>. №__________</w:t>
      </w:r>
    </w:p>
    <w:p w:rsidR="004F4D80" w:rsidRPr="003E5788" w:rsidRDefault="004F4D80" w:rsidP="003E5788">
      <w:pPr>
        <w:spacing w:line="240" w:lineRule="auto"/>
        <w:ind w:firstLine="0"/>
        <w:rPr>
          <w:color w:val="000000"/>
          <w:sz w:val="24"/>
          <w:szCs w:val="24"/>
        </w:rPr>
      </w:pPr>
    </w:p>
    <w:p w:rsidR="003E5788" w:rsidRPr="003E5788" w:rsidRDefault="003E5788" w:rsidP="003E5788">
      <w:pPr>
        <w:spacing w:line="240" w:lineRule="auto"/>
        <w:ind w:firstLine="0"/>
        <w:jc w:val="center"/>
        <w:rPr>
          <w:b/>
          <w:sz w:val="24"/>
          <w:szCs w:val="24"/>
        </w:rPr>
      </w:pPr>
      <w:r w:rsidRPr="003E5788">
        <w:rPr>
          <w:b/>
          <w:sz w:val="24"/>
          <w:szCs w:val="24"/>
        </w:rPr>
        <w:t>Справка о цепочке собственников участника закупочной процедуры, включая бенефициаров (в том числе конечных) *</w:t>
      </w:r>
    </w:p>
    <w:p w:rsidR="003E5788" w:rsidRPr="003E5788" w:rsidRDefault="003E5788" w:rsidP="003E5788">
      <w:pPr>
        <w:spacing w:line="240" w:lineRule="auto"/>
        <w:ind w:firstLine="0"/>
        <w:rPr>
          <w:color w:val="000000"/>
          <w:sz w:val="24"/>
          <w:szCs w:val="24"/>
        </w:rPr>
      </w:pPr>
    </w:p>
    <w:p w:rsidR="003E5788" w:rsidRPr="003E5788" w:rsidRDefault="003E5788" w:rsidP="003E5788">
      <w:pPr>
        <w:spacing w:line="240" w:lineRule="auto"/>
        <w:ind w:firstLine="0"/>
        <w:rPr>
          <w:color w:val="000000"/>
          <w:sz w:val="24"/>
          <w:szCs w:val="24"/>
        </w:rPr>
      </w:pPr>
      <w:r w:rsidRPr="003E5788">
        <w:rPr>
          <w:color w:val="000000"/>
          <w:sz w:val="24"/>
          <w:szCs w:val="24"/>
        </w:rPr>
        <w:t>Наименование и адрес Участника: __________________________________________</w:t>
      </w:r>
    </w:p>
    <w:p w:rsidR="003E5788" w:rsidRPr="003E5788" w:rsidRDefault="003E5788" w:rsidP="003E5788">
      <w:pPr>
        <w:spacing w:line="240" w:lineRule="auto"/>
        <w:ind w:firstLine="0"/>
        <w:rPr>
          <w:color w:val="000000"/>
        </w:rPr>
      </w:pPr>
    </w:p>
    <w:tbl>
      <w:tblPr>
        <w:tblW w:w="1562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3"/>
        <w:gridCol w:w="568"/>
        <w:gridCol w:w="567"/>
        <w:gridCol w:w="1135"/>
        <w:gridCol w:w="879"/>
        <w:gridCol w:w="1247"/>
        <w:gridCol w:w="1556"/>
        <w:gridCol w:w="570"/>
        <w:gridCol w:w="554"/>
        <w:gridCol w:w="709"/>
        <w:gridCol w:w="1134"/>
        <w:gridCol w:w="1275"/>
        <w:gridCol w:w="1701"/>
        <w:gridCol w:w="1702"/>
        <w:gridCol w:w="1572"/>
      </w:tblGrid>
      <w:tr w:rsidR="003E5788" w:rsidRPr="003E5788" w:rsidTr="003A7BF3">
        <w:trPr>
          <w:trHeight w:val="331"/>
        </w:trPr>
        <w:tc>
          <w:tcPr>
            <w:tcW w:w="453" w:type="dxa"/>
            <w:vMerge w:val="restart"/>
            <w:shd w:val="clear" w:color="000000" w:fill="FFFFFF"/>
            <w:vAlign w:val="center"/>
          </w:tcPr>
          <w:p w:rsidR="003E5788" w:rsidRPr="003E5788" w:rsidRDefault="003E5788" w:rsidP="003E5788">
            <w:pPr>
              <w:spacing w:line="240" w:lineRule="auto"/>
              <w:ind w:firstLine="0"/>
              <w:jc w:val="center"/>
              <w:rPr>
                <w:b/>
                <w:bCs w:val="0"/>
                <w:color w:val="000000"/>
                <w:sz w:val="16"/>
                <w:szCs w:val="16"/>
              </w:rPr>
            </w:pPr>
            <w:r w:rsidRPr="003E5788">
              <w:rPr>
                <w:b/>
                <w:bCs w:val="0"/>
                <w:color w:val="000000"/>
                <w:sz w:val="16"/>
                <w:szCs w:val="16"/>
              </w:rPr>
              <w:t>№ п./п.</w:t>
            </w:r>
          </w:p>
        </w:tc>
        <w:tc>
          <w:tcPr>
            <w:tcW w:w="5952" w:type="dxa"/>
            <w:gridSpan w:val="6"/>
            <w:shd w:val="clear" w:color="000000" w:fill="FFFFFF"/>
            <w:vAlign w:val="center"/>
          </w:tcPr>
          <w:p w:rsidR="003E5788" w:rsidRPr="003E5788" w:rsidRDefault="003E5788" w:rsidP="003E5788">
            <w:pPr>
              <w:spacing w:line="240" w:lineRule="auto"/>
              <w:ind w:firstLine="0"/>
              <w:jc w:val="center"/>
              <w:rPr>
                <w:b/>
                <w:bCs w:val="0"/>
                <w:color w:val="000000"/>
                <w:sz w:val="16"/>
                <w:szCs w:val="16"/>
              </w:rPr>
            </w:pPr>
            <w:r w:rsidRPr="003E5788">
              <w:rPr>
                <w:b/>
                <w:bCs w:val="0"/>
                <w:color w:val="000000"/>
                <w:sz w:val="16"/>
                <w:szCs w:val="16"/>
              </w:rPr>
              <w:t>Информация об организации</w:t>
            </w:r>
          </w:p>
        </w:tc>
        <w:tc>
          <w:tcPr>
            <w:tcW w:w="570" w:type="dxa"/>
            <w:vMerge w:val="restart"/>
            <w:shd w:val="clear" w:color="auto" w:fill="auto"/>
            <w:vAlign w:val="center"/>
          </w:tcPr>
          <w:p w:rsidR="003E5788" w:rsidRPr="003E5788" w:rsidRDefault="003E5788" w:rsidP="003E5788">
            <w:pPr>
              <w:spacing w:line="240" w:lineRule="auto"/>
              <w:ind w:right="-108" w:firstLine="0"/>
              <w:jc w:val="center"/>
              <w:rPr>
                <w:b/>
                <w:bCs w:val="0"/>
                <w:color w:val="000000"/>
                <w:sz w:val="16"/>
                <w:szCs w:val="16"/>
              </w:rPr>
            </w:pPr>
            <w:r w:rsidRPr="003E5788">
              <w:rPr>
                <w:b/>
                <w:bCs w:val="0"/>
                <w:color w:val="000000"/>
                <w:sz w:val="16"/>
                <w:szCs w:val="16"/>
              </w:rPr>
              <w:t>№</w:t>
            </w:r>
          </w:p>
        </w:tc>
        <w:tc>
          <w:tcPr>
            <w:tcW w:w="8647" w:type="dxa"/>
            <w:gridSpan w:val="7"/>
            <w:shd w:val="clear" w:color="auto" w:fill="auto"/>
            <w:vAlign w:val="center"/>
          </w:tcPr>
          <w:p w:rsidR="003E5788" w:rsidRPr="003E5788" w:rsidRDefault="003E5788" w:rsidP="003E5788">
            <w:pPr>
              <w:spacing w:line="240" w:lineRule="auto"/>
              <w:ind w:firstLine="0"/>
              <w:jc w:val="center"/>
              <w:rPr>
                <w:b/>
                <w:bCs w:val="0"/>
                <w:color w:val="000000"/>
                <w:sz w:val="16"/>
                <w:szCs w:val="16"/>
              </w:rPr>
            </w:pPr>
            <w:r w:rsidRPr="003E5788">
              <w:rPr>
                <w:b/>
                <w:bCs w:val="0"/>
                <w:color w:val="000000"/>
                <w:sz w:val="16"/>
                <w:szCs w:val="16"/>
              </w:rPr>
              <w:t>Информация о цепочке собственников организации (включая конечных бенефициаров)</w:t>
            </w:r>
          </w:p>
        </w:tc>
      </w:tr>
      <w:tr w:rsidR="003E5788" w:rsidRPr="003E5788" w:rsidTr="003A7BF3">
        <w:trPr>
          <w:trHeight w:val="847"/>
        </w:trPr>
        <w:tc>
          <w:tcPr>
            <w:tcW w:w="453" w:type="dxa"/>
            <w:vMerge/>
            <w:shd w:val="clear" w:color="000000" w:fill="FFFFFF"/>
            <w:vAlign w:val="center"/>
            <w:hideMark/>
          </w:tcPr>
          <w:p w:rsidR="003E5788" w:rsidRPr="003E5788" w:rsidRDefault="003E5788" w:rsidP="003E5788">
            <w:pPr>
              <w:spacing w:line="240" w:lineRule="auto"/>
              <w:ind w:firstLine="0"/>
              <w:jc w:val="center"/>
              <w:rPr>
                <w:b/>
                <w:bCs w:val="0"/>
                <w:color w:val="000000"/>
                <w:sz w:val="16"/>
                <w:szCs w:val="16"/>
              </w:rPr>
            </w:pPr>
          </w:p>
        </w:tc>
        <w:tc>
          <w:tcPr>
            <w:tcW w:w="568" w:type="dxa"/>
            <w:shd w:val="clear" w:color="000000" w:fill="FFFFFF"/>
            <w:vAlign w:val="center"/>
            <w:hideMark/>
          </w:tcPr>
          <w:p w:rsidR="003E5788" w:rsidRPr="003E5788" w:rsidRDefault="003E5788" w:rsidP="003E5788">
            <w:pPr>
              <w:spacing w:line="240" w:lineRule="auto"/>
              <w:ind w:right="-108" w:firstLine="0"/>
              <w:jc w:val="center"/>
              <w:rPr>
                <w:b/>
                <w:bCs w:val="0"/>
                <w:color w:val="000000"/>
                <w:sz w:val="16"/>
                <w:szCs w:val="16"/>
              </w:rPr>
            </w:pPr>
            <w:r w:rsidRPr="003E5788">
              <w:rPr>
                <w:b/>
                <w:bCs w:val="0"/>
                <w:color w:val="000000"/>
                <w:sz w:val="16"/>
                <w:szCs w:val="16"/>
              </w:rPr>
              <w:t>ИНН</w:t>
            </w:r>
          </w:p>
        </w:tc>
        <w:tc>
          <w:tcPr>
            <w:tcW w:w="567" w:type="dxa"/>
            <w:shd w:val="clear" w:color="000000" w:fill="FFFFFF"/>
            <w:vAlign w:val="center"/>
            <w:hideMark/>
          </w:tcPr>
          <w:p w:rsidR="003E5788" w:rsidRPr="003E5788" w:rsidRDefault="003E5788" w:rsidP="003E5788">
            <w:pPr>
              <w:spacing w:line="240" w:lineRule="auto"/>
              <w:ind w:right="-108" w:firstLine="0"/>
              <w:jc w:val="center"/>
              <w:rPr>
                <w:b/>
                <w:bCs w:val="0"/>
                <w:color w:val="000000"/>
                <w:sz w:val="16"/>
                <w:szCs w:val="16"/>
              </w:rPr>
            </w:pPr>
            <w:r w:rsidRPr="003E5788">
              <w:rPr>
                <w:b/>
                <w:bCs w:val="0"/>
                <w:color w:val="000000"/>
                <w:sz w:val="16"/>
                <w:szCs w:val="16"/>
              </w:rPr>
              <w:t>ОГРН</w:t>
            </w:r>
          </w:p>
        </w:tc>
        <w:tc>
          <w:tcPr>
            <w:tcW w:w="1135" w:type="dxa"/>
            <w:shd w:val="clear" w:color="000000" w:fill="FFFFFF"/>
            <w:vAlign w:val="center"/>
            <w:hideMark/>
          </w:tcPr>
          <w:p w:rsidR="003E5788" w:rsidRPr="003E5788" w:rsidRDefault="003E5788" w:rsidP="003E5788">
            <w:pPr>
              <w:spacing w:line="240" w:lineRule="auto"/>
              <w:ind w:right="-108" w:firstLine="0"/>
              <w:jc w:val="center"/>
              <w:rPr>
                <w:b/>
                <w:bCs w:val="0"/>
                <w:color w:val="000000"/>
                <w:sz w:val="16"/>
                <w:szCs w:val="16"/>
              </w:rPr>
            </w:pPr>
            <w:r w:rsidRPr="003E5788">
              <w:rPr>
                <w:b/>
                <w:bCs w:val="0"/>
                <w:color w:val="000000"/>
                <w:sz w:val="16"/>
                <w:szCs w:val="16"/>
              </w:rPr>
              <w:t>Наименование краткое</w:t>
            </w:r>
          </w:p>
        </w:tc>
        <w:tc>
          <w:tcPr>
            <w:tcW w:w="879" w:type="dxa"/>
            <w:shd w:val="clear" w:color="000000" w:fill="FFFFFF"/>
            <w:vAlign w:val="center"/>
            <w:hideMark/>
          </w:tcPr>
          <w:p w:rsidR="003E5788" w:rsidRPr="003E5788" w:rsidRDefault="003E5788" w:rsidP="003E5788">
            <w:pPr>
              <w:spacing w:line="240" w:lineRule="auto"/>
              <w:ind w:right="-108" w:firstLine="0"/>
              <w:jc w:val="center"/>
              <w:rPr>
                <w:b/>
                <w:bCs w:val="0"/>
                <w:color w:val="000000"/>
                <w:sz w:val="16"/>
                <w:szCs w:val="16"/>
              </w:rPr>
            </w:pPr>
            <w:r w:rsidRPr="003E5788">
              <w:rPr>
                <w:b/>
                <w:bCs w:val="0"/>
                <w:color w:val="000000"/>
                <w:sz w:val="16"/>
                <w:szCs w:val="16"/>
              </w:rPr>
              <w:t>Код ОКВЭД</w:t>
            </w:r>
          </w:p>
        </w:tc>
        <w:tc>
          <w:tcPr>
            <w:tcW w:w="1247" w:type="dxa"/>
            <w:shd w:val="clear" w:color="000000" w:fill="FFFFFF"/>
            <w:vAlign w:val="center"/>
            <w:hideMark/>
          </w:tcPr>
          <w:p w:rsidR="003E5788" w:rsidRPr="003E5788" w:rsidRDefault="003E5788" w:rsidP="003E5788">
            <w:pPr>
              <w:spacing w:line="240" w:lineRule="auto"/>
              <w:ind w:right="-108" w:firstLine="0"/>
              <w:jc w:val="center"/>
              <w:rPr>
                <w:b/>
                <w:bCs w:val="0"/>
                <w:color w:val="000000"/>
                <w:sz w:val="16"/>
                <w:szCs w:val="16"/>
              </w:rPr>
            </w:pPr>
            <w:r w:rsidRPr="003E5788">
              <w:rPr>
                <w:b/>
                <w:bCs w:val="0"/>
                <w:color w:val="000000"/>
                <w:sz w:val="16"/>
                <w:szCs w:val="16"/>
              </w:rPr>
              <w:t>Ф.И.О. руководителя</w:t>
            </w:r>
          </w:p>
        </w:tc>
        <w:tc>
          <w:tcPr>
            <w:tcW w:w="1556" w:type="dxa"/>
            <w:shd w:val="clear" w:color="000000" w:fill="FFFFFF"/>
            <w:vAlign w:val="center"/>
            <w:hideMark/>
          </w:tcPr>
          <w:p w:rsidR="003E5788" w:rsidRPr="003E5788" w:rsidRDefault="003E5788" w:rsidP="003E5788">
            <w:pPr>
              <w:spacing w:line="240" w:lineRule="auto"/>
              <w:ind w:right="-108" w:firstLine="0"/>
              <w:jc w:val="center"/>
              <w:rPr>
                <w:b/>
                <w:bCs w:val="0"/>
                <w:color w:val="000000"/>
                <w:sz w:val="16"/>
                <w:szCs w:val="16"/>
              </w:rPr>
            </w:pPr>
            <w:r w:rsidRPr="003E5788">
              <w:rPr>
                <w:b/>
                <w:bCs w:val="0"/>
                <w:color w:val="000000"/>
                <w:sz w:val="16"/>
                <w:szCs w:val="16"/>
              </w:rPr>
              <w:t>Серия и номер документа, удостоверяющего личность руководителя</w:t>
            </w:r>
          </w:p>
        </w:tc>
        <w:tc>
          <w:tcPr>
            <w:tcW w:w="570" w:type="dxa"/>
            <w:vMerge/>
            <w:shd w:val="clear" w:color="auto" w:fill="auto"/>
            <w:vAlign w:val="center"/>
            <w:hideMark/>
          </w:tcPr>
          <w:p w:rsidR="003E5788" w:rsidRPr="003E5788" w:rsidRDefault="003E5788" w:rsidP="003E5788">
            <w:pPr>
              <w:spacing w:line="240" w:lineRule="auto"/>
              <w:ind w:right="-108" w:firstLine="0"/>
              <w:jc w:val="center"/>
              <w:rPr>
                <w:b/>
                <w:bCs w:val="0"/>
                <w:color w:val="000000"/>
                <w:sz w:val="16"/>
                <w:szCs w:val="16"/>
              </w:rPr>
            </w:pPr>
          </w:p>
        </w:tc>
        <w:tc>
          <w:tcPr>
            <w:tcW w:w="554" w:type="dxa"/>
            <w:shd w:val="clear" w:color="auto" w:fill="auto"/>
            <w:vAlign w:val="center"/>
            <w:hideMark/>
          </w:tcPr>
          <w:p w:rsidR="003E5788" w:rsidRPr="003E5788" w:rsidRDefault="003E5788" w:rsidP="003E5788">
            <w:pPr>
              <w:spacing w:line="240" w:lineRule="auto"/>
              <w:ind w:right="-108" w:firstLine="0"/>
              <w:jc w:val="center"/>
              <w:rPr>
                <w:b/>
                <w:bCs w:val="0"/>
                <w:color w:val="000000"/>
                <w:sz w:val="16"/>
                <w:szCs w:val="16"/>
              </w:rPr>
            </w:pPr>
            <w:r w:rsidRPr="003E5788">
              <w:rPr>
                <w:b/>
                <w:bCs w:val="0"/>
                <w:color w:val="000000"/>
                <w:sz w:val="16"/>
                <w:szCs w:val="16"/>
              </w:rPr>
              <w:t>ИНН</w:t>
            </w:r>
          </w:p>
        </w:tc>
        <w:tc>
          <w:tcPr>
            <w:tcW w:w="709" w:type="dxa"/>
            <w:shd w:val="clear" w:color="auto" w:fill="auto"/>
            <w:vAlign w:val="center"/>
            <w:hideMark/>
          </w:tcPr>
          <w:p w:rsidR="003E5788" w:rsidRPr="003E5788" w:rsidRDefault="003E5788" w:rsidP="003E5788">
            <w:pPr>
              <w:spacing w:line="240" w:lineRule="auto"/>
              <w:ind w:right="-108" w:firstLine="0"/>
              <w:jc w:val="center"/>
              <w:rPr>
                <w:b/>
                <w:bCs w:val="0"/>
                <w:color w:val="000000"/>
                <w:sz w:val="16"/>
                <w:szCs w:val="16"/>
              </w:rPr>
            </w:pPr>
            <w:r w:rsidRPr="003E5788">
              <w:rPr>
                <w:b/>
                <w:bCs w:val="0"/>
                <w:color w:val="000000"/>
                <w:sz w:val="16"/>
                <w:szCs w:val="16"/>
              </w:rPr>
              <w:t>ОГРН</w:t>
            </w:r>
          </w:p>
        </w:tc>
        <w:tc>
          <w:tcPr>
            <w:tcW w:w="1134" w:type="dxa"/>
            <w:shd w:val="clear" w:color="auto" w:fill="auto"/>
            <w:vAlign w:val="center"/>
            <w:hideMark/>
          </w:tcPr>
          <w:p w:rsidR="003E5788" w:rsidRPr="003E5788" w:rsidRDefault="003E5788" w:rsidP="003E5788">
            <w:pPr>
              <w:spacing w:line="240" w:lineRule="auto"/>
              <w:ind w:right="-108" w:firstLine="0"/>
              <w:jc w:val="center"/>
              <w:rPr>
                <w:b/>
                <w:bCs w:val="0"/>
                <w:color w:val="000000"/>
                <w:sz w:val="16"/>
                <w:szCs w:val="16"/>
              </w:rPr>
            </w:pPr>
            <w:r w:rsidRPr="003E5788">
              <w:rPr>
                <w:b/>
                <w:bCs w:val="0"/>
                <w:color w:val="000000"/>
                <w:sz w:val="16"/>
                <w:szCs w:val="16"/>
              </w:rPr>
              <w:t>Наименование/ФИО</w:t>
            </w:r>
          </w:p>
        </w:tc>
        <w:tc>
          <w:tcPr>
            <w:tcW w:w="1275" w:type="dxa"/>
            <w:shd w:val="clear" w:color="auto" w:fill="auto"/>
            <w:vAlign w:val="center"/>
            <w:hideMark/>
          </w:tcPr>
          <w:p w:rsidR="003E5788" w:rsidRPr="003E5788" w:rsidRDefault="003E5788" w:rsidP="003E5788">
            <w:pPr>
              <w:spacing w:line="240" w:lineRule="auto"/>
              <w:ind w:right="-108" w:firstLine="0"/>
              <w:jc w:val="center"/>
              <w:rPr>
                <w:b/>
                <w:bCs w:val="0"/>
                <w:color w:val="000000"/>
                <w:sz w:val="16"/>
                <w:szCs w:val="16"/>
              </w:rPr>
            </w:pPr>
            <w:r w:rsidRPr="003E5788">
              <w:rPr>
                <w:b/>
                <w:bCs w:val="0"/>
                <w:color w:val="000000"/>
                <w:sz w:val="16"/>
                <w:szCs w:val="16"/>
              </w:rPr>
              <w:t>Адрес регистрации</w:t>
            </w:r>
          </w:p>
        </w:tc>
        <w:tc>
          <w:tcPr>
            <w:tcW w:w="1701" w:type="dxa"/>
            <w:shd w:val="clear" w:color="auto" w:fill="auto"/>
            <w:vAlign w:val="center"/>
            <w:hideMark/>
          </w:tcPr>
          <w:p w:rsidR="003E5788" w:rsidRPr="003E5788" w:rsidRDefault="003E5788" w:rsidP="003E5788">
            <w:pPr>
              <w:spacing w:line="240" w:lineRule="auto"/>
              <w:ind w:right="-108" w:firstLine="0"/>
              <w:jc w:val="center"/>
              <w:rPr>
                <w:b/>
                <w:bCs w:val="0"/>
                <w:color w:val="000000"/>
                <w:sz w:val="16"/>
                <w:szCs w:val="16"/>
              </w:rPr>
            </w:pPr>
            <w:r w:rsidRPr="003E5788">
              <w:rPr>
                <w:b/>
                <w:bCs w:val="0"/>
                <w:color w:val="000000"/>
                <w:sz w:val="16"/>
                <w:szCs w:val="16"/>
              </w:rPr>
              <w:t>Серия и номер документа, удостоверяющего личность (для физ. лиц)</w:t>
            </w:r>
          </w:p>
        </w:tc>
        <w:tc>
          <w:tcPr>
            <w:tcW w:w="1702" w:type="dxa"/>
            <w:shd w:val="clear" w:color="auto" w:fill="auto"/>
            <w:vAlign w:val="center"/>
            <w:hideMark/>
          </w:tcPr>
          <w:p w:rsidR="003E5788" w:rsidRPr="003E5788" w:rsidRDefault="003E5788" w:rsidP="003E5788">
            <w:pPr>
              <w:spacing w:line="240" w:lineRule="auto"/>
              <w:ind w:right="-108" w:firstLine="0"/>
              <w:jc w:val="center"/>
              <w:rPr>
                <w:b/>
                <w:bCs w:val="0"/>
                <w:color w:val="000000"/>
                <w:sz w:val="16"/>
                <w:szCs w:val="16"/>
              </w:rPr>
            </w:pPr>
            <w:r w:rsidRPr="003E5788">
              <w:rPr>
                <w:b/>
                <w:bCs w:val="0"/>
                <w:color w:val="000000"/>
                <w:sz w:val="16"/>
                <w:szCs w:val="16"/>
              </w:rPr>
              <w:t>Руководитель/ участник/ акционер/ бенефициар</w:t>
            </w:r>
          </w:p>
        </w:tc>
        <w:tc>
          <w:tcPr>
            <w:tcW w:w="1572" w:type="dxa"/>
            <w:shd w:val="clear" w:color="auto" w:fill="auto"/>
            <w:vAlign w:val="center"/>
            <w:hideMark/>
          </w:tcPr>
          <w:p w:rsidR="003E5788" w:rsidRPr="003E5788" w:rsidRDefault="003E5788" w:rsidP="009C79CA">
            <w:pPr>
              <w:spacing w:line="240" w:lineRule="auto"/>
              <w:ind w:right="-108" w:firstLine="0"/>
              <w:jc w:val="center"/>
              <w:rPr>
                <w:b/>
                <w:bCs w:val="0"/>
                <w:color w:val="000000"/>
                <w:sz w:val="16"/>
                <w:szCs w:val="16"/>
              </w:rPr>
            </w:pPr>
            <w:r w:rsidRPr="003E5788">
              <w:rPr>
                <w:b/>
                <w:bCs w:val="0"/>
                <w:color w:val="000000"/>
                <w:sz w:val="16"/>
                <w:szCs w:val="16"/>
              </w:rPr>
              <w:t>Информация о подтверждающих документах (наименование, реквизиты и т.д.)</w:t>
            </w:r>
          </w:p>
        </w:tc>
      </w:tr>
      <w:tr w:rsidR="003E5788" w:rsidRPr="003E5788" w:rsidTr="003A7BF3">
        <w:trPr>
          <w:trHeight w:val="225"/>
        </w:trPr>
        <w:tc>
          <w:tcPr>
            <w:tcW w:w="453" w:type="dxa"/>
            <w:shd w:val="clear" w:color="000000" w:fill="FFFFFF"/>
            <w:vAlign w:val="center"/>
            <w:hideMark/>
          </w:tcPr>
          <w:p w:rsidR="003E5788" w:rsidRPr="003E5788" w:rsidRDefault="003E5788" w:rsidP="003E5788">
            <w:pPr>
              <w:spacing w:line="240" w:lineRule="auto"/>
              <w:ind w:firstLine="0"/>
              <w:jc w:val="center"/>
              <w:rPr>
                <w:b/>
                <w:bCs w:val="0"/>
                <w:color w:val="000000"/>
                <w:sz w:val="16"/>
                <w:szCs w:val="16"/>
              </w:rPr>
            </w:pPr>
            <w:r w:rsidRPr="003E5788">
              <w:rPr>
                <w:b/>
                <w:bCs w:val="0"/>
                <w:color w:val="000000"/>
                <w:sz w:val="16"/>
                <w:szCs w:val="16"/>
              </w:rPr>
              <w:t>1</w:t>
            </w:r>
          </w:p>
        </w:tc>
        <w:tc>
          <w:tcPr>
            <w:tcW w:w="568" w:type="dxa"/>
            <w:shd w:val="clear" w:color="000000" w:fill="FFFFFF"/>
            <w:vAlign w:val="center"/>
            <w:hideMark/>
          </w:tcPr>
          <w:p w:rsidR="003E5788" w:rsidRPr="003E5788" w:rsidRDefault="003E5788" w:rsidP="003E5788">
            <w:pPr>
              <w:spacing w:line="240" w:lineRule="auto"/>
              <w:ind w:firstLine="0"/>
              <w:jc w:val="center"/>
              <w:rPr>
                <w:b/>
                <w:bCs w:val="0"/>
                <w:color w:val="000000"/>
                <w:sz w:val="16"/>
                <w:szCs w:val="16"/>
              </w:rPr>
            </w:pPr>
            <w:r w:rsidRPr="003E5788">
              <w:rPr>
                <w:b/>
                <w:bCs w:val="0"/>
                <w:color w:val="000000"/>
                <w:sz w:val="16"/>
                <w:szCs w:val="16"/>
              </w:rPr>
              <w:t>2</w:t>
            </w:r>
          </w:p>
        </w:tc>
        <w:tc>
          <w:tcPr>
            <w:tcW w:w="567" w:type="dxa"/>
            <w:shd w:val="clear" w:color="000000" w:fill="FFFFFF"/>
            <w:vAlign w:val="center"/>
            <w:hideMark/>
          </w:tcPr>
          <w:p w:rsidR="003E5788" w:rsidRPr="003E5788" w:rsidRDefault="003E5788" w:rsidP="003E5788">
            <w:pPr>
              <w:spacing w:line="240" w:lineRule="auto"/>
              <w:ind w:firstLine="0"/>
              <w:jc w:val="center"/>
              <w:rPr>
                <w:b/>
                <w:bCs w:val="0"/>
                <w:color w:val="000000"/>
                <w:sz w:val="16"/>
                <w:szCs w:val="16"/>
              </w:rPr>
            </w:pPr>
            <w:r w:rsidRPr="003E5788">
              <w:rPr>
                <w:b/>
                <w:bCs w:val="0"/>
                <w:color w:val="000000"/>
                <w:sz w:val="16"/>
                <w:szCs w:val="16"/>
              </w:rPr>
              <w:t>3</w:t>
            </w:r>
          </w:p>
        </w:tc>
        <w:tc>
          <w:tcPr>
            <w:tcW w:w="1135" w:type="dxa"/>
            <w:shd w:val="clear" w:color="000000" w:fill="FFFFFF"/>
            <w:vAlign w:val="center"/>
            <w:hideMark/>
          </w:tcPr>
          <w:p w:rsidR="003E5788" w:rsidRPr="003E5788" w:rsidRDefault="003E5788" w:rsidP="003E5788">
            <w:pPr>
              <w:spacing w:line="240" w:lineRule="auto"/>
              <w:ind w:firstLine="0"/>
              <w:jc w:val="center"/>
              <w:rPr>
                <w:b/>
                <w:bCs w:val="0"/>
                <w:color w:val="000000"/>
                <w:sz w:val="16"/>
                <w:szCs w:val="16"/>
              </w:rPr>
            </w:pPr>
            <w:r w:rsidRPr="003E5788">
              <w:rPr>
                <w:b/>
                <w:bCs w:val="0"/>
                <w:color w:val="000000"/>
                <w:sz w:val="16"/>
                <w:szCs w:val="16"/>
              </w:rPr>
              <w:t>4</w:t>
            </w:r>
          </w:p>
        </w:tc>
        <w:tc>
          <w:tcPr>
            <w:tcW w:w="879" w:type="dxa"/>
            <w:shd w:val="clear" w:color="000000" w:fill="FFFFFF"/>
            <w:vAlign w:val="center"/>
            <w:hideMark/>
          </w:tcPr>
          <w:p w:rsidR="003E5788" w:rsidRPr="003E5788" w:rsidRDefault="003E5788" w:rsidP="003E5788">
            <w:pPr>
              <w:spacing w:line="240" w:lineRule="auto"/>
              <w:ind w:firstLine="0"/>
              <w:jc w:val="center"/>
              <w:rPr>
                <w:b/>
                <w:bCs w:val="0"/>
                <w:color w:val="000000"/>
                <w:sz w:val="16"/>
                <w:szCs w:val="16"/>
              </w:rPr>
            </w:pPr>
            <w:r w:rsidRPr="003E5788">
              <w:rPr>
                <w:b/>
                <w:bCs w:val="0"/>
                <w:color w:val="000000"/>
                <w:sz w:val="16"/>
                <w:szCs w:val="16"/>
              </w:rPr>
              <w:t>5</w:t>
            </w:r>
          </w:p>
        </w:tc>
        <w:tc>
          <w:tcPr>
            <w:tcW w:w="1247" w:type="dxa"/>
            <w:shd w:val="clear" w:color="000000" w:fill="FFFFFF"/>
            <w:vAlign w:val="center"/>
            <w:hideMark/>
          </w:tcPr>
          <w:p w:rsidR="003E5788" w:rsidRPr="003E5788" w:rsidRDefault="003E5788" w:rsidP="003E5788">
            <w:pPr>
              <w:spacing w:line="240" w:lineRule="auto"/>
              <w:ind w:firstLine="0"/>
              <w:jc w:val="center"/>
              <w:rPr>
                <w:b/>
                <w:bCs w:val="0"/>
                <w:color w:val="000000"/>
                <w:sz w:val="16"/>
                <w:szCs w:val="16"/>
              </w:rPr>
            </w:pPr>
            <w:r w:rsidRPr="003E5788">
              <w:rPr>
                <w:b/>
                <w:bCs w:val="0"/>
                <w:color w:val="000000"/>
                <w:sz w:val="16"/>
                <w:szCs w:val="16"/>
              </w:rPr>
              <w:t>6</w:t>
            </w:r>
          </w:p>
        </w:tc>
        <w:tc>
          <w:tcPr>
            <w:tcW w:w="1556" w:type="dxa"/>
            <w:shd w:val="clear" w:color="000000" w:fill="FFFFFF"/>
            <w:vAlign w:val="center"/>
            <w:hideMark/>
          </w:tcPr>
          <w:p w:rsidR="003E5788" w:rsidRPr="003E5788" w:rsidRDefault="003E5788" w:rsidP="003E5788">
            <w:pPr>
              <w:spacing w:line="240" w:lineRule="auto"/>
              <w:ind w:firstLine="0"/>
              <w:jc w:val="center"/>
              <w:rPr>
                <w:b/>
                <w:bCs w:val="0"/>
                <w:color w:val="000000"/>
                <w:sz w:val="16"/>
                <w:szCs w:val="16"/>
              </w:rPr>
            </w:pPr>
            <w:r w:rsidRPr="003E5788">
              <w:rPr>
                <w:b/>
                <w:bCs w:val="0"/>
                <w:color w:val="000000"/>
                <w:sz w:val="16"/>
                <w:szCs w:val="16"/>
              </w:rPr>
              <w:t>7</w:t>
            </w:r>
          </w:p>
        </w:tc>
        <w:tc>
          <w:tcPr>
            <w:tcW w:w="570" w:type="dxa"/>
            <w:shd w:val="clear" w:color="auto" w:fill="auto"/>
            <w:vAlign w:val="center"/>
            <w:hideMark/>
          </w:tcPr>
          <w:p w:rsidR="003E5788" w:rsidRPr="003E5788" w:rsidRDefault="003E5788" w:rsidP="003E5788">
            <w:pPr>
              <w:spacing w:line="240" w:lineRule="auto"/>
              <w:ind w:firstLine="0"/>
              <w:jc w:val="center"/>
              <w:rPr>
                <w:b/>
                <w:bCs w:val="0"/>
                <w:color w:val="000000"/>
                <w:sz w:val="16"/>
                <w:szCs w:val="16"/>
              </w:rPr>
            </w:pPr>
            <w:r w:rsidRPr="003E5788">
              <w:rPr>
                <w:b/>
                <w:bCs w:val="0"/>
                <w:color w:val="000000"/>
                <w:sz w:val="16"/>
                <w:szCs w:val="16"/>
              </w:rPr>
              <w:t>8</w:t>
            </w:r>
          </w:p>
        </w:tc>
        <w:tc>
          <w:tcPr>
            <w:tcW w:w="554" w:type="dxa"/>
            <w:shd w:val="clear" w:color="auto" w:fill="auto"/>
            <w:vAlign w:val="center"/>
            <w:hideMark/>
          </w:tcPr>
          <w:p w:rsidR="003E5788" w:rsidRPr="003E5788" w:rsidRDefault="003E5788" w:rsidP="003E5788">
            <w:pPr>
              <w:spacing w:line="240" w:lineRule="auto"/>
              <w:ind w:firstLine="0"/>
              <w:jc w:val="center"/>
              <w:rPr>
                <w:b/>
                <w:bCs w:val="0"/>
                <w:color w:val="000000"/>
                <w:sz w:val="16"/>
                <w:szCs w:val="16"/>
              </w:rPr>
            </w:pPr>
            <w:r w:rsidRPr="003E5788">
              <w:rPr>
                <w:b/>
                <w:bCs w:val="0"/>
                <w:color w:val="000000"/>
                <w:sz w:val="16"/>
                <w:szCs w:val="16"/>
              </w:rPr>
              <w:t>9</w:t>
            </w:r>
          </w:p>
        </w:tc>
        <w:tc>
          <w:tcPr>
            <w:tcW w:w="709" w:type="dxa"/>
            <w:shd w:val="clear" w:color="auto" w:fill="auto"/>
            <w:vAlign w:val="center"/>
            <w:hideMark/>
          </w:tcPr>
          <w:p w:rsidR="003E5788" w:rsidRPr="003E5788" w:rsidRDefault="003E5788" w:rsidP="003E5788">
            <w:pPr>
              <w:spacing w:line="240" w:lineRule="auto"/>
              <w:ind w:firstLine="0"/>
              <w:jc w:val="center"/>
              <w:rPr>
                <w:b/>
                <w:bCs w:val="0"/>
                <w:color w:val="000000"/>
                <w:sz w:val="16"/>
                <w:szCs w:val="16"/>
              </w:rPr>
            </w:pPr>
            <w:r w:rsidRPr="003E5788">
              <w:rPr>
                <w:b/>
                <w:bCs w:val="0"/>
                <w:color w:val="000000"/>
                <w:sz w:val="16"/>
                <w:szCs w:val="16"/>
              </w:rPr>
              <w:t>10</w:t>
            </w:r>
          </w:p>
        </w:tc>
        <w:tc>
          <w:tcPr>
            <w:tcW w:w="1134" w:type="dxa"/>
            <w:shd w:val="clear" w:color="auto" w:fill="auto"/>
            <w:vAlign w:val="center"/>
            <w:hideMark/>
          </w:tcPr>
          <w:p w:rsidR="003E5788" w:rsidRPr="003E5788" w:rsidRDefault="003E5788" w:rsidP="003E5788">
            <w:pPr>
              <w:spacing w:line="240" w:lineRule="auto"/>
              <w:ind w:firstLine="0"/>
              <w:jc w:val="center"/>
              <w:rPr>
                <w:b/>
                <w:bCs w:val="0"/>
                <w:color w:val="000000"/>
                <w:sz w:val="16"/>
                <w:szCs w:val="16"/>
              </w:rPr>
            </w:pPr>
            <w:r w:rsidRPr="003E5788">
              <w:rPr>
                <w:b/>
                <w:bCs w:val="0"/>
                <w:color w:val="000000"/>
                <w:sz w:val="16"/>
                <w:szCs w:val="16"/>
              </w:rPr>
              <w:t>11</w:t>
            </w:r>
          </w:p>
        </w:tc>
        <w:tc>
          <w:tcPr>
            <w:tcW w:w="1275" w:type="dxa"/>
            <w:shd w:val="clear" w:color="auto" w:fill="auto"/>
            <w:vAlign w:val="center"/>
            <w:hideMark/>
          </w:tcPr>
          <w:p w:rsidR="003E5788" w:rsidRPr="003E5788" w:rsidRDefault="003E5788" w:rsidP="003E5788">
            <w:pPr>
              <w:spacing w:line="240" w:lineRule="auto"/>
              <w:ind w:firstLine="0"/>
              <w:jc w:val="center"/>
              <w:rPr>
                <w:b/>
                <w:bCs w:val="0"/>
                <w:color w:val="000000"/>
                <w:sz w:val="16"/>
                <w:szCs w:val="16"/>
              </w:rPr>
            </w:pPr>
            <w:r w:rsidRPr="003E5788">
              <w:rPr>
                <w:b/>
                <w:bCs w:val="0"/>
                <w:color w:val="000000"/>
                <w:sz w:val="16"/>
                <w:szCs w:val="16"/>
              </w:rPr>
              <w:t>12</w:t>
            </w:r>
          </w:p>
        </w:tc>
        <w:tc>
          <w:tcPr>
            <w:tcW w:w="1701" w:type="dxa"/>
            <w:shd w:val="clear" w:color="auto" w:fill="auto"/>
            <w:vAlign w:val="bottom"/>
            <w:hideMark/>
          </w:tcPr>
          <w:p w:rsidR="003E5788" w:rsidRPr="003E5788" w:rsidRDefault="003E5788" w:rsidP="003E5788">
            <w:pPr>
              <w:spacing w:line="240" w:lineRule="auto"/>
              <w:ind w:firstLine="0"/>
              <w:jc w:val="center"/>
              <w:rPr>
                <w:b/>
                <w:bCs w:val="0"/>
                <w:color w:val="000000"/>
                <w:sz w:val="16"/>
                <w:szCs w:val="16"/>
              </w:rPr>
            </w:pPr>
            <w:r w:rsidRPr="003E5788">
              <w:rPr>
                <w:b/>
                <w:bCs w:val="0"/>
                <w:color w:val="000000"/>
                <w:sz w:val="16"/>
                <w:szCs w:val="16"/>
              </w:rPr>
              <w:t>13</w:t>
            </w:r>
          </w:p>
        </w:tc>
        <w:tc>
          <w:tcPr>
            <w:tcW w:w="1702" w:type="dxa"/>
            <w:shd w:val="clear" w:color="auto" w:fill="auto"/>
            <w:vAlign w:val="center"/>
            <w:hideMark/>
          </w:tcPr>
          <w:p w:rsidR="003E5788" w:rsidRPr="003E5788" w:rsidRDefault="003E5788" w:rsidP="003E5788">
            <w:pPr>
              <w:spacing w:line="240" w:lineRule="auto"/>
              <w:ind w:firstLine="0"/>
              <w:jc w:val="center"/>
              <w:rPr>
                <w:b/>
                <w:bCs w:val="0"/>
                <w:color w:val="000000"/>
                <w:sz w:val="16"/>
                <w:szCs w:val="16"/>
              </w:rPr>
            </w:pPr>
            <w:r w:rsidRPr="003E5788">
              <w:rPr>
                <w:b/>
                <w:bCs w:val="0"/>
                <w:color w:val="000000"/>
                <w:sz w:val="16"/>
                <w:szCs w:val="16"/>
              </w:rPr>
              <w:t>14</w:t>
            </w:r>
          </w:p>
        </w:tc>
        <w:tc>
          <w:tcPr>
            <w:tcW w:w="1572" w:type="dxa"/>
            <w:shd w:val="clear" w:color="auto" w:fill="auto"/>
            <w:vAlign w:val="bottom"/>
            <w:hideMark/>
          </w:tcPr>
          <w:p w:rsidR="003E5788" w:rsidRPr="003E5788" w:rsidRDefault="003E5788" w:rsidP="003E5788">
            <w:pPr>
              <w:spacing w:line="240" w:lineRule="auto"/>
              <w:ind w:firstLine="0"/>
              <w:jc w:val="center"/>
              <w:rPr>
                <w:b/>
                <w:bCs w:val="0"/>
                <w:color w:val="000000"/>
                <w:sz w:val="16"/>
                <w:szCs w:val="16"/>
              </w:rPr>
            </w:pPr>
            <w:r w:rsidRPr="003E5788">
              <w:rPr>
                <w:b/>
                <w:bCs w:val="0"/>
                <w:color w:val="000000"/>
                <w:sz w:val="16"/>
                <w:szCs w:val="16"/>
              </w:rPr>
              <w:t>15</w:t>
            </w:r>
          </w:p>
        </w:tc>
      </w:tr>
      <w:tr w:rsidR="003E5788" w:rsidRPr="003E5788" w:rsidTr="003A7BF3">
        <w:trPr>
          <w:trHeight w:val="225"/>
        </w:trPr>
        <w:tc>
          <w:tcPr>
            <w:tcW w:w="453"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568"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567"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1135"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879"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1247"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1556"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570"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554"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709"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1134"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1275"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1701" w:type="dxa"/>
            <w:shd w:val="clear" w:color="auto" w:fill="auto"/>
            <w:vAlign w:val="bottom"/>
          </w:tcPr>
          <w:p w:rsidR="003E5788" w:rsidRPr="003E5788" w:rsidRDefault="003E5788" w:rsidP="003E5788">
            <w:pPr>
              <w:spacing w:line="240" w:lineRule="auto"/>
              <w:ind w:firstLine="0"/>
              <w:jc w:val="center"/>
              <w:rPr>
                <w:b/>
                <w:bCs w:val="0"/>
                <w:color w:val="000000"/>
                <w:sz w:val="16"/>
                <w:szCs w:val="16"/>
              </w:rPr>
            </w:pPr>
          </w:p>
        </w:tc>
        <w:tc>
          <w:tcPr>
            <w:tcW w:w="1702"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1572" w:type="dxa"/>
            <w:shd w:val="clear" w:color="auto" w:fill="auto"/>
            <w:vAlign w:val="bottom"/>
          </w:tcPr>
          <w:p w:rsidR="003E5788" w:rsidRPr="003E5788" w:rsidRDefault="003E5788" w:rsidP="003E5788">
            <w:pPr>
              <w:spacing w:line="240" w:lineRule="auto"/>
              <w:ind w:firstLine="0"/>
              <w:jc w:val="center"/>
              <w:rPr>
                <w:b/>
                <w:bCs w:val="0"/>
                <w:color w:val="000000"/>
                <w:sz w:val="16"/>
                <w:szCs w:val="16"/>
              </w:rPr>
            </w:pPr>
          </w:p>
        </w:tc>
      </w:tr>
      <w:tr w:rsidR="003E5788" w:rsidRPr="003E5788" w:rsidTr="003A7BF3">
        <w:trPr>
          <w:trHeight w:val="225"/>
        </w:trPr>
        <w:tc>
          <w:tcPr>
            <w:tcW w:w="453"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r w:rsidRPr="003E5788">
              <w:rPr>
                <w:b/>
                <w:bCs w:val="0"/>
                <w:color w:val="000000"/>
                <w:sz w:val="16"/>
                <w:szCs w:val="16"/>
              </w:rPr>
              <w:t>1.</w:t>
            </w:r>
          </w:p>
        </w:tc>
        <w:tc>
          <w:tcPr>
            <w:tcW w:w="568"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567"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1135"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879"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1247"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1556"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570"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r w:rsidRPr="003E5788">
              <w:rPr>
                <w:b/>
                <w:bCs w:val="0"/>
                <w:color w:val="000000"/>
                <w:sz w:val="16"/>
                <w:szCs w:val="16"/>
              </w:rPr>
              <w:t>1.1.</w:t>
            </w:r>
          </w:p>
        </w:tc>
        <w:tc>
          <w:tcPr>
            <w:tcW w:w="554"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709"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1134"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1275"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1701" w:type="dxa"/>
            <w:shd w:val="clear" w:color="auto" w:fill="auto"/>
            <w:vAlign w:val="bottom"/>
          </w:tcPr>
          <w:p w:rsidR="003E5788" w:rsidRPr="003E5788" w:rsidRDefault="003E5788" w:rsidP="003E5788">
            <w:pPr>
              <w:spacing w:line="240" w:lineRule="auto"/>
              <w:ind w:firstLine="0"/>
              <w:jc w:val="center"/>
              <w:rPr>
                <w:b/>
                <w:bCs w:val="0"/>
                <w:color w:val="000000"/>
                <w:sz w:val="16"/>
                <w:szCs w:val="16"/>
              </w:rPr>
            </w:pPr>
          </w:p>
        </w:tc>
        <w:tc>
          <w:tcPr>
            <w:tcW w:w="1702"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1572" w:type="dxa"/>
            <w:shd w:val="clear" w:color="auto" w:fill="auto"/>
            <w:vAlign w:val="bottom"/>
          </w:tcPr>
          <w:p w:rsidR="003E5788" w:rsidRPr="003E5788" w:rsidRDefault="003E5788" w:rsidP="003E5788">
            <w:pPr>
              <w:spacing w:line="240" w:lineRule="auto"/>
              <w:ind w:firstLine="0"/>
              <w:jc w:val="center"/>
              <w:rPr>
                <w:b/>
                <w:bCs w:val="0"/>
                <w:color w:val="000000"/>
                <w:sz w:val="16"/>
                <w:szCs w:val="16"/>
              </w:rPr>
            </w:pPr>
          </w:p>
        </w:tc>
      </w:tr>
      <w:tr w:rsidR="003E5788" w:rsidRPr="003E5788" w:rsidTr="003A7BF3">
        <w:trPr>
          <w:trHeight w:val="225"/>
        </w:trPr>
        <w:tc>
          <w:tcPr>
            <w:tcW w:w="453"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568"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567"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1135"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879"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1247"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1556"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570"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r w:rsidRPr="003E5788">
              <w:rPr>
                <w:b/>
                <w:bCs w:val="0"/>
                <w:color w:val="000000"/>
                <w:sz w:val="16"/>
                <w:szCs w:val="16"/>
              </w:rPr>
              <w:t>1.1.1</w:t>
            </w:r>
          </w:p>
        </w:tc>
        <w:tc>
          <w:tcPr>
            <w:tcW w:w="554"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709"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1134"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1275"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1701" w:type="dxa"/>
            <w:shd w:val="clear" w:color="auto" w:fill="auto"/>
            <w:vAlign w:val="bottom"/>
          </w:tcPr>
          <w:p w:rsidR="003E5788" w:rsidRPr="003E5788" w:rsidRDefault="003E5788" w:rsidP="003E5788">
            <w:pPr>
              <w:spacing w:line="240" w:lineRule="auto"/>
              <w:ind w:firstLine="0"/>
              <w:jc w:val="center"/>
              <w:rPr>
                <w:b/>
                <w:bCs w:val="0"/>
                <w:color w:val="000000"/>
                <w:sz w:val="16"/>
                <w:szCs w:val="16"/>
              </w:rPr>
            </w:pPr>
          </w:p>
        </w:tc>
        <w:tc>
          <w:tcPr>
            <w:tcW w:w="1702"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1572" w:type="dxa"/>
            <w:shd w:val="clear" w:color="auto" w:fill="auto"/>
            <w:vAlign w:val="bottom"/>
          </w:tcPr>
          <w:p w:rsidR="003E5788" w:rsidRPr="003E5788" w:rsidRDefault="003E5788" w:rsidP="003E5788">
            <w:pPr>
              <w:spacing w:line="240" w:lineRule="auto"/>
              <w:ind w:firstLine="0"/>
              <w:jc w:val="center"/>
              <w:rPr>
                <w:b/>
                <w:bCs w:val="0"/>
                <w:color w:val="000000"/>
                <w:sz w:val="16"/>
                <w:szCs w:val="16"/>
              </w:rPr>
            </w:pPr>
          </w:p>
        </w:tc>
      </w:tr>
      <w:tr w:rsidR="003E5788" w:rsidRPr="003E5788" w:rsidTr="003A7BF3">
        <w:trPr>
          <w:trHeight w:val="225"/>
        </w:trPr>
        <w:tc>
          <w:tcPr>
            <w:tcW w:w="453"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568"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567"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1135"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879"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1247"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1556"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570"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r w:rsidRPr="003E5788">
              <w:rPr>
                <w:b/>
                <w:bCs w:val="0"/>
                <w:color w:val="000000"/>
                <w:sz w:val="16"/>
                <w:szCs w:val="16"/>
              </w:rPr>
              <w:t>1.1.2</w:t>
            </w:r>
          </w:p>
        </w:tc>
        <w:tc>
          <w:tcPr>
            <w:tcW w:w="554"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709"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1134"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1275"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1701" w:type="dxa"/>
            <w:shd w:val="clear" w:color="auto" w:fill="auto"/>
            <w:vAlign w:val="bottom"/>
          </w:tcPr>
          <w:p w:rsidR="003E5788" w:rsidRPr="003E5788" w:rsidRDefault="003E5788" w:rsidP="003E5788">
            <w:pPr>
              <w:spacing w:line="240" w:lineRule="auto"/>
              <w:ind w:firstLine="0"/>
              <w:jc w:val="center"/>
              <w:rPr>
                <w:b/>
                <w:bCs w:val="0"/>
                <w:color w:val="000000"/>
                <w:sz w:val="16"/>
                <w:szCs w:val="16"/>
              </w:rPr>
            </w:pPr>
          </w:p>
        </w:tc>
        <w:tc>
          <w:tcPr>
            <w:tcW w:w="1702"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1572" w:type="dxa"/>
            <w:shd w:val="clear" w:color="auto" w:fill="auto"/>
            <w:vAlign w:val="bottom"/>
          </w:tcPr>
          <w:p w:rsidR="003E5788" w:rsidRPr="003E5788" w:rsidRDefault="003E5788" w:rsidP="003E5788">
            <w:pPr>
              <w:spacing w:line="240" w:lineRule="auto"/>
              <w:ind w:firstLine="0"/>
              <w:jc w:val="center"/>
              <w:rPr>
                <w:b/>
                <w:bCs w:val="0"/>
                <w:color w:val="000000"/>
                <w:sz w:val="16"/>
                <w:szCs w:val="16"/>
              </w:rPr>
            </w:pPr>
          </w:p>
        </w:tc>
      </w:tr>
      <w:tr w:rsidR="003E5788" w:rsidRPr="003E5788" w:rsidTr="003A7BF3">
        <w:trPr>
          <w:trHeight w:val="225"/>
        </w:trPr>
        <w:tc>
          <w:tcPr>
            <w:tcW w:w="453"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568"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567"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1135"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879"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1247"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1556"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570"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r w:rsidRPr="003E5788">
              <w:rPr>
                <w:b/>
                <w:bCs w:val="0"/>
                <w:color w:val="000000"/>
                <w:sz w:val="16"/>
                <w:szCs w:val="16"/>
              </w:rPr>
              <w:t>1.1.3</w:t>
            </w:r>
          </w:p>
        </w:tc>
        <w:tc>
          <w:tcPr>
            <w:tcW w:w="554"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709"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1134"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1275"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1701" w:type="dxa"/>
            <w:shd w:val="clear" w:color="auto" w:fill="auto"/>
            <w:vAlign w:val="bottom"/>
          </w:tcPr>
          <w:p w:rsidR="003E5788" w:rsidRPr="003E5788" w:rsidRDefault="003E5788" w:rsidP="003E5788">
            <w:pPr>
              <w:spacing w:line="240" w:lineRule="auto"/>
              <w:ind w:firstLine="0"/>
              <w:jc w:val="center"/>
              <w:rPr>
                <w:b/>
                <w:bCs w:val="0"/>
                <w:color w:val="000000"/>
                <w:sz w:val="16"/>
                <w:szCs w:val="16"/>
              </w:rPr>
            </w:pPr>
          </w:p>
        </w:tc>
        <w:tc>
          <w:tcPr>
            <w:tcW w:w="1702"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1572" w:type="dxa"/>
            <w:shd w:val="clear" w:color="auto" w:fill="auto"/>
            <w:vAlign w:val="bottom"/>
          </w:tcPr>
          <w:p w:rsidR="003E5788" w:rsidRPr="003E5788" w:rsidRDefault="003E5788" w:rsidP="003E5788">
            <w:pPr>
              <w:spacing w:line="240" w:lineRule="auto"/>
              <w:ind w:firstLine="0"/>
              <w:jc w:val="center"/>
              <w:rPr>
                <w:b/>
                <w:bCs w:val="0"/>
                <w:color w:val="000000"/>
                <w:sz w:val="16"/>
                <w:szCs w:val="16"/>
              </w:rPr>
            </w:pPr>
          </w:p>
        </w:tc>
      </w:tr>
      <w:tr w:rsidR="003E5788" w:rsidRPr="003E5788" w:rsidTr="003A7BF3">
        <w:trPr>
          <w:trHeight w:val="225"/>
        </w:trPr>
        <w:tc>
          <w:tcPr>
            <w:tcW w:w="453"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568"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567"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1135"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879"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1247"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1556"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570"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r w:rsidRPr="003E5788">
              <w:rPr>
                <w:b/>
                <w:bCs w:val="0"/>
                <w:color w:val="000000"/>
                <w:sz w:val="16"/>
                <w:szCs w:val="16"/>
              </w:rPr>
              <w:t>1.1.3.1</w:t>
            </w:r>
          </w:p>
        </w:tc>
        <w:tc>
          <w:tcPr>
            <w:tcW w:w="554"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709"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1134"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1275"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1701" w:type="dxa"/>
            <w:shd w:val="clear" w:color="auto" w:fill="auto"/>
            <w:vAlign w:val="bottom"/>
          </w:tcPr>
          <w:p w:rsidR="003E5788" w:rsidRPr="003E5788" w:rsidRDefault="003E5788" w:rsidP="003E5788">
            <w:pPr>
              <w:spacing w:line="240" w:lineRule="auto"/>
              <w:ind w:firstLine="0"/>
              <w:jc w:val="center"/>
              <w:rPr>
                <w:b/>
                <w:bCs w:val="0"/>
                <w:color w:val="000000"/>
                <w:sz w:val="16"/>
                <w:szCs w:val="16"/>
              </w:rPr>
            </w:pPr>
          </w:p>
        </w:tc>
        <w:tc>
          <w:tcPr>
            <w:tcW w:w="1702"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1572" w:type="dxa"/>
            <w:shd w:val="clear" w:color="auto" w:fill="auto"/>
            <w:vAlign w:val="bottom"/>
          </w:tcPr>
          <w:p w:rsidR="003E5788" w:rsidRPr="003E5788" w:rsidRDefault="003E5788" w:rsidP="003E5788">
            <w:pPr>
              <w:spacing w:line="240" w:lineRule="auto"/>
              <w:ind w:firstLine="0"/>
              <w:jc w:val="center"/>
              <w:rPr>
                <w:b/>
                <w:bCs w:val="0"/>
                <w:color w:val="000000"/>
                <w:sz w:val="16"/>
                <w:szCs w:val="16"/>
              </w:rPr>
            </w:pPr>
          </w:p>
        </w:tc>
      </w:tr>
      <w:tr w:rsidR="003E5788" w:rsidRPr="003E5788" w:rsidTr="003A7BF3">
        <w:trPr>
          <w:trHeight w:val="225"/>
        </w:trPr>
        <w:tc>
          <w:tcPr>
            <w:tcW w:w="453"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568"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567"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1135"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879"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1247"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1556"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570"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r w:rsidRPr="003E5788">
              <w:rPr>
                <w:b/>
                <w:bCs w:val="0"/>
                <w:color w:val="000000"/>
                <w:sz w:val="16"/>
                <w:szCs w:val="16"/>
              </w:rPr>
              <w:t>1.1.3.2</w:t>
            </w:r>
          </w:p>
        </w:tc>
        <w:tc>
          <w:tcPr>
            <w:tcW w:w="554"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709"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1134"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1275"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1701" w:type="dxa"/>
            <w:shd w:val="clear" w:color="auto" w:fill="auto"/>
            <w:vAlign w:val="bottom"/>
          </w:tcPr>
          <w:p w:rsidR="003E5788" w:rsidRPr="003E5788" w:rsidRDefault="003E5788" w:rsidP="003E5788">
            <w:pPr>
              <w:spacing w:line="240" w:lineRule="auto"/>
              <w:ind w:firstLine="0"/>
              <w:jc w:val="center"/>
              <w:rPr>
                <w:b/>
                <w:bCs w:val="0"/>
                <w:color w:val="000000"/>
                <w:sz w:val="16"/>
                <w:szCs w:val="16"/>
              </w:rPr>
            </w:pPr>
          </w:p>
        </w:tc>
        <w:tc>
          <w:tcPr>
            <w:tcW w:w="1702"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1572" w:type="dxa"/>
            <w:shd w:val="clear" w:color="auto" w:fill="auto"/>
            <w:vAlign w:val="bottom"/>
          </w:tcPr>
          <w:p w:rsidR="003E5788" w:rsidRPr="003E5788" w:rsidRDefault="003E5788" w:rsidP="003E5788">
            <w:pPr>
              <w:spacing w:line="240" w:lineRule="auto"/>
              <w:ind w:firstLine="0"/>
              <w:jc w:val="center"/>
              <w:rPr>
                <w:b/>
                <w:bCs w:val="0"/>
                <w:color w:val="000000"/>
                <w:sz w:val="16"/>
                <w:szCs w:val="16"/>
              </w:rPr>
            </w:pPr>
          </w:p>
        </w:tc>
      </w:tr>
      <w:tr w:rsidR="003E5788" w:rsidRPr="003E5788" w:rsidTr="003A7BF3">
        <w:trPr>
          <w:trHeight w:val="225"/>
        </w:trPr>
        <w:tc>
          <w:tcPr>
            <w:tcW w:w="453"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568"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567"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1135"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879"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1247"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1556"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570"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r w:rsidRPr="003E5788">
              <w:rPr>
                <w:b/>
                <w:bCs w:val="0"/>
                <w:color w:val="000000"/>
                <w:sz w:val="16"/>
                <w:szCs w:val="16"/>
              </w:rPr>
              <w:t>…</w:t>
            </w:r>
          </w:p>
        </w:tc>
        <w:tc>
          <w:tcPr>
            <w:tcW w:w="554"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709"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1134"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1275"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1701" w:type="dxa"/>
            <w:shd w:val="clear" w:color="auto" w:fill="auto"/>
            <w:vAlign w:val="bottom"/>
          </w:tcPr>
          <w:p w:rsidR="003E5788" w:rsidRPr="003E5788" w:rsidRDefault="003E5788" w:rsidP="003E5788">
            <w:pPr>
              <w:spacing w:line="240" w:lineRule="auto"/>
              <w:ind w:firstLine="0"/>
              <w:jc w:val="center"/>
              <w:rPr>
                <w:b/>
                <w:bCs w:val="0"/>
                <w:color w:val="000000"/>
                <w:sz w:val="16"/>
                <w:szCs w:val="16"/>
              </w:rPr>
            </w:pPr>
          </w:p>
        </w:tc>
        <w:tc>
          <w:tcPr>
            <w:tcW w:w="1702"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1572" w:type="dxa"/>
            <w:shd w:val="clear" w:color="auto" w:fill="auto"/>
            <w:vAlign w:val="bottom"/>
          </w:tcPr>
          <w:p w:rsidR="003E5788" w:rsidRPr="003E5788" w:rsidRDefault="003E5788" w:rsidP="003E5788">
            <w:pPr>
              <w:spacing w:line="240" w:lineRule="auto"/>
              <w:ind w:firstLine="0"/>
              <w:jc w:val="center"/>
              <w:rPr>
                <w:b/>
                <w:bCs w:val="0"/>
                <w:color w:val="000000"/>
                <w:sz w:val="16"/>
                <w:szCs w:val="16"/>
              </w:rPr>
            </w:pPr>
          </w:p>
        </w:tc>
      </w:tr>
      <w:tr w:rsidR="003E5788" w:rsidRPr="003E5788" w:rsidTr="003A7BF3">
        <w:trPr>
          <w:trHeight w:val="225"/>
        </w:trPr>
        <w:tc>
          <w:tcPr>
            <w:tcW w:w="453"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568"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567"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1135"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879"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1247"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1556"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570"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r w:rsidRPr="003E5788">
              <w:rPr>
                <w:b/>
                <w:bCs w:val="0"/>
                <w:color w:val="000000"/>
                <w:sz w:val="16"/>
                <w:szCs w:val="16"/>
              </w:rPr>
              <w:t>1.2</w:t>
            </w:r>
          </w:p>
        </w:tc>
        <w:tc>
          <w:tcPr>
            <w:tcW w:w="554"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709"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1134"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1275"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1701" w:type="dxa"/>
            <w:shd w:val="clear" w:color="auto" w:fill="auto"/>
            <w:vAlign w:val="bottom"/>
          </w:tcPr>
          <w:p w:rsidR="003E5788" w:rsidRPr="003E5788" w:rsidRDefault="003E5788" w:rsidP="003E5788">
            <w:pPr>
              <w:spacing w:line="240" w:lineRule="auto"/>
              <w:ind w:firstLine="0"/>
              <w:jc w:val="center"/>
              <w:rPr>
                <w:b/>
                <w:bCs w:val="0"/>
                <w:color w:val="000000"/>
                <w:sz w:val="16"/>
                <w:szCs w:val="16"/>
              </w:rPr>
            </w:pPr>
          </w:p>
        </w:tc>
        <w:tc>
          <w:tcPr>
            <w:tcW w:w="1702"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1572" w:type="dxa"/>
            <w:shd w:val="clear" w:color="auto" w:fill="auto"/>
            <w:vAlign w:val="bottom"/>
          </w:tcPr>
          <w:p w:rsidR="003E5788" w:rsidRPr="003E5788" w:rsidRDefault="003E5788" w:rsidP="003E5788">
            <w:pPr>
              <w:spacing w:line="240" w:lineRule="auto"/>
              <w:ind w:firstLine="0"/>
              <w:jc w:val="center"/>
              <w:rPr>
                <w:b/>
                <w:bCs w:val="0"/>
                <w:color w:val="000000"/>
                <w:sz w:val="16"/>
                <w:szCs w:val="16"/>
              </w:rPr>
            </w:pPr>
          </w:p>
        </w:tc>
      </w:tr>
      <w:tr w:rsidR="003E5788" w:rsidRPr="003E5788" w:rsidTr="003A7BF3">
        <w:trPr>
          <w:trHeight w:val="225"/>
        </w:trPr>
        <w:tc>
          <w:tcPr>
            <w:tcW w:w="453"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568"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567"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1135"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879"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1247"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1556"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570"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r w:rsidRPr="003E5788">
              <w:rPr>
                <w:b/>
                <w:bCs w:val="0"/>
                <w:color w:val="000000"/>
                <w:sz w:val="16"/>
                <w:szCs w:val="16"/>
              </w:rPr>
              <w:t>1.2.1</w:t>
            </w:r>
          </w:p>
        </w:tc>
        <w:tc>
          <w:tcPr>
            <w:tcW w:w="554"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709"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1134"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1275"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1701" w:type="dxa"/>
            <w:shd w:val="clear" w:color="auto" w:fill="auto"/>
            <w:vAlign w:val="bottom"/>
          </w:tcPr>
          <w:p w:rsidR="003E5788" w:rsidRPr="003E5788" w:rsidRDefault="003E5788" w:rsidP="003E5788">
            <w:pPr>
              <w:spacing w:line="240" w:lineRule="auto"/>
              <w:ind w:firstLine="0"/>
              <w:jc w:val="center"/>
              <w:rPr>
                <w:b/>
                <w:bCs w:val="0"/>
                <w:color w:val="000000"/>
                <w:sz w:val="16"/>
                <w:szCs w:val="16"/>
              </w:rPr>
            </w:pPr>
          </w:p>
        </w:tc>
        <w:tc>
          <w:tcPr>
            <w:tcW w:w="1702"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1572" w:type="dxa"/>
            <w:shd w:val="clear" w:color="auto" w:fill="auto"/>
            <w:vAlign w:val="bottom"/>
          </w:tcPr>
          <w:p w:rsidR="003E5788" w:rsidRPr="003E5788" w:rsidRDefault="003E5788" w:rsidP="003E5788">
            <w:pPr>
              <w:spacing w:line="240" w:lineRule="auto"/>
              <w:ind w:firstLine="0"/>
              <w:jc w:val="center"/>
              <w:rPr>
                <w:b/>
                <w:bCs w:val="0"/>
                <w:color w:val="000000"/>
                <w:sz w:val="16"/>
                <w:szCs w:val="16"/>
              </w:rPr>
            </w:pPr>
          </w:p>
        </w:tc>
      </w:tr>
      <w:tr w:rsidR="003E5788" w:rsidRPr="003E5788" w:rsidTr="003A7BF3">
        <w:trPr>
          <w:trHeight w:val="225"/>
        </w:trPr>
        <w:tc>
          <w:tcPr>
            <w:tcW w:w="453"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568"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567"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1135"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879"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1247"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1556"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570"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r w:rsidRPr="003E5788">
              <w:rPr>
                <w:b/>
                <w:bCs w:val="0"/>
                <w:color w:val="000000"/>
                <w:sz w:val="16"/>
                <w:szCs w:val="16"/>
              </w:rPr>
              <w:t>1.2.2</w:t>
            </w:r>
          </w:p>
        </w:tc>
        <w:tc>
          <w:tcPr>
            <w:tcW w:w="554"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709"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1134"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1275"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1701" w:type="dxa"/>
            <w:shd w:val="clear" w:color="auto" w:fill="auto"/>
            <w:vAlign w:val="bottom"/>
          </w:tcPr>
          <w:p w:rsidR="003E5788" w:rsidRPr="003E5788" w:rsidRDefault="003E5788" w:rsidP="003E5788">
            <w:pPr>
              <w:spacing w:line="240" w:lineRule="auto"/>
              <w:ind w:firstLine="0"/>
              <w:jc w:val="center"/>
              <w:rPr>
                <w:b/>
                <w:bCs w:val="0"/>
                <w:color w:val="000000"/>
                <w:sz w:val="16"/>
                <w:szCs w:val="16"/>
              </w:rPr>
            </w:pPr>
          </w:p>
        </w:tc>
        <w:tc>
          <w:tcPr>
            <w:tcW w:w="1702"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1572" w:type="dxa"/>
            <w:shd w:val="clear" w:color="auto" w:fill="auto"/>
            <w:vAlign w:val="bottom"/>
          </w:tcPr>
          <w:p w:rsidR="003E5788" w:rsidRPr="003E5788" w:rsidRDefault="003E5788" w:rsidP="003E5788">
            <w:pPr>
              <w:spacing w:line="240" w:lineRule="auto"/>
              <w:ind w:firstLine="0"/>
              <w:jc w:val="center"/>
              <w:rPr>
                <w:b/>
                <w:bCs w:val="0"/>
                <w:color w:val="000000"/>
                <w:sz w:val="16"/>
                <w:szCs w:val="16"/>
              </w:rPr>
            </w:pPr>
          </w:p>
        </w:tc>
      </w:tr>
      <w:tr w:rsidR="003E5788" w:rsidRPr="003E5788" w:rsidTr="003A7BF3">
        <w:trPr>
          <w:trHeight w:val="225"/>
        </w:trPr>
        <w:tc>
          <w:tcPr>
            <w:tcW w:w="453"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568"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567"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1135"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879"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1247"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1556"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570"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r w:rsidRPr="003E5788">
              <w:rPr>
                <w:b/>
                <w:bCs w:val="0"/>
                <w:color w:val="000000"/>
                <w:sz w:val="16"/>
                <w:szCs w:val="16"/>
              </w:rPr>
              <w:t>1.2.3</w:t>
            </w:r>
          </w:p>
        </w:tc>
        <w:tc>
          <w:tcPr>
            <w:tcW w:w="554"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709"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1134"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1275"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1701" w:type="dxa"/>
            <w:shd w:val="clear" w:color="auto" w:fill="auto"/>
            <w:vAlign w:val="bottom"/>
          </w:tcPr>
          <w:p w:rsidR="003E5788" w:rsidRPr="003E5788" w:rsidRDefault="003E5788" w:rsidP="003E5788">
            <w:pPr>
              <w:spacing w:line="240" w:lineRule="auto"/>
              <w:ind w:firstLine="0"/>
              <w:jc w:val="center"/>
              <w:rPr>
                <w:b/>
                <w:bCs w:val="0"/>
                <w:color w:val="000000"/>
                <w:sz w:val="16"/>
                <w:szCs w:val="16"/>
              </w:rPr>
            </w:pPr>
          </w:p>
        </w:tc>
        <w:tc>
          <w:tcPr>
            <w:tcW w:w="1702"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1572" w:type="dxa"/>
            <w:shd w:val="clear" w:color="auto" w:fill="auto"/>
            <w:vAlign w:val="bottom"/>
          </w:tcPr>
          <w:p w:rsidR="003E5788" w:rsidRPr="003E5788" w:rsidRDefault="003E5788" w:rsidP="003E5788">
            <w:pPr>
              <w:spacing w:line="240" w:lineRule="auto"/>
              <w:ind w:firstLine="0"/>
              <w:jc w:val="center"/>
              <w:rPr>
                <w:b/>
                <w:bCs w:val="0"/>
                <w:color w:val="000000"/>
                <w:sz w:val="16"/>
                <w:szCs w:val="16"/>
              </w:rPr>
            </w:pPr>
          </w:p>
        </w:tc>
      </w:tr>
      <w:tr w:rsidR="003E5788" w:rsidRPr="003E5788" w:rsidTr="003A7BF3">
        <w:trPr>
          <w:trHeight w:val="225"/>
        </w:trPr>
        <w:tc>
          <w:tcPr>
            <w:tcW w:w="453"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568"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567"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1135"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879"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1247"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1556"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570"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r w:rsidRPr="003E5788">
              <w:rPr>
                <w:b/>
                <w:bCs w:val="0"/>
                <w:color w:val="000000"/>
                <w:sz w:val="16"/>
                <w:szCs w:val="16"/>
              </w:rPr>
              <w:t>…</w:t>
            </w:r>
          </w:p>
        </w:tc>
        <w:tc>
          <w:tcPr>
            <w:tcW w:w="554"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709"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1134"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1275"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1701" w:type="dxa"/>
            <w:shd w:val="clear" w:color="auto" w:fill="auto"/>
            <w:vAlign w:val="bottom"/>
          </w:tcPr>
          <w:p w:rsidR="003E5788" w:rsidRPr="003E5788" w:rsidRDefault="003E5788" w:rsidP="003E5788">
            <w:pPr>
              <w:spacing w:line="240" w:lineRule="auto"/>
              <w:ind w:firstLine="0"/>
              <w:jc w:val="center"/>
              <w:rPr>
                <w:b/>
                <w:bCs w:val="0"/>
                <w:color w:val="000000"/>
                <w:sz w:val="16"/>
                <w:szCs w:val="16"/>
              </w:rPr>
            </w:pPr>
          </w:p>
        </w:tc>
        <w:tc>
          <w:tcPr>
            <w:tcW w:w="1702"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1572" w:type="dxa"/>
            <w:shd w:val="clear" w:color="auto" w:fill="auto"/>
            <w:vAlign w:val="bottom"/>
          </w:tcPr>
          <w:p w:rsidR="003E5788" w:rsidRPr="003E5788" w:rsidRDefault="003E5788" w:rsidP="003E5788">
            <w:pPr>
              <w:spacing w:line="240" w:lineRule="auto"/>
              <w:ind w:firstLine="0"/>
              <w:jc w:val="center"/>
              <w:rPr>
                <w:b/>
                <w:bCs w:val="0"/>
                <w:color w:val="000000"/>
                <w:sz w:val="16"/>
                <w:szCs w:val="16"/>
              </w:rPr>
            </w:pPr>
          </w:p>
        </w:tc>
      </w:tr>
      <w:tr w:rsidR="003E5788" w:rsidRPr="003E5788" w:rsidTr="003A7BF3">
        <w:trPr>
          <w:trHeight w:val="225"/>
        </w:trPr>
        <w:tc>
          <w:tcPr>
            <w:tcW w:w="453"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568"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567"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1135"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879"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1247"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1556"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570"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r w:rsidRPr="003E5788">
              <w:rPr>
                <w:b/>
                <w:bCs w:val="0"/>
                <w:color w:val="000000"/>
                <w:sz w:val="16"/>
                <w:szCs w:val="16"/>
              </w:rPr>
              <w:t>1.3</w:t>
            </w:r>
          </w:p>
        </w:tc>
        <w:tc>
          <w:tcPr>
            <w:tcW w:w="554"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709"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1134"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1275"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1701" w:type="dxa"/>
            <w:shd w:val="clear" w:color="auto" w:fill="auto"/>
            <w:vAlign w:val="bottom"/>
          </w:tcPr>
          <w:p w:rsidR="003E5788" w:rsidRPr="003E5788" w:rsidRDefault="003E5788" w:rsidP="003E5788">
            <w:pPr>
              <w:spacing w:line="240" w:lineRule="auto"/>
              <w:ind w:firstLine="0"/>
              <w:jc w:val="center"/>
              <w:rPr>
                <w:b/>
                <w:bCs w:val="0"/>
                <w:color w:val="000000"/>
                <w:sz w:val="16"/>
                <w:szCs w:val="16"/>
              </w:rPr>
            </w:pPr>
          </w:p>
        </w:tc>
        <w:tc>
          <w:tcPr>
            <w:tcW w:w="1702"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1572" w:type="dxa"/>
            <w:shd w:val="clear" w:color="auto" w:fill="auto"/>
            <w:vAlign w:val="bottom"/>
          </w:tcPr>
          <w:p w:rsidR="003E5788" w:rsidRPr="003E5788" w:rsidRDefault="003E5788" w:rsidP="003E5788">
            <w:pPr>
              <w:spacing w:line="240" w:lineRule="auto"/>
              <w:ind w:firstLine="0"/>
              <w:jc w:val="center"/>
              <w:rPr>
                <w:b/>
                <w:bCs w:val="0"/>
                <w:color w:val="000000"/>
                <w:sz w:val="16"/>
                <w:szCs w:val="16"/>
              </w:rPr>
            </w:pPr>
          </w:p>
        </w:tc>
      </w:tr>
      <w:tr w:rsidR="003E5788" w:rsidRPr="004D0F20" w:rsidTr="003A7BF3">
        <w:trPr>
          <w:trHeight w:val="225"/>
        </w:trPr>
        <w:tc>
          <w:tcPr>
            <w:tcW w:w="453"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568"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567"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1135"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879"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1247"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1556"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570" w:type="dxa"/>
            <w:shd w:val="clear" w:color="auto" w:fill="auto"/>
            <w:vAlign w:val="center"/>
          </w:tcPr>
          <w:p w:rsidR="003E5788" w:rsidRDefault="003E5788" w:rsidP="003E5788">
            <w:pPr>
              <w:spacing w:line="240" w:lineRule="auto"/>
              <w:ind w:firstLine="0"/>
              <w:jc w:val="center"/>
              <w:rPr>
                <w:b/>
                <w:bCs w:val="0"/>
                <w:color w:val="000000"/>
                <w:sz w:val="16"/>
                <w:szCs w:val="16"/>
              </w:rPr>
            </w:pPr>
            <w:r w:rsidRPr="003E5788">
              <w:rPr>
                <w:b/>
                <w:bCs w:val="0"/>
                <w:color w:val="000000"/>
                <w:sz w:val="16"/>
                <w:szCs w:val="16"/>
              </w:rPr>
              <w:t>…</w:t>
            </w:r>
          </w:p>
        </w:tc>
        <w:tc>
          <w:tcPr>
            <w:tcW w:w="554" w:type="dxa"/>
            <w:shd w:val="clear" w:color="auto" w:fill="auto"/>
            <w:vAlign w:val="center"/>
          </w:tcPr>
          <w:p w:rsidR="003E5788" w:rsidRPr="004D0F20" w:rsidRDefault="003E5788" w:rsidP="003E5788">
            <w:pPr>
              <w:spacing w:line="240" w:lineRule="auto"/>
              <w:ind w:firstLine="0"/>
              <w:jc w:val="center"/>
              <w:rPr>
                <w:b/>
                <w:bCs w:val="0"/>
                <w:color w:val="000000"/>
                <w:sz w:val="16"/>
                <w:szCs w:val="16"/>
              </w:rPr>
            </w:pPr>
          </w:p>
        </w:tc>
        <w:tc>
          <w:tcPr>
            <w:tcW w:w="709" w:type="dxa"/>
            <w:shd w:val="clear" w:color="auto" w:fill="auto"/>
            <w:vAlign w:val="center"/>
          </w:tcPr>
          <w:p w:rsidR="003E5788" w:rsidRPr="004D0F20" w:rsidRDefault="003E5788" w:rsidP="003E5788">
            <w:pPr>
              <w:spacing w:line="240" w:lineRule="auto"/>
              <w:ind w:firstLine="0"/>
              <w:jc w:val="center"/>
              <w:rPr>
                <w:b/>
                <w:bCs w:val="0"/>
                <w:color w:val="000000"/>
                <w:sz w:val="16"/>
                <w:szCs w:val="16"/>
              </w:rPr>
            </w:pPr>
          </w:p>
        </w:tc>
        <w:tc>
          <w:tcPr>
            <w:tcW w:w="1134" w:type="dxa"/>
            <w:shd w:val="clear" w:color="auto" w:fill="auto"/>
            <w:vAlign w:val="center"/>
          </w:tcPr>
          <w:p w:rsidR="003E5788" w:rsidRPr="004D0F20" w:rsidRDefault="003E5788" w:rsidP="003E5788">
            <w:pPr>
              <w:spacing w:line="240" w:lineRule="auto"/>
              <w:ind w:firstLine="0"/>
              <w:jc w:val="center"/>
              <w:rPr>
                <w:b/>
                <w:bCs w:val="0"/>
                <w:color w:val="000000"/>
                <w:sz w:val="16"/>
                <w:szCs w:val="16"/>
              </w:rPr>
            </w:pPr>
          </w:p>
        </w:tc>
        <w:tc>
          <w:tcPr>
            <w:tcW w:w="1275" w:type="dxa"/>
            <w:shd w:val="clear" w:color="auto" w:fill="auto"/>
            <w:vAlign w:val="center"/>
          </w:tcPr>
          <w:p w:rsidR="003E5788" w:rsidRPr="004D0F20" w:rsidRDefault="003E5788" w:rsidP="003E5788">
            <w:pPr>
              <w:spacing w:line="240" w:lineRule="auto"/>
              <w:ind w:firstLine="0"/>
              <w:jc w:val="center"/>
              <w:rPr>
                <w:b/>
                <w:bCs w:val="0"/>
                <w:color w:val="000000"/>
                <w:sz w:val="16"/>
                <w:szCs w:val="16"/>
              </w:rPr>
            </w:pPr>
          </w:p>
        </w:tc>
        <w:tc>
          <w:tcPr>
            <w:tcW w:w="1701" w:type="dxa"/>
            <w:shd w:val="clear" w:color="auto" w:fill="auto"/>
            <w:vAlign w:val="bottom"/>
          </w:tcPr>
          <w:p w:rsidR="003E5788" w:rsidRPr="004D0F20" w:rsidRDefault="003E5788" w:rsidP="003E5788">
            <w:pPr>
              <w:spacing w:line="240" w:lineRule="auto"/>
              <w:ind w:firstLine="0"/>
              <w:jc w:val="center"/>
              <w:rPr>
                <w:b/>
                <w:bCs w:val="0"/>
                <w:color w:val="000000"/>
                <w:sz w:val="16"/>
                <w:szCs w:val="16"/>
              </w:rPr>
            </w:pPr>
          </w:p>
        </w:tc>
        <w:tc>
          <w:tcPr>
            <w:tcW w:w="1702" w:type="dxa"/>
            <w:shd w:val="clear" w:color="auto" w:fill="auto"/>
            <w:vAlign w:val="center"/>
          </w:tcPr>
          <w:p w:rsidR="003E5788" w:rsidRPr="004D0F20" w:rsidRDefault="003E5788" w:rsidP="003E5788">
            <w:pPr>
              <w:spacing w:line="240" w:lineRule="auto"/>
              <w:ind w:firstLine="0"/>
              <w:jc w:val="center"/>
              <w:rPr>
                <w:b/>
                <w:bCs w:val="0"/>
                <w:color w:val="000000"/>
                <w:sz w:val="16"/>
                <w:szCs w:val="16"/>
              </w:rPr>
            </w:pPr>
          </w:p>
        </w:tc>
        <w:tc>
          <w:tcPr>
            <w:tcW w:w="1572" w:type="dxa"/>
            <w:shd w:val="clear" w:color="auto" w:fill="auto"/>
            <w:vAlign w:val="bottom"/>
          </w:tcPr>
          <w:p w:rsidR="003E5788" w:rsidRPr="004D0F20" w:rsidRDefault="003E5788" w:rsidP="003E5788">
            <w:pPr>
              <w:spacing w:line="240" w:lineRule="auto"/>
              <w:ind w:firstLine="0"/>
              <w:jc w:val="center"/>
              <w:rPr>
                <w:b/>
                <w:bCs w:val="0"/>
                <w:color w:val="000000"/>
                <w:sz w:val="16"/>
                <w:szCs w:val="16"/>
              </w:rPr>
            </w:pPr>
          </w:p>
        </w:tc>
      </w:tr>
      <w:tr w:rsidR="003E5788" w:rsidRPr="004D0F20" w:rsidTr="003A7BF3">
        <w:trPr>
          <w:trHeight w:val="225"/>
        </w:trPr>
        <w:tc>
          <w:tcPr>
            <w:tcW w:w="453" w:type="dxa"/>
            <w:shd w:val="clear" w:color="000000" w:fill="FFFFFF"/>
            <w:vAlign w:val="center"/>
          </w:tcPr>
          <w:p w:rsidR="003E5788" w:rsidRPr="004D0F20" w:rsidRDefault="003E5788" w:rsidP="003E5788">
            <w:pPr>
              <w:spacing w:line="240" w:lineRule="auto"/>
              <w:ind w:firstLine="0"/>
              <w:jc w:val="center"/>
              <w:rPr>
                <w:b/>
                <w:bCs w:val="0"/>
                <w:color w:val="000000"/>
                <w:sz w:val="16"/>
                <w:szCs w:val="16"/>
              </w:rPr>
            </w:pPr>
          </w:p>
        </w:tc>
        <w:tc>
          <w:tcPr>
            <w:tcW w:w="568" w:type="dxa"/>
            <w:shd w:val="clear" w:color="000000" w:fill="FFFFFF"/>
            <w:vAlign w:val="center"/>
          </w:tcPr>
          <w:p w:rsidR="003E5788" w:rsidRPr="004D0F20" w:rsidRDefault="003E5788" w:rsidP="003E5788">
            <w:pPr>
              <w:spacing w:line="240" w:lineRule="auto"/>
              <w:ind w:firstLine="0"/>
              <w:jc w:val="center"/>
              <w:rPr>
                <w:b/>
                <w:bCs w:val="0"/>
                <w:color w:val="000000"/>
                <w:sz w:val="16"/>
                <w:szCs w:val="16"/>
              </w:rPr>
            </w:pPr>
          </w:p>
        </w:tc>
        <w:tc>
          <w:tcPr>
            <w:tcW w:w="567" w:type="dxa"/>
            <w:shd w:val="clear" w:color="000000" w:fill="FFFFFF"/>
            <w:vAlign w:val="center"/>
          </w:tcPr>
          <w:p w:rsidR="003E5788" w:rsidRPr="004D0F20" w:rsidRDefault="003E5788" w:rsidP="003E5788">
            <w:pPr>
              <w:spacing w:line="240" w:lineRule="auto"/>
              <w:ind w:firstLine="0"/>
              <w:jc w:val="center"/>
              <w:rPr>
                <w:b/>
                <w:bCs w:val="0"/>
                <w:color w:val="000000"/>
                <w:sz w:val="16"/>
                <w:szCs w:val="16"/>
              </w:rPr>
            </w:pPr>
          </w:p>
        </w:tc>
        <w:tc>
          <w:tcPr>
            <w:tcW w:w="1135" w:type="dxa"/>
            <w:shd w:val="clear" w:color="000000" w:fill="FFFFFF"/>
            <w:vAlign w:val="center"/>
          </w:tcPr>
          <w:p w:rsidR="003E5788" w:rsidRPr="004D0F20" w:rsidRDefault="003E5788" w:rsidP="003E5788">
            <w:pPr>
              <w:spacing w:line="240" w:lineRule="auto"/>
              <w:ind w:firstLine="0"/>
              <w:jc w:val="center"/>
              <w:rPr>
                <w:b/>
                <w:bCs w:val="0"/>
                <w:color w:val="000000"/>
                <w:sz w:val="16"/>
                <w:szCs w:val="16"/>
              </w:rPr>
            </w:pPr>
          </w:p>
        </w:tc>
        <w:tc>
          <w:tcPr>
            <w:tcW w:w="879" w:type="dxa"/>
            <w:shd w:val="clear" w:color="000000" w:fill="FFFFFF"/>
            <w:vAlign w:val="center"/>
          </w:tcPr>
          <w:p w:rsidR="003E5788" w:rsidRPr="004D0F20" w:rsidRDefault="003E5788" w:rsidP="003E5788">
            <w:pPr>
              <w:spacing w:line="240" w:lineRule="auto"/>
              <w:ind w:firstLine="0"/>
              <w:jc w:val="center"/>
              <w:rPr>
                <w:b/>
                <w:bCs w:val="0"/>
                <w:color w:val="000000"/>
                <w:sz w:val="16"/>
                <w:szCs w:val="16"/>
              </w:rPr>
            </w:pPr>
          </w:p>
        </w:tc>
        <w:tc>
          <w:tcPr>
            <w:tcW w:w="1247" w:type="dxa"/>
            <w:shd w:val="clear" w:color="000000" w:fill="FFFFFF"/>
            <w:vAlign w:val="center"/>
          </w:tcPr>
          <w:p w:rsidR="003E5788" w:rsidRPr="004D0F20" w:rsidRDefault="003E5788" w:rsidP="003E5788">
            <w:pPr>
              <w:spacing w:line="240" w:lineRule="auto"/>
              <w:ind w:firstLine="0"/>
              <w:jc w:val="center"/>
              <w:rPr>
                <w:b/>
                <w:bCs w:val="0"/>
                <w:color w:val="000000"/>
                <w:sz w:val="16"/>
                <w:szCs w:val="16"/>
              </w:rPr>
            </w:pPr>
          </w:p>
        </w:tc>
        <w:tc>
          <w:tcPr>
            <w:tcW w:w="1556" w:type="dxa"/>
            <w:shd w:val="clear" w:color="000000" w:fill="FFFFFF"/>
            <w:vAlign w:val="center"/>
          </w:tcPr>
          <w:p w:rsidR="003E5788" w:rsidRPr="004D0F20" w:rsidRDefault="003E5788" w:rsidP="003E5788">
            <w:pPr>
              <w:spacing w:line="240" w:lineRule="auto"/>
              <w:ind w:firstLine="0"/>
              <w:jc w:val="center"/>
              <w:rPr>
                <w:b/>
                <w:bCs w:val="0"/>
                <w:color w:val="000000"/>
                <w:sz w:val="16"/>
                <w:szCs w:val="16"/>
              </w:rPr>
            </w:pPr>
          </w:p>
        </w:tc>
        <w:tc>
          <w:tcPr>
            <w:tcW w:w="570" w:type="dxa"/>
            <w:shd w:val="clear" w:color="auto" w:fill="auto"/>
            <w:vAlign w:val="center"/>
          </w:tcPr>
          <w:p w:rsidR="003E5788" w:rsidRDefault="003E5788" w:rsidP="003E5788">
            <w:pPr>
              <w:spacing w:line="240" w:lineRule="auto"/>
              <w:ind w:firstLine="0"/>
              <w:jc w:val="center"/>
              <w:rPr>
                <w:b/>
                <w:bCs w:val="0"/>
                <w:color w:val="000000"/>
                <w:sz w:val="16"/>
                <w:szCs w:val="16"/>
              </w:rPr>
            </w:pPr>
          </w:p>
        </w:tc>
        <w:tc>
          <w:tcPr>
            <w:tcW w:w="554" w:type="dxa"/>
            <w:shd w:val="clear" w:color="auto" w:fill="auto"/>
            <w:vAlign w:val="center"/>
          </w:tcPr>
          <w:p w:rsidR="003E5788" w:rsidRPr="004D0F20" w:rsidRDefault="003E5788" w:rsidP="003E5788">
            <w:pPr>
              <w:spacing w:line="240" w:lineRule="auto"/>
              <w:ind w:firstLine="0"/>
              <w:jc w:val="center"/>
              <w:rPr>
                <w:b/>
                <w:bCs w:val="0"/>
                <w:color w:val="000000"/>
                <w:sz w:val="16"/>
                <w:szCs w:val="16"/>
              </w:rPr>
            </w:pPr>
          </w:p>
        </w:tc>
        <w:tc>
          <w:tcPr>
            <w:tcW w:w="709" w:type="dxa"/>
            <w:shd w:val="clear" w:color="auto" w:fill="auto"/>
            <w:vAlign w:val="center"/>
          </w:tcPr>
          <w:p w:rsidR="003E5788" w:rsidRPr="004D0F20" w:rsidRDefault="003E5788" w:rsidP="003E5788">
            <w:pPr>
              <w:spacing w:line="240" w:lineRule="auto"/>
              <w:ind w:firstLine="0"/>
              <w:jc w:val="center"/>
              <w:rPr>
                <w:b/>
                <w:bCs w:val="0"/>
                <w:color w:val="000000"/>
                <w:sz w:val="16"/>
                <w:szCs w:val="16"/>
              </w:rPr>
            </w:pPr>
          </w:p>
        </w:tc>
        <w:tc>
          <w:tcPr>
            <w:tcW w:w="1134" w:type="dxa"/>
            <w:shd w:val="clear" w:color="auto" w:fill="auto"/>
            <w:vAlign w:val="center"/>
          </w:tcPr>
          <w:p w:rsidR="003E5788" w:rsidRPr="004D0F20" w:rsidRDefault="003E5788" w:rsidP="003E5788">
            <w:pPr>
              <w:spacing w:line="240" w:lineRule="auto"/>
              <w:ind w:firstLine="0"/>
              <w:jc w:val="center"/>
              <w:rPr>
                <w:b/>
                <w:bCs w:val="0"/>
                <w:color w:val="000000"/>
                <w:sz w:val="16"/>
                <w:szCs w:val="16"/>
              </w:rPr>
            </w:pPr>
          </w:p>
        </w:tc>
        <w:tc>
          <w:tcPr>
            <w:tcW w:w="1275" w:type="dxa"/>
            <w:shd w:val="clear" w:color="auto" w:fill="auto"/>
            <w:vAlign w:val="center"/>
          </w:tcPr>
          <w:p w:rsidR="003E5788" w:rsidRPr="004D0F20" w:rsidRDefault="003E5788" w:rsidP="003E5788">
            <w:pPr>
              <w:spacing w:line="240" w:lineRule="auto"/>
              <w:ind w:firstLine="0"/>
              <w:jc w:val="center"/>
              <w:rPr>
                <w:b/>
                <w:bCs w:val="0"/>
                <w:color w:val="000000"/>
                <w:sz w:val="16"/>
                <w:szCs w:val="16"/>
              </w:rPr>
            </w:pPr>
          </w:p>
        </w:tc>
        <w:tc>
          <w:tcPr>
            <w:tcW w:w="1701" w:type="dxa"/>
            <w:shd w:val="clear" w:color="auto" w:fill="auto"/>
            <w:vAlign w:val="bottom"/>
          </w:tcPr>
          <w:p w:rsidR="003E5788" w:rsidRPr="004D0F20" w:rsidRDefault="003E5788" w:rsidP="003E5788">
            <w:pPr>
              <w:spacing w:line="240" w:lineRule="auto"/>
              <w:ind w:firstLine="0"/>
              <w:jc w:val="center"/>
              <w:rPr>
                <w:b/>
                <w:bCs w:val="0"/>
                <w:color w:val="000000"/>
                <w:sz w:val="16"/>
                <w:szCs w:val="16"/>
              </w:rPr>
            </w:pPr>
          </w:p>
        </w:tc>
        <w:tc>
          <w:tcPr>
            <w:tcW w:w="1702" w:type="dxa"/>
            <w:shd w:val="clear" w:color="auto" w:fill="auto"/>
            <w:vAlign w:val="center"/>
          </w:tcPr>
          <w:p w:rsidR="003E5788" w:rsidRPr="004D0F20" w:rsidRDefault="003E5788" w:rsidP="003E5788">
            <w:pPr>
              <w:spacing w:line="240" w:lineRule="auto"/>
              <w:ind w:firstLine="0"/>
              <w:jc w:val="center"/>
              <w:rPr>
                <w:b/>
                <w:bCs w:val="0"/>
                <w:color w:val="000000"/>
                <w:sz w:val="16"/>
                <w:szCs w:val="16"/>
              </w:rPr>
            </w:pPr>
          </w:p>
        </w:tc>
        <w:tc>
          <w:tcPr>
            <w:tcW w:w="1572" w:type="dxa"/>
            <w:shd w:val="clear" w:color="auto" w:fill="auto"/>
            <w:vAlign w:val="bottom"/>
          </w:tcPr>
          <w:p w:rsidR="003E5788" w:rsidRPr="004D0F20" w:rsidRDefault="003E5788" w:rsidP="003E5788">
            <w:pPr>
              <w:spacing w:line="240" w:lineRule="auto"/>
              <w:ind w:firstLine="0"/>
              <w:jc w:val="center"/>
              <w:rPr>
                <w:b/>
                <w:bCs w:val="0"/>
                <w:color w:val="000000"/>
                <w:sz w:val="16"/>
                <w:szCs w:val="16"/>
              </w:rPr>
            </w:pPr>
          </w:p>
        </w:tc>
      </w:tr>
    </w:tbl>
    <w:p w:rsidR="003E5788" w:rsidRDefault="003E5788" w:rsidP="003E5788">
      <w:pPr>
        <w:rPr>
          <w:color w:val="000000"/>
        </w:rPr>
      </w:pP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(подпись, М.П.)</w:t>
      </w: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3E5788">
      <w:pPr>
        <w:spacing w:line="240" w:lineRule="auto"/>
        <w:ind w:right="3684"/>
        <w:jc w:val="center"/>
      </w:pPr>
      <w:r w:rsidRPr="00E87023">
        <w:rPr>
          <w:color w:val="000000"/>
          <w:vertAlign w:val="superscript"/>
        </w:rPr>
        <w:t xml:space="preserve">(фамилия, имя, отчество </w:t>
      </w:r>
      <w:proofErr w:type="gramStart"/>
      <w:r w:rsidRPr="00E87023">
        <w:rPr>
          <w:color w:val="000000"/>
          <w:vertAlign w:val="superscript"/>
        </w:rPr>
        <w:t>подписавшего</w:t>
      </w:r>
      <w:proofErr w:type="gramEnd"/>
      <w:r w:rsidRPr="00E87023">
        <w:rPr>
          <w:color w:val="000000"/>
          <w:vertAlign w:val="superscript"/>
        </w:rPr>
        <w:t>, должность)</w:t>
      </w:r>
    </w:p>
    <w:p w:rsidR="004F4D80" w:rsidRPr="00E87023" w:rsidRDefault="004F4D80" w:rsidP="004F4D80">
      <w:pPr>
        <w:pBdr>
          <w:bottom w:val="single" w:sz="4" w:space="1" w:color="auto"/>
        </w:pBdr>
        <w:shd w:val="clear" w:color="auto" w:fill="E0E0E0"/>
        <w:ind w:right="21" w:firstLine="0"/>
        <w:jc w:val="center"/>
        <w:rPr>
          <w:b/>
          <w:color w:val="000000"/>
          <w:spacing w:val="36"/>
        </w:rPr>
      </w:pPr>
      <w:r w:rsidRPr="00E87023">
        <w:rPr>
          <w:b/>
          <w:color w:val="000000"/>
          <w:spacing w:val="36"/>
        </w:rPr>
        <w:t>конец формы</w:t>
      </w:r>
    </w:p>
    <w:p w:rsidR="004F4D80" w:rsidRDefault="004F4D80" w:rsidP="004F4D80">
      <w:pPr>
        <w:pStyle w:val="3"/>
        <w:rPr>
          <w:sz w:val="22"/>
        </w:rPr>
        <w:sectPr w:rsidR="004F4D80" w:rsidSect="003E5788">
          <w:pgSz w:w="16838" w:h="11906" w:orient="landscape" w:code="9"/>
          <w:pgMar w:top="851" w:right="680" w:bottom="567" w:left="539" w:header="680" w:footer="278" w:gutter="0"/>
          <w:cols w:space="708"/>
          <w:titlePg/>
          <w:docGrid w:linePitch="360"/>
        </w:sectPr>
      </w:pPr>
    </w:p>
    <w:p w:rsidR="004F4D80" w:rsidRPr="003E5788" w:rsidRDefault="004F4D80" w:rsidP="004F4D80">
      <w:pPr>
        <w:pStyle w:val="3"/>
        <w:rPr>
          <w:szCs w:val="24"/>
        </w:rPr>
      </w:pPr>
      <w:bookmarkStart w:id="1525" w:name="_Toc343690585"/>
      <w:bookmarkStart w:id="1526" w:name="_Toc372294429"/>
      <w:bookmarkStart w:id="1527" w:name="_Toc379288897"/>
      <w:bookmarkStart w:id="1528" w:name="_Toc384734781"/>
      <w:bookmarkStart w:id="1529" w:name="_Toc396984079"/>
      <w:bookmarkStart w:id="1530" w:name="_Toc423423682"/>
      <w:bookmarkStart w:id="1531" w:name="_Toc439170711"/>
      <w:bookmarkStart w:id="1532" w:name="_Toc439172813"/>
      <w:bookmarkStart w:id="1533" w:name="_Toc439173254"/>
      <w:bookmarkStart w:id="1534" w:name="_Toc439238250"/>
      <w:bookmarkStart w:id="1535" w:name="_Toc439252797"/>
      <w:bookmarkStart w:id="1536" w:name="_Toc439323771"/>
      <w:bookmarkStart w:id="1537" w:name="_Toc440361406"/>
      <w:bookmarkStart w:id="1538" w:name="_Toc440376288"/>
      <w:bookmarkStart w:id="1539" w:name="_Toc440382546"/>
      <w:bookmarkStart w:id="1540" w:name="_Toc440447216"/>
      <w:bookmarkStart w:id="1541" w:name="_Toc440620896"/>
      <w:bookmarkStart w:id="1542" w:name="_Toc440631531"/>
      <w:bookmarkStart w:id="1543" w:name="_Toc440875770"/>
      <w:bookmarkStart w:id="1544" w:name="_Toc441131794"/>
      <w:bookmarkStart w:id="1545" w:name="_Toc465865237"/>
      <w:bookmarkStart w:id="1546" w:name="_Toc468975498"/>
      <w:bookmarkStart w:id="1547" w:name="_Toc471830524"/>
      <w:bookmarkStart w:id="1548" w:name="_Toc498589689"/>
      <w:r w:rsidRPr="00D27071">
        <w:rPr>
          <w:szCs w:val="24"/>
        </w:rPr>
        <w:lastRenderedPageBreak/>
        <w:t xml:space="preserve">Инструкции по </w:t>
      </w:r>
      <w:r w:rsidRPr="003E5788">
        <w:rPr>
          <w:szCs w:val="24"/>
        </w:rPr>
        <w:t>заполнению</w:t>
      </w:r>
      <w:bookmarkEnd w:id="1525"/>
      <w:bookmarkEnd w:id="1526"/>
      <w:bookmarkEnd w:id="1527"/>
      <w:bookmarkEnd w:id="1528"/>
      <w:bookmarkEnd w:id="1529"/>
      <w:bookmarkEnd w:id="1530"/>
      <w:bookmarkEnd w:id="1531"/>
      <w:bookmarkEnd w:id="1532"/>
      <w:bookmarkEnd w:id="1533"/>
      <w:bookmarkEnd w:id="1534"/>
      <w:bookmarkEnd w:id="1535"/>
      <w:bookmarkEnd w:id="1536"/>
      <w:bookmarkEnd w:id="1537"/>
      <w:bookmarkEnd w:id="1538"/>
      <w:bookmarkEnd w:id="1539"/>
      <w:bookmarkEnd w:id="1540"/>
      <w:bookmarkEnd w:id="1541"/>
      <w:bookmarkEnd w:id="1542"/>
      <w:bookmarkEnd w:id="1543"/>
      <w:bookmarkEnd w:id="1544"/>
      <w:bookmarkEnd w:id="1545"/>
      <w:bookmarkEnd w:id="1546"/>
      <w:bookmarkEnd w:id="1547"/>
      <w:bookmarkEnd w:id="1548"/>
    </w:p>
    <w:p w:rsidR="004F4D80" w:rsidRPr="003E5788" w:rsidRDefault="00C236C0" w:rsidP="004F4D80">
      <w:pPr>
        <w:pStyle w:val="aff6"/>
        <w:numPr>
          <w:ilvl w:val="3"/>
          <w:numId w:val="1"/>
        </w:numPr>
        <w:tabs>
          <w:tab w:val="num" w:pos="1134"/>
        </w:tabs>
        <w:suppressAutoHyphens w:val="0"/>
        <w:spacing w:before="100" w:beforeAutospacing="1" w:line="240" w:lineRule="auto"/>
        <w:rPr>
          <w:sz w:val="24"/>
          <w:szCs w:val="24"/>
        </w:rPr>
      </w:pPr>
      <w:r w:rsidRPr="003E5788">
        <w:rPr>
          <w:sz w:val="24"/>
          <w:szCs w:val="24"/>
        </w:rPr>
        <w:t>Участник</w:t>
      </w:r>
      <w:r w:rsidR="004F4D80" w:rsidRPr="003E5788">
        <w:rPr>
          <w:sz w:val="24"/>
          <w:szCs w:val="24"/>
        </w:rPr>
        <w:t xml:space="preserve"> указывает дату и номер заявки в соответствии с письмом о подаче оферты </w:t>
      </w:r>
      <w:r w:rsidR="00D90031" w:rsidRPr="003E5788">
        <w:rPr>
          <w:sz w:val="24"/>
          <w:szCs w:val="24"/>
        </w:rPr>
        <w:t xml:space="preserve">(подраздел </w:t>
      </w:r>
      <w:r w:rsidR="00EE380A">
        <w:fldChar w:fldCharType="begin"/>
      </w:r>
      <w:r w:rsidR="00EE380A">
        <w:instrText xml:space="preserve"> REF _Ref55336310 \r \h  \* MERGEFORMAT </w:instrText>
      </w:r>
      <w:r w:rsidR="00EE380A">
        <w:fldChar w:fldCharType="separate"/>
      </w:r>
      <w:r w:rsidR="00646563" w:rsidRPr="00646563">
        <w:rPr>
          <w:sz w:val="24"/>
          <w:szCs w:val="24"/>
        </w:rPr>
        <w:t>5.1</w:t>
      </w:r>
      <w:r w:rsidR="00EE380A">
        <w:fldChar w:fldCharType="end"/>
      </w:r>
      <w:r w:rsidR="00D90031" w:rsidRPr="003E5788">
        <w:rPr>
          <w:sz w:val="24"/>
          <w:szCs w:val="24"/>
        </w:rPr>
        <w:t>)</w:t>
      </w:r>
      <w:r w:rsidR="004F4D80" w:rsidRPr="003E5788">
        <w:rPr>
          <w:sz w:val="24"/>
          <w:szCs w:val="24"/>
        </w:rPr>
        <w:t>.</w:t>
      </w:r>
    </w:p>
    <w:p w:rsidR="003E5788" w:rsidRPr="003E5788" w:rsidRDefault="003E5788" w:rsidP="003E5788">
      <w:pPr>
        <w:pStyle w:val="aff6"/>
        <w:numPr>
          <w:ilvl w:val="3"/>
          <w:numId w:val="1"/>
        </w:numPr>
        <w:suppressAutoHyphens w:val="0"/>
        <w:spacing w:before="100" w:beforeAutospacing="1" w:line="240" w:lineRule="auto"/>
        <w:rPr>
          <w:sz w:val="24"/>
          <w:szCs w:val="24"/>
        </w:rPr>
      </w:pPr>
      <w:r w:rsidRPr="003E5788">
        <w:rPr>
          <w:snapToGrid w:val="0"/>
          <w:sz w:val="24"/>
          <w:szCs w:val="24"/>
        </w:rPr>
        <w:t>Указывается полное наименование юридического лица с расшифровкой его организационно-правовой формы,</w:t>
      </w:r>
      <w:r w:rsidRPr="003E5788">
        <w:rPr>
          <w:sz w:val="24"/>
          <w:szCs w:val="24"/>
        </w:rPr>
        <w:t xml:space="preserve"> адрес Участника.</w:t>
      </w:r>
    </w:p>
    <w:p w:rsidR="003E5788" w:rsidRPr="003E5788" w:rsidRDefault="003E5788" w:rsidP="003E5788">
      <w:pPr>
        <w:pStyle w:val="aff6"/>
        <w:numPr>
          <w:ilvl w:val="3"/>
          <w:numId w:val="1"/>
        </w:numPr>
        <w:suppressAutoHyphens w:val="0"/>
        <w:spacing w:before="100" w:beforeAutospacing="1" w:line="240" w:lineRule="auto"/>
        <w:rPr>
          <w:sz w:val="24"/>
          <w:szCs w:val="24"/>
        </w:rPr>
      </w:pPr>
      <w:r w:rsidRPr="003E5788">
        <w:rPr>
          <w:snapToGrid w:val="0"/>
          <w:sz w:val="24"/>
          <w:szCs w:val="24"/>
        </w:rPr>
        <w:t>Изменение формы справки недопустимо.</w:t>
      </w:r>
    </w:p>
    <w:p w:rsidR="003E5788" w:rsidRPr="003E5788" w:rsidRDefault="003E5788" w:rsidP="003E5788">
      <w:pPr>
        <w:pStyle w:val="aff6"/>
        <w:numPr>
          <w:ilvl w:val="3"/>
          <w:numId w:val="1"/>
        </w:numPr>
        <w:suppressAutoHyphens w:val="0"/>
        <w:spacing w:before="100" w:beforeAutospacing="1" w:line="240" w:lineRule="auto"/>
        <w:rPr>
          <w:snapToGrid w:val="0"/>
          <w:sz w:val="24"/>
          <w:szCs w:val="24"/>
        </w:rPr>
      </w:pPr>
      <w:r w:rsidRPr="003E5788">
        <w:rPr>
          <w:snapToGrid w:val="0"/>
          <w:sz w:val="24"/>
          <w:szCs w:val="24"/>
        </w:rPr>
        <w:t>Графы (поля) таблицы должны содержать информацию, касающуюся только этой графы (поля).</w:t>
      </w:r>
    </w:p>
    <w:p w:rsidR="003E5788" w:rsidRPr="003E5788" w:rsidRDefault="003E5788" w:rsidP="003E5788">
      <w:pPr>
        <w:pStyle w:val="aff6"/>
        <w:numPr>
          <w:ilvl w:val="3"/>
          <w:numId w:val="1"/>
        </w:numPr>
        <w:suppressAutoHyphens w:val="0"/>
        <w:spacing w:before="100" w:beforeAutospacing="1" w:line="240" w:lineRule="auto"/>
        <w:rPr>
          <w:sz w:val="24"/>
          <w:szCs w:val="24"/>
        </w:rPr>
      </w:pPr>
      <w:r w:rsidRPr="003E5788">
        <w:rPr>
          <w:snapToGrid w:val="0"/>
          <w:sz w:val="24"/>
          <w:szCs w:val="24"/>
        </w:rPr>
        <w:t>В случае</w:t>
      </w:r>
      <w:proofErr w:type="gramStart"/>
      <w:r w:rsidRPr="003E5788">
        <w:rPr>
          <w:snapToGrid w:val="0"/>
          <w:sz w:val="24"/>
          <w:szCs w:val="24"/>
        </w:rPr>
        <w:t>,</w:t>
      </w:r>
      <w:proofErr w:type="gramEnd"/>
      <w:r w:rsidRPr="003E5788">
        <w:rPr>
          <w:snapToGrid w:val="0"/>
          <w:sz w:val="24"/>
          <w:szCs w:val="24"/>
        </w:rPr>
        <w:t xml:space="preserve"> если одним или несколькими участниками / учредителями / акционерами контрагента являются юридические лица, то в зависимости от организационно-правовой формы, необходимо раскрыть цепочку их участников/учредителей/акционеров с соблюдением нумерации и представить копии подтверждающих документов для всей цепочки с их указанием.</w:t>
      </w:r>
    </w:p>
    <w:p w:rsidR="003E5788" w:rsidRPr="003E5788" w:rsidRDefault="003E5788" w:rsidP="003E5788">
      <w:pPr>
        <w:pStyle w:val="aff6"/>
        <w:numPr>
          <w:ilvl w:val="3"/>
          <w:numId w:val="1"/>
        </w:numPr>
        <w:suppressAutoHyphens w:val="0"/>
        <w:spacing w:before="100" w:beforeAutospacing="1" w:line="240" w:lineRule="auto"/>
        <w:rPr>
          <w:sz w:val="24"/>
          <w:szCs w:val="24"/>
        </w:rPr>
      </w:pPr>
      <w:proofErr w:type="gramStart"/>
      <w:r w:rsidRPr="003E5788">
        <w:rPr>
          <w:snapToGrid w:val="0"/>
          <w:sz w:val="24"/>
          <w:szCs w:val="24"/>
        </w:rPr>
        <w:t>* В отношении контрагентов, являющихся зарубежными публичными компаниями мирового уровня, а также публичных акционерных обществ, чьи акции котируются на биржах, либо с числом акционеров более 50, указываются данные о бенефициарах (в том числе конечных) и акционерах, владеющих более 5 % акций указанных обществ, либо размещается прямая ссылка на общедоступный источник, посредством которого может быть установлена соответствующая информация.</w:t>
      </w:r>
      <w:proofErr w:type="gramEnd"/>
      <w:r w:rsidRPr="003E5788">
        <w:rPr>
          <w:snapToGrid w:val="0"/>
          <w:sz w:val="24"/>
          <w:szCs w:val="24"/>
        </w:rPr>
        <w:t xml:space="preserve"> В отношении акционеров, владеющих пакетами акций менее 5 %, допускается указание общей информации о количестве таких акционеров.</w:t>
      </w:r>
    </w:p>
    <w:p w:rsidR="004F4D80" w:rsidRPr="003E5788" w:rsidRDefault="004F4D80" w:rsidP="004F4D80">
      <w:pPr>
        <w:pStyle w:val="aff6"/>
        <w:numPr>
          <w:ilvl w:val="3"/>
          <w:numId w:val="1"/>
        </w:numPr>
        <w:tabs>
          <w:tab w:val="num" w:pos="1134"/>
        </w:tabs>
        <w:suppressAutoHyphens w:val="0"/>
        <w:spacing w:before="100" w:beforeAutospacing="1" w:line="240" w:lineRule="auto"/>
        <w:rPr>
          <w:sz w:val="24"/>
          <w:szCs w:val="24"/>
        </w:rPr>
      </w:pPr>
      <w:r w:rsidRPr="003E5788">
        <w:rPr>
          <w:sz w:val="24"/>
          <w:szCs w:val="24"/>
        </w:rPr>
        <w:t xml:space="preserve">Разделы «ИНН» (№2) и «ОГРН» (№3) - указываются регистрационные данные </w:t>
      </w:r>
      <w:r w:rsidR="00C236C0" w:rsidRPr="003E5788">
        <w:rPr>
          <w:sz w:val="24"/>
          <w:szCs w:val="24"/>
        </w:rPr>
        <w:t>Участник</w:t>
      </w:r>
      <w:r w:rsidRPr="003E5788">
        <w:rPr>
          <w:sz w:val="24"/>
          <w:szCs w:val="24"/>
        </w:rPr>
        <w:t>а.</w:t>
      </w:r>
    </w:p>
    <w:p w:rsidR="004F4D80" w:rsidRPr="003E5788" w:rsidRDefault="004F4D80" w:rsidP="004F4D80">
      <w:pPr>
        <w:pStyle w:val="aff6"/>
        <w:numPr>
          <w:ilvl w:val="3"/>
          <w:numId w:val="1"/>
        </w:numPr>
        <w:tabs>
          <w:tab w:val="num" w:pos="1134"/>
        </w:tabs>
        <w:suppressAutoHyphens w:val="0"/>
        <w:spacing w:before="100" w:beforeAutospacing="1" w:line="240" w:lineRule="auto"/>
        <w:rPr>
          <w:sz w:val="24"/>
          <w:szCs w:val="24"/>
        </w:rPr>
      </w:pPr>
      <w:r w:rsidRPr="003E5788">
        <w:rPr>
          <w:sz w:val="24"/>
          <w:szCs w:val="24"/>
        </w:rPr>
        <w:t xml:space="preserve">Разделы «ИНН» (№9) и «ОГРН» (№10) - указываются регистрационные данные собственников </w:t>
      </w:r>
      <w:r w:rsidR="00C236C0" w:rsidRPr="003E5788">
        <w:rPr>
          <w:sz w:val="24"/>
          <w:szCs w:val="24"/>
        </w:rPr>
        <w:t>Участник</w:t>
      </w:r>
      <w:r w:rsidRPr="003E5788">
        <w:rPr>
          <w:sz w:val="24"/>
          <w:szCs w:val="24"/>
        </w:rPr>
        <w:t>а.</w:t>
      </w:r>
    </w:p>
    <w:p w:rsidR="004F4D80" w:rsidRPr="003E5788" w:rsidRDefault="004F4D80" w:rsidP="004F4D80">
      <w:pPr>
        <w:pStyle w:val="aff6"/>
        <w:numPr>
          <w:ilvl w:val="3"/>
          <w:numId w:val="1"/>
        </w:numPr>
        <w:tabs>
          <w:tab w:val="num" w:pos="1134"/>
        </w:tabs>
        <w:suppressAutoHyphens w:val="0"/>
        <w:spacing w:before="100" w:beforeAutospacing="1" w:line="240" w:lineRule="auto"/>
        <w:rPr>
          <w:sz w:val="24"/>
          <w:szCs w:val="24"/>
        </w:rPr>
      </w:pPr>
      <w:r w:rsidRPr="003E5788">
        <w:rPr>
          <w:sz w:val="24"/>
          <w:szCs w:val="24"/>
        </w:rPr>
        <w:t xml:space="preserve">Раздел «Наименование краткое» (№4) - указывается краткое наименование </w:t>
      </w:r>
      <w:r w:rsidR="00C236C0" w:rsidRPr="003E5788">
        <w:rPr>
          <w:sz w:val="24"/>
          <w:szCs w:val="24"/>
        </w:rPr>
        <w:t>Участник</w:t>
      </w:r>
      <w:r w:rsidRPr="003E5788">
        <w:rPr>
          <w:sz w:val="24"/>
          <w:szCs w:val="24"/>
        </w:rPr>
        <w:t>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p>
    <w:p w:rsidR="004F4D80" w:rsidRPr="003E5788" w:rsidRDefault="004F4D80" w:rsidP="004F4D80">
      <w:pPr>
        <w:pStyle w:val="aff6"/>
        <w:numPr>
          <w:ilvl w:val="3"/>
          <w:numId w:val="1"/>
        </w:numPr>
        <w:tabs>
          <w:tab w:val="num" w:pos="1134"/>
        </w:tabs>
        <w:suppressAutoHyphens w:val="0"/>
        <w:spacing w:before="100" w:beforeAutospacing="1" w:line="240" w:lineRule="auto"/>
        <w:rPr>
          <w:sz w:val="24"/>
          <w:szCs w:val="24"/>
        </w:rPr>
      </w:pPr>
      <w:r w:rsidRPr="003E5788">
        <w:rPr>
          <w:sz w:val="24"/>
          <w:szCs w:val="24"/>
        </w:rPr>
        <w:t>Раздел «Код ОКВЭД» (№5) - указывается код (основные коды) ОКВЭД.</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«ФИО руководителя» (№6) - фамилия, отчество и имя указываются полностью.</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руководителя» (№7)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(для физ. лиц)» (№13)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 (№8) – заполняется в следующем формате: </w:t>
      </w:r>
    </w:p>
    <w:p w:rsidR="004F4D80" w:rsidRPr="00D27071" w:rsidRDefault="004F4D80" w:rsidP="004F4D80">
      <w:pPr>
        <w:spacing w:line="240" w:lineRule="auto"/>
        <w:ind w:firstLine="1134"/>
        <w:rPr>
          <w:sz w:val="24"/>
          <w:szCs w:val="24"/>
        </w:rPr>
      </w:pPr>
      <w:r w:rsidRPr="00D27071">
        <w:rPr>
          <w:sz w:val="24"/>
          <w:szCs w:val="24"/>
        </w:rPr>
        <w:t xml:space="preserve">1. собственник </w:t>
      </w:r>
      <w:r w:rsidR="00C236C0">
        <w:rPr>
          <w:sz w:val="24"/>
          <w:szCs w:val="24"/>
        </w:rPr>
        <w:t>Участник</w:t>
      </w:r>
      <w:r w:rsidRPr="00D27071">
        <w:rPr>
          <w:sz w:val="24"/>
          <w:szCs w:val="24"/>
        </w:rPr>
        <w:t>а.</w:t>
      </w:r>
    </w:p>
    <w:p w:rsidR="004F4D80" w:rsidRPr="00D27071" w:rsidRDefault="004F4D80" w:rsidP="004F4D80">
      <w:pPr>
        <w:spacing w:line="240" w:lineRule="auto"/>
        <w:ind w:firstLine="1134"/>
        <w:rPr>
          <w:sz w:val="24"/>
          <w:szCs w:val="24"/>
        </w:rPr>
      </w:pPr>
      <w:r w:rsidRPr="00D27071">
        <w:rPr>
          <w:sz w:val="24"/>
          <w:szCs w:val="24"/>
        </w:rPr>
        <w:t>1.1.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1.2.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1.1.1. собственник собственника №1.1.</w:t>
      </w:r>
    </w:p>
    <w:p w:rsidR="004F4D80" w:rsidRPr="00D27071" w:rsidRDefault="004F4D80" w:rsidP="004F4D80">
      <w:pPr>
        <w:spacing w:line="240" w:lineRule="auto"/>
        <w:ind w:firstLine="1134"/>
        <w:rPr>
          <w:sz w:val="24"/>
          <w:szCs w:val="24"/>
        </w:rPr>
      </w:pPr>
      <w:r w:rsidRPr="00D27071">
        <w:rPr>
          <w:sz w:val="24"/>
          <w:szCs w:val="24"/>
        </w:rPr>
        <w:t>1.2.1. собственник собственника №1.2.</w:t>
      </w:r>
    </w:p>
    <w:p w:rsidR="004F4D80" w:rsidRPr="00D27071" w:rsidRDefault="004F4D80" w:rsidP="004F4D80">
      <w:pPr>
        <w:spacing w:line="240" w:lineRule="auto"/>
        <w:ind w:firstLine="1134"/>
        <w:rPr>
          <w:sz w:val="24"/>
          <w:szCs w:val="24"/>
        </w:rPr>
      </w:pPr>
      <w:r w:rsidRPr="00D27071">
        <w:rPr>
          <w:sz w:val="24"/>
          <w:szCs w:val="24"/>
        </w:rPr>
        <w:t xml:space="preserve">1.2.1.1. собственник собственника 1.2.1 и так далее. </w:t>
      </w:r>
    </w:p>
    <w:p w:rsidR="004F4D80" w:rsidRPr="00D27071" w:rsidRDefault="004F4D80" w:rsidP="004F4D80">
      <w:pPr>
        <w:spacing w:line="240" w:lineRule="auto"/>
        <w:ind w:firstLine="1134"/>
        <w:rPr>
          <w:sz w:val="24"/>
          <w:szCs w:val="24"/>
        </w:rPr>
      </w:pPr>
      <w:r w:rsidRPr="00D27071">
        <w:rPr>
          <w:sz w:val="24"/>
          <w:szCs w:val="24"/>
        </w:rPr>
        <w:t>Каждый собственник указывается в отдельной строке Формы.</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5E27C2">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w:t>
      </w:r>
      <w:r w:rsidRPr="00B36655">
        <w:rPr>
          <w:sz w:val="24"/>
          <w:szCs w:val="24"/>
        </w:rPr>
        <w:t xml:space="preserve">выпиской из Единого государственного реестра юридических лиц, </w:t>
      </w:r>
      <w:r w:rsidRPr="00B36655">
        <w:rPr>
          <w:sz w:val="24"/>
          <w:szCs w:val="24"/>
        </w:rPr>
        <w:lastRenderedPageBreak/>
        <w:t>выданной соответствующим подразделением Федеральной налоговой службы не ранее чем за 60 (шестьдесят) дней до срока окончания приема заявок</w:t>
      </w:r>
      <w:r w:rsidRPr="005E27C2">
        <w:rPr>
          <w:sz w:val="24"/>
          <w:szCs w:val="24"/>
        </w:rPr>
        <w:t>, выпиской из реестра акционеров и т.п.);</w:t>
      </w:r>
      <w:proofErr w:type="gramEnd"/>
      <w:r w:rsidRPr="005E27C2">
        <w:rPr>
          <w:sz w:val="24"/>
          <w:szCs w:val="24"/>
        </w:rPr>
        <w:t xml:space="preserve"> для физических лиц - фамилия, имя и отчество (указываются полностью)</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«Адрес регистрации» (№12) – для юридических лиц указывается адрес регистрации собственника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 для физического лица - адрес регистрации физического лица.</w:t>
      </w:r>
    </w:p>
    <w:p w:rsidR="004F4D80" w:rsidRPr="003E5788"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«руководитель/участник/акционер/бенефициар» (№14) – указывается, кем является  лицо или организация, отраженные в «</w:t>
      </w:r>
      <w:r w:rsidRPr="003E5788">
        <w:rPr>
          <w:sz w:val="24"/>
          <w:szCs w:val="24"/>
        </w:rPr>
        <w:t>Наименование/ФИО» (№11) - руководителем; участником (для собственников ООО); акционером (для собственников ЗАО</w:t>
      </w:r>
      <w:r w:rsidR="000D70B6" w:rsidRPr="003E5788">
        <w:rPr>
          <w:sz w:val="24"/>
          <w:szCs w:val="24"/>
        </w:rPr>
        <w:t>, АО</w:t>
      </w:r>
      <w:r w:rsidRPr="003E5788">
        <w:rPr>
          <w:sz w:val="24"/>
          <w:szCs w:val="24"/>
        </w:rPr>
        <w:t xml:space="preserve"> и </w:t>
      </w:r>
      <w:r w:rsidR="000D70B6" w:rsidRPr="003E5788">
        <w:rPr>
          <w:sz w:val="24"/>
          <w:szCs w:val="24"/>
        </w:rPr>
        <w:t>П</w:t>
      </w:r>
      <w:r w:rsidRPr="003E5788">
        <w:rPr>
          <w:sz w:val="24"/>
          <w:szCs w:val="24"/>
        </w:rPr>
        <w:t xml:space="preserve">АО); бенефициаром (иностранные компании, по которым не известны конечные бенефициары); конечным бенефициаром (Российская Федерация, </w:t>
      </w:r>
      <w:proofErr w:type="gramStart"/>
      <w:r w:rsidRPr="003E5788">
        <w:rPr>
          <w:sz w:val="24"/>
          <w:szCs w:val="24"/>
        </w:rPr>
        <w:t>гос. учреждения</w:t>
      </w:r>
      <w:proofErr w:type="gramEnd"/>
      <w:r w:rsidRPr="003E5788">
        <w:rPr>
          <w:sz w:val="24"/>
          <w:szCs w:val="24"/>
        </w:rPr>
        <w:t xml:space="preserve"> РФ, физические лица, кроме руководителей).</w:t>
      </w:r>
    </w:p>
    <w:p w:rsidR="003E5788" w:rsidRPr="003E5788" w:rsidRDefault="003E5788" w:rsidP="003E5788">
      <w:pPr>
        <w:pStyle w:val="aff6"/>
        <w:numPr>
          <w:ilvl w:val="3"/>
          <w:numId w:val="1"/>
        </w:numPr>
        <w:suppressAutoHyphens w:val="0"/>
        <w:spacing w:before="100" w:beforeAutospacing="1" w:line="240" w:lineRule="auto"/>
        <w:rPr>
          <w:sz w:val="24"/>
          <w:szCs w:val="24"/>
        </w:rPr>
      </w:pPr>
      <w:bookmarkStart w:id="1549" w:name="_Toc329588495"/>
      <w:bookmarkStart w:id="1550" w:name="_Toc423423683"/>
      <w:bookmarkStart w:id="1551" w:name="_Ref440272051"/>
      <w:bookmarkStart w:id="1552" w:name="_Ref440274744"/>
      <w:r w:rsidRPr="003E5788">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№№9-13, а также документ, подтверждающий статус участник</w:t>
      </w:r>
      <w:proofErr w:type="gramStart"/>
      <w:r w:rsidRPr="003E5788">
        <w:rPr>
          <w:sz w:val="24"/>
          <w:szCs w:val="24"/>
        </w:rPr>
        <w:t>а(</w:t>
      </w:r>
      <w:proofErr w:type="spellStart"/>
      <w:proofErr w:type="gramEnd"/>
      <w:r w:rsidRPr="003E5788">
        <w:rPr>
          <w:sz w:val="24"/>
          <w:szCs w:val="24"/>
        </w:rPr>
        <w:t>ов</w:t>
      </w:r>
      <w:proofErr w:type="spellEnd"/>
      <w:r w:rsidRPr="003E5788">
        <w:rPr>
          <w:sz w:val="24"/>
          <w:szCs w:val="24"/>
        </w:rPr>
        <w:t>) общества</w:t>
      </w:r>
      <w:r w:rsidRPr="003E5788">
        <w:rPr>
          <w:snapToGrid w:val="0"/>
          <w:sz w:val="24"/>
          <w:szCs w:val="24"/>
        </w:rPr>
        <w:t xml:space="preserve"> (выписка из ЕГРЮЛ, ЕГРИП, решение (протокол) о назначении исполнительного органа, выписка из реестра акционеров </w:t>
      </w:r>
      <w:r w:rsidRPr="003E5788">
        <w:rPr>
          <w:sz w:val="24"/>
          <w:szCs w:val="24"/>
        </w:rPr>
        <w:t xml:space="preserve">(список лиц, зарегистрированных в реестре владельцев ценных бумаг) и т.п.). </w:t>
      </w:r>
      <w:proofErr w:type="gramStart"/>
      <w:r w:rsidRPr="003E5788">
        <w:rPr>
          <w:sz w:val="24"/>
          <w:szCs w:val="24"/>
        </w:rPr>
        <w:t>Скан-копии</w:t>
      </w:r>
      <w:proofErr w:type="gramEnd"/>
      <w:r w:rsidRPr="003E5788">
        <w:rPr>
          <w:sz w:val="24"/>
          <w:szCs w:val="24"/>
        </w:rPr>
        <w:t xml:space="preserve"> документов, указанных в данном разделе, должны быть приложены Участником к настоящей Форме справки о цепочке собственников участника закупочной процедуры, включая бенефициаров (в том числе конечных) и войти в состав Заявки.</w:t>
      </w:r>
    </w:p>
    <w:p w:rsidR="003E5788" w:rsidRPr="003E5788" w:rsidRDefault="003E5788" w:rsidP="003E5788">
      <w:pPr>
        <w:pStyle w:val="aff6"/>
        <w:numPr>
          <w:ilvl w:val="3"/>
          <w:numId w:val="1"/>
        </w:numPr>
        <w:suppressAutoHyphens w:val="0"/>
        <w:spacing w:before="100" w:beforeAutospacing="1" w:line="240" w:lineRule="auto"/>
        <w:rPr>
          <w:bCs w:val="0"/>
          <w:sz w:val="24"/>
          <w:szCs w:val="24"/>
        </w:rPr>
      </w:pPr>
      <w:r>
        <w:rPr>
          <w:sz w:val="24"/>
          <w:szCs w:val="24"/>
        </w:rPr>
        <w:br w:type="page"/>
      </w:r>
      <w:r w:rsidRPr="003E5788">
        <w:rPr>
          <w:b/>
          <w:bCs w:val="0"/>
          <w:caps/>
          <w:sz w:val="24"/>
          <w:szCs w:val="24"/>
        </w:rPr>
        <w:lastRenderedPageBreak/>
        <w:t>Пример заполнения</w:t>
      </w:r>
      <w:r w:rsidRPr="003E5788">
        <w:rPr>
          <w:bCs w:val="0"/>
          <w:sz w:val="24"/>
          <w:szCs w:val="24"/>
        </w:rPr>
        <w:t xml:space="preserve"> формы «Справка о цепочке собственников участника закупочной процедуры, включая бенефициаров (в том числе конечных)»:</w:t>
      </w:r>
    </w:p>
    <w:tbl>
      <w:tblPr>
        <w:tblW w:w="15214" w:type="dxa"/>
        <w:tblInd w:w="250" w:type="dxa"/>
        <w:tblLayout w:type="fixed"/>
        <w:tblLook w:val="04A0" w:firstRow="1" w:lastRow="0" w:firstColumn="1" w:lastColumn="0" w:noHBand="0" w:noVBand="1"/>
      </w:tblPr>
      <w:tblGrid>
        <w:gridCol w:w="454"/>
        <w:gridCol w:w="853"/>
        <w:gridCol w:w="711"/>
        <w:gridCol w:w="1134"/>
        <w:gridCol w:w="707"/>
        <w:gridCol w:w="1134"/>
        <w:gridCol w:w="1423"/>
        <w:gridCol w:w="571"/>
        <w:gridCol w:w="985"/>
        <w:gridCol w:w="843"/>
        <w:gridCol w:w="1134"/>
        <w:gridCol w:w="1134"/>
        <w:gridCol w:w="1417"/>
        <w:gridCol w:w="1142"/>
        <w:gridCol w:w="1572"/>
      </w:tblGrid>
      <w:tr w:rsidR="003E5788" w:rsidRPr="003E5788" w:rsidTr="003A7BF3">
        <w:trPr>
          <w:trHeight w:val="300"/>
        </w:trPr>
        <w:tc>
          <w:tcPr>
            <w:tcW w:w="454" w:type="dxa"/>
            <w:tcBorders>
              <w:top w:val="single" w:sz="4" w:space="0" w:color="FFFFFF"/>
              <w:left w:val="single" w:sz="4" w:space="0" w:color="FFFFFF"/>
              <w:bottom w:val="single" w:sz="4" w:space="0" w:color="auto"/>
              <w:right w:val="single" w:sz="4" w:space="0" w:color="FFFFFF"/>
            </w:tcBorders>
            <w:shd w:val="clear" w:color="auto" w:fill="auto"/>
            <w:noWrap/>
            <w:vAlign w:val="bottom"/>
            <w:hideMark/>
          </w:tcPr>
          <w:p w:rsidR="003E5788" w:rsidRPr="003E5788" w:rsidRDefault="003E5788" w:rsidP="003E5788">
            <w:pPr>
              <w:spacing w:line="240" w:lineRule="auto"/>
              <w:jc w:val="left"/>
              <w:rPr>
                <w:rFonts w:ascii="Calibri" w:hAnsi="Calibri" w:cs="Calibri"/>
                <w:color w:val="000000"/>
                <w:sz w:val="24"/>
                <w:szCs w:val="24"/>
              </w:rPr>
            </w:pPr>
            <w:r w:rsidRPr="003E5788">
              <w:rPr>
                <w:rFonts w:ascii="Calibri" w:hAnsi="Calibri" w:cs="Calibri"/>
                <w:color w:val="000000"/>
                <w:sz w:val="24"/>
                <w:szCs w:val="24"/>
              </w:rPr>
              <w:t> </w:t>
            </w:r>
          </w:p>
        </w:tc>
        <w:tc>
          <w:tcPr>
            <w:tcW w:w="14760" w:type="dxa"/>
            <w:gridSpan w:val="14"/>
            <w:tcBorders>
              <w:top w:val="single" w:sz="4" w:space="0" w:color="FFFFFF"/>
              <w:left w:val="single" w:sz="4" w:space="0" w:color="FFFFFF"/>
              <w:bottom w:val="single" w:sz="4" w:space="0" w:color="auto"/>
              <w:right w:val="single" w:sz="4" w:space="0" w:color="FFFFFF"/>
            </w:tcBorders>
            <w:shd w:val="clear" w:color="auto" w:fill="auto"/>
            <w:noWrap/>
            <w:vAlign w:val="bottom"/>
            <w:hideMark/>
          </w:tcPr>
          <w:p w:rsidR="003E5788" w:rsidRPr="003E5788" w:rsidRDefault="003E5788" w:rsidP="003E5788">
            <w:pPr>
              <w:spacing w:after="240" w:line="240" w:lineRule="auto"/>
              <w:jc w:val="center"/>
              <w:rPr>
                <w:b/>
                <w:color w:val="000000"/>
                <w:sz w:val="24"/>
                <w:szCs w:val="24"/>
              </w:rPr>
            </w:pPr>
            <w:r w:rsidRPr="003E5788">
              <w:rPr>
                <w:b/>
                <w:bCs w:val="0"/>
                <w:sz w:val="24"/>
                <w:szCs w:val="24"/>
              </w:rPr>
              <w:t>Справка о цепочке собственников участника закупочной процедуры, включая бенефициаров (в том числе конечных)</w:t>
            </w:r>
          </w:p>
          <w:p w:rsidR="003E5788" w:rsidRPr="003E5788" w:rsidRDefault="003E5788" w:rsidP="003E5788">
            <w:pPr>
              <w:spacing w:line="240" w:lineRule="auto"/>
              <w:jc w:val="center"/>
              <w:rPr>
                <w:b/>
                <w:color w:val="000000"/>
                <w:sz w:val="24"/>
                <w:szCs w:val="24"/>
                <w:u w:val="single"/>
              </w:rPr>
            </w:pPr>
          </w:p>
          <w:p w:rsidR="003E5788" w:rsidRPr="003E5788" w:rsidRDefault="003E5788" w:rsidP="003E5788">
            <w:pPr>
              <w:spacing w:line="240" w:lineRule="auto"/>
              <w:ind w:firstLine="0"/>
              <w:rPr>
                <w:i/>
                <w:color w:val="000000"/>
                <w:sz w:val="24"/>
                <w:szCs w:val="24"/>
              </w:rPr>
            </w:pPr>
            <w:r w:rsidRPr="003E5788">
              <w:rPr>
                <w:color w:val="000000"/>
                <w:sz w:val="24"/>
                <w:szCs w:val="24"/>
              </w:rPr>
              <w:t xml:space="preserve">Наименование и адрес Участника: </w:t>
            </w:r>
            <w:r w:rsidRPr="003E5788">
              <w:rPr>
                <w:b/>
                <w:color w:val="000000"/>
                <w:sz w:val="24"/>
                <w:szCs w:val="24"/>
                <w:u w:val="single"/>
              </w:rPr>
              <w:t>ООО «Организация-пример», г. Москва, ул. Гоголя, 1</w:t>
            </w:r>
          </w:p>
        </w:tc>
      </w:tr>
      <w:tr w:rsidR="003E5788" w:rsidRPr="003E5788" w:rsidTr="003A7BF3">
        <w:trPr>
          <w:trHeight w:val="331"/>
        </w:trPr>
        <w:tc>
          <w:tcPr>
            <w:tcW w:w="454"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3E5788" w:rsidRPr="003E5788" w:rsidRDefault="003E5788" w:rsidP="003E5788">
            <w:pPr>
              <w:spacing w:line="240" w:lineRule="auto"/>
              <w:ind w:left="-108" w:right="-108" w:firstLine="108"/>
              <w:jc w:val="center"/>
              <w:rPr>
                <w:b/>
                <w:bCs w:val="0"/>
                <w:color w:val="000000"/>
                <w:sz w:val="16"/>
                <w:szCs w:val="16"/>
              </w:rPr>
            </w:pPr>
            <w:r w:rsidRPr="003E5788">
              <w:rPr>
                <w:b/>
                <w:bCs w:val="0"/>
                <w:color w:val="000000"/>
                <w:sz w:val="16"/>
                <w:szCs w:val="16"/>
              </w:rPr>
              <w:t>№ п./п.</w:t>
            </w:r>
          </w:p>
        </w:tc>
        <w:tc>
          <w:tcPr>
            <w:tcW w:w="59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E5788" w:rsidRPr="003E5788" w:rsidRDefault="003E5788" w:rsidP="003E5788">
            <w:pPr>
              <w:spacing w:line="240" w:lineRule="auto"/>
              <w:ind w:left="-108" w:right="-108" w:firstLine="108"/>
              <w:jc w:val="center"/>
              <w:rPr>
                <w:b/>
                <w:bCs w:val="0"/>
                <w:color w:val="000000"/>
                <w:sz w:val="16"/>
                <w:szCs w:val="16"/>
              </w:rPr>
            </w:pPr>
            <w:r w:rsidRPr="003E5788">
              <w:rPr>
                <w:b/>
                <w:bCs w:val="0"/>
                <w:color w:val="000000"/>
                <w:sz w:val="16"/>
                <w:szCs w:val="16"/>
              </w:rPr>
              <w:t>Информация об организации</w:t>
            </w:r>
          </w:p>
        </w:tc>
        <w:tc>
          <w:tcPr>
            <w:tcW w:w="571" w:type="dxa"/>
            <w:tcBorders>
              <w:top w:val="single" w:sz="4" w:space="0" w:color="auto"/>
              <w:left w:val="single" w:sz="4" w:space="0" w:color="auto"/>
              <w:bottom w:val="single" w:sz="4" w:space="0" w:color="auto"/>
              <w:right w:val="single" w:sz="4" w:space="0" w:color="auto"/>
            </w:tcBorders>
            <w:shd w:val="clear" w:color="auto" w:fill="auto"/>
            <w:vAlign w:val="center"/>
          </w:tcPr>
          <w:p w:rsidR="003E5788" w:rsidRPr="003E5788" w:rsidRDefault="003E5788" w:rsidP="003E5788">
            <w:pPr>
              <w:spacing w:line="240" w:lineRule="auto"/>
              <w:ind w:left="-108" w:right="-108" w:firstLine="108"/>
              <w:jc w:val="center"/>
              <w:rPr>
                <w:b/>
                <w:bCs w:val="0"/>
                <w:color w:val="000000"/>
                <w:sz w:val="16"/>
                <w:szCs w:val="16"/>
              </w:rPr>
            </w:pPr>
            <w:r w:rsidRPr="003E5788">
              <w:rPr>
                <w:b/>
                <w:bCs w:val="0"/>
                <w:color w:val="000000"/>
                <w:sz w:val="16"/>
                <w:szCs w:val="16"/>
              </w:rPr>
              <w:t>№</w:t>
            </w:r>
          </w:p>
        </w:tc>
        <w:tc>
          <w:tcPr>
            <w:tcW w:w="8227"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3E5788" w:rsidRPr="003E5788" w:rsidRDefault="003E5788" w:rsidP="003E5788">
            <w:pPr>
              <w:spacing w:line="240" w:lineRule="auto"/>
              <w:ind w:left="-108" w:right="-108" w:firstLine="108"/>
              <w:jc w:val="center"/>
              <w:rPr>
                <w:b/>
                <w:bCs w:val="0"/>
                <w:color w:val="000000"/>
                <w:sz w:val="16"/>
                <w:szCs w:val="16"/>
              </w:rPr>
            </w:pPr>
            <w:r w:rsidRPr="003E5788">
              <w:rPr>
                <w:b/>
                <w:bCs w:val="0"/>
                <w:color w:val="000000"/>
                <w:sz w:val="16"/>
                <w:szCs w:val="16"/>
              </w:rPr>
              <w:t>Информация о цепочке собственников организации (включая конечных бенефициаров)</w:t>
            </w:r>
          </w:p>
        </w:tc>
      </w:tr>
      <w:tr w:rsidR="003E5788" w:rsidRPr="003E5788" w:rsidTr="003A7BF3">
        <w:trPr>
          <w:trHeight w:val="847"/>
        </w:trPr>
        <w:tc>
          <w:tcPr>
            <w:tcW w:w="454" w:type="dxa"/>
            <w:vMerge/>
            <w:tcBorders>
              <w:top w:val="single" w:sz="4" w:space="0" w:color="auto"/>
              <w:left w:val="single" w:sz="4" w:space="0" w:color="auto"/>
              <w:bottom w:val="single" w:sz="4" w:space="0" w:color="auto"/>
              <w:right w:val="single" w:sz="4" w:space="0" w:color="auto"/>
            </w:tcBorders>
            <w:shd w:val="clear" w:color="000000" w:fill="FFFFFF"/>
            <w:vAlign w:val="center"/>
            <w:hideMark/>
          </w:tcPr>
          <w:p w:rsidR="003E5788" w:rsidRPr="003E5788" w:rsidRDefault="003E5788" w:rsidP="003E5788">
            <w:pPr>
              <w:spacing w:line="240" w:lineRule="auto"/>
              <w:ind w:left="-108" w:right="-108" w:firstLine="108"/>
              <w:jc w:val="center"/>
              <w:rPr>
                <w:b/>
                <w:bCs w:val="0"/>
                <w:color w:val="000000"/>
                <w:sz w:val="16"/>
                <w:szCs w:val="16"/>
              </w:rPr>
            </w:pPr>
          </w:p>
        </w:tc>
        <w:tc>
          <w:tcPr>
            <w:tcW w:w="85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E5788" w:rsidRPr="003E5788" w:rsidRDefault="003E5788" w:rsidP="003E5788">
            <w:pPr>
              <w:spacing w:line="240" w:lineRule="auto"/>
              <w:ind w:left="-108" w:right="-108" w:firstLine="108"/>
              <w:jc w:val="center"/>
              <w:rPr>
                <w:b/>
                <w:bCs w:val="0"/>
                <w:color w:val="000000"/>
                <w:sz w:val="16"/>
                <w:szCs w:val="16"/>
              </w:rPr>
            </w:pPr>
            <w:r w:rsidRPr="003E5788">
              <w:rPr>
                <w:b/>
                <w:bCs w:val="0"/>
                <w:color w:val="000000"/>
                <w:sz w:val="16"/>
                <w:szCs w:val="16"/>
              </w:rPr>
              <w:t>ИНН</w:t>
            </w:r>
          </w:p>
        </w:tc>
        <w:tc>
          <w:tcPr>
            <w:tcW w:w="7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E5788" w:rsidRPr="003E5788" w:rsidRDefault="003E5788" w:rsidP="003E5788">
            <w:pPr>
              <w:spacing w:line="240" w:lineRule="auto"/>
              <w:ind w:left="-108" w:right="-108" w:firstLine="108"/>
              <w:jc w:val="center"/>
              <w:rPr>
                <w:b/>
                <w:bCs w:val="0"/>
                <w:color w:val="000000"/>
                <w:sz w:val="16"/>
                <w:szCs w:val="16"/>
              </w:rPr>
            </w:pPr>
            <w:r w:rsidRPr="003E5788">
              <w:rPr>
                <w:b/>
                <w:bCs w:val="0"/>
                <w:color w:val="000000"/>
                <w:sz w:val="16"/>
                <w:szCs w:val="16"/>
              </w:rPr>
              <w:t>ОГРН</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E5788" w:rsidRPr="003E5788" w:rsidRDefault="003E5788" w:rsidP="003E5788">
            <w:pPr>
              <w:spacing w:line="240" w:lineRule="auto"/>
              <w:ind w:left="-108" w:right="-108" w:firstLine="108"/>
              <w:jc w:val="center"/>
              <w:rPr>
                <w:b/>
                <w:bCs w:val="0"/>
                <w:color w:val="000000"/>
                <w:sz w:val="16"/>
                <w:szCs w:val="16"/>
              </w:rPr>
            </w:pPr>
            <w:r w:rsidRPr="003E5788">
              <w:rPr>
                <w:b/>
                <w:bCs w:val="0"/>
                <w:color w:val="000000"/>
                <w:sz w:val="16"/>
                <w:szCs w:val="16"/>
              </w:rPr>
              <w:t>Наименование краткое</w:t>
            </w:r>
          </w:p>
        </w:tc>
        <w:tc>
          <w:tcPr>
            <w:tcW w:w="70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E5788" w:rsidRPr="003E5788" w:rsidRDefault="003E5788" w:rsidP="003E5788">
            <w:pPr>
              <w:spacing w:line="240" w:lineRule="auto"/>
              <w:ind w:left="-108" w:right="-108" w:firstLine="108"/>
              <w:jc w:val="center"/>
              <w:rPr>
                <w:b/>
                <w:bCs w:val="0"/>
                <w:color w:val="000000"/>
                <w:sz w:val="16"/>
                <w:szCs w:val="16"/>
              </w:rPr>
            </w:pPr>
            <w:r w:rsidRPr="003E5788">
              <w:rPr>
                <w:b/>
                <w:bCs w:val="0"/>
                <w:color w:val="000000"/>
                <w:sz w:val="16"/>
                <w:szCs w:val="16"/>
              </w:rPr>
              <w:t>Код ОКВЭД</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E5788" w:rsidRPr="003E5788" w:rsidRDefault="003E5788" w:rsidP="003E5788">
            <w:pPr>
              <w:spacing w:line="240" w:lineRule="auto"/>
              <w:ind w:left="-108" w:right="-108" w:firstLine="108"/>
              <w:jc w:val="center"/>
              <w:rPr>
                <w:b/>
                <w:bCs w:val="0"/>
                <w:color w:val="000000"/>
                <w:sz w:val="16"/>
                <w:szCs w:val="16"/>
              </w:rPr>
            </w:pPr>
            <w:r w:rsidRPr="003E5788">
              <w:rPr>
                <w:b/>
                <w:bCs w:val="0"/>
                <w:color w:val="000000"/>
                <w:sz w:val="16"/>
                <w:szCs w:val="16"/>
              </w:rPr>
              <w:t>Ф.И.О. руководителя</w:t>
            </w:r>
          </w:p>
        </w:tc>
        <w:tc>
          <w:tcPr>
            <w:tcW w:w="142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E5788" w:rsidRPr="003E5788" w:rsidRDefault="003E5788" w:rsidP="003E5788">
            <w:pPr>
              <w:spacing w:line="240" w:lineRule="auto"/>
              <w:ind w:left="-108" w:right="-108" w:firstLine="108"/>
              <w:jc w:val="center"/>
              <w:rPr>
                <w:b/>
                <w:bCs w:val="0"/>
                <w:color w:val="000000"/>
                <w:sz w:val="16"/>
                <w:szCs w:val="16"/>
              </w:rPr>
            </w:pPr>
            <w:r w:rsidRPr="003E5788">
              <w:rPr>
                <w:b/>
                <w:bCs w:val="0"/>
                <w:color w:val="000000"/>
                <w:sz w:val="16"/>
                <w:szCs w:val="16"/>
              </w:rPr>
              <w:t>Серия и номер документа, удостоверяющего личность руководителя</w:t>
            </w:r>
          </w:p>
        </w:tc>
        <w:tc>
          <w:tcPr>
            <w:tcW w:w="57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E5788" w:rsidRPr="003E5788" w:rsidRDefault="003E5788" w:rsidP="003E5788">
            <w:pPr>
              <w:spacing w:line="240" w:lineRule="auto"/>
              <w:ind w:left="-108" w:right="-108" w:firstLine="108"/>
              <w:jc w:val="center"/>
              <w:rPr>
                <w:b/>
                <w:bCs w:val="0"/>
                <w:color w:val="000000"/>
                <w:sz w:val="16"/>
                <w:szCs w:val="16"/>
              </w:rPr>
            </w:pPr>
          </w:p>
        </w:tc>
        <w:tc>
          <w:tcPr>
            <w:tcW w:w="9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E5788" w:rsidRPr="003E5788" w:rsidRDefault="003E5788" w:rsidP="003E5788">
            <w:pPr>
              <w:spacing w:line="240" w:lineRule="auto"/>
              <w:ind w:left="-108" w:right="-108" w:firstLine="108"/>
              <w:jc w:val="center"/>
              <w:rPr>
                <w:b/>
                <w:bCs w:val="0"/>
                <w:color w:val="000000"/>
                <w:sz w:val="16"/>
                <w:szCs w:val="16"/>
              </w:rPr>
            </w:pPr>
            <w:r w:rsidRPr="003E5788">
              <w:rPr>
                <w:b/>
                <w:bCs w:val="0"/>
                <w:color w:val="000000"/>
                <w:sz w:val="16"/>
                <w:szCs w:val="16"/>
              </w:rPr>
              <w:t>ИНН</w:t>
            </w:r>
          </w:p>
        </w:tc>
        <w:tc>
          <w:tcPr>
            <w:tcW w:w="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E5788" w:rsidRPr="003E5788" w:rsidRDefault="003E5788" w:rsidP="003E5788">
            <w:pPr>
              <w:spacing w:line="240" w:lineRule="auto"/>
              <w:ind w:left="-108" w:right="-108" w:firstLine="108"/>
              <w:jc w:val="center"/>
              <w:rPr>
                <w:b/>
                <w:bCs w:val="0"/>
                <w:color w:val="000000"/>
                <w:sz w:val="16"/>
                <w:szCs w:val="16"/>
              </w:rPr>
            </w:pPr>
            <w:r w:rsidRPr="003E5788">
              <w:rPr>
                <w:b/>
                <w:bCs w:val="0"/>
                <w:color w:val="000000"/>
                <w:sz w:val="16"/>
                <w:szCs w:val="16"/>
              </w:rPr>
              <w:t>ОГРН</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E5788" w:rsidRPr="003E5788" w:rsidRDefault="003E5788" w:rsidP="003E5788">
            <w:pPr>
              <w:spacing w:line="240" w:lineRule="auto"/>
              <w:ind w:left="-108" w:right="-108" w:firstLine="108"/>
              <w:jc w:val="center"/>
              <w:rPr>
                <w:b/>
                <w:bCs w:val="0"/>
                <w:color w:val="000000"/>
                <w:sz w:val="16"/>
                <w:szCs w:val="16"/>
              </w:rPr>
            </w:pPr>
            <w:r w:rsidRPr="003E5788">
              <w:rPr>
                <w:b/>
                <w:bCs w:val="0"/>
                <w:color w:val="000000"/>
                <w:sz w:val="16"/>
                <w:szCs w:val="16"/>
              </w:rPr>
              <w:t>Наименование/ФИО</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E5788" w:rsidRPr="003E5788" w:rsidRDefault="003E5788" w:rsidP="003E5788">
            <w:pPr>
              <w:spacing w:line="240" w:lineRule="auto"/>
              <w:ind w:left="-108" w:right="-108" w:firstLine="108"/>
              <w:jc w:val="center"/>
              <w:rPr>
                <w:b/>
                <w:bCs w:val="0"/>
                <w:color w:val="000000"/>
                <w:sz w:val="16"/>
                <w:szCs w:val="16"/>
              </w:rPr>
            </w:pPr>
            <w:r w:rsidRPr="003E5788">
              <w:rPr>
                <w:b/>
                <w:bCs w:val="0"/>
                <w:color w:val="000000"/>
                <w:sz w:val="16"/>
                <w:szCs w:val="16"/>
              </w:rPr>
              <w:t>Адрес регистрации</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E5788" w:rsidRPr="003E5788" w:rsidRDefault="003E5788" w:rsidP="003E5788">
            <w:pPr>
              <w:spacing w:line="240" w:lineRule="auto"/>
              <w:ind w:left="-108" w:right="-108" w:firstLine="108"/>
              <w:jc w:val="center"/>
              <w:rPr>
                <w:b/>
                <w:bCs w:val="0"/>
                <w:color w:val="000000"/>
                <w:sz w:val="16"/>
                <w:szCs w:val="16"/>
              </w:rPr>
            </w:pPr>
            <w:r w:rsidRPr="003E5788">
              <w:rPr>
                <w:b/>
                <w:bCs w:val="0"/>
                <w:color w:val="000000"/>
                <w:sz w:val="16"/>
                <w:szCs w:val="16"/>
              </w:rPr>
              <w:t>Серия и номер документа, удостоверяющего личность (для физ. лиц)</w:t>
            </w:r>
          </w:p>
        </w:tc>
        <w:tc>
          <w:tcPr>
            <w:tcW w:w="114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E5788" w:rsidRPr="003E5788" w:rsidRDefault="003E5788" w:rsidP="003E5788">
            <w:pPr>
              <w:spacing w:line="240" w:lineRule="auto"/>
              <w:ind w:left="-108" w:right="-108" w:firstLine="108"/>
              <w:jc w:val="center"/>
              <w:rPr>
                <w:b/>
                <w:bCs w:val="0"/>
                <w:color w:val="000000"/>
                <w:sz w:val="16"/>
                <w:szCs w:val="16"/>
              </w:rPr>
            </w:pPr>
            <w:r w:rsidRPr="003E5788">
              <w:rPr>
                <w:b/>
                <w:bCs w:val="0"/>
                <w:color w:val="000000"/>
                <w:sz w:val="16"/>
                <w:szCs w:val="16"/>
              </w:rPr>
              <w:t>Руководитель/ участник/ акционер/ бенефициар</w:t>
            </w:r>
          </w:p>
        </w:tc>
        <w:tc>
          <w:tcPr>
            <w:tcW w:w="15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E5788" w:rsidRPr="003E5788" w:rsidRDefault="003E5788" w:rsidP="009C79CA">
            <w:pPr>
              <w:spacing w:line="240" w:lineRule="auto"/>
              <w:ind w:left="-108" w:right="-108" w:firstLine="108"/>
              <w:jc w:val="center"/>
              <w:rPr>
                <w:b/>
                <w:bCs w:val="0"/>
                <w:color w:val="000000"/>
                <w:sz w:val="16"/>
                <w:szCs w:val="16"/>
              </w:rPr>
            </w:pPr>
            <w:r w:rsidRPr="003E5788">
              <w:rPr>
                <w:b/>
                <w:bCs w:val="0"/>
                <w:color w:val="000000"/>
                <w:sz w:val="16"/>
                <w:szCs w:val="16"/>
              </w:rPr>
              <w:t>Информация о подтверждающих документах (наименование, реквизиты и т.д.)</w:t>
            </w:r>
          </w:p>
        </w:tc>
      </w:tr>
      <w:tr w:rsidR="003E5788" w:rsidRPr="003E5788" w:rsidTr="003A7BF3">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E5788" w:rsidRPr="003E5788" w:rsidRDefault="003E5788" w:rsidP="003E5788">
            <w:pPr>
              <w:spacing w:line="240" w:lineRule="auto"/>
              <w:ind w:firstLine="3"/>
              <w:jc w:val="center"/>
              <w:rPr>
                <w:b/>
                <w:bCs w:val="0"/>
                <w:color w:val="000000"/>
                <w:sz w:val="14"/>
                <w:szCs w:val="16"/>
              </w:rPr>
            </w:pPr>
            <w:r w:rsidRPr="003E5788">
              <w:rPr>
                <w:b/>
                <w:bCs w:val="0"/>
                <w:color w:val="000000"/>
                <w:sz w:val="14"/>
                <w:szCs w:val="16"/>
              </w:rPr>
              <w:t>1</w:t>
            </w:r>
          </w:p>
        </w:tc>
        <w:tc>
          <w:tcPr>
            <w:tcW w:w="853" w:type="dxa"/>
            <w:tcBorders>
              <w:top w:val="single" w:sz="4" w:space="0" w:color="auto"/>
              <w:left w:val="nil"/>
              <w:bottom w:val="single" w:sz="4" w:space="0" w:color="auto"/>
              <w:right w:val="single" w:sz="4" w:space="0" w:color="auto"/>
            </w:tcBorders>
            <w:shd w:val="clear" w:color="000000" w:fill="FFFFFF"/>
            <w:vAlign w:val="center"/>
            <w:hideMark/>
          </w:tcPr>
          <w:p w:rsidR="003E5788" w:rsidRPr="003E5788" w:rsidRDefault="003E5788" w:rsidP="003E5788">
            <w:pPr>
              <w:spacing w:line="240" w:lineRule="auto"/>
              <w:ind w:right="-250" w:firstLine="3"/>
              <w:jc w:val="center"/>
              <w:rPr>
                <w:b/>
                <w:bCs w:val="0"/>
                <w:color w:val="000000"/>
                <w:sz w:val="14"/>
                <w:szCs w:val="16"/>
              </w:rPr>
            </w:pPr>
            <w:r w:rsidRPr="003E5788">
              <w:rPr>
                <w:b/>
                <w:bCs w:val="0"/>
                <w:color w:val="000000"/>
                <w:sz w:val="14"/>
                <w:szCs w:val="16"/>
              </w:rPr>
              <w:t>2</w:t>
            </w:r>
          </w:p>
        </w:tc>
        <w:tc>
          <w:tcPr>
            <w:tcW w:w="711" w:type="dxa"/>
            <w:tcBorders>
              <w:top w:val="single" w:sz="4" w:space="0" w:color="auto"/>
              <w:left w:val="nil"/>
              <w:bottom w:val="single" w:sz="4" w:space="0" w:color="auto"/>
              <w:right w:val="single" w:sz="4" w:space="0" w:color="auto"/>
            </w:tcBorders>
            <w:shd w:val="clear" w:color="000000" w:fill="FFFFFF"/>
            <w:vAlign w:val="center"/>
            <w:hideMark/>
          </w:tcPr>
          <w:p w:rsidR="003E5788" w:rsidRPr="003E5788" w:rsidRDefault="003E5788" w:rsidP="003E5788">
            <w:pPr>
              <w:spacing w:line="240" w:lineRule="auto"/>
              <w:ind w:firstLine="3"/>
              <w:jc w:val="center"/>
              <w:rPr>
                <w:b/>
                <w:bCs w:val="0"/>
                <w:color w:val="000000"/>
                <w:sz w:val="14"/>
                <w:szCs w:val="16"/>
              </w:rPr>
            </w:pPr>
            <w:r w:rsidRPr="003E5788">
              <w:rPr>
                <w:b/>
                <w:bCs w:val="0"/>
                <w:color w:val="000000"/>
                <w:sz w:val="14"/>
                <w:szCs w:val="16"/>
              </w:rPr>
              <w:t>3</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3E5788" w:rsidRPr="003E5788" w:rsidRDefault="003E5788" w:rsidP="003E5788">
            <w:pPr>
              <w:spacing w:line="240" w:lineRule="auto"/>
              <w:ind w:firstLine="3"/>
              <w:jc w:val="center"/>
              <w:rPr>
                <w:b/>
                <w:bCs w:val="0"/>
                <w:color w:val="000000"/>
                <w:sz w:val="14"/>
                <w:szCs w:val="16"/>
              </w:rPr>
            </w:pPr>
            <w:r w:rsidRPr="003E5788">
              <w:rPr>
                <w:b/>
                <w:bCs w:val="0"/>
                <w:color w:val="000000"/>
                <w:sz w:val="14"/>
                <w:szCs w:val="16"/>
              </w:rPr>
              <w:t>4</w:t>
            </w:r>
          </w:p>
        </w:tc>
        <w:tc>
          <w:tcPr>
            <w:tcW w:w="707" w:type="dxa"/>
            <w:tcBorders>
              <w:top w:val="single" w:sz="4" w:space="0" w:color="auto"/>
              <w:left w:val="nil"/>
              <w:bottom w:val="single" w:sz="4" w:space="0" w:color="auto"/>
              <w:right w:val="single" w:sz="4" w:space="0" w:color="auto"/>
            </w:tcBorders>
            <w:shd w:val="clear" w:color="000000" w:fill="FFFFFF"/>
            <w:vAlign w:val="center"/>
            <w:hideMark/>
          </w:tcPr>
          <w:p w:rsidR="003E5788" w:rsidRPr="003E5788" w:rsidRDefault="003E5788" w:rsidP="003E5788">
            <w:pPr>
              <w:spacing w:line="240" w:lineRule="auto"/>
              <w:ind w:firstLine="3"/>
              <w:jc w:val="center"/>
              <w:rPr>
                <w:b/>
                <w:bCs w:val="0"/>
                <w:color w:val="000000"/>
                <w:sz w:val="14"/>
                <w:szCs w:val="16"/>
              </w:rPr>
            </w:pPr>
            <w:r w:rsidRPr="003E5788">
              <w:rPr>
                <w:b/>
                <w:bCs w:val="0"/>
                <w:color w:val="000000"/>
                <w:sz w:val="14"/>
                <w:szCs w:val="16"/>
              </w:rPr>
              <w:t>5</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3E5788" w:rsidRPr="003E5788" w:rsidRDefault="003E5788" w:rsidP="003E5788">
            <w:pPr>
              <w:spacing w:line="240" w:lineRule="auto"/>
              <w:ind w:firstLine="3"/>
              <w:jc w:val="center"/>
              <w:rPr>
                <w:b/>
                <w:bCs w:val="0"/>
                <w:color w:val="000000"/>
                <w:sz w:val="14"/>
                <w:szCs w:val="16"/>
              </w:rPr>
            </w:pPr>
            <w:r w:rsidRPr="003E5788">
              <w:rPr>
                <w:b/>
                <w:bCs w:val="0"/>
                <w:color w:val="000000"/>
                <w:sz w:val="14"/>
                <w:szCs w:val="16"/>
              </w:rPr>
              <w:t>6</w:t>
            </w:r>
          </w:p>
        </w:tc>
        <w:tc>
          <w:tcPr>
            <w:tcW w:w="1423" w:type="dxa"/>
            <w:tcBorders>
              <w:top w:val="single" w:sz="4" w:space="0" w:color="auto"/>
              <w:left w:val="nil"/>
              <w:bottom w:val="single" w:sz="4" w:space="0" w:color="auto"/>
              <w:right w:val="single" w:sz="4" w:space="0" w:color="auto"/>
            </w:tcBorders>
            <w:shd w:val="clear" w:color="000000" w:fill="FFFFFF"/>
            <w:vAlign w:val="center"/>
            <w:hideMark/>
          </w:tcPr>
          <w:p w:rsidR="003E5788" w:rsidRPr="003E5788" w:rsidRDefault="003E5788" w:rsidP="003E5788">
            <w:pPr>
              <w:spacing w:line="240" w:lineRule="auto"/>
              <w:ind w:firstLine="3"/>
              <w:jc w:val="center"/>
              <w:rPr>
                <w:b/>
                <w:bCs w:val="0"/>
                <w:color w:val="000000"/>
                <w:sz w:val="14"/>
                <w:szCs w:val="16"/>
              </w:rPr>
            </w:pPr>
            <w:r w:rsidRPr="003E5788">
              <w:rPr>
                <w:b/>
                <w:bCs w:val="0"/>
                <w:color w:val="000000"/>
                <w:sz w:val="14"/>
                <w:szCs w:val="16"/>
              </w:rPr>
              <w:t>7</w:t>
            </w:r>
          </w:p>
        </w:tc>
        <w:tc>
          <w:tcPr>
            <w:tcW w:w="571" w:type="dxa"/>
            <w:tcBorders>
              <w:top w:val="single" w:sz="4" w:space="0" w:color="auto"/>
              <w:left w:val="nil"/>
              <w:bottom w:val="single" w:sz="4" w:space="0" w:color="auto"/>
              <w:right w:val="single" w:sz="4" w:space="0" w:color="auto"/>
            </w:tcBorders>
            <w:shd w:val="clear" w:color="auto" w:fill="auto"/>
            <w:vAlign w:val="center"/>
            <w:hideMark/>
          </w:tcPr>
          <w:p w:rsidR="003E5788" w:rsidRPr="003E5788" w:rsidRDefault="003E5788" w:rsidP="003E5788">
            <w:pPr>
              <w:spacing w:line="240" w:lineRule="auto"/>
              <w:ind w:firstLine="3"/>
              <w:jc w:val="center"/>
              <w:rPr>
                <w:b/>
                <w:bCs w:val="0"/>
                <w:color w:val="000000"/>
                <w:sz w:val="14"/>
                <w:szCs w:val="16"/>
              </w:rPr>
            </w:pPr>
            <w:r w:rsidRPr="003E5788">
              <w:rPr>
                <w:b/>
                <w:bCs w:val="0"/>
                <w:color w:val="000000"/>
                <w:sz w:val="14"/>
                <w:szCs w:val="16"/>
              </w:rPr>
              <w:t>8</w:t>
            </w:r>
          </w:p>
        </w:tc>
        <w:tc>
          <w:tcPr>
            <w:tcW w:w="985" w:type="dxa"/>
            <w:tcBorders>
              <w:top w:val="single" w:sz="4" w:space="0" w:color="auto"/>
              <w:left w:val="nil"/>
              <w:bottom w:val="single" w:sz="4" w:space="0" w:color="auto"/>
              <w:right w:val="single" w:sz="4" w:space="0" w:color="auto"/>
            </w:tcBorders>
            <w:shd w:val="clear" w:color="auto" w:fill="auto"/>
            <w:vAlign w:val="center"/>
            <w:hideMark/>
          </w:tcPr>
          <w:p w:rsidR="003E5788" w:rsidRPr="003E5788" w:rsidRDefault="003E5788" w:rsidP="003E5788">
            <w:pPr>
              <w:spacing w:line="240" w:lineRule="auto"/>
              <w:ind w:firstLine="3"/>
              <w:jc w:val="center"/>
              <w:rPr>
                <w:b/>
                <w:bCs w:val="0"/>
                <w:color w:val="000000"/>
                <w:sz w:val="14"/>
                <w:szCs w:val="16"/>
              </w:rPr>
            </w:pPr>
            <w:r w:rsidRPr="003E5788">
              <w:rPr>
                <w:b/>
                <w:bCs w:val="0"/>
                <w:color w:val="000000"/>
                <w:sz w:val="14"/>
                <w:szCs w:val="16"/>
              </w:rPr>
              <w:t>9</w:t>
            </w:r>
          </w:p>
        </w:tc>
        <w:tc>
          <w:tcPr>
            <w:tcW w:w="843" w:type="dxa"/>
            <w:tcBorders>
              <w:top w:val="single" w:sz="4" w:space="0" w:color="auto"/>
              <w:left w:val="nil"/>
              <w:bottom w:val="single" w:sz="4" w:space="0" w:color="auto"/>
              <w:right w:val="single" w:sz="4" w:space="0" w:color="auto"/>
            </w:tcBorders>
            <w:shd w:val="clear" w:color="auto" w:fill="auto"/>
            <w:vAlign w:val="center"/>
            <w:hideMark/>
          </w:tcPr>
          <w:p w:rsidR="003E5788" w:rsidRPr="003E5788" w:rsidRDefault="003E5788" w:rsidP="003E5788">
            <w:pPr>
              <w:spacing w:line="240" w:lineRule="auto"/>
              <w:ind w:firstLine="3"/>
              <w:jc w:val="center"/>
              <w:rPr>
                <w:b/>
                <w:bCs w:val="0"/>
                <w:color w:val="000000"/>
                <w:sz w:val="14"/>
                <w:szCs w:val="16"/>
              </w:rPr>
            </w:pPr>
            <w:r w:rsidRPr="003E5788">
              <w:rPr>
                <w:b/>
                <w:bCs w:val="0"/>
                <w:color w:val="000000"/>
                <w:sz w:val="14"/>
                <w:szCs w:val="16"/>
              </w:rPr>
              <w:t>10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3E5788" w:rsidRPr="003E5788" w:rsidRDefault="003E5788" w:rsidP="003E5788">
            <w:pPr>
              <w:spacing w:line="240" w:lineRule="auto"/>
              <w:ind w:firstLine="3"/>
              <w:jc w:val="center"/>
              <w:rPr>
                <w:b/>
                <w:bCs w:val="0"/>
                <w:color w:val="000000"/>
                <w:sz w:val="14"/>
                <w:szCs w:val="16"/>
              </w:rPr>
            </w:pPr>
            <w:r w:rsidRPr="003E5788">
              <w:rPr>
                <w:b/>
                <w:bCs w:val="0"/>
                <w:color w:val="000000"/>
                <w:sz w:val="14"/>
                <w:szCs w:val="16"/>
              </w:rPr>
              <w:t>11</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3E5788" w:rsidRPr="003E5788" w:rsidRDefault="003E5788" w:rsidP="003E5788">
            <w:pPr>
              <w:spacing w:line="240" w:lineRule="auto"/>
              <w:ind w:firstLine="3"/>
              <w:jc w:val="center"/>
              <w:rPr>
                <w:b/>
                <w:bCs w:val="0"/>
                <w:color w:val="000000"/>
                <w:sz w:val="14"/>
                <w:szCs w:val="16"/>
              </w:rPr>
            </w:pPr>
            <w:r w:rsidRPr="003E5788">
              <w:rPr>
                <w:b/>
                <w:bCs w:val="0"/>
                <w:color w:val="000000"/>
                <w:sz w:val="14"/>
                <w:szCs w:val="16"/>
              </w:rPr>
              <w:t>12</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3E5788" w:rsidRPr="003E5788" w:rsidRDefault="003E5788" w:rsidP="003E5788">
            <w:pPr>
              <w:spacing w:line="240" w:lineRule="auto"/>
              <w:ind w:firstLine="3"/>
              <w:jc w:val="center"/>
              <w:rPr>
                <w:b/>
                <w:bCs w:val="0"/>
                <w:color w:val="000000"/>
                <w:sz w:val="14"/>
                <w:szCs w:val="16"/>
              </w:rPr>
            </w:pPr>
            <w:r w:rsidRPr="003E5788">
              <w:rPr>
                <w:b/>
                <w:bCs w:val="0"/>
                <w:color w:val="000000"/>
                <w:sz w:val="14"/>
                <w:szCs w:val="16"/>
              </w:rPr>
              <w:t>13</w:t>
            </w:r>
          </w:p>
        </w:tc>
        <w:tc>
          <w:tcPr>
            <w:tcW w:w="1142" w:type="dxa"/>
            <w:tcBorders>
              <w:top w:val="single" w:sz="4" w:space="0" w:color="auto"/>
              <w:left w:val="nil"/>
              <w:bottom w:val="single" w:sz="4" w:space="0" w:color="auto"/>
              <w:right w:val="single" w:sz="4" w:space="0" w:color="auto"/>
            </w:tcBorders>
            <w:shd w:val="clear" w:color="auto" w:fill="auto"/>
            <w:vAlign w:val="center"/>
            <w:hideMark/>
          </w:tcPr>
          <w:p w:rsidR="003E5788" w:rsidRPr="003E5788" w:rsidRDefault="003E5788" w:rsidP="003E5788">
            <w:pPr>
              <w:spacing w:line="240" w:lineRule="auto"/>
              <w:ind w:firstLine="3"/>
              <w:jc w:val="center"/>
              <w:rPr>
                <w:b/>
                <w:bCs w:val="0"/>
                <w:color w:val="000000"/>
                <w:sz w:val="14"/>
                <w:szCs w:val="16"/>
              </w:rPr>
            </w:pPr>
            <w:r w:rsidRPr="003E5788">
              <w:rPr>
                <w:b/>
                <w:bCs w:val="0"/>
                <w:color w:val="000000"/>
                <w:sz w:val="14"/>
                <w:szCs w:val="16"/>
              </w:rPr>
              <w:t>14</w:t>
            </w:r>
          </w:p>
        </w:tc>
        <w:tc>
          <w:tcPr>
            <w:tcW w:w="1572" w:type="dxa"/>
            <w:tcBorders>
              <w:top w:val="single" w:sz="4" w:space="0" w:color="auto"/>
              <w:left w:val="nil"/>
              <w:bottom w:val="single" w:sz="4" w:space="0" w:color="auto"/>
              <w:right w:val="single" w:sz="4" w:space="0" w:color="auto"/>
            </w:tcBorders>
            <w:shd w:val="clear" w:color="auto" w:fill="auto"/>
            <w:vAlign w:val="bottom"/>
            <w:hideMark/>
          </w:tcPr>
          <w:p w:rsidR="003E5788" w:rsidRPr="003E5788" w:rsidRDefault="003E5788" w:rsidP="003E5788">
            <w:pPr>
              <w:spacing w:line="240" w:lineRule="auto"/>
              <w:ind w:firstLine="3"/>
              <w:jc w:val="center"/>
              <w:rPr>
                <w:b/>
                <w:bCs w:val="0"/>
                <w:color w:val="000000"/>
                <w:sz w:val="14"/>
                <w:szCs w:val="16"/>
              </w:rPr>
            </w:pPr>
            <w:r w:rsidRPr="003E5788">
              <w:rPr>
                <w:b/>
                <w:bCs w:val="0"/>
                <w:color w:val="000000"/>
                <w:sz w:val="14"/>
                <w:szCs w:val="16"/>
              </w:rPr>
              <w:t>15</w:t>
            </w:r>
          </w:p>
        </w:tc>
      </w:tr>
      <w:tr w:rsidR="003E5788" w:rsidRPr="003E5788" w:rsidTr="003A7BF3">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
                <w:bCs w:val="0"/>
                <w:color w:val="000000"/>
                <w:sz w:val="14"/>
                <w:szCs w:val="16"/>
              </w:rPr>
            </w:pPr>
          </w:p>
        </w:tc>
        <w:tc>
          <w:tcPr>
            <w:tcW w:w="985"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
                <w:bCs w:val="0"/>
                <w:color w:val="000000"/>
                <w:sz w:val="14"/>
                <w:szCs w:val="16"/>
              </w:rPr>
            </w:pPr>
          </w:p>
        </w:tc>
        <w:tc>
          <w:tcPr>
            <w:tcW w:w="843"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
                <w:bCs w:val="0"/>
                <w:color w:val="000000"/>
                <w:sz w:val="14"/>
                <w:szCs w:val="16"/>
              </w:rPr>
            </w:pPr>
          </w:p>
        </w:tc>
        <w:tc>
          <w:tcPr>
            <w:tcW w:w="1417" w:type="dxa"/>
            <w:tcBorders>
              <w:top w:val="single" w:sz="4" w:space="0" w:color="auto"/>
              <w:left w:val="nil"/>
              <w:bottom w:val="single" w:sz="4" w:space="0" w:color="auto"/>
              <w:right w:val="single" w:sz="4" w:space="0" w:color="auto"/>
            </w:tcBorders>
            <w:shd w:val="clear" w:color="auto" w:fill="auto"/>
            <w:vAlign w:val="bottom"/>
          </w:tcPr>
          <w:p w:rsidR="003E5788" w:rsidRPr="003E5788" w:rsidRDefault="003E5788" w:rsidP="003E5788">
            <w:pPr>
              <w:spacing w:line="240" w:lineRule="auto"/>
              <w:ind w:firstLine="3"/>
              <w:jc w:val="center"/>
              <w:rPr>
                <w:b/>
                <w:bCs w:val="0"/>
                <w:color w:val="000000"/>
                <w:sz w:val="14"/>
                <w:szCs w:val="16"/>
              </w:rPr>
            </w:pPr>
          </w:p>
        </w:tc>
        <w:tc>
          <w:tcPr>
            <w:tcW w:w="1142"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
                <w:bCs w:val="0"/>
                <w:color w:val="000000"/>
                <w:sz w:val="14"/>
                <w:szCs w:val="16"/>
              </w:rPr>
            </w:pPr>
          </w:p>
        </w:tc>
        <w:tc>
          <w:tcPr>
            <w:tcW w:w="1572" w:type="dxa"/>
            <w:tcBorders>
              <w:top w:val="single" w:sz="4" w:space="0" w:color="auto"/>
              <w:left w:val="nil"/>
              <w:bottom w:val="single" w:sz="4" w:space="0" w:color="auto"/>
              <w:right w:val="single" w:sz="4" w:space="0" w:color="auto"/>
            </w:tcBorders>
            <w:shd w:val="clear" w:color="auto" w:fill="auto"/>
            <w:vAlign w:val="bottom"/>
          </w:tcPr>
          <w:p w:rsidR="003E5788" w:rsidRPr="003E5788" w:rsidRDefault="003E5788" w:rsidP="003E5788">
            <w:pPr>
              <w:spacing w:line="240" w:lineRule="auto"/>
              <w:ind w:firstLine="3"/>
              <w:jc w:val="center"/>
              <w:rPr>
                <w:b/>
                <w:bCs w:val="0"/>
                <w:color w:val="000000"/>
                <w:sz w:val="14"/>
                <w:szCs w:val="16"/>
              </w:rPr>
            </w:pPr>
          </w:p>
        </w:tc>
      </w:tr>
      <w:tr w:rsidR="003E5788" w:rsidRPr="003E5788" w:rsidTr="003A7BF3">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r w:rsidRPr="003E5788">
              <w:rPr>
                <w:bCs w:val="0"/>
                <w:color w:val="000000"/>
                <w:sz w:val="14"/>
                <w:szCs w:val="16"/>
              </w:rPr>
              <w:t>1.</w:t>
            </w:r>
          </w:p>
        </w:tc>
        <w:tc>
          <w:tcPr>
            <w:tcW w:w="853"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right="-250" w:firstLine="3"/>
              <w:jc w:val="center"/>
              <w:rPr>
                <w:bCs w:val="0"/>
                <w:color w:val="000000"/>
                <w:sz w:val="14"/>
                <w:szCs w:val="16"/>
              </w:rPr>
            </w:pPr>
            <w:r w:rsidRPr="003E5788">
              <w:rPr>
                <w:bCs w:val="0"/>
                <w:color w:val="000000"/>
                <w:sz w:val="14"/>
                <w:szCs w:val="16"/>
              </w:rPr>
              <w:t>7734567890</w:t>
            </w:r>
          </w:p>
        </w:tc>
        <w:tc>
          <w:tcPr>
            <w:tcW w:w="711"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r w:rsidRPr="003E5788">
              <w:rPr>
                <w:bCs w:val="0"/>
                <w:color w:val="000000"/>
                <w:sz w:val="14"/>
                <w:szCs w:val="16"/>
              </w:rPr>
              <w:t>1044567890123</w:t>
            </w:r>
          </w:p>
        </w:tc>
        <w:tc>
          <w:tcPr>
            <w:tcW w:w="1134"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r w:rsidRPr="003E5788">
              <w:rPr>
                <w:bCs w:val="0"/>
                <w:color w:val="000000"/>
                <w:sz w:val="14"/>
                <w:szCs w:val="16"/>
              </w:rPr>
              <w:t>ООО «Организация-пример»</w:t>
            </w:r>
          </w:p>
        </w:tc>
        <w:tc>
          <w:tcPr>
            <w:tcW w:w="707"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r w:rsidRPr="003E5788">
              <w:rPr>
                <w:bCs w:val="0"/>
                <w:color w:val="000000"/>
                <w:sz w:val="14"/>
                <w:szCs w:val="16"/>
              </w:rPr>
              <w:t>45.хх</w:t>
            </w:r>
            <w:proofErr w:type="gramStart"/>
            <w:r w:rsidRPr="003E5788">
              <w:rPr>
                <w:bCs w:val="0"/>
                <w:color w:val="000000"/>
                <w:sz w:val="14"/>
                <w:szCs w:val="16"/>
              </w:rPr>
              <w:t>.х</w:t>
            </w:r>
            <w:proofErr w:type="gramEnd"/>
            <w:r w:rsidRPr="003E5788">
              <w:rPr>
                <w:bCs w:val="0"/>
                <w:color w:val="000000"/>
                <w:sz w:val="14"/>
                <w:szCs w:val="16"/>
              </w:rPr>
              <w:t>х</w:t>
            </w:r>
          </w:p>
        </w:tc>
        <w:tc>
          <w:tcPr>
            <w:tcW w:w="1134"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r w:rsidRPr="003E5788">
              <w:rPr>
                <w:bCs w:val="0"/>
                <w:color w:val="000000"/>
                <w:sz w:val="14"/>
                <w:szCs w:val="16"/>
              </w:rPr>
              <w:t>Иванов Иван Иванович</w:t>
            </w:r>
          </w:p>
        </w:tc>
        <w:tc>
          <w:tcPr>
            <w:tcW w:w="1423"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r w:rsidRPr="003E5788">
              <w:rPr>
                <w:bCs w:val="0"/>
                <w:color w:val="000000"/>
                <w:sz w:val="14"/>
                <w:szCs w:val="16"/>
              </w:rPr>
              <w:t>4601 456789</w:t>
            </w:r>
          </w:p>
        </w:tc>
        <w:tc>
          <w:tcPr>
            <w:tcW w:w="571"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
                <w:bCs w:val="0"/>
                <w:color w:val="000000"/>
                <w:sz w:val="14"/>
                <w:szCs w:val="16"/>
              </w:rPr>
            </w:pPr>
            <w:r w:rsidRPr="003E5788">
              <w:rPr>
                <w:b/>
                <w:bCs w:val="0"/>
                <w:color w:val="000000"/>
                <w:sz w:val="14"/>
                <w:szCs w:val="16"/>
              </w:rPr>
              <w:t>1</w:t>
            </w:r>
          </w:p>
        </w:tc>
        <w:tc>
          <w:tcPr>
            <w:tcW w:w="985"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Cs w:val="0"/>
                <w:color w:val="000000"/>
                <w:sz w:val="14"/>
                <w:szCs w:val="16"/>
              </w:rPr>
            </w:pPr>
            <w:r w:rsidRPr="003E5788">
              <w:rPr>
                <w:bCs w:val="0"/>
                <w:color w:val="000000"/>
                <w:sz w:val="14"/>
                <w:szCs w:val="16"/>
              </w:rPr>
              <w:t>7751212112</w:t>
            </w:r>
          </w:p>
        </w:tc>
        <w:tc>
          <w:tcPr>
            <w:tcW w:w="843"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Cs w:val="0"/>
                <w:color w:val="000000"/>
                <w:sz w:val="14"/>
                <w:szCs w:val="16"/>
              </w:rPr>
            </w:pPr>
            <w:r w:rsidRPr="003E5788">
              <w:rPr>
                <w:bCs w:val="0"/>
                <w:color w:val="000000"/>
                <w:sz w:val="14"/>
                <w:szCs w:val="16"/>
              </w:rPr>
              <w:t>1056978542145</w:t>
            </w:r>
          </w:p>
        </w:tc>
        <w:tc>
          <w:tcPr>
            <w:tcW w:w="1134"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left"/>
              <w:rPr>
                <w:bCs w:val="0"/>
                <w:color w:val="000000"/>
                <w:sz w:val="14"/>
                <w:szCs w:val="16"/>
              </w:rPr>
            </w:pPr>
            <w:r w:rsidRPr="003E5788">
              <w:rPr>
                <w:bCs w:val="0"/>
                <w:color w:val="000000"/>
                <w:sz w:val="14"/>
                <w:szCs w:val="16"/>
              </w:rPr>
              <w:t>ПАО «Пример-1»</w:t>
            </w:r>
          </w:p>
        </w:tc>
        <w:tc>
          <w:tcPr>
            <w:tcW w:w="1134"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left"/>
              <w:rPr>
                <w:bCs w:val="0"/>
                <w:color w:val="000000"/>
                <w:sz w:val="14"/>
                <w:szCs w:val="16"/>
              </w:rPr>
            </w:pPr>
            <w:r w:rsidRPr="003E5788">
              <w:rPr>
                <w:bCs w:val="0"/>
                <w:color w:val="000000"/>
                <w:sz w:val="14"/>
                <w:szCs w:val="16"/>
              </w:rPr>
              <w:t>г. Москва, ул. Примерная, 10</w:t>
            </w:r>
          </w:p>
        </w:tc>
        <w:tc>
          <w:tcPr>
            <w:tcW w:w="1417"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Cs w:val="0"/>
                <w:color w:val="000000"/>
                <w:sz w:val="14"/>
                <w:szCs w:val="16"/>
              </w:rPr>
            </w:pPr>
          </w:p>
        </w:tc>
        <w:tc>
          <w:tcPr>
            <w:tcW w:w="1142"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Cs w:val="0"/>
                <w:color w:val="000000"/>
                <w:sz w:val="14"/>
                <w:szCs w:val="16"/>
              </w:rPr>
            </w:pPr>
            <w:r w:rsidRPr="003E5788">
              <w:rPr>
                <w:bCs w:val="0"/>
                <w:color w:val="000000"/>
                <w:sz w:val="14"/>
                <w:szCs w:val="16"/>
              </w:rPr>
              <w:t>Участник</w:t>
            </w:r>
          </w:p>
        </w:tc>
        <w:tc>
          <w:tcPr>
            <w:tcW w:w="1572"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left"/>
              <w:rPr>
                <w:bCs w:val="0"/>
                <w:color w:val="000000"/>
                <w:sz w:val="14"/>
                <w:szCs w:val="16"/>
              </w:rPr>
            </w:pPr>
            <w:r w:rsidRPr="003E5788">
              <w:rPr>
                <w:bCs w:val="0"/>
                <w:color w:val="000000"/>
                <w:sz w:val="14"/>
                <w:szCs w:val="16"/>
              </w:rPr>
              <w:t>Выписка из ЕГРЮЛ от 01.01.</w:t>
            </w:r>
            <w:r w:rsidR="00972B83">
              <w:rPr>
                <w:bCs w:val="0"/>
                <w:color w:val="000000"/>
                <w:sz w:val="14"/>
                <w:szCs w:val="16"/>
              </w:rPr>
              <w:t>2018</w:t>
            </w:r>
          </w:p>
        </w:tc>
      </w:tr>
      <w:tr w:rsidR="003E5788" w:rsidRPr="003E5788" w:rsidTr="003A7BF3">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
                <w:bCs w:val="0"/>
                <w:color w:val="000000"/>
                <w:sz w:val="14"/>
                <w:szCs w:val="16"/>
              </w:rPr>
            </w:pPr>
            <w:r w:rsidRPr="003E5788">
              <w:rPr>
                <w:b/>
                <w:bCs w:val="0"/>
                <w:color w:val="000000"/>
                <w:sz w:val="14"/>
                <w:szCs w:val="16"/>
              </w:rPr>
              <w:t>1.0</w:t>
            </w:r>
          </w:p>
        </w:tc>
        <w:tc>
          <w:tcPr>
            <w:tcW w:w="985"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Cs w:val="0"/>
                <w:color w:val="000000"/>
                <w:sz w:val="14"/>
                <w:szCs w:val="16"/>
              </w:rPr>
            </w:pPr>
            <w:r w:rsidRPr="003E5788">
              <w:rPr>
                <w:bCs w:val="0"/>
                <w:color w:val="000000"/>
                <w:sz w:val="14"/>
                <w:szCs w:val="16"/>
              </w:rPr>
              <w:t>111222333444</w:t>
            </w:r>
          </w:p>
        </w:tc>
        <w:tc>
          <w:tcPr>
            <w:tcW w:w="843"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left"/>
              <w:rPr>
                <w:bCs w:val="0"/>
                <w:color w:val="000000"/>
                <w:sz w:val="14"/>
                <w:szCs w:val="16"/>
              </w:rPr>
            </w:pPr>
            <w:r w:rsidRPr="003E5788">
              <w:rPr>
                <w:bCs w:val="0"/>
                <w:color w:val="000000"/>
                <w:sz w:val="14"/>
                <w:szCs w:val="16"/>
              </w:rPr>
              <w:t>Петров Пётр Петрович</w:t>
            </w:r>
          </w:p>
        </w:tc>
        <w:tc>
          <w:tcPr>
            <w:tcW w:w="1134"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left"/>
              <w:rPr>
                <w:bCs w:val="0"/>
                <w:color w:val="000000"/>
                <w:sz w:val="14"/>
                <w:szCs w:val="16"/>
              </w:rPr>
            </w:pPr>
            <w:r w:rsidRPr="003E5788">
              <w:rPr>
                <w:bCs w:val="0"/>
                <w:color w:val="000000"/>
                <w:sz w:val="14"/>
                <w:szCs w:val="16"/>
              </w:rPr>
              <w:t xml:space="preserve">г. Саранск, ул. </w:t>
            </w:r>
            <w:proofErr w:type="gramStart"/>
            <w:r w:rsidRPr="003E5788">
              <w:rPr>
                <w:bCs w:val="0"/>
                <w:color w:val="000000"/>
                <w:sz w:val="14"/>
                <w:szCs w:val="16"/>
              </w:rPr>
              <w:t>Саранская</w:t>
            </w:r>
            <w:proofErr w:type="gramEnd"/>
            <w:r w:rsidRPr="003E5788">
              <w:rPr>
                <w:bCs w:val="0"/>
                <w:color w:val="000000"/>
                <w:sz w:val="14"/>
                <w:szCs w:val="16"/>
              </w:rPr>
              <w:t>, 4</w:t>
            </w:r>
          </w:p>
        </w:tc>
        <w:tc>
          <w:tcPr>
            <w:tcW w:w="1417"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Cs w:val="0"/>
                <w:color w:val="000000"/>
                <w:sz w:val="14"/>
                <w:szCs w:val="16"/>
              </w:rPr>
            </w:pPr>
            <w:r w:rsidRPr="003E5788">
              <w:rPr>
                <w:bCs w:val="0"/>
                <w:color w:val="000000"/>
                <w:sz w:val="14"/>
                <w:szCs w:val="16"/>
              </w:rPr>
              <w:t>7777 888999</w:t>
            </w:r>
          </w:p>
        </w:tc>
        <w:tc>
          <w:tcPr>
            <w:tcW w:w="1142"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Cs w:val="0"/>
                <w:color w:val="000000"/>
                <w:sz w:val="14"/>
                <w:szCs w:val="16"/>
              </w:rPr>
            </w:pPr>
            <w:r w:rsidRPr="003E5788">
              <w:rPr>
                <w:bCs w:val="0"/>
                <w:color w:val="000000"/>
                <w:sz w:val="14"/>
                <w:szCs w:val="16"/>
              </w:rPr>
              <w:t>Руководитель</w:t>
            </w:r>
          </w:p>
        </w:tc>
        <w:tc>
          <w:tcPr>
            <w:tcW w:w="1572"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left"/>
              <w:rPr>
                <w:bCs w:val="0"/>
                <w:color w:val="000000"/>
                <w:sz w:val="14"/>
                <w:szCs w:val="16"/>
              </w:rPr>
            </w:pPr>
            <w:r w:rsidRPr="003E5788">
              <w:rPr>
                <w:bCs w:val="0"/>
                <w:color w:val="000000"/>
                <w:sz w:val="14"/>
                <w:szCs w:val="16"/>
              </w:rPr>
              <w:t>Выписка из ЕГРЮЛ от 01.01.</w:t>
            </w:r>
            <w:r w:rsidR="00972B83">
              <w:rPr>
                <w:bCs w:val="0"/>
                <w:color w:val="000000"/>
                <w:sz w:val="14"/>
                <w:szCs w:val="16"/>
              </w:rPr>
              <w:t>2018</w:t>
            </w:r>
          </w:p>
        </w:tc>
      </w:tr>
      <w:tr w:rsidR="003E5788" w:rsidRPr="003E5788" w:rsidTr="003A7BF3">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
                <w:bCs w:val="0"/>
                <w:color w:val="000000"/>
                <w:sz w:val="14"/>
                <w:szCs w:val="16"/>
              </w:rPr>
            </w:pPr>
            <w:r w:rsidRPr="003E5788">
              <w:rPr>
                <w:b/>
                <w:bCs w:val="0"/>
                <w:color w:val="000000"/>
                <w:sz w:val="14"/>
                <w:szCs w:val="16"/>
              </w:rPr>
              <w:t>1.1.</w:t>
            </w:r>
          </w:p>
        </w:tc>
        <w:tc>
          <w:tcPr>
            <w:tcW w:w="985"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Cs w:val="0"/>
                <w:color w:val="000000"/>
                <w:sz w:val="14"/>
                <w:szCs w:val="16"/>
              </w:rPr>
            </w:pPr>
            <w:r w:rsidRPr="003E5788">
              <w:rPr>
                <w:bCs w:val="0"/>
                <w:color w:val="000000"/>
                <w:sz w:val="14"/>
                <w:szCs w:val="16"/>
              </w:rPr>
              <w:t>222333444555</w:t>
            </w:r>
          </w:p>
        </w:tc>
        <w:tc>
          <w:tcPr>
            <w:tcW w:w="843"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left"/>
              <w:rPr>
                <w:bCs w:val="0"/>
                <w:color w:val="000000"/>
                <w:sz w:val="14"/>
                <w:szCs w:val="16"/>
              </w:rPr>
            </w:pPr>
            <w:r w:rsidRPr="003E5788">
              <w:rPr>
                <w:bCs w:val="0"/>
                <w:color w:val="000000"/>
                <w:sz w:val="14"/>
                <w:szCs w:val="16"/>
              </w:rPr>
              <w:t>Сидоров Сидор Сидорович</w:t>
            </w:r>
          </w:p>
        </w:tc>
        <w:tc>
          <w:tcPr>
            <w:tcW w:w="1134"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left"/>
              <w:rPr>
                <w:bCs w:val="0"/>
                <w:color w:val="000000"/>
                <w:sz w:val="14"/>
                <w:szCs w:val="16"/>
              </w:rPr>
            </w:pPr>
            <w:r w:rsidRPr="003E5788">
              <w:rPr>
                <w:bCs w:val="0"/>
                <w:color w:val="000000"/>
                <w:sz w:val="14"/>
                <w:szCs w:val="16"/>
              </w:rPr>
              <w:t xml:space="preserve">г. Урюпинск, Свободный </w:t>
            </w:r>
            <w:r w:rsidRPr="003E5788">
              <w:rPr>
                <w:bCs w:val="0"/>
                <w:color w:val="000000"/>
                <w:sz w:val="14"/>
                <w:szCs w:val="16"/>
              </w:rPr>
              <w:br/>
              <w:t>пр-т, 8</w:t>
            </w:r>
          </w:p>
        </w:tc>
        <w:tc>
          <w:tcPr>
            <w:tcW w:w="1417"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Cs w:val="0"/>
                <w:color w:val="000000"/>
                <w:sz w:val="14"/>
                <w:szCs w:val="16"/>
              </w:rPr>
            </w:pPr>
            <w:r w:rsidRPr="003E5788">
              <w:rPr>
                <w:bCs w:val="0"/>
                <w:color w:val="000000"/>
                <w:sz w:val="14"/>
                <w:szCs w:val="16"/>
              </w:rPr>
              <w:t>8888 111222</w:t>
            </w:r>
          </w:p>
        </w:tc>
        <w:tc>
          <w:tcPr>
            <w:tcW w:w="1142"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Cs w:val="0"/>
                <w:color w:val="000000"/>
                <w:sz w:val="14"/>
                <w:szCs w:val="16"/>
              </w:rPr>
            </w:pPr>
            <w:r w:rsidRPr="003E5788">
              <w:rPr>
                <w:bCs w:val="0"/>
                <w:color w:val="000000"/>
                <w:sz w:val="14"/>
                <w:szCs w:val="16"/>
              </w:rPr>
              <w:t>Бенефициар</w:t>
            </w:r>
          </w:p>
        </w:tc>
        <w:tc>
          <w:tcPr>
            <w:tcW w:w="1572"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left"/>
              <w:rPr>
                <w:bCs w:val="0"/>
                <w:color w:val="000000"/>
                <w:sz w:val="14"/>
                <w:szCs w:val="16"/>
              </w:rPr>
            </w:pPr>
            <w:r w:rsidRPr="003E5788">
              <w:rPr>
                <w:bCs w:val="0"/>
                <w:color w:val="000000"/>
                <w:sz w:val="14"/>
                <w:szCs w:val="16"/>
              </w:rPr>
              <w:t>Список лиц, зарегистрированных в реестре владельцев ценных бумаг ОТ 01.01.</w:t>
            </w:r>
            <w:r w:rsidR="00972B83">
              <w:rPr>
                <w:bCs w:val="0"/>
                <w:color w:val="000000"/>
                <w:sz w:val="14"/>
                <w:szCs w:val="16"/>
              </w:rPr>
              <w:t>2018</w:t>
            </w:r>
          </w:p>
        </w:tc>
      </w:tr>
      <w:tr w:rsidR="003E5788" w:rsidRPr="003E5788" w:rsidTr="003A7BF3">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
                <w:bCs w:val="0"/>
                <w:color w:val="000000"/>
                <w:sz w:val="14"/>
                <w:szCs w:val="16"/>
              </w:rPr>
            </w:pPr>
            <w:r w:rsidRPr="003E5788">
              <w:rPr>
                <w:b/>
                <w:bCs w:val="0"/>
                <w:color w:val="000000"/>
                <w:sz w:val="14"/>
                <w:szCs w:val="16"/>
              </w:rPr>
              <w:t>1.</w:t>
            </w:r>
            <w:r w:rsidRPr="003E5788" w:rsidDel="006B67A3">
              <w:rPr>
                <w:b/>
                <w:bCs w:val="0"/>
                <w:color w:val="000000"/>
                <w:sz w:val="14"/>
                <w:szCs w:val="16"/>
              </w:rPr>
              <w:t xml:space="preserve"> </w:t>
            </w:r>
            <w:r w:rsidRPr="003E5788">
              <w:rPr>
                <w:b/>
                <w:bCs w:val="0"/>
                <w:color w:val="000000"/>
                <w:sz w:val="14"/>
                <w:szCs w:val="16"/>
              </w:rPr>
              <w:t>2</w:t>
            </w:r>
          </w:p>
        </w:tc>
        <w:tc>
          <w:tcPr>
            <w:tcW w:w="985"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Cs w:val="0"/>
                <w:color w:val="000000"/>
                <w:sz w:val="14"/>
                <w:szCs w:val="16"/>
              </w:rPr>
            </w:pPr>
            <w:r w:rsidRPr="003E5788">
              <w:rPr>
                <w:bCs w:val="0"/>
                <w:color w:val="000000"/>
                <w:sz w:val="14"/>
                <w:szCs w:val="16"/>
              </w:rPr>
              <w:t>7735345355</w:t>
            </w:r>
          </w:p>
        </w:tc>
        <w:tc>
          <w:tcPr>
            <w:tcW w:w="843"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Cs w:val="0"/>
                <w:color w:val="000000"/>
                <w:sz w:val="14"/>
                <w:szCs w:val="16"/>
              </w:rPr>
            </w:pPr>
            <w:r w:rsidRPr="003E5788">
              <w:rPr>
                <w:bCs w:val="0"/>
                <w:color w:val="000000"/>
                <w:sz w:val="14"/>
                <w:szCs w:val="16"/>
              </w:rPr>
              <w:t>5432107654321</w:t>
            </w:r>
          </w:p>
        </w:tc>
        <w:tc>
          <w:tcPr>
            <w:tcW w:w="1134"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left"/>
              <w:rPr>
                <w:bCs w:val="0"/>
                <w:color w:val="000000"/>
                <w:sz w:val="14"/>
                <w:szCs w:val="16"/>
              </w:rPr>
            </w:pPr>
            <w:r w:rsidRPr="003E5788">
              <w:rPr>
                <w:bCs w:val="0"/>
                <w:color w:val="000000"/>
                <w:sz w:val="14"/>
                <w:szCs w:val="16"/>
              </w:rPr>
              <w:t>ООО «Пример-2»</w:t>
            </w:r>
          </w:p>
        </w:tc>
        <w:tc>
          <w:tcPr>
            <w:tcW w:w="1134"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left"/>
              <w:rPr>
                <w:bCs w:val="0"/>
                <w:color w:val="000000"/>
                <w:sz w:val="14"/>
                <w:szCs w:val="16"/>
              </w:rPr>
            </w:pPr>
            <w:r w:rsidRPr="003E5788">
              <w:rPr>
                <w:bCs w:val="0"/>
                <w:color w:val="000000"/>
                <w:sz w:val="14"/>
                <w:szCs w:val="16"/>
              </w:rPr>
              <w:t>г. Москва, ул. Образцовая, 4</w:t>
            </w:r>
          </w:p>
        </w:tc>
        <w:tc>
          <w:tcPr>
            <w:tcW w:w="1417"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Cs w:val="0"/>
                <w:color w:val="000000"/>
                <w:sz w:val="14"/>
                <w:szCs w:val="16"/>
              </w:rPr>
            </w:pPr>
          </w:p>
        </w:tc>
        <w:tc>
          <w:tcPr>
            <w:tcW w:w="1142"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Cs w:val="0"/>
                <w:color w:val="000000"/>
                <w:sz w:val="14"/>
                <w:szCs w:val="16"/>
              </w:rPr>
            </w:pPr>
            <w:r w:rsidRPr="003E5788">
              <w:rPr>
                <w:bCs w:val="0"/>
                <w:color w:val="000000"/>
                <w:sz w:val="14"/>
                <w:szCs w:val="16"/>
              </w:rPr>
              <w:t>Участник</w:t>
            </w:r>
          </w:p>
        </w:tc>
        <w:tc>
          <w:tcPr>
            <w:tcW w:w="1572"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left"/>
              <w:rPr>
                <w:bCs w:val="0"/>
                <w:color w:val="000000"/>
                <w:sz w:val="14"/>
                <w:szCs w:val="16"/>
              </w:rPr>
            </w:pPr>
            <w:r w:rsidRPr="003E5788">
              <w:rPr>
                <w:bCs w:val="0"/>
                <w:color w:val="000000"/>
                <w:sz w:val="14"/>
                <w:szCs w:val="16"/>
              </w:rPr>
              <w:t>Список лиц, зарегистрированных в реестре владельцев ценных бумаг ОТ 01.01.</w:t>
            </w:r>
            <w:r w:rsidR="00972B83">
              <w:rPr>
                <w:bCs w:val="0"/>
                <w:color w:val="000000"/>
                <w:sz w:val="14"/>
                <w:szCs w:val="16"/>
              </w:rPr>
              <w:t>2018</w:t>
            </w:r>
          </w:p>
        </w:tc>
      </w:tr>
      <w:tr w:rsidR="003E5788" w:rsidRPr="003E5788" w:rsidTr="003A7BF3">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
                <w:bCs w:val="0"/>
                <w:color w:val="000000"/>
                <w:sz w:val="14"/>
                <w:szCs w:val="16"/>
              </w:rPr>
            </w:pPr>
            <w:r w:rsidRPr="003E5788">
              <w:rPr>
                <w:b/>
                <w:bCs w:val="0"/>
                <w:color w:val="000000"/>
                <w:sz w:val="14"/>
                <w:szCs w:val="16"/>
              </w:rPr>
              <w:t>1.2.0</w:t>
            </w:r>
          </w:p>
        </w:tc>
        <w:tc>
          <w:tcPr>
            <w:tcW w:w="985"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Cs w:val="0"/>
                <w:color w:val="000000"/>
                <w:sz w:val="14"/>
                <w:szCs w:val="16"/>
              </w:rPr>
            </w:pPr>
            <w:r w:rsidRPr="003E5788">
              <w:rPr>
                <w:bCs w:val="0"/>
                <w:color w:val="000000"/>
                <w:sz w:val="14"/>
                <w:szCs w:val="16"/>
              </w:rPr>
              <w:t>6158585888</w:t>
            </w:r>
          </w:p>
        </w:tc>
        <w:tc>
          <w:tcPr>
            <w:tcW w:w="843"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left"/>
              <w:rPr>
                <w:bCs w:val="0"/>
                <w:color w:val="000000"/>
                <w:sz w:val="14"/>
                <w:szCs w:val="16"/>
              </w:rPr>
            </w:pPr>
            <w:r w:rsidRPr="003E5788">
              <w:rPr>
                <w:bCs w:val="0"/>
                <w:color w:val="000000"/>
                <w:sz w:val="14"/>
                <w:szCs w:val="16"/>
              </w:rPr>
              <w:t>Галкин Степан Семенович</w:t>
            </w:r>
          </w:p>
        </w:tc>
        <w:tc>
          <w:tcPr>
            <w:tcW w:w="1134"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left"/>
              <w:rPr>
                <w:bCs w:val="0"/>
                <w:color w:val="000000"/>
                <w:sz w:val="14"/>
                <w:szCs w:val="16"/>
              </w:rPr>
            </w:pPr>
            <w:r w:rsidRPr="003E5788">
              <w:rPr>
                <w:bCs w:val="0"/>
                <w:color w:val="000000"/>
                <w:sz w:val="14"/>
                <w:szCs w:val="16"/>
              </w:rPr>
              <w:t xml:space="preserve">г. Саратов, ул. </w:t>
            </w:r>
            <w:proofErr w:type="gramStart"/>
            <w:r w:rsidRPr="003E5788">
              <w:rPr>
                <w:bCs w:val="0"/>
                <w:color w:val="000000"/>
                <w:sz w:val="14"/>
                <w:szCs w:val="16"/>
              </w:rPr>
              <w:t>Светлая</w:t>
            </w:r>
            <w:proofErr w:type="gramEnd"/>
            <w:r w:rsidRPr="003E5788">
              <w:rPr>
                <w:bCs w:val="0"/>
                <w:color w:val="000000"/>
                <w:sz w:val="14"/>
                <w:szCs w:val="16"/>
              </w:rPr>
              <w:t>, 6, кв.7</w:t>
            </w:r>
          </w:p>
        </w:tc>
        <w:tc>
          <w:tcPr>
            <w:tcW w:w="1417"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Cs w:val="0"/>
                <w:color w:val="000000"/>
                <w:sz w:val="14"/>
                <w:szCs w:val="16"/>
              </w:rPr>
            </w:pPr>
          </w:p>
        </w:tc>
        <w:tc>
          <w:tcPr>
            <w:tcW w:w="1142"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Cs w:val="0"/>
                <w:color w:val="000000"/>
                <w:sz w:val="14"/>
                <w:szCs w:val="16"/>
              </w:rPr>
            </w:pPr>
            <w:r w:rsidRPr="003E5788">
              <w:rPr>
                <w:bCs w:val="0"/>
                <w:color w:val="000000"/>
                <w:sz w:val="14"/>
                <w:szCs w:val="16"/>
              </w:rPr>
              <w:t>Руководитель</w:t>
            </w:r>
          </w:p>
        </w:tc>
        <w:tc>
          <w:tcPr>
            <w:tcW w:w="1572"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left"/>
              <w:rPr>
                <w:bCs w:val="0"/>
                <w:color w:val="000000"/>
                <w:sz w:val="14"/>
                <w:szCs w:val="16"/>
              </w:rPr>
            </w:pPr>
            <w:r w:rsidRPr="003E5788">
              <w:rPr>
                <w:bCs w:val="0"/>
                <w:color w:val="000000"/>
                <w:sz w:val="14"/>
                <w:szCs w:val="16"/>
              </w:rPr>
              <w:t>Выписка из ЕГРЮЛ от 01.01.</w:t>
            </w:r>
            <w:r w:rsidR="00972B83">
              <w:rPr>
                <w:bCs w:val="0"/>
                <w:color w:val="000000"/>
                <w:sz w:val="14"/>
                <w:szCs w:val="16"/>
              </w:rPr>
              <w:t>2018</w:t>
            </w:r>
          </w:p>
        </w:tc>
      </w:tr>
      <w:tr w:rsidR="003E5788" w:rsidRPr="003E5788" w:rsidTr="003A7BF3">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
                <w:bCs w:val="0"/>
                <w:color w:val="000000"/>
                <w:sz w:val="14"/>
                <w:szCs w:val="16"/>
              </w:rPr>
            </w:pPr>
            <w:r w:rsidRPr="003E5788">
              <w:rPr>
                <w:b/>
                <w:bCs w:val="0"/>
                <w:color w:val="000000"/>
                <w:sz w:val="14"/>
                <w:szCs w:val="16"/>
              </w:rPr>
              <w:t>1.2.1</w:t>
            </w:r>
          </w:p>
        </w:tc>
        <w:tc>
          <w:tcPr>
            <w:tcW w:w="985"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Cs w:val="0"/>
                <w:color w:val="000000"/>
                <w:sz w:val="14"/>
                <w:szCs w:val="16"/>
              </w:rPr>
            </w:pPr>
            <w:r w:rsidRPr="003E5788">
              <w:rPr>
                <w:bCs w:val="0"/>
                <w:color w:val="000000"/>
                <w:sz w:val="14"/>
                <w:szCs w:val="16"/>
              </w:rPr>
              <w:t>987654321123</w:t>
            </w:r>
          </w:p>
        </w:tc>
        <w:tc>
          <w:tcPr>
            <w:tcW w:w="843"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left"/>
              <w:rPr>
                <w:bCs w:val="0"/>
                <w:color w:val="000000"/>
                <w:sz w:val="14"/>
                <w:szCs w:val="16"/>
              </w:rPr>
            </w:pPr>
            <w:proofErr w:type="spellStart"/>
            <w:r w:rsidRPr="003E5788">
              <w:rPr>
                <w:bCs w:val="0"/>
                <w:color w:val="000000"/>
                <w:sz w:val="14"/>
                <w:szCs w:val="16"/>
              </w:rPr>
              <w:t>Сидорчук</w:t>
            </w:r>
            <w:proofErr w:type="spellEnd"/>
            <w:r w:rsidRPr="003E5788">
              <w:rPr>
                <w:bCs w:val="0"/>
                <w:color w:val="000000"/>
                <w:sz w:val="14"/>
                <w:szCs w:val="16"/>
              </w:rPr>
              <w:t xml:space="preserve"> Светлана Петровна</w:t>
            </w:r>
          </w:p>
        </w:tc>
        <w:tc>
          <w:tcPr>
            <w:tcW w:w="1134"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left"/>
              <w:rPr>
                <w:bCs w:val="0"/>
                <w:color w:val="000000"/>
                <w:sz w:val="14"/>
                <w:szCs w:val="16"/>
              </w:rPr>
            </w:pPr>
            <w:r w:rsidRPr="003E5788">
              <w:rPr>
                <w:bCs w:val="0"/>
                <w:color w:val="000000"/>
                <w:sz w:val="14"/>
                <w:szCs w:val="16"/>
              </w:rPr>
              <w:t>г. Находка, ул. К. Маркса, 1, кв.8</w:t>
            </w:r>
          </w:p>
        </w:tc>
        <w:tc>
          <w:tcPr>
            <w:tcW w:w="1417"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Cs w:val="0"/>
                <w:color w:val="000000"/>
                <w:sz w:val="14"/>
                <w:szCs w:val="16"/>
              </w:rPr>
            </w:pPr>
            <w:r w:rsidRPr="003E5788">
              <w:rPr>
                <w:bCs w:val="0"/>
                <w:color w:val="000000"/>
                <w:sz w:val="14"/>
                <w:szCs w:val="16"/>
              </w:rPr>
              <w:t>0125 145678</w:t>
            </w:r>
          </w:p>
        </w:tc>
        <w:tc>
          <w:tcPr>
            <w:tcW w:w="1142"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Cs w:val="0"/>
                <w:color w:val="000000"/>
                <w:sz w:val="14"/>
                <w:szCs w:val="16"/>
              </w:rPr>
            </w:pPr>
            <w:r w:rsidRPr="003E5788">
              <w:rPr>
                <w:bCs w:val="0"/>
                <w:color w:val="000000"/>
                <w:sz w:val="14"/>
                <w:szCs w:val="16"/>
              </w:rPr>
              <w:t>Бенефициар</w:t>
            </w:r>
          </w:p>
        </w:tc>
        <w:tc>
          <w:tcPr>
            <w:tcW w:w="1572"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left"/>
              <w:rPr>
                <w:bCs w:val="0"/>
                <w:color w:val="000000"/>
                <w:sz w:val="14"/>
                <w:szCs w:val="16"/>
              </w:rPr>
            </w:pPr>
            <w:r w:rsidRPr="003E5788">
              <w:rPr>
                <w:bCs w:val="0"/>
                <w:color w:val="000000"/>
                <w:sz w:val="14"/>
                <w:szCs w:val="16"/>
              </w:rPr>
              <w:t>Выписка из ЕГРЮЛ от 01.01.</w:t>
            </w:r>
            <w:r w:rsidR="00972B83">
              <w:rPr>
                <w:bCs w:val="0"/>
                <w:color w:val="000000"/>
                <w:sz w:val="14"/>
                <w:szCs w:val="16"/>
              </w:rPr>
              <w:t>2018</w:t>
            </w:r>
          </w:p>
        </w:tc>
      </w:tr>
      <w:tr w:rsidR="003E5788" w:rsidRPr="003E5788" w:rsidTr="003A7BF3">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
                <w:bCs w:val="0"/>
                <w:color w:val="000000"/>
                <w:sz w:val="14"/>
                <w:szCs w:val="16"/>
              </w:rPr>
            </w:pPr>
            <w:r w:rsidRPr="003E5788">
              <w:rPr>
                <w:b/>
                <w:bCs w:val="0"/>
                <w:color w:val="000000"/>
                <w:sz w:val="14"/>
                <w:szCs w:val="16"/>
              </w:rPr>
              <w:t>…</w:t>
            </w:r>
          </w:p>
        </w:tc>
        <w:tc>
          <w:tcPr>
            <w:tcW w:w="985"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Cs w:val="0"/>
                <w:color w:val="000000"/>
                <w:sz w:val="14"/>
                <w:szCs w:val="16"/>
              </w:rPr>
            </w:pPr>
          </w:p>
        </w:tc>
        <w:tc>
          <w:tcPr>
            <w:tcW w:w="843"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left"/>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left"/>
              <w:rPr>
                <w:bCs w:val="0"/>
                <w:color w:val="000000"/>
                <w:sz w:val="14"/>
                <w:szCs w:val="16"/>
              </w:rPr>
            </w:pPr>
          </w:p>
        </w:tc>
        <w:tc>
          <w:tcPr>
            <w:tcW w:w="1417" w:type="dxa"/>
            <w:tcBorders>
              <w:top w:val="single" w:sz="4" w:space="0" w:color="auto"/>
              <w:left w:val="nil"/>
              <w:bottom w:val="single" w:sz="4" w:space="0" w:color="auto"/>
              <w:right w:val="single" w:sz="4" w:space="0" w:color="auto"/>
            </w:tcBorders>
            <w:shd w:val="clear" w:color="auto" w:fill="auto"/>
            <w:vAlign w:val="bottom"/>
          </w:tcPr>
          <w:p w:rsidR="003E5788" w:rsidRPr="003E5788" w:rsidRDefault="003E5788" w:rsidP="003E5788">
            <w:pPr>
              <w:spacing w:line="240" w:lineRule="auto"/>
              <w:ind w:firstLine="3"/>
              <w:jc w:val="center"/>
              <w:rPr>
                <w:bCs w:val="0"/>
                <w:color w:val="000000"/>
                <w:sz w:val="14"/>
                <w:szCs w:val="16"/>
              </w:rPr>
            </w:pPr>
          </w:p>
        </w:tc>
        <w:tc>
          <w:tcPr>
            <w:tcW w:w="1142"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Cs w:val="0"/>
                <w:color w:val="000000"/>
                <w:sz w:val="14"/>
                <w:szCs w:val="16"/>
              </w:rPr>
            </w:pPr>
          </w:p>
        </w:tc>
        <w:tc>
          <w:tcPr>
            <w:tcW w:w="1572"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left"/>
              <w:rPr>
                <w:bCs w:val="0"/>
                <w:color w:val="000000"/>
                <w:sz w:val="14"/>
                <w:szCs w:val="16"/>
              </w:rPr>
            </w:pPr>
          </w:p>
        </w:tc>
      </w:tr>
      <w:tr w:rsidR="003E5788" w:rsidRPr="003E5788" w:rsidTr="003A7BF3">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
                <w:bCs w:val="0"/>
                <w:color w:val="000000"/>
                <w:sz w:val="14"/>
                <w:szCs w:val="16"/>
              </w:rPr>
            </w:pPr>
            <w:r w:rsidRPr="003E5788">
              <w:rPr>
                <w:b/>
                <w:bCs w:val="0"/>
                <w:color w:val="000000"/>
                <w:sz w:val="14"/>
                <w:szCs w:val="16"/>
              </w:rPr>
              <w:t>2</w:t>
            </w:r>
          </w:p>
        </w:tc>
        <w:tc>
          <w:tcPr>
            <w:tcW w:w="985"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Cs w:val="0"/>
                <w:color w:val="000000"/>
                <w:sz w:val="14"/>
                <w:szCs w:val="16"/>
              </w:rPr>
            </w:pPr>
            <w:r w:rsidRPr="003E5788">
              <w:rPr>
                <w:bCs w:val="0"/>
                <w:color w:val="000000"/>
                <w:sz w:val="14"/>
                <w:szCs w:val="16"/>
              </w:rPr>
              <w:t>775456123007</w:t>
            </w:r>
          </w:p>
        </w:tc>
        <w:tc>
          <w:tcPr>
            <w:tcW w:w="843"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Cs w:val="0"/>
                <w:color w:val="000000"/>
                <w:sz w:val="14"/>
                <w:szCs w:val="16"/>
              </w:rPr>
            </w:pPr>
            <w:r w:rsidRPr="003E5788">
              <w:rPr>
                <w:bCs w:val="0"/>
                <w:color w:val="000000"/>
                <w:sz w:val="14"/>
                <w:szCs w:val="16"/>
              </w:rPr>
              <w:t>154568484</w:t>
            </w:r>
            <w:r w:rsidRPr="003E5788">
              <w:rPr>
                <w:bCs w:val="0"/>
                <w:color w:val="000000"/>
                <w:sz w:val="14"/>
                <w:szCs w:val="16"/>
              </w:rPr>
              <w:br/>
              <w:t>156468</w:t>
            </w:r>
          </w:p>
        </w:tc>
        <w:tc>
          <w:tcPr>
            <w:tcW w:w="1134"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left"/>
              <w:rPr>
                <w:bCs w:val="0"/>
                <w:color w:val="000000"/>
                <w:sz w:val="14"/>
                <w:szCs w:val="16"/>
              </w:rPr>
            </w:pPr>
            <w:r w:rsidRPr="003E5788">
              <w:rPr>
                <w:bCs w:val="0"/>
                <w:color w:val="000000"/>
                <w:sz w:val="14"/>
                <w:szCs w:val="16"/>
              </w:rPr>
              <w:t>ООО «Пример-3»</w:t>
            </w:r>
          </w:p>
        </w:tc>
        <w:tc>
          <w:tcPr>
            <w:tcW w:w="1134"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left"/>
              <w:rPr>
                <w:bCs w:val="0"/>
                <w:color w:val="000000"/>
                <w:sz w:val="14"/>
                <w:szCs w:val="16"/>
              </w:rPr>
            </w:pPr>
            <w:r w:rsidRPr="003E5788">
              <w:rPr>
                <w:bCs w:val="0"/>
                <w:color w:val="000000"/>
                <w:sz w:val="14"/>
                <w:szCs w:val="16"/>
              </w:rPr>
              <w:t>г. Тында, ул. 1 Мая, 4</w:t>
            </w:r>
          </w:p>
        </w:tc>
        <w:tc>
          <w:tcPr>
            <w:tcW w:w="1417" w:type="dxa"/>
            <w:tcBorders>
              <w:top w:val="single" w:sz="4" w:space="0" w:color="auto"/>
              <w:left w:val="nil"/>
              <w:bottom w:val="single" w:sz="4" w:space="0" w:color="auto"/>
              <w:right w:val="single" w:sz="4" w:space="0" w:color="auto"/>
            </w:tcBorders>
            <w:shd w:val="clear" w:color="auto" w:fill="auto"/>
            <w:vAlign w:val="bottom"/>
          </w:tcPr>
          <w:p w:rsidR="003E5788" w:rsidRPr="003E5788" w:rsidRDefault="003E5788" w:rsidP="003E5788">
            <w:pPr>
              <w:spacing w:line="240" w:lineRule="auto"/>
              <w:ind w:firstLine="3"/>
              <w:jc w:val="center"/>
              <w:rPr>
                <w:bCs w:val="0"/>
                <w:color w:val="000000"/>
                <w:sz w:val="14"/>
                <w:szCs w:val="16"/>
              </w:rPr>
            </w:pPr>
          </w:p>
        </w:tc>
        <w:tc>
          <w:tcPr>
            <w:tcW w:w="1142"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Cs w:val="0"/>
                <w:color w:val="000000"/>
                <w:sz w:val="14"/>
                <w:szCs w:val="16"/>
              </w:rPr>
            </w:pPr>
            <w:r w:rsidRPr="003E5788">
              <w:rPr>
                <w:bCs w:val="0"/>
                <w:color w:val="000000"/>
                <w:sz w:val="14"/>
                <w:szCs w:val="16"/>
              </w:rPr>
              <w:t>Участник</w:t>
            </w:r>
          </w:p>
        </w:tc>
        <w:tc>
          <w:tcPr>
            <w:tcW w:w="1572"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left"/>
              <w:rPr>
                <w:bCs w:val="0"/>
                <w:color w:val="000000"/>
                <w:sz w:val="14"/>
                <w:szCs w:val="16"/>
              </w:rPr>
            </w:pPr>
            <w:r w:rsidRPr="003E5788">
              <w:rPr>
                <w:bCs w:val="0"/>
                <w:color w:val="000000"/>
                <w:sz w:val="14"/>
                <w:szCs w:val="16"/>
              </w:rPr>
              <w:t>Выписка из ЕГРЮЛ от 01.01.</w:t>
            </w:r>
            <w:r w:rsidR="00972B83">
              <w:rPr>
                <w:bCs w:val="0"/>
                <w:color w:val="000000"/>
                <w:sz w:val="14"/>
                <w:szCs w:val="16"/>
              </w:rPr>
              <w:t>2018</w:t>
            </w:r>
          </w:p>
        </w:tc>
      </w:tr>
      <w:tr w:rsidR="003E5788" w:rsidRPr="003E5788" w:rsidTr="003A7BF3">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
                <w:bCs w:val="0"/>
                <w:color w:val="000000"/>
                <w:sz w:val="14"/>
                <w:szCs w:val="16"/>
              </w:rPr>
            </w:pPr>
            <w:r w:rsidRPr="003E5788">
              <w:rPr>
                <w:b/>
                <w:bCs w:val="0"/>
                <w:color w:val="000000"/>
                <w:sz w:val="14"/>
                <w:szCs w:val="16"/>
              </w:rPr>
              <w:t>2.1</w:t>
            </w:r>
          </w:p>
        </w:tc>
        <w:tc>
          <w:tcPr>
            <w:tcW w:w="985"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Cs w:val="0"/>
                <w:color w:val="000000"/>
                <w:sz w:val="14"/>
                <w:szCs w:val="16"/>
              </w:rPr>
            </w:pPr>
            <w:r w:rsidRPr="003E5788">
              <w:rPr>
                <w:bCs w:val="0"/>
                <w:color w:val="000000"/>
                <w:sz w:val="14"/>
                <w:szCs w:val="16"/>
              </w:rPr>
              <w:t>7778899111</w:t>
            </w:r>
          </w:p>
        </w:tc>
        <w:tc>
          <w:tcPr>
            <w:tcW w:w="843"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left"/>
              <w:rPr>
                <w:bCs w:val="0"/>
                <w:color w:val="000000"/>
                <w:sz w:val="14"/>
                <w:szCs w:val="16"/>
              </w:rPr>
            </w:pPr>
            <w:r w:rsidRPr="003E5788">
              <w:rPr>
                <w:bCs w:val="0"/>
                <w:color w:val="000000"/>
                <w:sz w:val="14"/>
                <w:szCs w:val="16"/>
              </w:rPr>
              <w:t>Антонов  Максим Антонович</w:t>
            </w:r>
          </w:p>
        </w:tc>
        <w:tc>
          <w:tcPr>
            <w:tcW w:w="1134"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left"/>
              <w:rPr>
                <w:bCs w:val="0"/>
                <w:color w:val="000000"/>
                <w:sz w:val="14"/>
                <w:szCs w:val="16"/>
              </w:rPr>
            </w:pPr>
            <w:r w:rsidRPr="003E5788">
              <w:rPr>
                <w:bCs w:val="0"/>
                <w:color w:val="000000"/>
                <w:sz w:val="14"/>
                <w:szCs w:val="16"/>
              </w:rPr>
              <w:t xml:space="preserve">г. Таганрог, ул. </w:t>
            </w:r>
            <w:proofErr w:type="gramStart"/>
            <w:r w:rsidRPr="003E5788">
              <w:rPr>
                <w:bCs w:val="0"/>
                <w:color w:val="000000"/>
                <w:sz w:val="14"/>
                <w:szCs w:val="16"/>
              </w:rPr>
              <w:t>Разная</w:t>
            </w:r>
            <w:proofErr w:type="gramEnd"/>
            <w:r w:rsidRPr="003E5788">
              <w:rPr>
                <w:bCs w:val="0"/>
                <w:color w:val="000000"/>
                <w:sz w:val="14"/>
                <w:szCs w:val="16"/>
              </w:rPr>
              <w:t>, стр. 3/2, кв.56</w:t>
            </w:r>
          </w:p>
        </w:tc>
        <w:tc>
          <w:tcPr>
            <w:tcW w:w="1417"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Cs w:val="0"/>
                <w:color w:val="000000"/>
                <w:sz w:val="14"/>
                <w:szCs w:val="16"/>
              </w:rPr>
            </w:pPr>
            <w:r w:rsidRPr="003E5788">
              <w:rPr>
                <w:bCs w:val="0"/>
                <w:color w:val="000000"/>
                <w:sz w:val="14"/>
                <w:szCs w:val="16"/>
              </w:rPr>
              <w:t>4545 123456</w:t>
            </w:r>
          </w:p>
        </w:tc>
        <w:tc>
          <w:tcPr>
            <w:tcW w:w="1142"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Cs w:val="0"/>
                <w:color w:val="000000"/>
                <w:sz w:val="14"/>
                <w:szCs w:val="16"/>
              </w:rPr>
            </w:pPr>
            <w:r w:rsidRPr="003E5788">
              <w:rPr>
                <w:bCs w:val="0"/>
                <w:color w:val="000000"/>
                <w:sz w:val="14"/>
                <w:szCs w:val="16"/>
              </w:rPr>
              <w:t>Руководитель</w:t>
            </w:r>
          </w:p>
        </w:tc>
        <w:tc>
          <w:tcPr>
            <w:tcW w:w="1572" w:type="dxa"/>
            <w:tcBorders>
              <w:top w:val="single" w:sz="4" w:space="0" w:color="auto"/>
              <w:left w:val="nil"/>
              <w:bottom w:val="single" w:sz="4" w:space="0" w:color="auto"/>
              <w:right w:val="single" w:sz="4" w:space="0" w:color="auto"/>
            </w:tcBorders>
            <w:shd w:val="clear" w:color="auto" w:fill="auto"/>
          </w:tcPr>
          <w:p w:rsidR="003E5788" w:rsidRPr="003E5788" w:rsidRDefault="003E5788" w:rsidP="003E5788">
            <w:pPr>
              <w:spacing w:line="240" w:lineRule="auto"/>
              <w:ind w:firstLine="3"/>
              <w:jc w:val="left"/>
              <w:rPr>
                <w:bCs w:val="0"/>
                <w:color w:val="000000"/>
                <w:sz w:val="14"/>
                <w:szCs w:val="16"/>
              </w:rPr>
            </w:pPr>
            <w:r w:rsidRPr="003E5788">
              <w:rPr>
                <w:bCs w:val="0"/>
                <w:color w:val="000000"/>
                <w:sz w:val="14"/>
                <w:szCs w:val="16"/>
              </w:rPr>
              <w:t>Выписка из ЕГРЮЛ от 01.01.</w:t>
            </w:r>
            <w:r w:rsidR="00972B83">
              <w:rPr>
                <w:bCs w:val="0"/>
                <w:color w:val="000000"/>
                <w:sz w:val="14"/>
                <w:szCs w:val="16"/>
              </w:rPr>
              <w:t>2018</w:t>
            </w:r>
          </w:p>
        </w:tc>
      </w:tr>
      <w:tr w:rsidR="003E5788" w:rsidRPr="003E5788" w:rsidTr="003A7BF3">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
                <w:bCs w:val="0"/>
                <w:color w:val="000000"/>
                <w:sz w:val="14"/>
                <w:szCs w:val="16"/>
              </w:rPr>
            </w:pPr>
            <w:r w:rsidRPr="003E5788">
              <w:rPr>
                <w:b/>
                <w:bCs w:val="0"/>
                <w:color w:val="000000"/>
                <w:sz w:val="14"/>
                <w:szCs w:val="16"/>
              </w:rPr>
              <w:t>2.2</w:t>
            </w:r>
          </w:p>
        </w:tc>
        <w:tc>
          <w:tcPr>
            <w:tcW w:w="985"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Cs w:val="0"/>
                <w:color w:val="000000"/>
                <w:sz w:val="14"/>
                <w:szCs w:val="16"/>
              </w:rPr>
            </w:pPr>
            <w:r w:rsidRPr="003E5788">
              <w:rPr>
                <w:bCs w:val="0"/>
                <w:color w:val="000000"/>
                <w:sz w:val="14"/>
                <w:szCs w:val="16"/>
              </w:rPr>
              <w:t>3334455777</w:t>
            </w:r>
          </w:p>
        </w:tc>
        <w:tc>
          <w:tcPr>
            <w:tcW w:w="843"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left"/>
              <w:rPr>
                <w:bCs w:val="0"/>
                <w:color w:val="000000"/>
                <w:sz w:val="14"/>
                <w:szCs w:val="16"/>
              </w:rPr>
            </w:pPr>
            <w:r w:rsidRPr="003E5788">
              <w:rPr>
                <w:bCs w:val="0"/>
                <w:color w:val="000000"/>
                <w:sz w:val="14"/>
                <w:szCs w:val="16"/>
              </w:rPr>
              <w:t>Задорнова Анна Львовна</w:t>
            </w:r>
          </w:p>
        </w:tc>
        <w:tc>
          <w:tcPr>
            <w:tcW w:w="1134"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left"/>
              <w:rPr>
                <w:bCs w:val="0"/>
                <w:color w:val="000000"/>
                <w:sz w:val="14"/>
                <w:szCs w:val="16"/>
              </w:rPr>
            </w:pPr>
            <w:r w:rsidRPr="003E5788">
              <w:rPr>
                <w:bCs w:val="0"/>
                <w:color w:val="000000"/>
                <w:sz w:val="14"/>
                <w:szCs w:val="16"/>
              </w:rPr>
              <w:t xml:space="preserve">г. Сочи, ул. </w:t>
            </w:r>
            <w:proofErr w:type="gramStart"/>
            <w:r w:rsidRPr="003E5788">
              <w:rPr>
                <w:bCs w:val="0"/>
                <w:color w:val="000000"/>
                <w:sz w:val="14"/>
                <w:szCs w:val="16"/>
              </w:rPr>
              <w:t>Садовая</w:t>
            </w:r>
            <w:proofErr w:type="gramEnd"/>
            <w:r w:rsidRPr="003E5788">
              <w:rPr>
                <w:bCs w:val="0"/>
                <w:color w:val="000000"/>
                <w:sz w:val="14"/>
                <w:szCs w:val="16"/>
              </w:rPr>
              <w:t>, 6, кв.33</w:t>
            </w:r>
          </w:p>
        </w:tc>
        <w:tc>
          <w:tcPr>
            <w:tcW w:w="1417"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Cs w:val="0"/>
                <w:color w:val="000000"/>
                <w:sz w:val="14"/>
                <w:szCs w:val="16"/>
              </w:rPr>
            </w:pPr>
            <w:r w:rsidRPr="003E5788">
              <w:rPr>
                <w:bCs w:val="0"/>
                <w:color w:val="000000"/>
                <w:sz w:val="14"/>
                <w:szCs w:val="16"/>
              </w:rPr>
              <w:t>2323 145678</w:t>
            </w:r>
          </w:p>
        </w:tc>
        <w:tc>
          <w:tcPr>
            <w:tcW w:w="1142"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Cs w:val="0"/>
                <w:color w:val="000000"/>
                <w:sz w:val="14"/>
                <w:szCs w:val="16"/>
              </w:rPr>
            </w:pPr>
            <w:r w:rsidRPr="003E5788">
              <w:rPr>
                <w:bCs w:val="0"/>
                <w:color w:val="000000"/>
                <w:sz w:val="14"/>
                <w:szCs w:val="16"/>
              </w:rPr>
              <w:t>Бенефициар</w:t>
            </w:r>
          </w:p>
        </w:tc>
        <w:tc>
          <w:tcPr>
            <w:tcW w:w="1572" w:type="dxa"/>
            <w:tcBorders>
              <w:top w:val="single" w:sz="4" w:space="0" w:color="auto"/>
              <w:left w:val="nil"/>
              <w:bottom w:val="single" w:sz="4" w:space="0" w:color="auto"/>
              <w:right w:val="single" w:sz="4" w:space="0" w:color="auto"/>
            </w:tcBorders>
            <w:shd w:val="clear" w:color="auto" w:fill="auto"/>
          </w:tcPr>
          <w:p w:rsidR="003E5788" w:rsidRPr="003E5788" w:rsidRDefault="003E5788" w:rsidP="003E5788">
            <w:pPr>
              <w:spacing w:line="240" w:lineRule="auto"/>
              <w:ind w:firstLine="3"/>
              <w:jc w:val="left"/>
              <w:rPr>
                <w:bCs w:val="0"/>
                <w:color w:val="000000"/>
                <w:sz w:val="14"/>
                <w:szCs w:val="16"/>
              </w:rPr>
            </w:pPr>
            <w:r w:rsidRPr="003E5788">
              <w:rPr>
                <w:bCs w:val="0"/>
                <w:color w:val="000000"/>
                <w:sz w:val="14"/>
                <w:szCs w:val="16"/>
              </w:rPr>
              <w:t>Выписка из ЕГРЮЛ от 01.01.</w:t>
            </w:r>
            <w:r w:rsidR="00972B83">
              <w:rPr>
                <w:bCs w:val="0"/>
                <w:color w:val="000000"/>
                <w:sz w:val="14"/>
                <w:szCs w:val="16"/>
              </w:rPr>
              <w:t>2018</w:t>
            </w:r>
          </w:p>
        </w:tc>
      </w:tr>
      <w:tr w:rsidR="003E5788" w:rsidRPr="003E5788" w:rsidTr="003A7BF3">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
                <w:bCs w:val="0"/>
                <w:color w:val="000000"/>
                <w:sz w:val="14"/>
                <w:szCs w:val="16"/>
              </w:rPr>
            </w:pPr>
            <w:r w:rsidRPr="003E5788">
              <w:rPr>
                <w:b/>
                <w:bCs w:val="0"/>
                <w:color w:val="000000"/>
                <w:sz w:val="14"/>
                <w:szCs w:val="16"/>
              </w:rPr>
              <w:t>…</w:t>
            </w:r>
          </w:p>
        </w:tc>
        <w:tc>
          <w:tcPr>
            <w:tcW w:w="985"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Cs w:val="0"/>
                <w:color w:val="000000"/>
                <w:sz w:val="14"/>
                <w:szCs w:val="16"/>
              </w:rPr>
            </w:pPr>
          </w:p>
        </w:tc>
        <w:tc>
          <w:tcPr>
            <w:tcW w:w="843"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left"/>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left"/>
              <w:rPr>
                <w:bCs w:val="0"/>
                <w:color w:val="000000"/>
                <w:sz w:val="14"/>
                <w:szCs w:val="16"/>
              </w:rPr>
            </w:pPr>
          </w:p>
        </w:tc>
        <w:tc>
          <w:tcPr>
            <w:tcW w:w="1417" w:type="dxa"/>
            <w:tcBorders>
              <w:top w:val="single" w:sz="4" w:space="0" w:color="auto"/>
              <w:left w:val="nil"/>
              <w:bottom w:val="single" w:sz="4" w:space="0" w:color="auto"/>
              <w:right w:val="single" w:sz="4" w:space="0" w:color="auto"/>
            </w:tcBorders>
            <w:shd w:val="clear" w:color="auto" w:fill="auto"/>
            <w:vAlign w:val="bottom"/>
          </w:tcPr>
          <w:p w:rsidR="003E5788" w:rsidRPr="003E5788" w:rsidRDefault="003E5788" w:rsidP="003E5788">
            <w:pPr>
              <w:spacing w:line="240" w:lineRule="auto"/>
              <w:ind w:firstLine="3"/>
              <w:jc w:val="center"/>
              <w:rPr>
                <w:bCs w:val="0"/>
                <w:color w:val="000000"/>
                <w:sz w:val="14"/>
                <w:szCs w:val="16"/>
              </w:rPr>
            </w:pPr>
          </w:p>
        </w:tc>
        <w:tc>
          <w:tcPr>
            <w:tcW w:w="1142"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Cs w:val="0"/>
                <w:color w:val="000000"/>
                <w:sz w:val="14"/>
                <w:szCs w:val="16"/>
              </w:rPr>
            </w:pPr>
          </w:p>
        </w:tc>
        <w:tc>
          <w:tcPr>
            <w:tcW w:w="1572"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left"/>
              <w:rPr>
                <w:bCs w:val="0"/>
                <w:color w:val="000000"/>
                <w:sz w:val="14"/>
                <w:szCs w:val="16"/>
              </w:rPr>
            </w:pPr>
          </w:p>
        </w:tc>
      </w:tr>
      <w:tr w:rsidR="003E5788" w:rsidRPr="003E5788" w:rsidTr="003A7BF3">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
                <w:bCs w:val="0"/>
                <w:color w:val="000000"/>
                <w:sz w:val="14"/>
                <w:szCs w:val="16"/>
              </w:rPr>
            </w:pPr>
            <w:r w:rsidRPr="003E5788">
              <w:rPr>
                <w:b/>
                <w:bCs w:val="0"/>
                <w:color w:val="000000"/>
                <w:sz w:val="14"/>
                <w:szCs w:val="16"/>
              </w:rPr>
              <w:t>3</w:t>
            </w:r>
          </w:p>
        </w:tc>
        <w:tc>
          <w:tcPr>
            <w:tcW w:w="985"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Cs w:val="0"/>
                <w:color w:val="000000"/>
                <w:sz w:val="14"/>
                <w:szCs w:val="16"/>
              </w:rPr>
            </w:pPr>
          </w:p>
        </w:tc>
        <w:tc>
          <w:tcPr>
            <w:tcW w:w="843"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left"/>
              <w:rPr>
                <w:bCs w:val="0"/>
                <w:color w:val="000000"/>
                <w:sz w:val="14"/>
                <w:szCs w:val="16"/>
              </w:rPr>
            </w:pPr>
            <w:r w:rsidRPr="003E5788">
              <w:rPr>
                <w:bCs w:val="0"/>
                <w:color w:val="000000"/>
                <w:sz w:val="14"/>
                <w:szCs w:val="16"/>
              </w:rPr>
              <w:t>Пример Лтд. (</w:t>
            </w:r>
            <w:proofErr w:type="spellStart"/>
            <w:r w:rsidRPr="003E5788">
              <w:rPr>
                <w:bCs w:val="0"/>
                <w:color w:val="000000"/>
                <w:sz w:val="14"/>
                <w:szCs w:val="16"/>
              </w:rPr>
              <w:t>Primer</w:t>
            </w:r>
            <w:proofErr w:type="spellEnd"/>
            <w:r w:rsidRPr="003E5788">
              <w:rPr>
                <w:bCs w:val="0"/>
                <w:color w:val="000000"/>
                <w:sz w:val="14"/>
                <w:szCs w:val="16"/>
              </w:rPr>
              <w:t xml:space="preserve"> </w:t>
            </w:r>
            <w:proofErr w:type="spellStart"/>
            <w:r w:rsidRPr="003E5788">
              <w:rPr>
                <w:bCs w:val="0"/>
                <w:color w:val="000000"/>
                <w:sz w:val="14"/>
                <w:szCs w:val="16"/>
              </w:rPr>
              <w:t>Ltd</w:t>
            </w:r>
            <w:proofErr w:type="spellEnd"/>
            <w:r w:rsidRPr="003E5788">
              <w:rPr>
                <w:bCs w:val="0"/>
                <w:color w:val="000000"/>
                <w:sz w:val="14"/>
                <w:szCs w:val="16"/>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left"/>
              <w:rPr>
                <w:bCs w:val="0"/>
                <w:color w:val="000000"/>
                <w:sz w:val="14"/>
                <w:szCs w:val="16"/>
              </w:rPr>
            </w:pPr>
            <w:r w:rsidRPr="003E5788">
              <w:rPr>
                <w:bCs w:val="0"/>
                <w:color w:val="000000"/>
                <w:sz w:val="14"/>
                <w:szCs w:val="16"/>
              </w:rPr>
              <w:t xml:space="preserve">Кипр, </w:t>
            </w:r>
            <w:proofErr w:type="spellStart"/>
            <w:r w:rsidRPr="003E5788">
              <w:rPr>
                <w:bCs w:val="0"/>
                <w:color w:val="000000"/>
                <w:sz w:val="14"/>
                <w:szCs w:val="16"/>
              </w:rPr>
              <w:t>Лимассол</w:t>
            </w:r>
            <w:proofErr w:type="spellEnd"/>
            <w:r w:rsidRPr="003E5788">
              <w:rPr>
                <w:bCs w:val="0"/>
                <w:color w:val="000000"/>
                <w:sz w:val="14"/>
                <w:szCs w:val="16"/>
              </w:rPr>
              <w:t>, 45</w:t>
            </w:r>
          </w:p>
        </w:tc>
        <w:tc>
          <w:tcPr>
            <w:tcW w:w="1417" w:type="dxa"/>
            <w:tcBorders>
              <w:top w:val="single" w:sz="4" w:space="0" w:color="auto"/>
              <w:left w:val="nil"/>
              <w:bottom w:val="single" w:sz="4" w:space="0" w:color="auto"/>
              <w:right w:val="single" w:sz="4" w:space="0" w:color="auto"/>
            </w:tcBorders>
            <w:shd w:val="clear" w:color="auto" w:fill="auto"/>
            <w:vAlign w:val="bottom"/>
          </w:tcPr>
          <w:p w:rsidR="003E5788" w:rsidRPr="003E5788" w:rsidRDefault="003E5788" w:rsidP="003E5788">
            <w:pPr>
              <w:spacing w:line="240" w:lineRule="auto"/>
              <w:ind w:firstLine="3"/>
              <w:jc w:val="center"/>
              <w:rPr>
                <w:bCs w:val="0"/>
                <w:color w:val="000000"/>
                <w:sz w:val="14"/>
                <w:szCs w:val="16"/>
              </w:rPr>
            </w:pPr>
          </w:p>
        </w:tc>
        <w:tc>
          <w:tcPr>
            <w:tcW w:w="1142"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Cs w:val="0"/>
                <w:color w:val="000000"/>
                <w:sz w:val="14"/>
                <w:szCs w:val="16"/>
              </w:rPr>
            </w:pPr>
            <w:r w:rsidRPr="003E5788">
              <w:rPr>
                <w:bCs w:val="0"/>
                <w:color w:val="000000"/>
                <w:sz w:val="14"/>
                <w:szCs w:val="16"/>
              </w:rPr>
              <w:t>Участник</w:t>
            </w:r>
          </w:p>
        </w:tc>
        <w:tc>
          <w:tcPr>
            <w:tcW w:w="1572"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left"/>
              <w:rPr>
                <w:bCs w:val="0"/>
                <w:color w:val="000000"/>
                <w:sz w:val="14"/>
                <w:szCs w:val="16"/>
              </w:rPr>
            </w:pPr>
            <w:r w:rsidRPr="003E5788">
              <w:rPr>
                <w:bCs w:val="0"/>
                <w:color w:val="000000"/>
                <w:sz w:val="14"/>
                <w:szCs w:val="16"/>
              </w:rPr>
              <w:t>Учредительный договор № 25 от 03.03.03</w:t>
            </w:r>
          </w:p>
        </w:tc>
      </w:tr>
      <w:tr w:rsidR="003E5788" w:rsidRPr="003E5788" w:rsidTr="003A7BF3">
        <w:trPr>
          <w:trHeight w:val="225"/>
        </w:trPr>
        <w:tc>
          <w:tcPr>
            <w:tcW w:w="454" w:type="dxa"/>
            <w:tcBorders>
              <w:top w:val="single" w:sz="4" w:space="0" w:color="auto"/>
              <w:left w:val="single" w:sz="4" w:space="0" w:color="auto"/>
              <w:bottom w:val="single" w:sz="4" w:space="0" w:color="000000"/>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853" w:type="dxa"/>
            <w:tcBorders>
              <w:top w:val="single" w:sz="4" w:space="0" w:color="auto"/>
              <w:left w:val="nil"/>
              <w:bottom w:val="single" w:sz="4" w:space="0" w:color="000000"/>
              <w:right w:val="single" w:sz="4" w:space="0" w:color="auto"/>
            </w:tcBorders>
            <w:shd w:val="clear" w:color="000000" w:fill="FFFFFF"/>
            <w:vAlign w:val="center"/>
          </w:tcPr>
          <w:p w:rsidR="003E5788" w:rsidRPr="003E5788" w:rsidRDefault="003E5788" w:rsidP="003E5788">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000000"/>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1134" w:type="dxa"/>
            <w:tcBorders>
              <w:top w:val="single" w:sz="4" w:space="0" w:color="auto"/>
              <w:left w:val="nil"/>
              <w:bottom w:val="single" w:sz="4" w:space="0" w:color="000000"/>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707" w:type="dxa"/>
            <w:tcBorders>
              <w:top w:val="single" w:sz="4" w:space="0" w:color="auto"/>
              <w:left w:val="nil"/>
              <w:bottom w:val="single" w:sz="4" w:space="0" w:color="000000"/>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1134" w:type="dxa"/>
            <w:tcBorders>
              <w:top w:val="single" w:sz="4" w:space="0" w:color="auto"/>
              <w:left w:val="nil"/>
              <w:bottom w:val="single" w:sz="4" w:space="0" w:color="000000"/>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1423" w:type="dxa"/>
            <w:tcBorders>
              <w:top w:val="single" w:sz="4" w:space="0" w:color="auto"/>
              <w:left w:val="nil"/>
              <w:bottom w:val="single" w:sz="4" w:space="0" w:color="000000"/>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571" w:type="dxa"/>
            <w:tcBorders>
              <w:top w:val="single" w:sz="4" w:space="0" w:color="auto"/>
              <w:left w:val="nil"/>
              <w:bottom w:val="single" w:sz="4" w:space="0" w:color="000000"/>
              <w:right w:val="single" w:sz="4" w:space="0" w:color="auto"/>
            </w:tcBorders>
            <w:shd w:val="clear" w:color="auto" w:fill="auto"/>
            <w:vAlign w:val="center"/>
          </w:tcPr>
          <w:p w:rsidR="003E5788" w:rsidRPr="003E5788" w:rsidRDefault="003E5788" w:rsidP="003E5788">
            <w:pPr>
              <w:spacing w:line="240" w:lineRule="auto"/>
              <w:ind w:firstLine="3"/>
              <w:jc w:val="center"/>
              <w:rPr>
                <w:b/>
                <w:bCs w:val="0"/>
                <w:color w:val="000000"/>
                <w:sz w:val="14"/>
                <w:szCs w:val="16"/>
              </w:rPr>
            </w:pPr>
            <w:r w:rsidRPr="003E5788">
              <w:rPr>
                <w:b/>
                <w:bCs w:val="0"/>
                <w:color w:val="000000"/>
                <w:sz w:val="14"/>
                <w:szCs w:val="16"/>
              </w:rPr>
              <w:t>…</w:t>
            </w:r>
          </w:p>
        </w:tc>
        <w:tc>
          <w:tcPr>
            <w:tcW w:w="985" w:type="dxa"/>
            <w:tcBorders>
              <w:top w:val="single" w:sz="4" w:space="0" w:color="auto"/>
              <w:left w:val="nil"/>
              <w:bottom w:val="single" w:sz="4" w:space="0" w:color="000000"/>
              <w:right w:val="single" w:sz="4" w:space="0" w:color="auto"/>
            </w:tcBorders>
            <w:shd w:val="clear" w:color="auto" w:fill="auto"/>
            <w:vAlign w:val="center"/>
          </w:tcPr>
          <w:p w:rsidR="003E5788" w:rsidRPr="003E5788" w:rsidRDefault="003E5788" w:rsidP="003E5788">
            <w:pPr>
              <w:spacing w:line="240" w:lineRule="auto"/>
              <w:ind w:firstLine="3"/>
              <w:jc w:val="center"/>
              <w:rPr>
                <w:bCs w:val="0"/>
                <w:color w:val="000000"/>
                <w:sz w:val="14"/>
                <w:szCs w:val="16"/>
              </w:rPr>
            </w:pPr>
          </w:p>
        </w:tc>
        <w:tc>
          <w:tcPr>
            <w:tcW w:w="843" w:type="dxa"/>
            <w:tcBorders>
              <w:top w:val="single" w:sz="4" w:space="0" w:color="auto"/>
              <w:left w:val="nil"/>
              <w:bottom w:val="single" w:sz="4" w:space="0" w:color="000000"/>
              <w:right w:val="single" w:sz="4" w:space="0" w:color="auto"/>
            </w:tcBorders>
            <w:shd w:val="clear" w:color="auto" w:fill="auto"/>
            <w:vAlign w:val="center"/>
          </w:tcPr>
          <w:p w:rsidR="003E5788" w:rsidRPr="003E5788" w:rsidRDefault="003E5788" w:rsidP="003E5788">
            <w:pPr>
              <w:spacing w:line="240" w:lineRule="auto"/>
              <w:ind w:firstLine="3"/>
              <w:jc w:val="center"/>
              <w:rPr>
                <w:bCs w:val="0"/>
                <w:color w:val="000000"/>
                <w:sz w:val="14"/>
                <w:szCs w:val="16"/>
              </w:rPr>
            </w:pPr>
          </w:p>
        </w:tc>
        <w:tc>
          <w:tcPr>
            <w:tcW w:w="1134" w:type="dxa"/>
            <w:tcBorders>
              <w:top w:val="single" w:sz="4" w:space="0" w:color="auto"/>
              <w:left w:val="nil"/>
              <w:bottom w:val="single" w:sz="4" w:space="0" w:color="000000"/>
              <w:right w:val="single" w:sz="4" w:space="0" w:color="auto"/>
            </w:tcBorders>
            <w:shd w:val="clear" w:color="auto" w:fill="auto"/>
            <w:vAlign w:val="center"/>
          </w:tcPr>
          <w:p w:rsidR="003E5788" w:rsidRPr="003E5788" w:rsidRDefault="003E5788" w:rsidP="003E5788">
            <w:pPr>
              <w:spacing w:line="240" w:lineRule="auto"/>
              <w:ind w:firstLine="3"/>
              <w:jc w:val="left"/>
              <w:rPr>
                <w:bCs w:val="0"/>
                <w:color w:val="000000"/>
                <w:sz w:val="14"/>
                <w:szCs w:val="16"/>
              </w:rPr>
            </w:pPr>
          </w:p>
        </w:tc>
        <w:tc>
          <w:tcPr>
            <w:tcW w:w="1134" w:type="dxa"/>
            <w:tcBorders>
              <w:top w:val="single" w:sz="4" w:space="0" w:color="auto"/>
              <w:left w:val="nil"/>
              <w:bottom w:val="single" w:sz="4" w:space="0" w:color="000000"/>
              <w:right w:val="single" w:sz="4" w:space="0" w:color="auto"/>
            </w:tcBorders>
            <w:shd w:val="clear" w:color="auto" w:fill="auto"/>
            <w:vAlign w:val="center"/>
          </w:tcPr>
          <w:p w:rsidR="003E5788" w:rsidRPr="003E5788" w:rsidRDefault="003E5788" w:rsidP="003E5788">
            <w:pPr>
              <w:spacing w:line="240" w:lineRule="auto"/>
              <w:ind w:firstLine="3"/>
              <w:jc w:val="left"/>
              <w:rPr>
                <w:bCs w:val="0"/>
                <w:color w:val="000000"/>
                <w:sz w:val="14"/>
                <w:szCs w:val="16"/>
              </w:rPr>
            </w:pPr>
            <w:proofErr w:type="spellStart"/>
            <w:r w:rsidRPr="003E5788">
              <w:rPr>
                <w:bCs w:val="0"/>
                <w:color w:val="000000"/>
                <w:sz w:val="14"/>
                <w:szCs w:val="16"/>
              </w:rPr>
              <w:t>Martin</w:t>
            </w:r>
            <w:proofErr w:type="spellEnd"/>
            <w:r w:rsidRPr="003E5788">
              <w:rPr>
                <w:bCs w:val="0"/>
                <w:color w:val="000000"/>
                <w:sz w:val="14"/>
                <w:szCs w:val="16"/>
              </w:rPr>
              <w:t xml:space="preserve"> </w:t>
            </w:r>
            <w:proofErr w:type="spellStart"/>
            <w:r w:rsidRPr="003E5788">
              <w:rPr>
                <w:bCs w:val="0"/>
                <w:color w:val="000000"/>
                <w:sz w:val="14"/>
                <w:szCs w:val="16"/>
              </w:rPr>
              <w:t>Fred</w:t>
            </w:r>
            <w:proofErr w:type="spellEnd"/>
          </w:p>
        </w:tc>
        <w:tc>
          <w:tcPr>
            <w:tcW w:w="1417" w:type="dxa"/>
            <w:tcBorders>
              <w:top w:val="single" w:sz="4" w:space="0" w:color="auto"/>
              <w:left w:val="nil"/>
              <w:bottom w:val="single" w:sz="4" w:space="0" w:color="000000"/>
              <w:right w:val="single" w:sz="4" w:space="0" w:color="auto"/>
            </w:tcBorders>
            <w:shd w:val="clear" w:color="auto" w:fill="auto"/>
            <w:vAlign w:val="bottom"/>
          </w:tcPr>
          <w:p w:rsidR="003E5788" w:rsidRPr="003E5788" w:rsidRDefault="003E5788" w:rsidP="003E5788">
            <w:pPr>
              <w:spacing w:line="240" w:lineRule="auto"/>
              <w:ind w:firstLine="3"/>
              <w:jc w:val="center"/>
              <w:rPr>
                <w:bCs w:val="0"/>
                <w:color w:val="000000"/>
                <w:sz w:val="14"/>
                <w:szCs w:val="16"/>
              </w:rPr>
            </w:pPr>
          </w:p>
        </w:tc>
        <w:tc>
          <w:tcPr>
            <w:tcW w:w="1142" w:type="dxa"/>
            <w:tcBorders>
              <w:top w:val="single" w:sz="4" w:space="0" w:color="auto"/>
              <w:left w:val="nil"/>
              <w:bottom w:val="single" w:sz="4" w:space="0" w:color="000000"/>
              <w:right w:val="single" w:sz="4" w:space="0" w:color="auto"/>
            </w:tcBorders>
            <w:shd w:val="clear" w:color="auto" w:fill="auto"/>
            <w:vAlign w:val="center"/>
          </w:tcPr>
          <w:p w:rsidR="003E5788" w:rsidRPr="003E5788" w:rsidRDefault="003E5788" w:rsidP="003E5788">
            <w:pPr>
              <w:spacing w:line="240" w:lineRule="auto"/>
              <w:ind w:firstLine="3"/>
              <w:jc w:val="center"/>
              <w:rPr>
                <w:bCs w:val="0"/>
                <w:color w:val="000000"/>
                <w:sz w:val="14"/>
                <w:szCs w:val="16"/>
              </w:rPr>
            </w:pPr>
            <w:r w:rsidRPr="003E5788">
              <w:rPr>
                <w:bCs w:val="0"/>
                <w:color w:val="000000"/>
                <w:sz w:val="14"/>
                <w:szCs w:val="16"/>
              </w:rPr>
              <w:t>Руководитель</w:t>
            </w:r>
          </w:p>
        </w:tc>
        <w:tc>
          <w:tcPr>
            <w:tcW w:w="1572" w:type="dxa"/>
            <w:tcBorders>
              <w:top w:val="single" w:sz="4" w:space="0" w:color="auto"/>
              <w:left w:val="nil"/>
              <w:bottom w:val="single" w:sz="4" w:space="0" w:color="000000"/>
              <w:right w:val="single" w:sz="4" w:space="0" w:color="auto"/>
            </w:tcBorders>
            <w:shd w:val="clear" w:color="auto" w:fill="auto"/>
            <w:vAlign w:val="center"/>
          </w:tcPr>
          <w:p w:rsidR="003E5788" w:rsidRPr="003E5788" w:rsidRDefault="003E5788" w:rsidP="003E5788">
            <w:pPr>
              <w:spacing w:line="240" w:lineRule="auto"/>
              <w:ind w:firstLine="3"/>
              <w:jc w:val="left"/>
              <w:rPr>
                <w:bCs w:val="0"/>
                <w:color w:val="000000"/>
                <w:sz w:val="14"/>
                <w:szCs w:val="16"/>
              </w:rPr>
            </w:pPr>
          </w:p>
        </w:tc>
      </w:tr>
    </w:tbl>
    <w:p w:rsidR="003E5788" w:rsidRPr="003E5788" w:rsidRDefault="003E5788" w:rsidP="003E5788">
      <w:pPr>
        <w:spacing w:line="240" w:lineRule="auto"/>
        <w:rPr>
          <w:szCs w:val="24"/>
        </w:rPr>
      </w:pPr>
      <w:r w:rsidRPr="003E5788">
        <w:t>Приведённые в форме сведения о физических и юридических лицах являются условными и указаны в качестве примера.</w:t>
      </w:r>
    </w:p>
    <w:p w:rsidR="003E5788" w:rsidRPr="003E5788" w:rsidRDefault="003E5788" w:rsidP="003E5788">
      <w:pPr>
        <w:pStyle w:val="2"/>
        <w:spacing w:line="240" w:lineRule="auto"/>
        <w:sectPr w:rsidR="003E5788" w:rsidRPr="003E5788" w:rsidSect="003A7BF3">
          <w:footnotePr>
            <w:numRestart w:val="eachSect"/>
          </w:footnotePr>
          <w:pgSz w:w="16838" w:h="11906" w:orient="landscape" w:code="9"/>
          <w:pgMar w:top="1134" w:right="680" w:bottom="567" w:left="539" w:header="680" w:footer="278" w:gutter="0"/>
          <w:cols w:space="708"/>
          <w:titlePg/>
          <w:docGrid w:linePitch="360"/>
        </w:sectPr>
      </w:pPr>
    </w:p>
    <w:p w:rsidR="004F4D80" w:rsidRPr="008C4223" w:rsidRDefault="000D70B6" w:rsidP="00EA3F63">
      <w:pPr>
        <w:pStyle w:val="2"/>
        <w:pageBreakBefore/>
        <w:tabs>
          <w:tab w:val="clear" w:pos="1700"/>
          <w:tab w:val="num" w:pos="1134"/>
        </w:tabs>
        <w:spacing w:before="100" w:beforeAutospacing="1" w:after="100" w:afterAutospacing="1" w:line="240" w:lineRule="auto"/>
      </w:pPr>
      <w:bookmarkStart w:id="1553" w:name="_Toc498589690"/>
      <w:r w:rsidRPr="000D70B6">
        <w:lastRenderedPageBreak/>
        <w:t>Согласие на обработку персональных данных</w:t>
      </w:r>
      <w:r w:rsidR="004F4D80" w:rsidRPr="008C4223">
        <w:t xml:space="preserve"> (форма 1</w:t>
      </w:r>
      <w:r w:rsidR="00635719" w:rsidRPr="008C4223">
        <w:t>3</w:t>
      </w:r>
      <w:r w:rsidR="004F4D80" w:rsidRPr="008C4223">
        <w:t>)</w:t>
      </w:r>
      <w:bookmarkEnd w:id="1549"/>
      <w:bookmarkEnd w:id="1550"/>
      <w:bookmarkEnd w:id="1551"/>
      <w:bookmarkEnd w:id="1552"/>
      <w:bookmarkEnd w:id="1553"/>
    </w:p>
    <w:p w:rsidR="004F4D80" w:rsidRPr="008C4223" w:rsidRDefault="004F4D80" w:rsidP="004F4D80">
      <w:pPr>
        <w:pStyle w:val="3"/>
        <w:rPr>
          <w:szCs w:val="24"/>
        </w:rPr>
      </w:pPr>
      <w:bookmarkStart w:id="1554" w:name="_Toc343690587"/>
      <w:bookmarkStart w:id="1555" w:name="_Toc372294431"/>
      <w:bookmarkStart w:id="1556" w:name="_Toc379288899"/>
      <w:bookmarkStart w:id="1557" w:name="_Toc384734783"/>
      <w:bookmarkStart w:id="1558" w:name="_Toc396984081"/>
      <w:bookmarkStart w:id="1559" w:name="_Toc423423684"/>
      <w:bookmarkStart w:id="1560" w:name="_Toc439170713"/>
      <w:bookmarkStart w:id="1561" w:name="_Toc439172815"/>
      <w:bookmarkStart w:id="1562" w:name="_Toc439173256"/>
      <w:bookmarkStart w:id="1563" w:name="_Toc439238252"/>
      <w:bookmarkStart w:id="1564" w:name="_Toc439252799"/>
      <w:bookmarkStart w:id="1565" w:name="_Toc439323773"/>
      <w:bookmarkStart w:id="1566" w:name="_Toc440361408"/>
      <w:bookmarkStart w:id="1567" w:name="_Toc440376290"/>
      <w:bookmarkStart w:id="1568" w:name="_Toc440382548"/>
      <w:bookmarkStart w:id="1569" w:name="_Toc440447218"/>
      <w:bookmarkStart w:id="1570" w:name="_Toc440620898"/>
      <w:bookmarkStart w:id="1571" w:name="_Toc440631533"/>
      <w:bookmarkStart w:id="1572" w:name="_Toc440875772"/>
      <w:bookmarkStart w:id="1573" w:name="_Toc441131796"/>
      <w:bookmarkStart w:id="1574" w:name="_Toc465865239"/>
      <w:bookmarkStart w:id="1575" w:name="_Toc468975500"/>
      <w:bookmarkStart w:id="1576" w:name="_Toc471830526"/>
      <w:bookmarkStart w:id="1577" w:name="_Toc498589691"/>
      <w:r w:rsidRPr="008C4223">
        <w:rPr>
          <w:szCs w:val="24"/>
        </w:rPr>
        <w:t xml:space="preserve">Форма </w:t>
      </w:r>
      <w:bookmarkEnd w:id="1554"/>
      <w:bookmarkEnd w:id="1555"/>
      <w:bookmarkEnd w:id="1556"/>
      <w:bookmarkEnd w:id="1557"/>
      <w:bookmarkEnd w:id="1558"/>
      <w:bookmarkEnd w:id="1559"/>
      <w:bookmarkEnd w:id="1560"/>
      <w:bookmarkEnd w:id="1561"/>
      <w:bookmarkEnd w:id="1562"/>
      <w:bookmarkEnd w:id="1563"/>
      <w:bookmarkEnd w:id="1564"/>
      <w:r w:rsidR="000D70B6" w:rsidRPr="000D70B6">
        <w:rPr>
          <w:szCs w:val="24"/>
        </w:rPr>
        <w:t>Согласия на обработку персональных данных</w:t>
      </w:r>
      <w:bookmarkEnd w:id="1565"/>
      <w:bookmarkEnd w:id="1566"/>
      <w:bookmarkEnd w:id="1567"/>
      <w:bookmarkEnd w:id="1568"/>
      <w:bookmarkEnd w:id="1569"/>
      <w:bookmarkEnd w:id="1570"/>
      <w:bookmarkEnd w:id="1571"/>
      <w:bookmarkEnd w:id="1572"/>
      <w:bookmarkEnd w:id="1573"/>
      <w:bookmarkEnd w:id="1574"/>
      <w:bookmarkEnd w:id="1575"/>
      <w:bookmarkEnd w:id="1576"/>
      <w:bookmarkEnd w:id="1577"/>
    </w:p>
    <w:p w:rsidR="004F4D80" w:rsidRPr="002D7FEE" w:rsidRDefault="004F4D80" w:rsidP="004F4D80">
      <w:pPr>
        <w:tabs>
          <w:tab w:val="left" w:pos="4757"/>
        </w:tabs>
        <w:spacing w:line="240" w:lineRule="auto"/>
        <w:ind w:left="1134" w:firstLine="0"/>
        <w:jc w:val="left"/>
        <w:rPr>
          <w:sz w:val="24"/>
          <w:szCs w:val="24"/>
        </w:rPr>
      </w:pPr>
      <w:r w:rsidRPr="002D7FEE">
        <w:rPr>
          <w:sz w:val="24"/>
          <w:szCs w:val="24"/>
        </w:rPr>
        <w:t>Приложение 1</w:t>
      </w:r>
      <w:r w:rsidR="00553A57" w:rsidRPr="002D7FEE">
        <w:rPr>
          <w:sz w:val="24"/>
          <w:szCs w:val="24"/>
        </w:rPr>
        <w:t>3</w:t>
      </w:r>
      <w:r w:rsidR="00910732" w:rsidRPr="002D7FEE">
        <w:rPr>
          <w:sz w:val="24"/>
          <w:szCs w:val="24"/>
        </w:rPr>
        <w:t>.1</w:t>
      </w:r>
      <w:r w:rsidRPr="002D7FEE">
        <w:rPr>
          <w:sz w:val="24"/>
          <w:szCs w:val="24"/>
        </w:rPr>
        <w:t xml:space="preserve"> к письму о подаче оферты</w:t>
      </w:r>
      <w:r w:rsidRPr="002D7FEE">
        <w:rPr>
          <w:sz w:val="24"/>
          <w:szCs w:val="24"/>
        </w:rPr>
        <w:br/>
        <w:t>от «____»_____________ </w:t>
      </w:r>
      <w:proofErr w:type="gramStart"/>
      <w:r w:rsidRPr="002D7FEE">
        <w:rPr>
          <w:sz w:val="24"/>
          <w:szCs w:val="24"/>
        </w:rPr>
        <w:t>г</w:t>
      </w:r>
      <w:proofErr w:type="gramEnd"/>
      <w:r w:rsidRPr="002D7FEE">
        <w:rPr>
          <w:sz w:val="24"/>
          <w:szCs w:val="24"/>
        </w:rPr>
        <w:t>. №__________</w:t>
      </w:r>
    </w:p>
    <w:p w:rsidR="004F4D80" w:rsidRPr="002D7FEE" w:rsidRDefault="004F4D80" w:rsidP="004F4D80">
      <w:pPr>
        <w:contextualSpacing/>
        <w:jc w:val="right"/>
        <w:rPr>
          <w:sz w:val="24"/>
          <w:szCs w:val="24"/>
        </w:rPr>
      </w:pPr>
    </w:p>
    <w:p w:rsidR="002B5044" w:rsidRPr="002D7FEE" w:rsidRDefault="002B5044" w:rsidP="002B5044">
      <w:pPr>
        <w:rPr>
          <w:lang w:eastAsia="ru-RU"/>
        </w:rPr>
      </w:pPr>
    </w:p>
    <w:p w:rsidR="003311F3" w:rsidRPr="002D7FEE" w:rsidRDefault="003311F3" w:rsidP="003311F3">
      <w:pPr>
        <w:widowControl w:val="0"/>
        <w:tabs>
          <w:tab w:val="left" w:pos="0"/>
          <w:tab w:val="num" w:pos="1134"/>
        </w:tabs>
        <w:spacing w:line="240" w:lineRule="auto"/>
        <w:jc w:val="center"/>
        <w:outlineLvl w:val="1"/>
        <w:rPr>
          <w:b/>
          <w:sz w:val="26"/>
          <w:szCs w:val="26"/>
        </w:rPr>
      </w:pPr>
      <w:r w:rsidRPr="002D7FEE">
        <w:rPr>
          <w:b/>
          <w:sz w:val="26"/>
          <w:szCs w:val="26"/>
        </w:rPr>
        <w:t xml:space="preserve">Согласие на обработку персональных данных </w:t>
      </w:r>
    </w:p>
    <w:p w:rsidR="003311F3" w:rsidRPr="002D7FEE" w:rsidRDefault="003311F3" w:rsidP="003311F3">
      <w:pPr>
        <w:widowControl w:val="0"/>
        <w:tabs>
          <w:tab w:val="left" w:pos="0"/>
        </w:tabs>
        <w:spacing w:line="240" w:lineRule="auto"/>
        <w:jc w:val="center"/>
        <w:rPr>
          <w:b/>
          <w:snapToGrid w:val="0"/>
          <w:sz w:val="26"/>
          <w:szCs w:val="26"/>
        </w:rPr>
      </w:pPr>
      <w:r w:rsidRPr="002D7FEE">
        <w:rPr>
          <w:b/>
          <w:snapToGrid w:val="0"/>
          <w:sz w:val="26"/>
          <w:szCs w:val="26"/>
        </w:rPr>
        <w:t xml:space="preserve">от «_____» ____________ 201____ г. </w:t>
      </w:r>
    </w:p>
    <w:p w:rsidR="003311F3" w:rsidRPr="002D7FEE" w:rsidRDefault="003311F3" w:rsidP="003311F3">
      <w:pPr>
        <w:widowControl w:val="0"/>
        <w:spacing w:line="240" w:lineRule="auto"/>
        <w:jc w:val="center"/>
        <w:rPr>
          <w:sz w:val="26"/>
          <w:szCs w:val="26"/>
        </w:rPr>
      </w:pPr>
    </w:p>
    <w:p w:rsidR="00910732" w:rsidRPr="002D7FEE" w:rsidRDefault="00910732" w:rsidP="00910732">
      <w:pPr>
        <w:autoSpaceDE w:val="0"/>
        <w:autoSpaceDN w:val="0"/>
        <w:adjustRightInd w:val="0"/>
        <w:spacing w:line="240" w:lineRule="auto"/>
        <w:ind w:firstLine="709"/>
        <w:rPr>
          <w:sz w:val="24"/>
          <w:szCs w:val="24"/>
        </w:rPr>
      </w:pPr>
      <w:proofErr w:type="gramStart"/>
      <w:r w:rsidRPr="002D7FEE">
        <w:rPr>
          <w:sz w:val="24"/>
          <w:szCs w:val="24"/>
        </w:rPr>
        <w:t xml:space="preserve">Настоящим </w:t>
      </w:r>
      <w:r w:rsidRPr="002D7FEE">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2D7FEE">
        <w:rPr>
          <w:sz w:val="24"/>
          <w:szCs w:val="24"/>
        </w:rPr>
        <w:t>,</w:t>
      </w:r>
      <w:r w:rsidRPr="002D7FEE">
        <w:rPr>
          <w:b/>
          <w:i/>
          <w:sz w:val="24"/>
          <w:szCs w:val="24"/>
        </w:rPr>
        <w:t xml:space="preserve"> действующего на основании _________</w:t>
      </w:r>
      <w:r w:rsidRPr="002D7FEE">
        <w:rPr>
          <w:i/>
          <w:sz w:val="24"/>
          <w:szCs w:val="24"/>
        </w:rPr>
        <w:t>_,</w:t>
      </w:r>
      <w:r w:rsidRPr="002D7FEE">
        <w:rPr>
          <w:b/>
          <w:i/>
          <w:sz w:val="24"/>
          <w:szCs w:val="24"/>
        </w:rPr>
        <w:t xml:space="preserve"> </w:t>
      </w:r>
      <w:r w:rsidRPr="002D7FEE">
        <w:rPr>
          <w:sz w:val="24"/>
          <w:szCs w:val="24"/>
        </w:rPr>
        <w:t xml:space="preserve">дает свое согласие на </w:t>
      </w:r>
      <w:r w:rsidRPr="002D7FEE">
        <w:rPr>
          <w:snapToGrid w:val="0"/>
          <w:sz w:val="24"/>
          <w:szCs w:val="24"/>
        </w:rPr>
        <w:t>совершение ПАО «МРСК Центра», и ПАО «</w:t>
      </w:r>
      <w:proofErr w:type="spellStart"/>
      <w:r w:rsidRPr="002D7FEE">
        <w:rPr>
          <w:snapToGrid w:val="0"/>
          <w:sz w:val="24"/>
          <w:szCs w:val="24"/>
        </w:rPr>
        <w:t>Россети</w:t>
      </w:r>
      <w:proofErr w:type="spellEnd"/>
      <w:r w:rsidRPr="002D7FEE">
        <w:rPr>
          <w:snapToGrid w:val="0"/>
          <w:sz w:val="24"/>
          <w:szCs w:val="24"/>
        </w:rPr>
        <w:t>» действий, предусмотренных п. 3 ст. 3 ФЗ «О персональных данных» от 27.07.2006 № 152-ФЗ, в отношении</w:t>
      </w:r>
      <w:r w:rsidRPr="002D7FEE">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2D7FEE">
        <w:rPr>
          <w:sz w:val="24"/>
          <w:szCs w:val="24"/>
        </w:rPr>
        <w:t>субконтрагентов</w:t>
      </w:r>
      <w:proofErr w:type="spellEnd"/>
      <w:r w:rsidRPr="002D7FEE">
        <w:rPr>
          <w:sz w:val="24"/>
          <w:szCs w:val="24"/>
        </w:rPr>
        <w:t xml:space="preserve"> и</w:t>
      </w:r>
      <w:proofErr w:type="gramEnd"/>
      <w:r w:rsidRPr="002D7FEE">
        <w:rPr>
          <w:sz w:val="24"/>
          <w:szCs w:val="24"/>
        </w:rPr>
        <w:t xml:space="preserve"> </w:t>
      </w:r>
      <w:proofErr w:type="gramStart"/>
      <w:r w:rsidRPr="002D7FEE">
        <w:rPr>
          <w:sz w:val="24"/>
          <w:szCs w:val="24"/>
        </w:rPr>
        <w:t>их собственников (участников, учредителей, акционеров), в том числе конечных бенефициаров (</w:t>
      </w:r>
      <w:r w:rsidRPr="002D7FEE">
        <w:rPr>
          <w:snapToGrid w:val="0"/>
          <w:sz w:val="24"/>
          <w:szCs w:val="24"/>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2D7FEE">
        <w:rPr>
          <w:snapToGrid w:val="0"/>
          <w:sz w:val="24"/>
          <w:szCs w:val="24"/>
        </w:rPr>
        <w:t xml:space="preserve"> ИНН </w:t>
      </w:r>
      <w:r w:rsidRPr="002D7FEE">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2D7FEE">
        <w:rPr>
          <w:sz w:val="24"/>
          <w:szCs w:val="24"/>
        </w:rPr>
        <w:t>Росфинмониторинг</w:t>
      </w:r>
      <w:proofErr w:type="spellEnd"/>
      <w:r w:rsidRPr="002D7FEE">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910732" w:rsidRPr="00EE380A" w:rsidRDefault="00910732" w:rsidP="00910732">
      <w:pPr>
        <w:spacing w:line="240" w:lineRule="auto"/>
        <w:ind w:firstLine="709"/>
        <w:rPr>
          <w:snapToGrid w:val="0"/>
          <w:sz w:val="24"/>
          <w:szCs w:val="24"/>
        </w:rPr>
      </w:pPr>
      <w:proofErr w:type="gramStart"/>
      <w:r w:rsidRPr="002D7FEE">
        <w:rPr>
          <w:snapToGrid w:val="0"/>
          <w:sz w:val="24"/>
          <w:szCs w:val="24"/>
        </w:rPr>
        <w:t xml:space="preserve">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w:t>
      </w:r>
      <w:r w:rsidRPr="00EE380A">
        <w:rPr>
          <w:snapToGrid w:val="0"/>
          <w:sz w:val="24"/>
          <w:szCs w:val="24"/>
        </w:rPr>
        <w:t>экологической безопасности.</w:t>
      </w:r>
      <w:proofErr w:type="gramEnd"/>
    </w:p>
    <w:p w:rsidR="00910732" w:rsidRPr="00EE380A" w:rsidRDefault="00EE380A" w:rsidP="00910732">
      <w:pPr>
        <w:spacing w:line="240" w:lineRule="auto"/>
        <w:ind w:firstLine="709"/>
        <w:rPr>
          <w:snapToGrid w:val="0"/>
          <w:sz w:val="24"/>
          <w:szCs w:val="24"/>
        </w:rPr>
      </w:pPr>
      <w:r w:rsidRPr="00EE380A">
        <w:rPr>
          <w:snapToGrid w:val="0"/>
          <w:sz w:val="24"/>
          <w:szCs w:val="24"/>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EE380A">
        <w:rPr>
          <w:snapToGrid w:val="0"/>
          <w:sz w:val="24"/>
          <w:szCs w:val="24"/>
        </w:rPr>
        <w:t>выполнения / отмены действия поручений Правительства Российской</w:t>
      </w:r>
      <w:proofErr w:type="gramEnd"/>
      <w:r w:rsidRPr="00EE380A">
        <w:rPr>
          <w:snapToGrid w:val="0"/>
          <w:sz w:val="24"/>
          <w:szCs w:val="24"/>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r w:rsidR="00910732" w:rsidRPr="00EE380A">
        <w:rPr>
          <w:snapToGrid w:val="0"/>
          <w:sz w:val="24"/>
          <w:szCs w:val="24"/>
        </w:rPr>
        <w:t>.</w:t>
      </w:r>
    </w:p>
    <w:p w:rsidR="00910732" w:rsidRPr="002D7FEE" w:rsidRDefault="00910732" w:rsidP="00910732">
      <w:pPr>
        <w:spacing w:line="240" w:lineRule="auto"/>
        <w:ind w:firstLine="709"/>
        <w:rPr>
          <w:snapToGrid w:val="0"/>
          <w:sz w:val="24"/>
          <w:szCs w:val="24"/>
        </w:rPr>
      </w:pPr>
    </w:p>
    <w:p w:rsidR="00910732" w:rsidRPr="002D7FEE" w:rsidRDefault="00910732" w:rsidP="00910732">
      <w:pPr>
        <w:spacing w:line="240" w:lineRule="auto"/>
        <w:ind w:firstLine="0"/>
        <w:jc w:val="left"/>
        <w:rPr>
          <w:color w:val="000000"/>
          <w:sz w:val="24"/>
          <w:szCs w:val="24"/>
        </w:rPr>
      </w:pPr>
      <w:r w:rsidRPr="002D7FEE">
        <w:rPr>
          <w:color w:val="000000"/>
          <w:sz w:val="24"/>
          <w:szCs w:val="24"/>
        </w:rPr>
        <w:t>_______________________                                                   ______________________</w:t>
      </w:r>
    </w:p>
    <w:p w:rsidR="00910732" w:rsidRPr="002D7FEE" w:rsidRDefault="00910732" w:rsidP="00910732">
      <w:pPr>
        <w:spacing w:line="240" w:lineRule="auto"/>
        <w:ind w:firstLine="0"/>
        <w:jc w:val="left"/>
        <w:rPr>
          <w:sz w:val="24"/>
          <w:szCs w:val="24"/>
        </w:rPr>
      </w:pPr>
      <w:r w:rsidRPr="002D7FEE">
        <w:rPr>
          <w:sz w:val="24"/>
          <w:szCs w:val="24"/>
        </w:rPr>
        <w:t>(Подпись уполномоченного представителя)                                      (Ф.И.О. и должность подписавшего)</w:t>
      </w:r>
    </w:p>
    <w:p w:rsidR="00910732" w:rsidRPr="002D7FEE" w:rsidRDefault="00910732" w:rsidP="00910732">
      <w:pPr>
        <w:spacing w:line="240" w:lineRule="auto"/>
        <w:jc w:val="left"/>
        <w:rPr>
          <w:b/>
          <w:bCs w:val="0"/>
          <w:sz w:val="24"/>
          <w:szCs w:val="24"/>
        </w:rPr>
      </w:pPr>
      <w:r w:rsidRPr="002D7FEE">
        <w:rPr>
          <w:b/>
          <w:bCs w:val="0"/>
          <w:sz w:val="24"/>
          <w:szCs w:val="24"/>
        </w:rPr>
        <w:t>М.П.</w:t>
      </w:r>
    </w:p>
    <w:p w:rsidR="00910732" w:rsidRPr="002D7FEE" w:rsidRDefault="00910732" w:rsidP="00910732">
      <w:pPr>
        <w:spacing w:line="240" w:lineRule="auto"/>
        <w:jc w:val="left"/>
        <w:rPr>
          <w:b/>
          <w:bCs w:val="0"/>
          <w:sz w:val="24"/>
          <w:szCs w:val="24"/>
        </w:rPr>
      </w:pPr>
    </w:p>
    <w:p w:rsidR="00910732" w:rsidRPr="002D7FEE" w:rsidRDefault="00910732" w:rsidP="00910732">
      <w:pPr>
        <w:spacing w:line="240" w:lineRule="auto"/>
        <w:ind w:firstLine="0"/>
        <w:jc w:val="left"/>
        <w:rPr>
          <w:bCs w:val="0"/>
          <w:sz w:val="24"/>
          <w:szCs w:val="24"/>
        </w:rPr>
      </w:pPr>
      <w:r w:rsidRPr="002D7FEE">
        <w:rPr>
          <w:bCs w:val="0"/>
          <w:sz w:val="24"/>
          <w:szCs w:val="24"/>
        </w:rPr>
        <w:t>По поручению:</w:t>
      </w:r>
    </w:p>
    <w:p w:rsidR="00910732" w:rsidRPr="002D7FEE" w:rsidRDefault="00910732" w:rsidP="00910732">
      <w:pPr>
        <w:spacing w:line="240" w:lineRule="auto"/>
        <w:ind w:firstLine="0"/>
        <w:jc w:val="left"/>
        <w:rPr>
          <w:bCs w:val="0"/>
          <w:sz w:val="24"/>
          <w:szCs w:val="24"/>
        </w:rPr>
      </w:pPr>
    </w:p>
    <w:p w:rsidR="00910732" w:rsidRPr="002D7FEE" w:rsidRDefault="00910732" w:rsidP="00910732">
      <w:pPr>
        <w:spacing w:line="240" w:lineRule="auto"/>
        <w:jc w:val="left"/>
        <w:rPr>
          <w:b/>
          <w:bCs w:val="0"/>
          <w:sz w:val="24"/>
          <w:szCs w:val="24"/>
        </w:rPr>
      </w:pPr>
      <w:r w:rsidRPr="002D7FEE">
        <w:rPr>
          <w:bCs w:val="0"/>
          <w:sz w:val="24"/>
          <w:szCs w:val="24"/>
        </w:rPr>
        <w:t xml:space="preserve">__________________ </w:t>
      </w:r>
      <w:r w:rsidRPr="002D7FEE">
        <w:rPr>
          <w:b/>
          <w:i/>
          <w:sz w:val="24"/>
          <w:szCs w:val="24"/>
        </w:rPr>
        <w:t>{указывается</w:t>
      </w:r>
      <w:r w:rsidRPr="002D7FEE">
        <w:rPr>
          <w:sz w:val="24"/>
          <w:szCs w:val="24"/>
        </w:rPr>
        <w:t xml:space="preserve"> </w:t>
      </w:r>
      <w:r w:rsidRPr="002D7FEE">
        <w:rPr>
          <w:b/>
          <w:i/>
          <w:sz w:val="24"/>
          <w:szCs w:val="24"/>
        </w:rPr>
        <w:t>фамилия, имя, отчество субъекта персональных данных (собственника/бенефициара) и</w:t>
      </w:r>
      <w:r w:rsidRPr="002D7FEE">
        <w:rPr>
          <w:sz w:val="24"/>
          <w:szCs w:val="24"/>
        </w:rPr>
        <w:t xml:space="preserve"> </w:t>
      </w:r>
      <w:r w:rsidRPr="002D7FEE">
        <w:rPr>
          <w:b/>
          <w:i/>
          <w:sz w:val="24"/>
          <w:szCs w:val="24"/>
        </w:rPr>
        <w:t>реквизиты доверенности или иного документа, подтверждающего полномочия представителя}</w:t>
      </w:r>
    </w:p>
    <w:p w:rsidR="00EA3F63" w:rsidRDefault="00EA3F63">
      <w:pPr>
        <w:suppressAutoHyphens w:val="0"/>
        <w:spacing w:line="240" w:lineRule="auto"/>
        <w:ind w:firstLine="0"/>
        <w:jc w:val="left"/>
        <w:rPr>
          <w:lang w:eastAsia="ru-RU"/>
        </w:rPr>
      </w:pPr>
      <w:r>
        <w:rPr>
          <w:lang w:eastAsia="ru-RU"/>
        </w:rPr>
        <w:br w:type="page"/>
      </w:r>
    </w:p>
    <w:p w:rsidR="00910732" w:rsidRPr="002D7FEE" w:rsidRDefault="00910732" w:rsidP="00910732">
      <w:pPr>
        <w:pStyle w:val="3"/>
        <w:rPr>
          <w:szCs w:val="24"/>
        </w:rPr>
      </w:pPr>
      <w:bookmarkStart w:id="1578" w:name="_Toc439252801"/>
      <w:bookmarkStart w:id="1579" w:name="_Toc439323774"/>
      <w:bookmarkStart w:id="1580" w:name="_Toc440361409"/>
      <w:bookmarkStart w:id="1581" w:name="_Toc440376291"/>
      <w:bookmarkStart w:id="1582" w:name="_Toc440382549"/>
      <w:bookmarkStart w:id="1583" w:name="_Toc440447219"/>
      <w:bookmarkStart w:id="1584" w:name="_Toc440632380"/>
      <w:bookmarkStart w:id="1585" w:name="_Toc440875152"/>
      <w:bookmarkStart w:id="1586" w:name="_Toc441131139"/>
      <w:bookmarkStart w:id="1587" w:name="_Toc465774662"/>
      <w:bookmarkStart w:id="1588" w:name="_Toc465865240"/>
      <w:bookmarkStart w:id="1589" w:name="_Toc468975501"/>
      <w:bookmarkStart w:id="1590" w:name="_Toc471830527"/>
      <w:bookmarkStart w:id="1591" w:name="_Toc498589692"/>
      <w:r w:rsidRPr="002D7FEE">
        <w:rPr>
          <w:szCs w:val="24"/>
        </w:rPr>
        <w:lastRenderedPageBreak/>
        <w:t>Инструкции по заполнению</w:t>
      </w:r>
      <w:bookmarkEnd w:id="1578"/>
      <w:bookmarkEnd w:id="1579"/>
      <w:bookmarkEnd w:id="1580"/>
      <w:bookmarkEnd w:id="1581"/>
      <w:bookmarkEnd w:id="1582"/>
      <w:bookmarkEnd w:id="1583"/>
      <w:bookmarkEnd w:id="1584"/>
      <w:bookmarkEnd w:id="1585"/>
      <w:bookmarkEnd w:id="1586"/>
      <w:bookmarkEnd w:id="1587"/>
      <w:bookmarkEnd w:id="1588"/>
      <w:bookmarkEnd w:id="1589"/>
      <w:bookmarkEnd w:id="1590"/>
      <w:bookmarkEnd w:id="1591"/>
    </w:p>
    <w:p w:rsidR="00910732" w:rsidRPr="002D7FEE" w:rsidRDefault="00910732" w:rsidP="00910732">
      <w:pPr>
        <w:widowControl w:val="0"/>
        <w:numPr>
          <w:ilvl w:val="3"/>
          <w:numId w:val="1"/>
        </w:numPr>
        <w:spacing w:after="60" w:line="288" w:lineRule="auto"/>
        <w:rPr>
          <w:b/>
          <w:bCs w:val="0"/>
          <w:sz w:val="24"/>
          <w:szCs w:val="24"/>
        </w:rPr>
      </w:pPr>
      <w:r w:rsidRPr="002D7FEE">
        <w:rPr>
          <w:b/>
          <w:bCs w:val="0"/>
          <w:sz w:val="24"/>
          <w:szCs w:val="24"/>
        </w:rPr>
        <w:t>Данная форма заполняется в случае, если согласие на представление (обработку) ПАО «МРСК Центра», ПАО «</w:t>
      </w:r>
      <w:proofErr w:type="spellStart"/>
      <w:r w:rsidRPr="002D7FEE">
        <w:rPr>
          <w:b/>
          <w:bCs w:val="0"/>
          <w:sz w:val="24"/>
          <w:szCs w:val="24"/>
        </w:rPr>
        <w:t>Россети</w:t>
      </w:r>
      <w:proofErr w:type="spellEnd"/>
      <w:r w:rsidRPr="002D7FEE">
        <w:rPr>
          <w:b/>
          <w:bCs w:val="0"/>
          <w:sz w:val="24"/>
          <w:szCs w:val="24"/>
        </w:rPr>
        <w:t xml:space="preserve">» и в уполномоченные государственные органы, персональных данных конечных бенефициаров </w:t>
      </w:r>
      <w:r w:rsidRPr="002D7FEE">
        <w:rPr>
          <w:b/>
          <w:sz w:val="24"/>
          <w:szCs w:val="24"/>
        </w:rPr>
        <w:t xml:space="preserve">составляется </w:t>
      </w:r>
      <w:r w:rsidRPr="002D7FEE">
        <w:rPr>
          <w:b/>
          <w:bCs w:val="0"/>
          <w:sz w:val="24"/>
          <w:szCs w:val="24"/>
        </w:rPr>
        <w:t>представителем субъект</w:t>
      </w:r>
      <w:proofErr w:type="gramStart"/>
      <w:r w:rsidRPr="002D7FEE">
        <w:rPr>
          <w:b/>
          <w:bCs w:val="0"/>
          <w:sz w:val="24"/>
          <w:szCs w:val="24"/>
        </w:rPr>
        <w:t>а(</w:t>
      </w:r>
      <w:proofErr w:type="spellStart"/>
      <w:proofErr w:type="gramEnd"/>
      <w:r w:rsidRPr="002D7FEE">
        <w:rPr>
          <w:b/>
          <w:bCs w:val="0"/>
          <w:sz w:val="24"/>
          <w:szCs w:val="24"/>
        </w:rPr>
        <w:t>ов</w:t>
      </w:r>
      <w:proofErr w:type="spellEnd"/>
      <w:r w:rsidRPr="002D7FEE">
        <w:rPr>
          <w:b/>
          <w:bCs w:val="0"/>
          <w:sz w:val="24"/>
          <w:szCs w:val="24"/>
        </w:rPr>
        <w:t>) персональных данных на основании доверенности или иного документа, подтверждающего полномочия представителя.</w:t>
      </w:r>
    </w:p>
    <w:p w:rsidR="00910732" w:rsidRPr="002D7FEE" w:rsidRDefault="00910732" w:rsidP="00910732">
      <w:pPr>
        <w:widowControl w:val="0"/>
        <w:numPr>
          <w:ilvl w:val="3"/>
          <w:numId w:val="1"/>
        </w:numPr>
        <w:spacing w:after="60" w:line="288" w:lineRule="auto"/>
        <w:rPr>
          <w:b/>
          <w:bCs w:val="0"/>
          <w:sz w:val="24"/>
          <w:szCs w:val="24"/>
        </w:rPr>
      </w:pPr>
      <w:proofErr w:type="gramStart"/>
      <w:r w:rsidRPr="002D7FEE">
        <w:rPr>
          <w:bCs w:val="0"/>
          <w:sz w:val="24"/>
          <w:szCs w:val="24"/>
        </w:rPr>
        <w:t>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ПАО «МРСК Центра», и ПАО «</w:t>
      </w:r>
      <w:proofErr w:type="spellStart"/>
      <w:r w:rsidRPr="002D7FEE">
        <w:rPr>
          <w:bCs w:val="0"/>
          <w:sz w:val="24"/>
          <w:szCs w:val="24"/>
        </w:rPr>
        <w:t>Россети</w:t>
      </w:r>
      <w:proofErr w:type="spellEnd"/>
      <w:r w:rsidRPr="002D7FEE">
        <w:rPr>
          <w:bCs w:val="0"/>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2D7FEE">
        <w:rPr>
          <w:bCs w:val="0"/>
          <w:sz w:val="24"/>
          <w:szCs w:val="24"/>
        </w:rPr>
        <w:t>субконтрагентов</w:t>
      </w:r>
      <w:proofErr w:type="spellEnd"/>
      <w:r w:rsidRPr="002D7FEE">
        <w:rPr>
          <w:bCs w:val="0"/>
          <w:sz w:val="24"/>
          <w:szCs w:val="24"/>
        </w:rPr>
        <w:t xml:space="preserve"> за предоставление Обществу данных о своих собственниках (участниках, учредителях, акционерах</w:t>
      </w:r>
      <w:proofErr w:type="gramEnd"/>
      <w:r w:rsidRPr="002D7FEE">
        <w:rPr>
          <w:bCs w:val="0"/>
          <w:sz w:val="24"/>
          <w:szCs w:val="24"/>
        </w:rPr>
        <w:t xml:space="preserve">), в том числе бенефициарах и бенефициарах своего </w:t>
      </w:r>
      <w:proofErr w:type="spellStart"/>
      <w:r w:rsidRPr="002D7FEE">
        <w:rPr>
          <w:bCs w:val="0"/>
          <w:sz w:val="24"/>
          <w:szCs w:val="24"/>
        </w:rPr>
        <w:t>субконтрагента</w:t>
      </w:r>
      <w:proofErr w:type="spellEnd"/>
      <w:r w:rsidRPr="002D7FEE">
        <w:rPr>
          <w:bCs w:val="0"/>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2D7FEE">
        <w:rPr>
          <w:bCs w:val="0"/>
          <w:sz w:val="24"/>
          <w:szCs w:val="24"/>
        </w:rPr>
        <w:t>субконтрагентов</w:t>
      </w:r>
      <w:proofErr w:type="spellEnd"/>
      <w:r w:rsidRPr="002D7FEE">
        <w:rPr>
          <w:bCs w:val="0"/>
          <w:sz w:val="24"/>
          <w:szCs w:val="24"/>
        </w:rPr>
        <w:t xml:space="preserve"> согласие на представление (обработку) ПАО «МРСК Центра», и ПАО «</w:t>
      </w:r>
      <w:proofErr w:type="spellStart"/>
      <w:r w:rsidRPr="002D7FEE">
        <w:rPr>
          <w:bCs w:val="0"/>
          <w:sz w:val="24"/>
          <w:szCs w:val="24"/>
        </w:rPr>
        <w:t>Россети</w:t>
      </w:r>
      <w:proofErr w:type="spellEnd"/>
      <w:r w:rsidRPr="002D7FEE">
        <w:rPr>
          <w:bCs w:val="0"/>
          <w:sz w:val="24"/>
          <w:szCs w:val="24"/>
        </w:rPr>
        <w:t>» и в уполномоченные государственные органы указанных сведений.</w:t>
      </w:r>
    </w:p>
    <w:p w:rsidR="00910732" w:rsidRPr="002D7FEE" w:rsidRDefault="00910732" w:rsidP="00910732">
      <w:pPr>
        <w:widowControl w:val="0"/>
        <w:numPr>
          <w:ilvl w:val="3"/>
          <w:numId w:val="1"/>
        </w:numPr>
        <w:spacing w:after="60" w:line="288" w:lineRule="auto"/>
        <w:rPr>
          <w:b/>
          <w:bCs w:val="0"/>
          <w:sz w:val="24"/>
          <w:szCs w:val="24"/>
        </w:rPr>
      </w:pPr>
      <w:r w:rsidRPr="002D7FEE">
        <w:rPr>
          <w:sz w:val="24"/>
          <w:szCs w:val="24"/>
        </w:rPr>
        <w:t>Согласие должно быть составлено в отношении всех собственников/бенефициаров – физических лиц и подписано представителем, уполномоченным собственниками/ бенефициарами предоставлять (обрабатывать) свои персональные данные.</w:t>
      </w:r>
    </w:p>
    <w:p w:rsidR="0010618F" w:rsidRDefault="0010618F">
      <w:pPr>
        <w:suppressAutoHyphens w:val="0"/>
        <w:spacing w:line="240" w:lineRule="auto"/>
        <w:ind w:firstLine="0"/>
        <w:jc w:val="left"/>
        <w:rPr>
          <w:lang w:eastAsia="ru-RU"/>
        </w:rPr>
      </w:pPr>
      <w:r>
        <w:rPr>
          <w:lang w:eastAsia="ru-RU"/>
        </w:rPr>
        <w:br w:type="page"/>
      </w:r>
    </w:p>
    <w:p w:rsidR="0010618F" w:rsidRPr="002D7FEE" w:rsidRDefault="0010618F" w:rsidP="0010618F">
      <w:pPr>
        <w:pStyle w:val="3"/>
        <w:tabs>
          <w:tab w:val="num" w:pos="1134"/>
        </w:tabs>
        <w:rPr>
          <w:szCs w:val="24"/>
        </w:rPr>
      </w:pPr>
      <w:bookmarkStart w:id="1592" w:name="_Toc461808970"/>
      <w:bookmarkStart w:id="1593" w:name="_Toc464120680"/>
      <w:bookmarkStart w:id="1594" w:name="_Toc465774663"/>
      <w:bookmarkStart w:id="1595" w:name="_Toc465865241"/>
      <w:bookmarkStart w:id="1596" w:name="_Toc468975502"/>
      <w:bookmarkStart w:id="1597" w:name="_Toc471830528"/>
      <w:bookmarkStart w:id="1598" w:name="_Toc498589693"/>
      <w:r w:rsidRPr="002D7FEE">
        <w:rPr>
          <w:szCs w:val="24"/>
        </w:rPr>
        <w:lastRenderedPageBreak/>
        <w:t>Форма Согласия на обработку персональных данных</w:t>
      </w:r>
      <w:bookmarkEnd w:id="1592"/>
      <w:bookmarkEnd w:id="1593"/>
      <w:bookmarkEnd w:id="1594"/>
      <w:bookmarkEnd w:id="1595"/>
      <w:bookmarkEnd w:id="1596"/>
      <w:bookmarkEnd w:id="1597"/>
      <w:bookmarkEnd w:id="1598"/>
    </w:p>
    <w:p w:rsidR="0010618F" w:rsidRPr="002D7FEE" w:rsidRDefault="0010618F" w:rsidP="0010618F">
      <w:pPr>
        <w:tabs>
          <w:tab w:val="left" w:pos="4757"/>
        </w:tabs>
        <w:ind w:left="1134" w:firstLine="0"/>
        <w:jc w:val="left"/>
        <w:rPr>
          <w:sz w:val="24"/>
          <w:szCs w:val="24"/>
        </w:rPr>
      </w:pPr>
      <w:r w:rsidRPr="002D7FEE">
        <w:rPr>
          <w:sz w:val="24"/>
          <w:szCs w:val="24"/>
        </w:rPr>
        <w:t>Приложение 13.2 к письму о подаче оферты</w:t>
      </w:r>
      <w:r w:rsidRPr="002D7FEE">
        <w:rPr>
          <w:sz w:val="24"/>
          <w:szCs w:val="24"/>
        </w:rPr>
        <w:br/>
        <w:t>от «____»_____________ </w:t>
      </w:r>
      <w:proofErr w:type="gramStart"/>
      <w:r w:rsidRPr="002D7FEE">
        <w:rPr>
          <w:sz w:val="24"/>
          <w:szCs w:val="24"/>
        </w:rPr>
        <w:t>г</w:t>
      </w:r>
      <w:proofErr w:type="gramEnd"/>
      <w:r w:rsidRPr="002D7FEE">
        <w:rPr>
          <w:sz w:val="24"/>
          <w:szCs w:val="24"/>
        </w:rPr>
        <w:t>. №__________</w:t>
      </w:r>
    </w:p>
    <w:p w:rsidR="0010618F" w:rsidRPr="002D7FEE" w:rsidRDefault="0010618F" w:rsidP="0010618F">
      <w:pPr>
        <w:contextualSpacing/>
        <w:jc w:val="right"/>
        <w:rPr>
          <w:szCs w:val="24"/>
        </w:rPr>
      </w:pPr>
    </w:p>
    <w:p w:rsidR="0010618F" w:rsidRPr="002D7FEE" w:rsidRDefault="0010618F" w:rsidP="0010618F">
      <w:pPr>
        <w:rPr>
          <w:szCs w:val="24"/>
        </w:rPr>
      </w:pPr>
    </w:p>
    <w:p w:rsidR="0010618F" w:rsidRPr="002D7FEE" w:rsidRDefault="0010618F" w:rsidP="0010618F">
      <w:pPr>
        <w:tabs>
          <w:tab w:val="left" w:pos="0"/>
          <w:tab w:val="num" w:pos="1134"/>
        </w:tabs>
        <w:jc w:val="center"/>
        <w:outlineLvl w:val="1"/>
        <w:rPr>
          <w:b/>
          <w:sz w:val="24"/>
          <w:szCs w:val="24"/>
        </w:rPr>
      </w:pPr>
      <w:bookmarkStart w:id="1599" w:name="_Toc461808971"/>
      <w:r w:rsidRPr="002D7FEE">
        <w:rPr>
          <w:b/>
          <w:sz w:val="24"/>
          <w:szCs w:val="24"/>
        </w:rPr>
        <w:t>Согласие на обработку персональных данных</w:t>
      </w:r>
      <w:bookmarkEnd w:id="1599"/>
      <w:r w:rsidRPr="002D7FEE">
        <w:rPr>
          <w:b/>
          <w:sz w:val="24"/>
          <w:szCs w:val="24"/>
        </w:rPr>
        <w:t xml:space="preserve"> </w:t>
      </w:r>
    </w:p>
    <w:p w:rsidR="0010618F" w:rsidRPr="002D7FEE" w:rsidRDefault="0010618F" w:rsidP="0010618F">
      <w:pPr>
        <w:contextualSpacing/>
        <w:jc w:val="right"/>
        <w:rPr>
          <w:sz w:val="24"/>
          <w:szCs w:val="24"/>
        </w:rPr>
      </w:pPr>
      <w:r w:rsidRPr="002D7FEE">
        <w:rPr>
          <w:b/>
          <w:snapToGrid w:val="0"/>
          <w:sz w:val="24"/>
          <w:szCs w:val="24"/>
        </w:rPr>
        <w:t>от «_____» ____________ 201____ г.</w:t>
      </w:r>
    </w:p>
    <w:p w:rsidR="0010618F" w:rsidRPr="002D7FEE" w:rsidRDefault="0010618F" w:rsidP="0010618F">
      <w:pPr>
        <w:rPr>
          <w:sz w:val="24"/>
          <w:szCs w:val="24"/>
        </w:rPr>
      </w:pPr>
    </w:p>
    <w:p w:rsidR="0010618F" w:rsidRPr="002D7FEE" w:rsidRDefault="0010618F" w:rsidP="0010618F">
      <w:pPr>
        <w:tabs>
          <w:tab w:val="left" w:pos="1134"/>
        </w:tabs>
        <w:spacing w:line="276" w:lineRule="auto"/>
        <w:rPr>
          <w:sz w:val="24"/>
          <w:szCs w:val="24"/>
        </w:rPr>
      </w:pPr>
      <w:r w:rsidRPr="002D7FEE">
        <w:rPr>
          <w:sz w:val="24"/>
          <w:szCs w:val="24"/>
        </w:rPr>
        <w:t xml:space="preserve">     </w:t>
      </w:r>
      <w:proofErr w:type="gramStart"/>
      <w:r w:rsidRPr="002D7FEE">
        <w:rPr>
          <w:sz w:val="24"/>
          <w:szCs w:val="24"/>
        </w:rPr>
        <w:t xml:space="preserve">Я, ________________________________________________ </w:t>
      </w:r>
      <w:r w:rsidRPr="002D7FEE">
        <w:rPr>
          <w:i/>
          <w:sz w:val="24"/>
          <w:szCs w:val="24"/>
        </w:rPr>
        <w:t>(указать полностью ФИО собственника/бенефициара)</w:t>
      </w:r>
      <w:r w:rsidRPr="002D7FEE">
        <w:rPr>
          <w:sz w:val="24"/>
          <w:szCs w:val="24"/>
        </w:rPr>
        <w:t xml:space="preserve">, зарегистрирован (а) по адресу: ______________________________________ </w:t>
      </w:r>
      <w:r w:rsidRPr="002D7FEE">
        <w:rPr>
          <w:i/>
          <w:sz w:val="24"/>
          <w:szCs w:val="24"/>
        </w:rPr>
        <w:t>(указать полный адрес регистрации собственника/бенефициара)</w:t>
      </w:r>
      <w:r w:rsidRPr="002D7FEE">
        <w:rPr>
          <w:sz w:val="24"/>
          <w:szCs w:val="24"/>
        </w:rPr>
        <w:t xml:space="preserve">, основной документ, удостоверяющий личность _____________________________ </w:t>
      </w:r>
      <w:r w:rsidRPr="002D7FEE">
        <w:rPr>
          <w:i/>
          <w:sz w:val="24"/>
          <w:szCs w:val="24"/>
        </w:rPr>
        <w:t>(указать вид документа собственника/бенефициара, удостоверяющего личность и его полные реквизиты: серия, номер, кем выдан, дата выдачи и т.д.)</w:t>
      </w:r>
      <w:r w:rsidRPr="002D7FEE">
        <w:rPr>
          <w:sz w:val="24"/>
          <w:szCs w:val="24"/>
        </w:rPr>
        <w:t xml:space="preserve">, дата, год и место рождения ____________________________ </w:t>
      </w:r>
      <w:r w:rsidRPr="002D7FEE">
        <w:rPr>
          <w:i/>
          <w:sz w:val="24"/>
          <w:szCs w:val="24"/>
        </w:rPr>
        <w:t xml:space="preserve">(указать), </w:t>
      </w:r>
      <w:r w:rsidRPr="002D7FEE">
        <w:rPr>
          <w:sz w:val="24"/>
          <w:szCs w:val="24"/>
        </w:rPr>
        <w:t>должность и место работы (</w:t>
      </w:r>
      <w:r w:rsidRPr="002D7FEE">
        <w:rPr>
          <w:i/>
          <w:sz w:val="24"/>
          <w:szCs w:val="24"/>
        </w:rPr>
        <w:t>собственника/бенефициара</w:t>
      </w:r>
      <w:r w:rsidRPr="002D7FEE">
        <w:rPr>
          <w:sz w:val="24"/>
          <w:szCs w:val="24"/>
        </w:rPr>
        <w:t xml:space="preserve">) ___________________________ </w:t>
      </w:r>
      <w:r w:rsidRPr="002D7FEE">
        <w:rPr>
          <w:i/>
          <w:sz w:val="24"/>
          <w:szCs w:val="24"/>
        </w:rPr>
        <w:t>(указать полностью без сокращений)</w:t>
      </w:r>
      <w:r w:rsidRPr="002D7FEE">
        <w:rPr>
          <w:sz w:val="24"/>
          <w:szCs w:val="24"/>
        </w:rPr>
        <w:t xml:space="preserve">, </w:t>
      </w:r>
      <w:proofErr w:type="gramEnd"/>
    </w:p>
    <w:p w:rsidR="0010618F" w:rsidRPr="002D7FEE" w:rsidRDefault="0010618F" w:rsidP="0010618F">
      <w:pPr>
        <w:tabs>
          <w:tab w:val="left" w:pos="1134"/>
        </w:tabs>
        <w:spacing w:line="276" w:lineRule="auto"/>
        <w:rPr>
          <w:sz w:val="24"/>
          <w:szCs w:val="24"/>
        </w:rPr>
      </w:pPr>
      <w:proofErr w:type="gramStart"/>
      <w:r w:rsidRPr="002D7FEE">
        <w:rPr>
          <w:sz w:val="24"/>
          <w:szCs w:val="24"/>
        </w:rPr>
        <w:t xml:space="preserve">в соответствии с Федеральным законом от 27.07.2006 г. №152-ФЗ «О персональных данных» в своей воле и в своем интересе выражаю согласие __________________ </w:t>
      </w:r>
      <w:r w:rsidRPr="002D7FEE">
        <w:rPr>
          <w:i/>
          <w:sz w:val="24"/>
          <w:szCs w:val="24"/>
        </w:rPr>
        <w:t>(указывается наименование Участника закупочной процедуры</w:t>
      </w:r>
      <w:r w:rsidRPr="002D7FEE">
        <w:rPr>
          <w:sz w:val="24"/>
          <w:szCs w:val="24"/>
        </w:rPr>
        <w:t>) (зарегистрировано по адресу: _____________________,</w:t>
      </w:r>
      <w:proofErr w:type="gramEnd"/>
      <w:r w:rsidRPr="002D7FEE">
        <w:rPr>
          <w:sz w:val="24"/>
          <w:szCs w:val="24"/>
        </w:rPr>
        <w:t xml:space="preserve"> ОГРН: ______________, ИНН: _________________, </w:t>
      </w:r>
      <w:proofErr w:type="gramStart"/>
      <w:r w:rsidRPr="002D7FEE">
        <w:rPr>
          <w:sz w:val="24"/>
          <w:szCs w:val="24"/>
        </w:rPr>
        <w:t>КПП: ________________) в лице _________________________(</w:t>
      </w:r>
      <w:r w:rsidRPr="002D7FEE">
        <w:rPr>
          <w:i/>
          <w:sz w:val="24"/>
          <w:szCs w:val="24"/>
        </w:rPr>
        <w:t>*)</w:t>
      </w:r>
      <w:r w:rsidRPr="002D7FEE">
        <w:rPr>
          <w:sz w:val="24"/>
          <w:szCs w:val="24"/>
        </w:rPr>
        <w:t xml:space="preserve"> </w:t>
      </w:r>
      <w:r w:rsidRPr="002D7FEE">
        <w:rPr>
          <w:i/>
          <w:sz w:val="24"/>
          <w:szCs w:val="24"/>
        </w:rPr>
        <w:t>(указать полностью должность и ФИО представителя Участника закупочной процедуры)</w:t>
      </w:r>
      <w:r w:rsidRPr="002D7FEE">
        <w:rPr>
          <w:sz w:val="24"/>
          <w:szCs w:val="24"/>
        </w:rPr>
        <w:t>, на обработку (включая сбор, систематизацию, накопление, хранение, уточнение, обновление, изменение, использование и уничтожение) моих персональных данных (фамилия, имя, отчество, дата, год и место рождения, адрес регистрации, серия и номер основного документа, удостоверяющего личность, сведения о дате выдачи указанного документа и выдавшем его органе, место работы, должность) с использованием</w:t>
      </w:r>
      <w:proofErr w:type="gramEnd"/>
      <w:r w:rsidRPr="002D7FEE">
        <w:rPr>
          <w:sz w:val="24"/>
          <w:szCs w:val="24"/>
        </w:rPr>
        <w:t xml:space="preserve"> средств автоматизации или без использования таких сре</w:t>
      </w:r>
      <w:proofErr w:type="gramStart"/>
      <w:r w:rsidRPr="002D7FEE">
        <w:rPr>
          <w:sz w:val="24"/>
          <w:szCs w:val="24"/>
        </w:rPr>
        <w:t>дств дл</w:t>
      </w:r>
      <w:proofErr w:type="gramEnd"/>
      <w:r w:rsidRPr="002D7FEE">
        <w:rPr>
          <w:sz w:val="24"/>
          <w:szCs w:val="24"/>
        </w:rPr>
        <w:t>я статистики и анализа, обеспечения соблюдения законов и иных нормативных правовых актов и исполнения поручения председателя Правительства Российской Федерации от 28.12.2011 г. №ВП-П13-9308, а также передачу указанных данных ПАО «МРСК Центра»</w:t>
      </w:r>
      <w:r w:rsidRPr="002D7FEE">
        <w:rPr>
          <w:i/>
          <w:sz w:val="24"/>
          <w:szCs w:val="24"/>
        </w:rPr>
        <w:t xml:space="preserve">, </w:t>
      </w:r>
      <w:r w:rsidRPr="002D7FEE">
        <w:rPr>
          <w:sz w:val="24"/>
          <w:szCs w:val="24"/>
        </w:rPr>
        <w:t xml:space="preserve">Минэнерго России, </w:t>
      </w:r>
      <w:proofErr w:type="spellStart"/>
      <w:r w:rsidRPr="002D7FEE">
        <w:rPr>
          <w:sz w:val="24"/>
          <w:szCs w:val="24"/>
        </w:rPr>
        <w:t>Росфинмониторинг</w:t>
      </w:r>
      <w:proofErr w:type="spellEnd"/>
      <w:r w:rsidRPr="002D7FEE">
        <w:rPr>
          <w:sz w:val="24"/>
          <w:szCs w:val="24"/>
        </w:rPr>
        <w:t xml:space="preserve">, ФНС России, иным третьим лицам при необходимости. </w:t>
      </w:r>
    </w:p>
    <w:p w:rsidR="0010618F" w:rsidRPr="002D7FEE" w:rsidRDefault="0010618F" w:rsidP="0010618F">
      <w:pPr>
        <w:tabs>
          <w:tab w:val="left" w:pos="1134"/>
        </w:tabs>
        <w:spacing w:line="276" w:lineRule="auto"/>
        <w:rPr>
          <w:sz w:val="24"/>
          <w:szCs w:val="24"/>
        </w:rPr>
      </w:pPr>
    </w:p>
    <w:p w:rsidR="0010618F" w:rsidRPr="002D7FEE" w:rsidRDefault="0010618F" w:rsidP="0010618F">
      <w:pPr>
        <w:tabs>
          <w:tab w:val="left" w:pos="1134"/>
        </w:tabs>
        <w:spacing w:line="276" w:lineRule="auto"/>
        <w:rPr>
          <w:sz w:val="24"/>
          <w:szCs w:val="24"/>
        </w:rPr>
      </w:pPr>
    </w:p>
    <w:p w:rsidR="0010618F" w:rsidRPr="002D7FEE" w:rsidRDefault="0010618F" w:rsidP="0010618F">
      <w:pPr>
        <w:tabs>
          <w:tab w:val="left" w:pos="1134"/>
        </w:tabs>
        <w:spacing w:line="276" w:lineRule="auto"/>
        <w:rPr>
          <w:sz w:val="24"/>
          <w:szCs w:val="24"/>
        </w:rPr>
      </w:pPr>
    </w:p>
    <w:p w:rsidR="0010618F" w:rsidRPr="002D7FEE" w:rsidRDefault="0010618F" w:rsidP="0010618F">
      <w:pPr>
        <w:tabs>
          <w:tab w:val="left" w:pos="1134"/>
        </w:tabs>
        <w:spacing w:line="276" w:lineRule="auto"/>
        <w:ind w:firstLine="0"/>
        <w:rPr>
          <w:sz w:val="24"/>
          <w:szCs w:val="24"/>
        </w:rPr>
      </w:pPr>
      <w:r w:rsidRPr="002D7FEE">
        <w:rPr>
          <w:sz w:val="24"/>
          <w:szCs w:val="24"/>
        </w:rPr>
        <w:t>Настоящее согласие действует с момента его подписания.</w:t>
      </w:r>
    </w:p>
    <w:p w:rsidR="0010618F" w:rsidRPr="002D7FEE" w:rsidRDefault="0010618F" w:rsidP="0010618F">
      <w:pPr>
        <w:tabs>
          <w:tab w:val="left" w:pos="1134"/>
        </w:tabs>
        <w:spacing w:line="276" w:lineRule="auto"/>
        <w:rPr>
          <w:sz w:val="24"/>
          <w:szCs w:val="24"/>
        </w:rPr>
      </w:pPr>
    </w:p>
    <w:p w:rsidR="0010618F" w:rsidRPr="002D7FEE" w:rsidRDefault="0010618F" w:rsidP="0010618F">
      <w:pPr>
        <w:tabs>
          <w:tab w:val="left" w:pos="1134"/>
        </w:tabs>
        <w:spacing w:line="276" w:lineRule="auto"/>
        <w:rPr>
          <w:sz w:val="24"/>
          <w:szCs w:val="24"/>
        </w:rPr>
      </w:pPr>
    </w:p>
    <w:p w:rsidR="0010618F" w:rsidRPr="002D7FEE" w:rsidRDefault="0010618F" w:rsidP="0010618F">
      <w:pPr>
        <w:tabs>
          <w:tab w:val="left" w:pos="4757"/>
        </w:tabs>
        <w:ind w:firstLine="0"/>
        <w:jc w:val="left"/>
        <w:rPr>
          <w:i/>
          <w:sz w:val="24"/>
          <w:szCs w:val="24"/>
        </w:rPr>
      </w:pPr>
      <w:r w:rsidRPr="002D7FEE">
        <w:rPr>
          <w:sz w:val="24"/>
          <w:szCs w:val="24"/>
        </w:rPr>
        <w:t xml:space="preserve">_________________________ </w:t>
      </w:r>
      <w:r w:rsidRPr="002D7FEE">
        <w:rPr>
          <w:i/>
          <w:sz w:val="24"/>
          <w:szCs w:val="24"/>
        </w:rPr>
        <w:t>(подпись, расшифровка подписи собственника/бенефициара)</w:t>
      </w:r>
    </w:p>
    <w:p w:rsidR="0010618F" w:rsidRPr="002D7FEE" w:rsidRDefault="0010618F" w:rsidP="0010618F">
      <w:pPr>
        <w:pStyle w:val="3"/>
        <w:tabs>
          <w:tab w:val="num" w:pos="1134"/>
        </w:tabs>
        <w:rPr>
          <w:szCs w:val="24"/>
        </w:rPr>
      </w:pPr>
      <w:r w:rsidRPr="002D7FEE">
        <w:rPr>
          <w:b w:val="0"/>
          <w:szCs w:val="24"/>
        </w:rPr>
        <w:br w:type="page"/>
      </w:r>
      <w:bookmarkStart w:id="1600" w:name="_Toc461808972"/>
      <w:bookmarkStart w:id="1601" w:name="_Toc464120681"/>
      <w:bookmarkStart w:id="1602" w:name="_Toc465774664"/>
      <w:bookmarkStart w:id="1603" w:name="_Toc465865242"/>
      <w:bookmarkStart w:id="1604" w:name="_Toc468975503"/>
      <w:bookmarkStart w:id="1605" w:name="_Toc471830529"/>
      <w:bookmarkStart w:id="1606" w:name="_Toc498589694"/>
      <w:r w:rsidRPr="002D7FEE">
        <w:rPr>
          <w:szCs w:val="24"/>
        </w:rPr>
        <w:lastRenderedPageBreak/>
        <w:t>Инструкции по заполнению</w:t>
      </w:r>
      <w:bookmarkEnd w:id="1600"/>
      <w:bookmarkEnd w:id="1601"/>
      <w:bookmarkEnd w:id="1602"/>
      <w:bookmarkEnd w:id="1603"/>
      <w:bookmarkEnd w:id="1604"/>
      <w:bookmarkEnd w:id="1605"/>
      <w:bookmarkEnd w:id="1606"/>
    </w:p>
    <w:p w:rsidR="0010618F" w:rsidRPr="002D7FEE" w:rsidRDefault="0010618F" w:rsidP="0010618F">
      <w:pPr>
        <w:widowControl w:val="0"/>
        <w:numPr>
          <w:ilvl w:val="3"/>
          <w:numId w:val="1"/>
        </w:numPr>
        <w:spacing w:after="60" w:line="288" w:lineRule="auto"/>
        <w:rPr>
          <w:b/>
          <w:sz w:val="24"/>
          <w:szCs w:val="24"/>
        </w:rPr>
      </w:pPr>
      <w:r w:rsidRPr="002D7FEE">
        <w:rPr>
          <w:b/>
          <w:bCs w:val="0"/>
          <w:sz w:val="24"/>
          <w:szCs w:val="24"/>
        </w:rPr>
        <w:t>Данная форма заполняется в случае, если согласие на представление (обработку) ПАО «МРСК Центра», ПАО «</w:t>
      </w:r>
      <w:proofErr w:type="spellStart"/>
      <w:r w:rsidRPr="002D7FEE">
        <w:rPr>
          <w:b/>
          <w:bCs w:val="0"/>
          <w:sz w:val="24"/>
          <w:szCs w:val="24"/>
        </w:rPr>
        <w:t>Россети</w:t>
      </w:r>
      <w:proofErr w:type="spellEnd"/>
      <w:r w:rsidRPr="002D7FEE">
        <w:rPr>
          <w:b/>
          <w:bCs w:val="0"/>
          <w:sz w:val="24"/>
          <w:szCs w:val="24"/>
        </w:rPr>
        <w:t xml:space="preserve">» и в уполномоченные государственные органы, персональных данных конечных бенефициаров </w:t>
      </w:r>
      <w:r w:rsidRPr="002D7FEE">
        <w:rPr>
          <w:b/>
          <w:sz w:val="24"/>
          <w:szCs w:val="24"/>
        </w:rPr>
        <w:t>составляется собственниками/бенефициарами, являющимися физическими лицами.</w:t>
      </w:r>
    </w:p>
    <w:p w:rsidR="0010618F" w:rsidRPr="009C79CA" w:rsidRDefault="0010618F" w:rsidP="0010618F">
      <w:pPr>
        <w:widowControl w:val="0"/>
        <w:numPr>
          <w:ilvl w:val="3"/>
          <w:numId w:val="1"/>
        </w:numPr>
        <w:spacing w:after="60" w:line="288" w:lineRule="auto"/>
        <w:rPr>
          <w:b/>
          <w:sz w:val="24"/>
          <w:szCs w:val="24"/>
        </w:rPr>
      </w:pPr>
      <w:r w:rsidRPr="002D7FEE">
        <w:rPr>
          <w:sz w:val="24"/>
          <w:szCs w:val="24"/>
        </w:rPr>
        <w:t xml:space="preserve">Согласие </w:t>
      </w:r>
      <w:r w:rsidRPr="009C79CA">
        <w:rPr>
          <w:sz w:val="24"/>
          <w:szCs w:val="24"/>
        </w:rPr>
        <w:t>составляется всеми, без исключений, конечными собственниками/бенефициарами, отраженными в  Приложении 12 к письму о подаче оферты «</w:t>
      </w:r>
      <w:r w:rsidR="009C79CA" w:rsidRPr="009C79CA">
        <w:rPr>
          <w:sz w:val="24"/>
          <w:szCs w:val="24"/>
        </w:rPr>
        <w:t>Справка о цепочке собственников участника закупочной процедуры, включая бенефициаров (в том числе конечных)</w:t>
      </w:r>
      <w:r w:rsidRPr="009C79CA">
        <w:rPr>
          <w:sz w:val="24"/>
          <w:szCs w:val="24"/>
        </w:rPr>
        <w:t>».</w:t>
      </w:r>
    </w:p>
    <w:p w:rsidR="0010618F" w:rsidRPr="002D7FEE" w:rsidRDefault="0010618F" w:rsidP="0010618F">
      <w:pPr>
        <w:widowControl w:val="0"/>
        <w:numPr>
          <w:ilvl w:val="3"/>
          <w:numId w:val="1"/>
        </w:numPr>
        <w:spacing w:after="60" w:line="288" w:lineRule="auto"/>
        <w:rPr>
          <w:b/>
          <w:sz w:val="24"/>
          <w:szCs w:val="24"/>
        </w:rPr>
      </w:pPr>
      <w:r w:rsidRPr="002D7FEE">
        <w:rPr>
          <w:b/>
          <w:sz w:val="24"/>
          <w:szCs w:val="24"/>
        </w:rPr>
        <w:t>* Нужно указать лицо, имеющее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 В последнем случае копия доверенности прикладывается к Заявке.</w:t>
      </w:r>
    </w:p>
    <w:p w:rsidR="0010618F" w:rsidRPr="002D7FEE" w:rsidRDefault="0010618F" w:rsidP="0010618F">
      <w:pPr>
        <w:widowControl w:val="0"/>
        <w:numPr>
          <w:ilvl w:val="3"/>
          <w:numId w:val="1"/>
        </w:numPr>
        <w:spacing w:after="60" w:line="288" w:lineRule="auto"/>
        <w:rPr>
          <w:b/>
          <w:sz w:val="24"/>
          <w:szCs w:val="24"/>
        </w:rPr>
      </w:pPr>
      <w:r w:rsidRPr="002D7FEE">
        <w:rPr>
          <w:b/>
          <w:sz w:val="24"/>
          <w:szCs w:val="24"/>
        </w:rPr>
        <w:t>Согласие собственников/бенефициаров должно быть составлено с учетом всех, предусмотренных данной</w:t>
      </w:r>
      <w:r w:rsidRPr="002D7FEE">
        <w:rPr>
          <w:sz w:val="24"/>
          <w:szCs w:val="24"/>
        </w:rPr>
        <w:t xml:space="preserve"> Формой, данных собственников/бенефициаров и Участника закупочной процедуры, иметь законченный вид, дату, подпись и расшифровку подписи собственника/бенефициара.</w:t>
      </w:r>
    </w:p>
    <w:p w:rsidR="0010618F" w:rsidRDefault="0010618F">
      <w:pPr>
        <w:suppressAutoHyphens w:val="0"/>
        <w:spacing w:line="240" w:lineRule="auto"/>
        <w:ind w:firstLine="0"/>
        <w:jc w:val="left"/>
        <w:rPr>
          <w:lang w:eastAsia="ru-RU"/>
        </w:rPr>
      </w:pPr>
    </w:p>
    <w:p w:rsidR="007A6A39" w:rsidRDefault="007A6A39">
      <w:pPr>
        <w:suppressAutoHyphens w:val="0"/>
        <w:spacing w:line="240" w:lineRule="auto"/>
        <w:ind w:firstLine="0"/>
        <w:jc w:val="left"/>
        <w:rPr>
          <w:lang w:eastAsia="ru-RU"/>
        </w:rPr>
      </w:pPr>
      <w:r>
        <w:rPr>
          <w:lang w:eastAsia="ru-RU"/>
        </w:rPr>
        <w:br w:type="page"/>
      </w:r>
    </w:p>
    <w:p w:rsidR="007A6A39" w:rsidRPr="007A6A39" w:rsidRDefault="007A6A39" w:rsidP="007A6A39">
      <w:pPr>
        <w:pStyle w:val="2"/>
        <w:pageBreakBefore/>
        <w:tabs>
          <w:tab w:val="clear" w:pos="1700"/>
          <w:tab w:val="num" w:pos="1134"/>
        </w:tabs>
        <w:spacing w:before="100" w:beforeAutospacing="1" w:after="100" w:afterAutospacing="1" w:line="240" w:lineRule="auto"/>
      </w:pPr>
      <w:bookmarkStart w:id="1607" w:name="_Ref440272256"/>
      <w:bookmarkStart w:id="1608" w:name="_Ref440272678"/>
      <w:bookmarkStart w:id="1609" w:name="_Ref440274944"/>
      <w:bookmarkStart w:id="1610" w:name="_Toc498589695"/>
      <w:r w:rsidRPr="007A6A39">
        <w:lastRenderedPageBreak/>
        <w:t>Соглашение о неустойке (форма 1</w:t>
      </w:r>
      <w:r w:rsidR="00635719">
        <w:t>4</w:t>
      </w:r>
      <w:r w:rsidRPr="007A6A39">
        <w:t>)</w:t>
      </w:r>
      <w:bookmarkEnd w:id="1607"/>
      <w:bookmarkEnd w:id="1608"/>
      <w:bookmarkEnd w:id="1609"/>
      <w:bookmarkEnd w:id="1610"/>
    </w:p>
    <w:p w:rsidR="007A6A39" w:rsidRPr="007A6A39" w:rsidRDefault="007A6A39" w:rsidP="007A6A39">
      <w:pPr>
        <w:pStyle w:val="3"/>
        <w:rPr>
          <w:szCs w:val="24"/>
        </w:rPr>
      </w:pPr>
      <w:bookmarkStart w:id="1611" w:name="_Toc439170715"/>
      <w:bookmarkStart w:id="1612" w:name="_Toc439172817"/>
      <w:bookmarkStart w:id="1613" w:name="_Toc439173259"/>
      <w:bookmarkStart w:id="1614" w:name="_Toc439238255"/>
      <w:bookmarkStart w:id="1615" w:name="_Toc439252803"/>
      <w:bookmarkStart w:id="1616" w:name="_Toc439323776"/>
      <w:bookmarkStart w:id="1617" w:name="_Toc440361411"/>
      <w:bookmarkStart w:id="1618" w:name="_Toc440376293"/>
      <w:bookmarkStart w:id="1619" w:name="_Toc440382551"/>
      <w:bookmarkStart w:id="1620" w:name="_Toc440447221"/>
      <w:bookmarkStart w:id="1621" w:name="_Toc440620901"/>
      <w:bookmarkStart w:id="1622" w:name="_Toc440631536"/>
      <w:bookmarkStart w:id="1623" w:name="_Toc440875775"/>
      <w:bookmarkStart w:id="1624" w:name="_Toc441131799"/>
      <w:bookmarkStart w:id="1625" w:name="_Toc465865244"/>
      <w:bookmarkStart w:id="1626" w:name="_Toc468975505"/>
      <w:bookmarkStart w:id="1627" w:name="_Toc471830531"/>
      <w:bookmarkStart w:id="1628" w:name="_Toc498589696"/>
      <w:r w:rsidRPr="007A6A39">
        <w:rPr>
          <w:szCs w:val="24"/>
        </w:rPr>
        <w:t>Форма соглашени</w:t>
      </w:r>
      <w:r w:rsidR="00E47073">
        <w:rPr>
          <w:szCs w:val="24"/>
        </w:rPr>
        <w:t>я</w:t>
      </w:r>
      <w:r w:rsidRPr="007A6A39">
        <w:rPr>
          <w:szCs w:val="24"/>
        </w:rPr>
        <w:t xml:space="preserve"> о неустойке</w:t>
      </w:r>
      <w:bookmarkEnd w:id="1611"/>
      <w:bookmarkEnd w:id="1612"/>
      <w:bookmarkEnd w:id="1613"/>
      <w:bookmarkEnd w:id="1614"/>
      <w:bookmarkEnd w:id="1615"/>
      <w:bookmarkEnd w:id="1616"/>
      <w:bookmarkEnd w:id="1617"/>
      <w:bookmarkEnd w:id="1618"/>
      <w:bookmarkEnd w:id="1619"/>
      <w:bookmarkEnd w:id="1620"/>
      <w:bookmarkEnd w:id="1621"/>
      <w:bookmarkEnd w:id="1622"/>
      <w:bookmarkEnd w:id="1623"/>
      <w:bookmarkEnd w:id="1624"/>
      <w:bookmarkEnd w:id="1625"/>
      <w:bookmarkEnd w:id="1626"/>
      <w:bookmarkEnd w:id="1627"/>
      <w:bookmarkEnd w:id="1628"/>
    </w:p>
    <w:p w:rsidR="00311F48" w:rsidRPr="00F647F7"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311F48" w:rsidRDefault="00311F48" w:rsidP="007A6A39">
      <w:pPr>
        <w:tabs>
          <w:tab w:val="left" w:pos="4757"/>
        </w:tabs>
        <w:spacing w:line="240" w:lineRule="auto"/>
        <w:ind w:left="1134" w:firstLine="0"/>
        <w:jc w:val="left"/>
        <w:rPr>
          <w:sz w:val="24"/>
          <w:szCs w:val="24"/>
        </w:rPr>
      </w:pPr>
    </w:p>
    <w:p w:rsidR="007A6A39" w:rsidRPr="007A6A39" w:rsidRDefault="007A6A39" w:rsidP="007A6A39">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4</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A6A39" w:rsidRPr="007A6A39" w:rsidRDefault="007A6A39" w:rsidP="007A6A39">
      <w:pPr>
        <w:contextualSpacing/>
        <w:jc w:val="right"/>
        <w:rPr>
          <w:sz w:val="24"/>
          <w:szCs w:val="24"/>
        </w:rPr>
      </w:pPr>
    </w:p>
    <w:p w:rsidR="007A6A39" w:rsidRPr="007A6A39" w:rsidRDefault="007A6A39" w:rsidP="007A6A39">
      <w:pPr>
        <w:spacing w:line="240" w:lineRule="auto"/>
        <w:jc w:val="center"/>
        <w:rPr>
          <w:b/>
          <w:bCs w:val="0"/>
          <w:sz w:val="24"/>
          <w:szCs w:val="24"/>
        </w:rPr>
      </w:pPr>
      <w:r w:rsidRPr="007A6A39">
        <w:rPr>
          <w:b/>
          <w:bCs w:val="0"/>
          <w:sz w:val="24"/>
          <w:szCs w:val="24"/>
        </w:rPr>
        <w:t>Соглашение о неустойке</w:t>
      </w:r>
    </w:p>
    <w:p w:rsidR="007A6A39" w:rsidRPr="007A6A39" w:rsidRDefault="007A6A39" w:rsidP="007A6A39">
      <w:pPr>
        <w:spacing w:line="240" w:lineRule="auto"/>
        <w:jc w:val="left"/>
        <w:rPr>
          <w:bCs w:val="0"/>
          <w:sz w:val="24"/>
          <w:szCs w:val="24"/>
        </w:rPr>
      </w:pPr>
      <w:r w:rsidRPr="007A6A39">
        <w:rPr>
          <w:bCs w:val="0"/>
          <w:sz w:val="24"/>
          <w:szCs w:val="24"/>
        </w:rPr>
        <w:t>г. Москва</w:t>
      </w:r>
    </w:p>
    <w:p w:rsidR="007A6A39" w:rsidRPr="007A6A39" w:rsidRDefault="007A6A39" w:rsidP="007A6A39">
      <w:pPr>
        <w:spacing w:line="240" w:lineRule="auto"/>
        <w:jc w:val="center"/>
        <w:rPr>
          <w:sz w:val="24"/>
          <w:szCs w:val="24"/>
        </w:rPr>
      </w:pPr>
    </w:p>
    <w:p w:rsidR="00317FCD" w:rsidRPr="007A6A39" w:rsidRDefault="00317FCD" w:rsidP="00317FCD">
      <w:pPr>
        <w:pStyle w:val="afd"/>
        <w:ind w:firstLine="709"/>
        <w:jc w:val="both"/>
        <w:rPr>
          <w:sz w:val="24"/>
          <w:szCs w:val="24"/>
        </w:rPr>
      </w:pPr>
      <w:r w:rsidRPr="007A6A39">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Pr>
          <w:sz w:val="24"/>
          <w:szCs w:val="24"/>
        </w:rPr>
        <w:t>________</w:t>
      </w:r>
      <w:r w:rsidRPr="007A6A39">
        <w:rPr>
          <w:sz w:val="24"/>
          <w:szCs w:val="24"/>
        </w:rPr>
        <w:t>_______, именуемое в дальнейшем Организатор, в лице ____________________</w:t>
      </w:r>
      <w:r>
        <w:rPr>
          <w:sz w:val="24"/>
          <w:szCs w:val="24"/>
        </w:rPr>
        <w:t>________________________</w:t>
      </w:r>
      <w:r w:rsidRPr="007A6A39">
        <w:rPr>
          <w:sz w:val="24"/>
          <w:szCs w:val="24"/>
        </w:rPr>
        <w:t xml:space="preserve">__________, действующий на основании </w:t>
      </w:r>
      <w:r>
        <w:rPr>
          <w:sz w:val="24"/>
          <w:szCs w:val="24"/>
        </w:rPr>
        <w:t xml:space="preserve">______________ </w:t>
      </w:r>
      <w:r w:rsidRPr="007A6A39">
        <w:rPr>
          <w:sz w:val="24"/>
          <w:szCs w:val="24"/>
        </w:rPr>
        <w:t>____</w:t>
      </w:r>
      <w:r>
        <w:rPr>
          <w:sz w:val="24"/>
          <w:szCs w:val="24"/>
        </w:rPr>
        <w:t>____________________________________</w:t>
      </w:r>
      <w:r w:rsidRPr="007A6A39">
        <w:rPr>
          <w:sz w:val="24"/>
          <w:szCs w:val="24"/>
        </w:rPr>
        <w:t>_____________, с др</w:t>
      </w:r>
      <w:r>
        <w:rPr>
          <w:sz w:val="24"/>
          <w:szCs w:val="24"/>
        </w:rPr>
        <w:t>у</w:t>
      </w:r>
      <w:r w:rsidRPr="007A6A39">
        <w:rPr>
          <w:sz w:val="24"/>
          <w:szCs w:val="24"/>
        </w:rPr>
        <w:t>гой стороны, при совместном упоминании стороны, а по отдельности сторона подписали настоящее соглашение о неустойке:</w:t>
      </w:r>
    </w:p>
    <w:p w:rsidR="00317FCD" w:rsidRPr="007A6A39" w:rsidRDefault="00317FCD" w:rsidP="00317FCD">
      <w:pPr>
        <w:pStyle w:val="afd"/>
        <w:ind w:firstLine="709"/>
        <w:rPr>
          <w:sz w:val="24"/>
          <w:szCs w:val="24"/>
        </w:rPr>
      </w:pPr>
    </w:p>
    <w:p w:rsidR="00317FCD" w:rsidRDefault="00317FCD" w:rsidP="001405FA">
      <w:pPr>
        <w:pStyle w:val="afd"/>
        <w:numPr>
          <w:ilvl w:val="0"/>
          <w:numId w:val="64"/>
        </w:numPr>
        <w:tabs>
          <w:tab w:val="clear" w:pos="9360"/>
        </w:tabs>
        <w:suppressAutoHyphens w:val="0"/>
        <w:ind w:left="0" w:firstLine="709"/>
        <w:jc w:val="both"/>
        <w:rPr>
          <w:sz w:val="24"/>
          <w:szCs w:val="24"/>
        </w:rPr>
      </w:pPr>
      <w:r w:rsidRPr="007A6A39">
        <w:rPr>
          <w:sz w:val="24"/>
          <w:szCs w:val="24"/>
        </w:rPr>
        <w:t xml:space="preserve">Участник, подавший </w:t>
      </w:r>
      <w:r>
        <w:rPr>
          <w:sz w:val="24"/>
          <w:szCs w:val="24"/>
        </w:rPr>
        <w:t>Заявку</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____________</w:t>
      </w:r>
      <w:r>
        <w:rPr>
          <w:sz w:val="24"/>
          <w:szCs w:val="24"/>
        </w:rPr>
        <w:t>______________________________________</w:t>
      </w:r>
      <w:r w:rsidRPr="007A6A39">
        <w:rPr>
          <w:sz w:val="24"/>
          <w:szCs w:val="24"/>
        </w:rPr>
        <w:t xml:space="preserve">___________________________, </w:t>
      </w:r>
    </w:p>
    <w:p w:rsidR="00317FCD" w:rsidRDefault="00317FCD" w:rsidP="00317FCD">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00C55095">
        <w:rPr>
          <w:vertAlign w:val="subscript"/>
        </w:rPr>
        <w:fldChar w:fldCharType="begin"/>
      </w:r>
      <w:r>
        <w:rPr>
          <w:vertAlign w:val="subscript"/>
        </w:rPr>
        <w:instrText xml:space="preserve"> REF _Ref440275279 \r \h </w:instrText>
      </w:r>
      <w:r w:rsidR="00C55095">
        <w:rPr>
          <w:vertAlign w:val="subscript"/>
        </w:rPr>
      </w:r>
      <w:r w:rsidR="00C55095">
        <w:rPr>
          <w:vertAlign w:val="subscript"/>
        </w:rPr>
        <w:fldChar w:fldCharType="separate"/>
      </w:r>
      <w:r w:rsidR="00646563">
        <w:rPr>
          <w:vertAlign w:val="subscript"/>
        </w:rPr>
        <w:t>1.1.4</w:t>
      </w:r>
      <w:r w:rsidR="00C55095">
        <w:rPr>
          <w:vertAlign w:val="subscript"/>
        </w:rPr>
        <w:fldChar w:fldCharType="end"/>
      </w:r>
      <w:r>
        <w:rPr>
          <w:vertAlign w:val="subscript"/>
        </w:rPr>
        <w:t xml:space="preserve"> </w:t>
      </w:r>
      <w:r w:rsidRPr="00D904EF">
        <w:rPr>
          <w:vertAlign w:val="subscript"/>
        </w:rPr>
        <w:t>Документации по запросу предложений</w:t>
      </w:r>
    </w:p>
    <w:p w:rsidR="00317FCD" w:rsidRDefault="00317FCD" w:rsidP="00317FCD">
      <w:pPr>
        <w:pStyle w:val="afd"/>
        <w:tabs>
          <w:tab w:val="clear" w:pos="9360"/>
        </w:tabs>
        <w:suppressAutoHyphens w:val="0"/>
        <w:jc w:val="both"/>
        <w:rPr>
          <w:sz w:val="24"/>
          <w:szCs w:val="24"/>
        </w:rPr>
      </w:pPr>
    </w:p>
    <w:p w:rsidR="00317FCD" w:rsidRPr="002D7FEE" w:rsidRDefault="00317FCD" w:rsidP="00317FCD">
      <w:pPr>
        <w:pStyle w:val="afd"/>
        <w:tabs>
          <w:tab w:val="clear" w:pos="9360"/>
        </w:tabs>
        <w:suppressAutoHyphens w:val="0"/>
        <w:jc w:val="both"/>
        <w:rPr>
          <w:sz w:val="24"/>
          <w:szCs w:val="24"/>
        </w:rPr>
      </w:pPr>
      <w:r w:rsidRPr="002D7FEE">
        <w:rPr>
          <w:sz w:val="24"/>
          <w:szCs w:val="24"/>
        </w:rPr>
        <w:t xml:space="preserve">вне зависимости от формы и места проведения обязуется: 1) не изменять (не вносить изменения) </w:t>
      </w:r>
      <w:r w:rsidR="0010618F" w:rsidRPr="002D7FEE">
        <w:rPr>
          <w:sz w:val="24"/>
          <w:szCs w:val="24"/>
        </w:rPr>
        <w:t xml:space="preserve">в Заявку </w:t>
      </w:r>
      <w:r w:rsidRPr="002D7FEE">
        <w:rPr>
          <w:sz w:val="24"/>
          <w:szCs w:val="24"/>
        </w:rPr>
        <w:t xml:space="preserve">в течение срока ее действия после истечения срока окончания приема Заявок; 2) предоставлять достоверные и </w:t>
      </w:r>
      <w:r w:rsidR="0010618F" w:rsidRPr="002D7FEE">
        <w:rPr>
          <w:sz w:val="24"/>
          <w:szCs w:val="24"/>
        </w:rPr>
        <w:t xml:space="preserve">нефальсифицированные </w:t>
      </w:r>
      <w:r w:rsidRPr="002D7FEE">
        <w:rPr>
          <w:sz w:val="24"/>
          <w:szCs w:val="24"/>
        </w:rPr>
        <w:t>документы, сведения и/или информацию, приведенные в составе Заявки; 3) заключить договор в установленном документацией по запросу предложений порядке, в случае признания Участника победителем запроса предложений</w:t>
      </w:r>
      <w:r w:rsidR="00D471C6" w:rsidRPr="002D7FEE">
        <w:rPr>
          <w:sz w:val="24"/>
          <w:szCs w:val="24"/>
        </w:rPr>
        <w:t>, предложившим наилучшую заявку, либо единственным Участником, соответствующим требованиям документации о закупке</w:t>
      </w:r>
      <w:r w:rsidRPr="002D7FEE">
        <w:rPr>
          <w:sz w:val="24"/>
          <w:szCs w:val="24"/>
        </w:rPr>
        <w:t xml:space="preserve">; </w:t>
      </w:r>
      <w:r w:rsidR="0010618F" w:rsidRPr="002D7FEE">
        <w:rPr>
          <w:sz w:val="24"/>
          <w:szCs w:val="24"/>
        </w:rPr>
        <w:t>4</w:t>
      </w:r>
      <w:r w:rsidRPr="002D7FEE">
        <w:rPr>
          <w:sz w:val="24"/>
          <w:szCs w:val="24"/>
        </w:rPr>
        <w:t>)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w:t>
      </w:r>
      <w:r w:rsidR="00D471C6" w:rsidRPr="002D7FEE">
        <w:rPr>
          <w:sz w:val="24"/>
          <w:szCs w:val="24"/>
        </w:rPr>
        <w:t>, предложившим наилучшую заявку, либо единственным Участником, соответствующим требованиям документации о закупке</w:t>
      </w:r>
      <w:r w:rsidRPr="002D7FEE">
        <w:rPr>
          <w:sz w:val="24"/>
          <w:szCs w:val="24"/>
        </w:rPr>
        <w:t xml:space="preserve"> (</w:t>
      </w:r>
      <w:r w:rsidRPr="002D7FEE">
        <w:rPr>
          <w:i/>
          <w:sz w:val="24"/>
          <w:szCs w:val="24"/>
        </w:rPr>
        <w:t>Примечание: если такое обеспечение предусмотрено условиями запроса предложений</w:t>
      </w:r>
      <w:r w:rsidRPr="002D7FEE">
        <w:rPr>
          <w:sz w:val="24"/>
          <w:szCs w:val="24"/>
        </w:rPr>
        <w:t>)</w:t>
      </w:r>
    </w:p>
    <w:p w:rsidR="00317FCD" w:rsidRPr="002D7FEE" w:rsidRDefault="00317FCD" w:rsidP="001405FA">
      <w:pPr>
        <w:pStyle w:val="afd"/>
        <w:numPr>
          <w:ilvl w:val="0"/>
          <w:numId w:val="64"/>
        </w:numPr>
        <w:tabs>
          <w:tab w:val="clear" w:pos="9360"/>
        </w:tabs>
        <w:suppressAutoHyphens w:val="0"/>
        <w:ind w:left="0" w:firstLine="709"/>
        <w:jc w:val="both"/>
        <w:rPr>
          <w:sz w:val="24"/>
          <w:szCs w:val="24"/>
        </w:rPr>
      </w:pPr>
      <w:r w:rsidRPr="002D7FEE">
        <w:rPr>
          <w:sz w:val="24"/>
          <w:szCs w:val="24"/>
        </w:rPr>
        <w:t xml:space="preserve">В случае если Участником будут нарушены обязательства, возникшие и связанные с подачей Заявки на участие </w:t>
      </w:r>
      <w:proofErr w:type="gramStart"/>
      <w:r w:rsidRPr="002D7FEE">
        <w:rPr>
          <w:sz w:val="24"/>
          <w:szCs w:val="24"/>
        </w:rPr>
        <w:t>в</w:t>
      </w:r>
      <w:proofErr w:type="gramEnd"/>
      <w:r w:rsidRPr="002D7FEE">
        <w:rPr>
          <w:sz w:val="24"/>
          <w:szCs w:val="24"/>
        </w:rPr>
        <w:t xml:space="preserve"> _____________________________________________________________________________,</w:t>
      </w:r>
    </w:p>
    <w:p w:rsidR="00317FCD" w:rsidRPr="002D7FEE" w:rsidRDefault="00317FCD" w:rsidP="00317FCD">
      <w:pPr>
        <w:pStyle w:val="afd"/>
        <w:tabs>
          <w:tab w:val="clear" w:pos="9360"/>
        </w:tabs>
        <w:suppressAutoHyphens w:val="0"/>
        <w:jc w:val="both"/>
        <w:rPr>
          <w:sz w:val="24"/>
          <w:szCs w:val="24"/>
        </w:rPr>
      </w:pPr>
      <w:r w:rsidRPr="002D7FEE">
        <w:rPr>
          <w:vertAlign w:val="subscript"/>
        </w:rPr>
        <w:t xml:space="preserve">указывается предмет запроса предложений в соответствии с п. </w:t>
      </w:r>
      <w:r w:rsidR="00EE380A">
        <w:fldChar w:fldCharType="begin"/>
      </w:r>
      <w:r w:rsidR="00EE380A">
        <w:instrText xml:space="preserve"> REF _Ref440275279 \r \h  \* MERGEFORMAT </w:instrText>
      </w:r>
      <w:r w:rsidR="00EE380A">
        <w:fldChar w:fldCharType="separate"/>
      </w:r>
      <w:r w:rsidR="00646563" w:rsidRPr="00646563">
        <w:rPr>
          <w:vertAlign w:val="subscript"/>
        </w:rPr>
        <w:t>1.1.4</w:t>
      </w:r>
      <w:r w:rsidR="00EE380A">
        <w:fldChar w:fldCharType="end"/>
      </w:r>
      <w:r w:rsidRPr="002D7FEE">
        <w:rPr>
          <w:vertAlign w:val="subscript"/>
        </w:rPr>
        <w:t xml:space="preserve"> Документации по запросу предложений</w:t>
      </w:r>
    </w:p>
    <w:p w:rsidR="00311F48" w:rsidRPr="002D7FEE" w:rsidRDefault="00311F48" w:rsidP="00311F48">
      <w:pPr>
        <w:pStyle w:val="afd"/>
        <w:tabs>
          <w:tab w:val="clear" w:pos="9360"/>
        </w:tabs>
        <w:suppressAutoHyphens w:val="0"/>
        <w:ind w:left="709"/>
        <w:jc w:val="both"/>
        <w:rPr>
          <w:sz w:val="24"/>
          <w:szCs w:val="24"/>
        </w:rPr>
      </w:pPr>
    </w:p>
    <w:p w:rsidR="00311F48" w:rsidRPr="002D7FEE" w:rsidRDefault="00311F48" w:rsidP="00311F48">
      <w:pPr>
        <w:pStyle w:val="afd"/>
        <w:tabs>
          <w:tab w:val="clear" w:pos="9360"/>
        </w:tabs>
        <w:suppressAutoHyphens w:val="0"/>
        <w:jc w:val="both"/>
        <w:rPr>
          <w:sz w:val="24"/>
          <w:szCs w:val="24"/>
        </w:rPr>
      </w:pPr>
    </w:p>
    <w:p w:rsidR="007A6A39" w:rsidRPr="002D7FEE" w:rsidRDefault="007A6A39" w:rsidP="00311F48">
      <w:pPr>
        <w:pStyle w:val="afd"/>
        <w:tabs>
          <w:tab w:val="clear" w:pos="9360"/>
        </w:tabs>
        <w:suppressAutoHyphens w:val="0"/>
        <w:jc w:val="both"/>
        <w:rPr>
          <w:sz w:val="24"/>
          <w:szCs w:val="24"/>
        </w:rPr>
      </w:pPr>
      <w:r w:rsidRPr="002D7FEE">
        <w:rPr>
          <w:sz w:val="24"/>
          <w:szCs w:val="24"/>
        </w:rPr>
        <w:t>указанные в п. 1 настоящего соглашения, Участник выплатит Организатору неустойку в размере</w:t>
      </w:r>
      <w:proofErr w:type="gramStart"/>
      <w:r w:rsidRPr="002D7FEE">
        <w:rPr>
          <w:sz w:val="24"/>
          <w:szCs w:val="24"/>
        </w:rPr>
        <w:t xml:space="preserve"> _____________________ (_______________) </w:t>
      </w:r>
      <w:proofErr w:type="gramEnd"/>
      <w:r w:rsidRPr="002D7FEE">
        <w:rPr>
          <w:sz w:val="24"/>
          <w:szCs w:val="24"/>
        </w:rPr>
        <w:t>рублей, в течение 5 (пяти) рабочих дней после получения письменного требования Организатора об уплате неустойки.</w:t>
      </w:r>
    </w:p>
    <w:p w:rsidR="007A6A39" w:rsidRPr="002D7FEE" w:rsidRDefault="007A6A39" w:rsidP="001405FA">
      <w:pPr>
        <w:pStyle w:val="afd"/>
        <w:numPr>
          <w:ilvl w:val="0"/>
          <w:numId w:val="64"/>
        </w:numPr>
        <w:tabs>
          <w:tab w:val="clear" w:pos="9360"/>
        </w:tabs>
        <w:suppressAutoHyphens w:val="0"/>
        <w:ind w:left="0" w:firstLine="709"/>
        <w:jc w:val="both"/>
        <w:rPr>
          <w:sz w:val="24"/>
          <w:szCs w:val="24"/>
        </w:rPr>
      </w:pPr>
      <w:r w:rsidRPr="002D7FEE">
        <w:rPr>
          <w:sz w:val="24"/>
          <w:szCs w:val="24"/>
        </w:rPr>
        <w:t xml:space="preserve">Стороны установили и согласились с тем, что началом исчисления срока действия настоящего соглашения </w:t>
      </w:r>
      <w:r w:rsidR="005A2CAE" w:rsidRPr="002D7FEE">
        <w:rPr>
          <w:sz w:val="24"/>
          <w:szCs w:val="24"/>
        </w:rPr>
        <w:t xml:space="preserve">будет считаться дата </w:t>
      </w:r>
      <w:r w:rsidR="00EA1723" w:rsidRPr="002D7FEE">
        <w:rPr>
          <w:sz w:val="24"/>
          <w:szCs w:val="24"/>
        </w:rPr>
        <w:t>окончания приема</w:t>
      </w:r>
      <w:r w:rsidR="005A2CAE" w:rsidRPr="002D7FEE">
        <w:rPr>
          <w:sz w:val="24"/>
          <w:szCs w:val="24"/>
        </w:rPr>
        <w:t xml:space="preserve"> поступивших на открытый запрос предложений</w:t>
      </w:r>
      <w:r w:rsidR="00EA1723" w:rsidRPr="002D7FEE">
        <w:rPr>
          <w:sz w:val="24"/>
          <w:szCs w:val="24"/>
        </w:rPr>
        <w:t xml:space="preserve"> Заявок</w:t>
      </w:r>
      <w:r w:rsidR="005A2CAE" w:rsidRPr="002D7FEE">
        <w:rPr>
          <w:sz w:val="24"/>
          <w:szCs w:val="24"/>
        </w:rPr>
        <w:t xml:space="preserve">. </w:t>
      </w:r>
    </w:p>
    <w:p w:rsidR="007A6A39" w:rsidRPr="002D7FEE" w:rsidRDefault="007A6A39" w:rsidP="001405FA">
      <w:pPr>
        <w:pStyle w:val="afd"/>
        <w:numPr>
          <w:ilvl w:val="0"/>
          <w:numId w:val="64"/>
        </w:numPr>
        <w:tabs>
          <w:tab w:val="clear" w:pos="9360"/>
        </w:tabs>
        <w:suppressAutoHyphens w:val="0"/>
        <w:ind w:left="0" w:firstLine="709"/>
        <w:jc w:val="both"/>
        <w:rPr>
          <w:sz w:val="24"/>
          <w:szCs w:val="24"/>
        </w:rPr>
      </w:pPr>
      <w:r w:rsidRPr="002D7FEE">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2D7FEE" w:rsidRDefault="007A6A39" w:rsidP="001405FA">
      <w:pPr>
        <w:pStyle w:val="afd"/>
        <w:numPr>
          <w:ilvl w:val="0"/>
          <w:numId w:val="64"/>
        </w:numPr>
        <w:tabs>
          <w:tab w:val="clear" w:pos="9360"/>
        </w:tabs>
        <w:suppressAutoHyphens w:val="0"/>
        <w:ind w:left="0" w:firstLine="709"/>
        <w:jc w:val="both"/>
        <w:rPr>
          <w:sz w:val="24"/>
          <w:szCs w:val="24"/>
        </w:rPr>
      </w:pPr>
      <w:r w:rsidRPr="002D7FEE">
        <w:rPr>
          <w:sz w:val="24"/>
          <w:szCs w:val="24"/>
        </w:rPr>
        <w:t xml:space="preserve">В случае если Участник будет признан победителем </w:t>
      </w:r>
      <w:r w:rsidR="00311F48" w:rsidRPr="002D7FEE">
        <w:rPr>
          <w:sz w:val="24"/>
          <w:szCs w:val="24"/>
        </w:rPr>
        <w:t>запроса предложений</w:t>
      </w:r>
      <w:r w:rsidR="00D471C6" w:rsidRPr="002D7FEE">
        <w:rPr>
          <w:sz w:val="24"/>
          <w:szCs w:val="24"/>
        </w:rPr>
        <w:t xml:space="preserve">, предложившим наилучшую заявку, либо единственным Участником, соответствующим </w:t>
      </w:r>
      <w:r w:rsidR="00D471C6" w:rsidRPr="002D7FEE">
        <w:rPr>
          <w:sz w:val="24"/>
          <w:szCs w:val="24"/>
        </w:rPr>
        <w:lastRenderedPageBreak/>
        <w:t>требованиям документации о закупке,</w:t>
      </w:r>
      <w:r w:rsidRPr="002D7FEE">
        <w:rPr>
          <w:sz w:val="24"/>
          <w:szCs w:val="24"/>
        </w:rPr>
        <w:t xml:space="preserve"> и исполнит все принятые на себя обязательства, а именно: 1) не изменит и/или не отзовет свою </w:t>
      </w:r>
      <w:r w:rsidR="00311F48" w:rsidRPr="002D7FEE">
        <w:rPr>
          <w:sz w:val="24"/>
          <w:szCs w:val="24"/>
        </w:rPr>
        <w:t>Заявку</w:t>
      </w:r>
      <w:r w:rsidRPr="002D7FEE">
        <w:rPr>
          <w:sz w:val="24"/>
          <w:szCs w:val="24"/>
        </w:rPr>
        <w:t xml:space="preserve"> в течение срока ее действия после истечения срока окончания приема </w:t>
      </w:r>
      <w:r w:rsidR="00311F48" w:rsidRPr="002D7FEE">
        <w:rPr>
          <w:sz w:val="24"/>
          <w:szCs w:val="24"/>
        </w:rPr>
        <w:t>Заявок</w:t>
      </w:r>
      <w:r w:rsidRPr="002D7FEE">
        <w:rPr>
          <w:sz w:val="24"/>
          <w:szCs w:val="24"/>
        </w:rPr>
        <w:t xml:space="preserve">; 2) предоставит достоверные (легитимные, без искажения информации (сведений)) документы или информацию, приведенные в составе </w:t>
      </w:r>
      <w:r w:rsidR="00311F48" w:rsidRPr="002D7FEE">
        <w:rPr>
          <w:sz w:val="24"/>
          <w:szCs w:val="24"/>
        </w:rPr>
        <w:t>Заявки</w:t>
      </w:r>
      <w:r w:rsidRPr="002D7FEE">
        <w:rPr>
          <w:sz w:val="24"/>
          <w:szCs w:val="24"/>
        </w:rPr>
        <w:t xml:space="preserve">; </w:t>
      </w:r>
      <w:r w:rsidR="00311F48" w:rsidRPr="002D7FEE">
        <w:rPr>
          <w:sz w:val="24"/>
          <w:szCs w:val="24"/>
        </w:rPr>
        <w:t>3</w:t>
      </w:r>
      <w:r w:rsidRPr="002D7FEE">
        <w:rPr>
          <w:sz w:val="24"/>
          <w:szCs w:val="24"/>
        </w:rPr>
        <w:t xml:space="preserve">) заключит договор в установленном документацией по запросу предложений порядке; </w:t>
      </w:r>
      <w:proofErr w:type="gramStart"/>
      <w:r w:rsidR="00311F48" w:rsidRPr="002D7FEE">
        <w:rPr>
          <w:sz w:val="24"/>
          <w:szCs w:val="24"/>
        </w:rPr>
        <w:t>4</w:t>
      </w:r>
      <w:r w:rsidRPr="002D7FEE">
        <w:rPr>
          <w:sz w:val="24"/>
          <w:szCs w:val="24"/>
        </w:rPr>
        <w:t>) предоставит финансовое обеспечение по договору (</w:t>
      </w:r>
      <w:r w:rsidRPr="002D7FEE">
        <w:rPr>
          <w:i/>
          <w:sz w:val="24"/>
          <w:szCs w:val="24"/>
        </w:rPr>
        <w:t>Примечание: если такое обеспечение предусмотрено условиями запроса предложений</w:t>
      </w:r>
      <w:r w:rsidRPr="002D7FEE">
        <w:rPr>
          <w:sz w:val="24"/>
          <w:szCs w:val="24"/>
        </w:rPr>
        <w:t>) соглашение о неустойке прекращается с момента подписания договора Участником, признанного победителем запроса предложений</w:t>
      </w:r>
      <w:r w:rsidR="00D471C6" w:rsidRPr="002D7FEE">
        <w:rPr>
          <w:sz w:val="24"/>
          <w:szCs w:val="24"/>
        </w:rPr>
        <w:t>, предложившим наилучшую заявку, либо единственным Участником, соответствующим требованиям документации о закупке,</w:t>
      </w:r>
      <w:r w:rsidRPr="002D7FEE">
        <w:rPr>
          <w:sz w:val="24"/>
          <w:szCs w:val="24"/>
        </w:rPr>
        <w:t xml:space="preserve"> и предоставления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2D7FEE" w:rsidRDefault="007A6A39" w:rsidP="001405FA">
      <w:pPr>
        <w:pStyle w:val="afd"/>
        <w:numPr>
          <w:ilvl w:val="0"/>
          <w:numId w:val="64"/>
        </w:numPr>
        <w:tabs>
          <w:tab w:val="clear" w:pos="9360"/>
        </w:tabs>
        <w:suppressAutoHyphens w:val="0"/>
        <w:ind w:left="0" w:firstLine="709"/>
        <w:jc w:val="both"/>
        <w:rPr>
          <w:sz w:val="24"/>
          <w:szCs w:val="24"/>
        </w:rPr>
      </w:pPr>
      <w:r w:rsidRPr="002D7FEE">
        <w:rPr>
          <w:sz w:val="24"/>
          <w:szCs w:val="24"/>
        </w:rPr>
        <w:t xml:space="preserve">Заключение настоящего соглашения не является основанием возникновения права Участника не </w:t>
      </w:r>
      <w:proofErr w:type="gramStart"/>
      <w:r w:rsidRPr="002D7FEE">
        <w:rPr>
          <w:sz w:val="24"/>
          <w:szCs w:val="24"/>
        </w:rPr>
        <w:t>предоставлять иные документы</w:t>
      </w:r>
      <w:proofErr w:type="gramEnd"/>
      <w:r w:rsidRPr="002D7FEE">
        <w:rPr>
          <w:sz w:val="24"/>
          <w:szCs w:val="24"/>
        </w:rPr>
        <w:t>, предусмотренные в документации по запросу предложений.</w:t>
      </w:r>
    </w:p>
    <w:p w:rsidR="007A6A39" w:rsidRPr="007A6A39" w:rsidRDefault="007A6A39" w:rsidP="001405FA">
      <w:pPr>
        <w:pStyle w:val="afd"/>
        <w:numPr>
          <w:ilvl w:val="0"/>
          <w:numId w:val="64"/>
        </w:numPr>
        <w:tabs>
          <w:tab w:val="clear" w:pos="9360"/>
        </w:tabs>
        <w:suppressAutoHyphens w:val="0"/>
        <w:ind w:left="0" w:firstLine="709"/>
        <w:jc w:val="both"/>
        <w:rPr>
          <w:sz w:val="24"/>
          <w:szCs w:val="24"/>
        </w:rPr>
      </w:pPr>
      <w:r w:rsidRPr="002D7FEE">
        <w:rPr>
          <w:sz w:val="24"/>
          <w:szCs w:val="24"/>
        </w:rPr>
        <w:t>Настоящее соглашение является неотъемлемой частью письма о</w:t>
      </w:r>
      <w:r w:rsidRPr="007A6A39">
        <w:rPr>
          <w:sz w:val="24"/>
          <w:szCs w:val="24"/>
        </w:rPr>
        <w:t xml:space="preserve"> подаче оферты и </w:t>
      </w:r>
      <w:r w:rsidR="00311F48">
        <w:rPr>
          <w:sz w:val="24"/>
          <w:szCs w:val="24"/>
        </w:rPr>
        <w:t>Заявки</w:t>
      </w:r>
      <w:r w:rsidRPr="007A6A39">
        <w:rPr>
          <w:sz w:val="24"/>
          <w:szCs w:val="24"/>
        </w:rPr>
        <w:t xml:space="preserve"> Участника.</w:t>
      </w:r>
    </w:p>
    <w:p w:rsidR="007A6A39" w:rsidRPr="007A6A39" w:rsidRDefault="007A6A39" w:rsidP="001405FA">
      <w:pPr>
        <w:pStyle w:val="afd"/>
        <w:numPr>
          <w:ilvl w:val="0"/>
          <w:numId w:val="64"/>
        </w:numPr>
        <w:tabs>
          <w:tab w:val="clear" w:pos="9360"/>
        </w:tabs>
        <w:suppressAutoHyphens w:val="0"/>
        <w:ind w:left="0" w:firstLine="709"/>
        <w:jc w:val="both"/>
        <w:rPr>
          <w:sz w:val="24"/>
          <w:szCs w:val="24"/>
        </w:rPr>
      </w:pPr>
      <w:r w:rsidRPr="007A6A39">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7A6A39" w:rsidRDefault="007A6A39" w:rsidP="001405FA">
      <w:pPr>
        <w:pStyle w:val="afd"/>
        <w:numPr>
          <w:ilvl w:val="0"/>
          <w:numId w:val="64"/>
        </w:numPr>
        <w:tabs>
          <w:tab w:val="clear" w:pos="9360"/>
        </w:tabs>
        <w:suppressAutoHyphens w:val="0"/>
        <w:ind w:left="0" w:firstLine="709"/>
        <w:jc w:val="both"/>
        <w:rPr>
          <w:sz w:val="24"/>
          <w:szCs w:val="24"/>
        </w:rPr>
      </w:pPr>
      <w:r w:rsidRPr="007A6A39">
        <w:rPr>
          <w:sz w:val="24"/>
          <w:szCs w:val="24"/>
        </w:rPr>
        <w:t>Настоящее соглашение составлено в двух экземплярах по одному для каждой Стороны.</w:t>
      </w:r>
    </w:p>
    <w:p w:rsidR="007A6A39" w:rsidRPr="007A6A39" w:rsidRDefault="007A6A39" w:rsidP="007A6A39">
      <w:pPr>
        <w:pStyle w:val="afd"/>
        <w:rPr>
          <w:sz w:val="24"/>
          <w:szCs w:val="24"/>
        </w:rPr>
      </w:pPr>
    </w:p>
    <w:p w:rsidR="007A6A39" w:rsidRPr="007A6A39" w:rsidRDefault="007A6A39" w:rsidP="007A6A39">
      <w:pPr>
        <w:pStyle w:val="afd"/>
        <w:rPr>
          <w:sz w:val="24"/>
          <w:szCs w:val="24"/>
        </w:rPr>
      </w:pPr>
    </w:p>
    <w:tbl>
      <w:tblPr>
        <w:tblW w:w="0" w:type="auto"/>
        <w:tblInd w:w="709" w:type="dxa"/>
        <w:tblLook w:val="04A0" w:firstRow="1" w:lastRow="0" w:firstColumn="1" w:lastColumn="0" w:noHBand="0" w:noVBand="1"/>
      </w:tblPr>
      <w:tblGrid>
        <w:gridCol w:w="4431"/>
        <w:gridCol w:w="4431"/>
      </w:tblGrid>
      <w:tr w:rsidR="007A6A39" w:rsidRPr="007A6A39" w:rsidTr="00311F48">
        <w:tc>
          <w:tcPr>
            <w:tcW w:w="4431" w:type="dxa"/>
          </w:tcPr>
          <w:p w:rsidR="007A6A39" w:rsidRPr="007A6A39" w:rsidRDefault="007A6A39" w:rsidP="007857E5">
            <w:pPr>
              <w:pStyle w:val="afd"/>
              <w:rPr>
                <w:sz w:val="24"/>
                <w:szCs w:val="24"/>
              </w:rPr>
            </w:pPr>
            <w:r w:rsidRPr="007A6A39">
              <w:rPr>
                <w:sz w:val="24"/>
                <w:szCs w:val="24"/>
              </w:rPr>
              <w:t>Участник</w:t>
            </w:r>
          </w:p>
        </w:tc>
        <w:tc>
          <w:tcPr>
            <w:tcW w:w="4431" w:type="dxa"/>
          </w:tcPr>
          <w:p w:rsidR="007A6A39" w:rsidRPr="007A6A39" w:rsidRDefault="007A6A39" w:rsidP="007857E5">
            <w:pPr>
              <w:pStyle w:val="afd"/>
              <w:rPr>
                <w:sz w:val="24"/>
                <w:szCs w:val="24"/>
              </w:rPr>
            </w:pPr>
            <w:r w:rsidRPr="007A6A39">
              <w:rPr>
                <w:sz w:val="24"/>
                <w:szCs w:val="24"/>
              </w:rPr>
              <w:t>Организатор закупки</w:t>
            </w:r>
          </w:p>
        </w:tc>
      </w:tr>
      <w:tr w:rsidR="007A6A39" w:rsidRPr="007A6A39" w:rsidTr="00311F48">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r>
    </w:tbl>
    <w:p w:rsidR="00311F48" w:rsidRPr="00CD6C7D"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A6A39" w:rsidRPr="00613A01" w:rsidRDefault="007A6A39" w:rsidP="007A6A39">
      <w:pPr>
        <w:tabs>
          <w:tab w:val="left" w:pos="4757"/>
        </w:tabs>
        <w:ind w:firstLine="0"/>
        <w:rPr>
          <w:i/>
          <w:sz w:val="24"/>
          <w:szCs w:val="24"/>
        </w:rPr>
      </w:pPr>
    </w:p>
    <w:p w:rsidR="007857E5" w:rsidRDefault="007857E5">
      <w:pPr>
        <w:suppressAutoHyphens w:val="0"/>
        <w:spacing w:line="240" w:lineRule="auto"/>
        <w:ind w:firstLine="0"/>
        <w:jc w:val="left"/>
        <w:rPr>
          <w:b/>
          <w:sz w:val="24"/>
          <w:szCs w:val="24"/>
        </w:rPr>
      </w:pPr>
      <w:r>
        <w:rPr>
          <w:szCs w:val="24"/>
        </w:rPr>
        <w:br w:type="page"/>
      </w:r>
    </w:p>
    <w:p w:rsidR="007A6A39" w:rsidRPr="007857E5" w:rsidRDefault="007A6A39" w:rsidP="007857E5">
      <w:pPr>
        <w:pStyle w:val="3"/>
        <w:rPr>
          <w:szCs w:val="24"/>
        </w:rPr>
      </w:pPr>
      <w:bookmarkStart w:id="1629" w:name="_Toc439170716"/>
      <w:bookmarkStart w:id="1630" w:name="_Toc439172818"/>
      <w:bookmarkStart w:id="1631" w:name="_Toc439173260"/>
      <w:bookmarkStart w:id="1632" w:name="_Toc439238256"/>
      <w:bookmarkStart w:id="1633" w:name="_Toc439252804"/>
      <w:bookmarkStart w:id="1634" w:name="_Toc439323777"/>
      <w:bookmarkStart w:id="1635" w:name="_Toc440361412"/>
      <w:bookmarkStart w:id="1636" w:name="_Toc440376294"/>
      <w:bookmarkStart w:id="1637" w:name="_Toc440382552"/>
      <w:bookmarkStart w:id="1638" w:name="_Toc440447222"/>
      <w:bookmarkStart w:id="1639" w:name="_Toc440620902"/>
      <w:bookmarkStart w:id="1640" w:name="_Toc440631537"/>
      <w:bookmarkStart w:id="1641" w:name="_Toc440875776"/>
      <w:bookmarkStart w:id="1642" w:name="_Toc441131800"/>
      <w:bookmarkStart w:id="1643" w:name="_Toc465865245"/>
      <w:bookmarkStart w:id="1644" w:name="_Toc468975506"/>
      <w:bookmarkStart w:id="1645" w:name="_Toc471830532"/>
      <w:bookmarkStart w:id="1646" w:name="_Toc498589697"/>
      <w:r w:rsidRPr="007857E5">
        <w:rPr>
          <w:szCs w:val="24"/>
        </w:rPr>
        <w:lastRenderedPageBreak/>
        <w:t>Инструкции по заполнению</w:t>
      </w:r>
      <w:bookmarkEnd w:id="1629"/>
      <w:bookmarkEnd w:id="1630"/>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C55095">
        <w:rPr>
          <w:sz w:val="24"/>
          <w:szCs w:val="24"/>
        </w:rPr>
        <w:fldChar w:fldCharType="begin"/>
      </w:r>
      <w:r w:rsidR="00D90031">
        <w:rPr>
          <w:sz w:val="24"/>
          <w:szCs w:val="24"/>
        </w:rPr>
        <w:instrText xml:space="preserve"> REF _Ref55336310 \r \h </w:instrText>
      </w:r>
      <w:r w:rsidR="00C55095">
        <w:rPr>
          <w:sz w:val="24"/>
          <w:szCs w:val="24"/>
        </w:rPr>
      </w:r>
      <w:r w:rsidR="00C55095">
        <w:rPr>
          <w:sz w:val="24"/>
          <w:szCs w:val="24"/>
        </w:rPr>
        <w:fldChar w:fldCharType="separate"/>
      </w:r>
      <w:r w:rsidR="00646563">
        <w:rPr>
          <w:sz w:val="24"/>
          <w:szCs w:val="24"/>
        </w:rPr>
        <w:t>5.1</w:t>
      </w:r>
      <w:r w:rsidR="00C55095">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w:t>
      </w:r>
      <w:proofErr w:type="spellStart"/>
      <w:r w:rsidRPr="008E5EA3">
        <w:rPr>
          <w:sz w:val="24"/>
          <w:szCs w:val="24"/>
        </w:rPr>
        <w:t>т.ч</w:t>
      </w:r>
      <w:proofErr w:type="spellEnd"/>
      <w:r w:rsidRPr="008E5EA3">
        <w:rPr>
          <w:sz w:val="24"/>
          <w:szCs w:val="24"/>
        </w:rPr>
        <w:t>. организационно-правовую форму) и свой адрес.</w:t>
      </w:r>
    </w:p>
    <w:p w:rsidR="00317FCD" w:rsidRPr="00317FCD" w:rsidRDefault="00317FCD" w:rsidP="007857E5">
      <w:pPr>
        <w:pStyle w:val="aff6"/>
        <w:numPr>
          <w:ilvl w:val="3"/>
          <w:numId w:val="1"/>
        </w:numPr>
        <w:tabs>
          <w:tab w:val="num" w:pos="1134"/>
          <w:tab w:val="num" w:pos="1276"/>
        </w:tabs>
        <w:suppressAutoHyphens w:val="0"/>
        <w:spacing w:before="100" w:beforeAutospacing="1" w:line="240" w:lineRule="auto"/>
        <w:rPr>
          <w:sz w:val="24"/>
          <w:szCs w:val="24"/>
        </w:rPr>
      </w:pPr>
      <w:r w:rsidRPr="00317FCD">
        <w:rPr>
          <w:sz w:val="24"/>
          <w:szCs w:val="24"/>
        </w:rPr>
        <w:t>Участник должен заполнить все поля и графы, относящиеся к самому Участнику, а также к настоящему запросу предложений. Поля и графы, относящиеся к Организатору, не заполняются.</w:t>
      </w:r>
    </w:p>
    <w:p w:rsidR="007857E5" w:rsidRDefault="007857E5">
      <w:pPr>
        <w:suppressAutoHyphens w:val="0"/>
        <w:spacing w:line="240" w:lineRule="auto"/>
        <w:ind w:firstLine="0"/>
        <w:jc w:val="left"/>
        <w:rPr>
          <w:lang w:eastAsia="ru-RU"/>
        </w:rPr>
      </w:pPr>
    </w:p>
    <w:p w:rsidR="00B6383B" w:rsidRDefault="00B6383B">
      <w:pPr>
        <w:suppressAutoHyphens w:val="0"/>
        <w:spacing w:line="240" w:lineRule="auto"/>
        <w:ind w:firstLine="0"/>
        <w:jc w:val="left"/>
        <w:rPr>
          <w:lang w:eastAsia="ru-RU"/>
        </w:rPr>
        <w:sectPr w:rsidR="00B6383B" w:rsidSect="001248B1">
          <w:pgSz w:w="11906" w:h="16838" w:code="9"/>
          <w:pgMar w:top="680" w:right="567" w:bottom="1134" w:left="1134" w:header="680" w:footer="278" w:gutter="0"/>
          <w:cols w:space="708"/>
          <w:titlePg/>
          <w:docGrid w:linePitch="360"/>
        </w:sectPr>
      </w:pPr>
    </w:p>
    <w:p w:rsidR="0010618F" w:rsidRPr="00CC5A3A" w:rsidRDefault="0010618F" w:rsidP="0010618F">
      <w:pPr>
        <w:pStyle w:val="2"/>
        <w:pageBreakBefore/>
        <w:tabs>
          <w:tab w:val="clear" w:pos="1700"/>
          <w:tab w:val="num" w:pos="1134"/>
          <w:tab w:val="num" w:pos="5104"/>
        </w:tabs>
        <w:spacing w:before="100" w:beforeAutospacing="1" w:after="100" w:afterAutospacing="1" w:line="240" w:lineRule="auto"/>
      </w:pPr>
      <w:bookmarkStart w:id="1647" w:name="_Ref467752100"/>
      <w:bookmarkStart w:id="1648" w:name="_Ref467752165"/>
      <w:bookmarkStart w:id="1649" w:name="_Ref467752316"/>
      <w:bookmarkStart w:id="1650" w:name="_Ref467752394"/>
      <w:bookmarkStart w:id="1651" w:name="_Toc498589698"/>
      <w:r w:rsidRPr="00CC5A3A">
        <w:lastRenderedPageBreak/>
        <w:t>Расписка  сдачи-приемки соглашения о неустойке (форма 1</w:t>
      </w:r>
      <w:r>
        <w:t>5</w:t>
      </w:r>
      <w:r w:rsidRPr="00CC5A3A">
        <w:t>)</w:t>
      </w:r>
      <w:bookmarkEnd w:id="1647"/>
      <w:bookmarkEnd w:id="1648"/>
      <w:bookmarkEnd w:id="1649"/>
      <w:bookmarkEnd w:id="1650"/>
      <w:bookmarkEnd w:id="1651"/>
    </w:p>
    <w:p w:rsidR="0010618F" w:rsidRPr="00CC5A3A" w:rsidRDefault="0010618F" w:rsidP="0010618F">
      <w:pPr>
        <w:pStyle w:val="3"/>
        <w:rPr>
          <w:szCs w:val="24"/>
        </w:rPr>
      </w:pPr>
      <w:bookmarkStart w:id="1652" w:name="_Toc465865247"/>
      <w:bookmarkStart w:id="1653" w:name="_Toc468975508"/>
      <w:bookmarkStart w:id="1654" w:name="_Toc471830534"/>
      <w:bookmarkStart w:id="1655" w:name="_Toc498589699"/>
      <w:r w:rsidRPr="00CC5A3A">
        <w:rPr>
          <w:szCs w:val="24"/>
        </w:rPr>
        <w:t>Форма Расписки  сдачи-приемки соглашения о неустойке</w:t>
      </w:r>
      <w:bookmarkEnd w:id="1652"/>
      <w:bookmarkEnd w:id="1653"/>
      <w:bookmarkEnd w:id="1654"/>
      <w:bookmarkEnd w:id="1655"/>
    </w:p>
    <w:p w:rsidR="0010618F" w:rsidRPr="00CC5A3A" w:rsidRDefault="0010618F" w:rsidP="0010618F">
      <w:pPr>
        <w:pStyle w:val="26"/>
        <w:tabs>
          <w:tab w:val="clear" w:pos="4536"/>
        </w:tabs>
        <w:spacing w:before="100" w:beforeAutospacing="1" w:after="100" w:afterAutospacing="1"/>
        <w:ind w:firstLine="0"/>
        <w:jc w:val="center"/>
        <w:rPr>
          <w:sz w:val="24"/>
          <w:szCs w:val="24"/>
        </w:rPr>
      </w:pPr>
    </w:p>
    <w:p w:rsidR="0010618F" w:rsidRPr="00CC5A3A" w:rsidRDefault="0010618F" w:rsidP="0010618F">
      <w:pPr>
        <w:pBdr>
          <w:top w:val="single" w:sz="4" w:space="1" w:color="auto"/>
        </w:pBdr>
        <w:shd w:val="clear" w:color="auto" w:fill="E0E0E0"/>
        <w:ind w:right="21" w:firstLine="0"/>
        <w:jc w:val="center"/>
        <w:rPr>
          <w:b/>
          <w:color w:val="000000"/>
          <w:spacing w:val="36"/>
          <w:szCs w:val="24"/>
        </w:rPr>
      </w:pPr>
      <w:r w:rsidRPr="00CC5A3A">
        <w:rPr>
          <w:b/>
          <w:color w:val="000000"/>
          <w:spacing w:val="36"/>
          <w:szCs w:val="24"/>
        </w:rPr>
        <w:t>начало формы</w:t>
      </w:r>
    </w:p>
    <w:p w:rsidR="0010618F" w:rsidRPr="00047DE1" w:rsidRDefault="0010618F" w:rsidP="0010618F">
      <w:pPr>
        <w:ind w:firstLine="0"/>
        <w:jc w:val="center"/>
        <w:rPr>
          <w:b/>
          <w:sz w:val="24"/>
          <w:szCs w:val="24"/>
        </w:rPr>
      </w:pPr>
      <w:r w:rsidRPr="00047DE1">
        <w:rPr>
          <w:b/>
          <w:sz w:val="24"/>
          <w:szCs w:val="24"/>
        </w:rPr>
        <w:t>Расписка  сдачи-приемки соглашения о неустойке</w:t>
      </w:r>
    </w:p>
    <w:p w:rsidR="0010618F" w:rsidRPr="00047DE1" w:rsidRDefault="0010618F" w:rsidP="0010618F">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10618F" w:rsidRPr="00047DE1" w:rsidTr="001248B1">
        <w:tc>
          <w:tcPr>
            <w:tcW w:w="14863" w:type="dxa"/>
            <w:gridSpan w:val="7"/>
            <w:shd w:val="clear" w:color="auto" w:fill="auto"/>
          </w:tcPr>
          <w:p w:rsidR="0010618F" w:rsidRPr="00047DE1" w:rsidRDefault="0010618F" w:rsidP="001248B1">
            <w:pPr>
              <w:pStyle w:val="afd"/>
              <w:rPr>
                <w:sz w:val="24"/>
                <w:szCs w:val="24"/>
              </w:rPr>
            </w:pPr>
            <w:r w:rsidRPr="00047DE1">
              <w:rPr>
                <w:b/>
                <w:sz w:val="24"/>
                <w:szCs w:val="24"/>
              </w:rPr>
              <w:t>ПОЛУЧЕНИЕ</w:t>
            </w:r>
            <w:r w:rsidRPr="00047DE1">
              <w:rPr>
                <w:sz w:val="24"/>
                <w:szCs w:val="24"/>
              </w:rPr>
              <w:t>:</w:t>
            </w:r>
          </w:p>
        </w:tc>
      </w:tr>
      <w:tr w:rsidR="0010618F" w:rsidRPr="00047DE1" w:rsidTr="001248B1">
        <w:tc>
          <w:tcPr>
            <w:tcW w:w="2262" w:type="dxa"/>
            <w:shd w:val="clear" w:color="auto" w:fill="auto"/>
          </w:tcPr>
          <w:p w:rsidR="0010618F" w:rsidRPr="00047DE1" w:rsidRDefault="0010618F" w:rsidP="001248B1">
            <w:pPr>
              <w:pStyle w:val="afd"/>
              <w:ind w:right="754"/>
              <w:rPr>
                <w:sz w:val="24"/>
                <w:szCs w:val="24"/>
              </w:rPr>
            </w:pPr>
            <w:r w:rsidRPr="00047DE1">
              <w:rPr>
                <w:sz w:val="24"/>
                <w:szCs w:val="24"/>
              </w:rPr>
              <w:t>Участник</w:t>
            </w:r>
          </w:p>
        </w:tc>
        <w:tc>
          <w:tcPr>
            <w:tcW w:w="3800" w:type="dxa"/>
            <w:shd w:val="clear" w:color="auto" w:fill="auto"/>
          </w:tcPr>
          <w:p w:rsidR="0010618F" w:rsidRPr="00047DE1" w:rsidRDefault="0010618F" w:rsidP="001248B1">
            <w:pPr>
              <w:pStyle w:val="afd"/>
              <w:rPr>
                <w:sz w:val="24"/>
                <w:szCs w:val="24"/>
              </w:rPr>
            </w:pPr>
            <w:r w:rsidRPr="00047DE1">
              <w:rPr>
                <w:sz w:val="24"/>
                <w:szCs w:val="24"/>
              </w:rPr>
              <w:t xml:space="preserve">Наименование </w:t>
            </w:r>
            <w:r>
              <w:rPr>
                <w:sz w:val="24"/>
                <w:szCs w:val="24"/>
              </w:rPr>
              <w:t>закупочной</w:t>
            </w:r>
            <w:r w:rsidRPr="00047DE1">
              <w:rPr>
                <w:sz w:val="24"/>
                <w:szCs w:val="24"/>
              </w:rPr>
              <w:t xml:space="preserve"> процедуры</w:t>
            </w:r>
          </w:p>
        </w:tc>
        <w:tc>
          <w:tcPr>
            <w:tcW w:w="1559" w:type="dxa"/>
            <w:shd w:val="clear" w:color="auto" w:fill="auto"/>
          </w:tcPr>
          <w:p w:rsidR="0010618F" w:rsidRPr="00047DE1" w:rsidRDefault="0010618F" w:rsidP="001248B1">
            <w:pPr>
              <w:pStyle w:val="afd"/>
              <w:tabs>
                <w:tab w:val="left" w:pos="2995"/>
              </w:tabs>
              <w:rPr>
                <w:sz w:val="24"/>
                <w:szCs w:val="24"/>
              </w:rPr>
            </w:pPr>
            <w:r w:rsidRPr="00047DE1">
              <w:rPr>
                <w:sz w:val="24"/>
                <w:szCs w:val="24"/>
              </w:rPr>
              <w:t>Номер на ЭТП</w:t>
            </w:r>
          </w:p>
        </w:tc>
        <w:tc>
          <w:tcPr>
            <w:tcW w:w="1418" w:type="dxa"/>
            <w:shd w:val="clear" w:color="auto" w:fill="auto"/>
          </w:tcPr>
          <w:p w:rsidR="0010618F" w:rsidRPr="00047DE1" w:rsidRDefault="0010618F" w:rsidP="001248B1">
            <w:pPr>
              <w:pStyle w:val="afd"/>
              <w:tabs>
                <w:tab w:val="left" w:pos="2995"/>
              </w:tabs>
              <w:rPr>
                <w:sz w:val="24"/>
                <w:szCs w:val="24"/>
              </w:rPr>
            </w:pPr>
            <w:r w:rsidRPr="00047DE1">
              <w:rPr>
                <w:sz w:val="24"/>
                <w:szCs w:val="24"/>
              </w:rPr>
              <w:t>Дата передачи</w:t>
            </w:r>
          </w:p>
        </w:tc>
        <w:tc>
          <w:tcPr>
            <w:tcW w:w="1299" w:type="dxa"/>
            <w:shd w:val="clear" w:color="auto" w:fill="auto"/>
          </w:tcPr>
          <w:p w:rsidR="0010618F" w:rsidRPr="00047DE1" w:rsidRDefault="0010618F" w:rsidP="001248B1">
            <w:pPr>
              <w:pStyle w:val="afd"/>
              <w:rPr>
                <w:sz w:val="24"/>
                <w:szCs w:val="24"/>
              </w:rPr>
            </w:pPr>
            <w:r w:rsidRPr="00047DE1">
              <w:rPr>
                <w:sz w:val="24"/>
                <w:szCs w:val="24"/>
              </w:rPr>
              <w:t>Время получения (</w:t>
            </w:r>
            <w:proofErr w:type="gramStart"/>
            <w:r w:rsidRPr="00047DE1">
              <w:rPr>
                <w:sz w:val="24"/>
                <w:szCs w:val="24"/>
              </w:rPr>
              <w:t>МСК</w:t>
            </w:r>
            <w:proofErr w:type="gramEnd"/>
            <w:r w:rsidRPr="00047DE1">
              <w:rPr>
                <w:sz w:val="24"/>
                <w:szCs w:val="24"/>
              </w:rPr>
              <w:t>)</w:t>
            </w:r>
          </w:p>
        </w:tc>
        <w:tc>
          <w:tcPr>
            <w:tcW w:w="2262" w:type="dxa"/>
            <w:shd w:val="clear" w:color="auto" w:fill="auto"/>
          </w:tcPr>
          <w:p w:rsidR="0010618F" w:rsidRPr="00047DE1" w:rsidRDefault="0010618F" w:rsidP="001248B1">
            <w:pPr>
              <w:pStyle w:val="afd"/>
              <w:ind w:right="86"/>
              <w:rPr>
                <w:sz w:val="24"/>
                <w:szCs w:val="24"/>
              </w:rPr>
            </w:pPr>
            <w:r w:rsidRPr="00047DE1">
              <w:rPr>
                <w:sz w:val="24"/>
                <w:szCs w:val="24"/>
              </w:rPr>
              <w:t>Сдал</w:t>
            </w:r>
          </w:p>
          <w:p w:rsidR="0010618F" w:rsidRPr="00047DE1" w:rsidRDefault="0010618F" w:rsidP="001248B1">
            <w:pPr>
              <w:pStyle w:val="afd"/>
              <w:ind w:right="86"/>
              <w:rPr>
                <w:sz w:val="24"/>
                <w:szCs w:val="24"/>
              </w:rPr>
            </w:pPr>
            <w:r w:rsidRPr="00047DE1">
              <w:rPr>
                <w:sz w:val="24"/>
                <w:szCs w:val="24"/>
              </w:rPr>
              <w:t>(</w:t>
            </w:r>
            <w:r w:rsidRPr="00047DE1">
              <w:rPr>
                <w:b/>
                <w:sz w:val="24"/>
                <w:szCs w:val="24"/>
              </w:rPr>
              <w:t>представитель Участника</w:t>
            </w:r>
            <w:r w:rsidRPr="00047DE1">
              <w:rPr>
                <w:sz w:val="24"/>
                <w:szCs w:val="24"/>
              </w:rPr>
              <w:t>)</w:t>
            </w:r>
          </w:p>
          <w:p w:rsidR="0010618F" w:rsidRPr="00047DE1" w:rsidRDefault="0010618F" w:rsidP="001248B1">
            <w:pPr>
              <w:pStyle w:val="afd"/>
              <w:ind w:right="86"/>
              <w:rPr>
                <w:sz w:val="24"/>
                <w:szCs w:val="24"/>
              </w:rPr>
            </w:pPr>
            <w:r w:rsidRPr="00047DE1">
              <w:rPr>
                <w:sz w:val="24"/>
                <w:szCs w:val="24"/>
              </w:rPr>
              <w:t>ФИО/Подпись</w:t>
            </w:r>
          </w:p>
        </w:tc>
        <w:tc>
          <w:tcPr>
            <w:tcW w:w="2263" w:type="dxa"/>
            <w:shd w:val="clear" w:color="auto" w:fill="auto"/>
          </w:tcPr>
          <w:p w:rsidR="0010618F" w:rsidRPr="00047DE1" w:rsidRDefault="0010618F" w:rsidP="001248B1">
            <w:pPr>
              <w:pStyle w:val="afd"/>
              <w:ind w:right="86"/>
              <w:rPr>
                <w:sz w:val="24"/>
                <w:szCs w:val="24"/>
              </w:rPr>
            </w:pPr>
            <w:r w:rsidRPr="00047DE1">
              <w:rPr>
                <w:sz w:val="24"/>
                <w:szCs w:val="24"/>
              </w:rPr>
              <w:t>Получил</w:t>
            </w:r>
          </w:p>
          <w:p w:rsidR="0010618F" w:rsidRPr="00047DE1" w:rsidRDefault="0010618F" w:rsidP="001248B1">
            <w:pPr>
              <w:pStyle w:val="afd"/>
              <w:ind w:right="86"/>
              <w:rPr>
                <w:sz w:val="24"/>
                <w:szCs w:val="24"/>
              </w:rPr>
            </w:pPr>
            <w:r w:rsidRPr="00047DE1">
              <w:rPr>
                <w:sz w:val="24"/>
                <w:szCs w:val="24"/>
              </w:rPr>
              <w:t>(</w:t>
            </w:r>
            <w:r w:rsidRPr="00047DE1">
              <w:rPr>
                <w:b/>
                <w:sz w:val="24"/>
                <w:szCs w:val="24"/>
              </w:rPr>
              <w:t>представитель Организатора</w:t>
            </w:r>
            <w:r w:rsidRPr="00047DE1">
              <w:rPr>
                <w:sz w:val="24"/>
                <w:szCs w:val="24"/>
              </w:rPr>
              <w:t>)</w:t>
            </w:r>
          </w:p>
          <w:p w:rsidR="0010618F" w:rsidRPr="00047DE1" w:rsidRDefault="0010618F" w:rsidP="001248B1">
            <w:pPr>
              <w:pStyle w:val="afd"/>
              <w:ind w:right="86"/>
              <w:rPr>
                <w:sz w:val="24"/>
                <w:szCs w:val="24"/>
              </w:rPr>
            </w:pPr>
            <w:r w:rsidRPr="00047DE1">
              <w:rPr>
                <w:sz w:val="24"/>
                <w:szCs w:val="24"/>
              </w:rPr>
              <w:t>ФИО/Подпись</w:t>
            </w:r>
          </w:p>
        </w:tc>
      </w:tr>
      <w:tr w:rsidR="0010618F" w:rsidRPr="00047DE1" w:rsidTr="001248B1">
        <w:tc>
          <w:tcPr>
            <w:tcW w:w="2262" w:type="dxa"/>
            <w:shd w:val="clear" w:color="auto" w:fill="auto"/>
          </w:tcPr>
          <w:p w:rsidR="0010618F" w:rsidRPr="00047DE1" w:rsidRDefault="0010618F" w:rsidP="001248B1">
            <w:pPr>
              <w:pStyle w:val="afd"/>
              <w:rPr>
                <w:sz w:val="24"/>
                <w:szCs w:val="24"/>
              </w:rPr>
            </w:pPr>
          </w:p>
          <w:p w:rsidR="0010618F" w:rsidRPr="00047DE1" w:rsidRDefault="0010618F" w:rsidP="001248B1">
            <w:pPr>
              <w:pStyle w:val="afd"/>
              <w:rPr>
                <w:sz w:val="24"/>
                <w:szCs w:val="24"/>
              </w:rPr>
            </w:pPr>
          </w:p>
        </w:tc>
        <w:tc>
          <w:tcPr>
            <w:tcW w:w="3800" w:type="dxa"/>
            <w:shd w:val="clear" w:color="auto" w:fill="auto"/>
          </w:tcPr>
          <w:p w:rsidR="0010618F" w:rsidRPr="00047DE1" w:rsidRDefault="0010618F" w:rsidP="001248B1">
            <w:pPr>
              <w:pStyle w:val="afd"/>
              <w:rPr>
                <w:sz w:val="24"/>
                <w:szCs w:val="24"/>
              </w:rPr>
            </w:pPr>
          </w:p>
        </w:tc>
        <w:tc>
          <w:tcPr>
            <w:tcW w:w="1559" w:type="dxa"/>
            <w:shd w:val="clear" w:color="auto" w:fill="auto"/>
          </w:tcPr>
          <w:p w:rsidR="0010618F" w:rsidRPr="00047DE1" w:rsidRDefault="0010618F" w:rsidP="001248B1">
            <w:pPr>
              <w:pStyle w:val="afd"/>
              <w:rPr>
                <w:sz w:val="24"/>
                <w:szCs w:val="24"/>
              </w:rPr>
            </w:pPr>
          </w:p>
        </w:tc>
        <w:tc>
          <w:tcPr>
            <w:tcW w:w="1418" w:type="dxa"/>
            <w:shd w:val="clear" w:color="auto" w:fill="auto"/>
          </w:tcPr>
          <w:p w:rsidR="0010618F" w:rsidRPr="00047DE1" w:rsidRDefault="0010618F" w:rsidP="001248B1">
            <w:pPr>
              <w:pStyle w:val="afd"/>
              <w:rPr>
                <w:sz w:val="24"/>
                <w:szCs w:val="24"/>
              </w:rPr>
            </w:pPr>
          </w:p>
        </w:tc>
        <w:tc>
          <w:tcPr>
            <w:tcW w:w="1299" w:type="dxa"/>
            <w:shd w:val="clear" w:color="auto" w:fill="auto"/>
          </w:tcPr>
          <w:p w:rsidR="0010618F" w:rsidRPr="00047DE1" w:rsidRDefault="0010618F" w:rsidP="001248B1">
            <w:pPr>
              <w:pStyle w:val="afd"/>
              <w:rPr>
                <w:sz w:val="24"/>
                <w:szCs w:val="24"/>
              </w:rPr>
            </w:pPr>
          </w:p>
        </w:tc>
        <w:tc>
          <w:tcPr>
            <w:tcW w:w="2262" w:type="dxa"/>
            <w:shd w:val="clear" w:color="auto" w:fill="auto"/>
          </w:tcPr>
          <w:p w:rsidR="0010618F" w:rsidRPr="00047DE1" w:rsidRDefault="0010618F" w:rsidP="001248B1">
            <w:pPr>
              <w:pStyle w:val="afd"/>
              <w:rPr>
                <w:sz w:val="24"/>
                <w:szCs w:val="24"/>
              </w:rPr>
            </w:pPr>
          </w:p>
        </w:tc>
        <w:tc>
          <w:tcPr>
            <w:tcW w:w="2263" w:type="dxa"/>
            <w:shd w:val="clear" w:color="auto" w:fill="auto"/>
          </w:tcPr>
          <w:p w:rsidR="0010618F" w:rsidRPr="00047DE1" w:rsidRDefault="0010618F" w:rsidP="001248B1">
            <w:pPr>
              <w:pStyle w:val="afd"/>
              <w:rPr>
                <w:sz w:val="24"/>
                <w:szCs w:val="24"/>
              </w:rPr>
            </w:pPr>
          </w:p>
        </w:tc>
      </w:tr>
    </w:tbl>
    <w:p w:rsidR="0010618F" w:rsidRPr="00CC5A3A" w:rsidRDefault="0010618F" w:rsidP="0010618F">
      <w:pPr>
        <w:pStyle w:val="afd"/>
        <w:rPr>
          <w:szCs w:val="24"/>
        </w:rPr>
      </w:pPr>
    </w:p>
    <w:p w:rsidR="0010618F" w:rsidRDefault="0010618F" w:rsidP="0010618F">
      <w:pPr>
        <w:jc w:val="center"/>
        <w:rPr>
          <w:b/>
          <w:bCs w:val="0"/>
          <w:szCs w:val="24"/>
          <w:u w:val="single"/>
        </w:rPr>
      </w:pPr>
    </w:p>
    <w:p w:rsidR="0010618F" w:rsidRPr="00CC5A3A" w:rsidRDefault="0010618F" w:rsidP="0010618F">
      <w:pPr>
        <w:jc w:val="center"/>
        <w:rPr>
          <w:b/>
          <w:bCs w:val="0"/>
          <w:szCs w:val="24"/>
          <w:u w:val="single"/>
        </w:rPr>
      </w:pPr>
    </w:p>
    <w:p w:rsidR="0010618F" w:rsidRPr="00CC5A3A" w:rsidRDefault="0010618F" w:rsidP="0010618F">
      <w:pPr>
        <w:pBdr>
          <w:bottom w:val="single" w:sz="4" w:space="1" w:color="auto"/>
        </w:pBdr>
        <w:shd w:val="clear" w:color="auto" w:fill="E0E0E0"/>
        <w:ind w:right="21" w:firstLine="0"/>
        <w:jc w:val="center"/>
        <w:rPr>
          <w:b/>
          <w:color w:val="000000"/>
          <w:spacing w:val="36"/>
          <w:szCs w:val="24"/>
        </w:rPr>
      </w:pPr>
      <w:r w:rsidRPr="00CC5A3A">
        <w:rPr>
          <w:b/>
          <w:color w:val="000000"/>
          <w:spacing w:val="36"/>
          <w:szCs w:val="24"/>
        </w:rPr>
        <w:t>конец формы</w:t>
      </w:r>
    </w:p>
    <w:p w:rsidR="0010618F" w:rsidRPr="00CC5A3A" w:rsidRDefault="0010618F" w:rsidP="001405FA">
      <w:pPr>
        <w:pStyle w:val="26"/>
        <w:pageBreakBefore/>
        <w:numPr>
          <w:ilvl w:val="2"/>
          <w:numId w:val="74"/>
        </w:numPr>
        <w:tabs>
          <w:tab w:val="clear" w:pos="2694"/>
          <w:tab w:val="num" w:pos="1134"/>
        </w:tabs>
        <w:ind w:left="1134"/>
        <w:outlineLvl w:val="2"/>
        <w:rPr>
          <w:sz w:val="24"/>
          <w:szCs w:val="24"/>
        </w:rPr>
        <w:sectPr w:rsidR="0010618F" w:rsidRPr="00CC5A3A" w:rsidSect="00B6383B">
          <w:pgSz w:w="16838" w:h="11906" w:orient="landscape" w:code="9"/>
          <w:pgMar w:top="1134" w:right="680" w:bottom="567" w:left="1134" w:header="680" w:footer="278" w:gutter="0"/>
          <w:cols w:space="708"/>
          <w:titlePg/>
          <w:docGrid w:linePitch="360"/>
        </w:sectPr>
      </w:pPr>
    </w:p>
    <w:p w:rsidR="0010618F" w:rsidRPr="00CC5A3A" w:rsidRDefault="0010618F" w:rsidP="0010618F">
      <w:pPr>
        <w:pStyle w:val="3"/>
        <w:rPr>
          <w:szCs w:val="24"/>
        </w:rPr>
      </w:pPr>
      <w:bookmarkStart w:id="1656" w:name="_Toc465865248"/>
      <w:bookmarkStart w:id="1657" w:name="_Toc468975509"/>
      <w:bookmarkStart w:id="1658" w:name="_Toc471830535"/>
      <w:bookmarkStart w:id="1659" w:name="_Toc498589700"/>
      <w:r w:rsidRPr="00CC5A3A">
        <w:rPr>
          <w:szCs w:val="24"/>
        </w:rPr>
        <w:lastRenderedPageBreak/>
        <w:t>Инструкции по заполнению</w:t>
      </w:r>
      <w:bookmarkEnd w:id="1656"/>
      <w:bookmarkEnd w:id="1657"/>
      <w:bookmarkEnd w:id="1658"/>
      <w:bookmarkEnd w:id="1659"/>
    </w:p>
    <w:p w:rsidR="0010618F" w:rsidRPr="00CC5A3A" w:rsidRDefault="0010618F" w:rsidP="0010618F">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CC5A3A">
        <w:rPr>
          <w:sz w:val="24"/>
          <w:szCs w:val="24"/>
        </w:rPr>
        <w:t xml:space="preserve"> предварительно заполняет графы:</w:t>
      </w:r>
    </w:p>
    <w:p w:rsidR="0010618F" w:rsidRPr="00CC5A3A" w:rsidRDefault="0010618F" w:rsidP="001405FA">
      <w:pPr>
        <w:pStyle w:val="aff6"/>
        <w:numPr>
          <w:ilvl w:val="0"/>
          <w:numId w:val="86"/>
        </w:numPr>
        <w:tabs>
          <w:tab w:val="clear" w:pos="1134"/>
        </w:tabs>
        <w:suppressAutoHyphens w:val="0"/>
        <w:spacing w:before="100" w:beforeAutospacing="1" w:line="240" w:lineRule="auto"/>
        <w:rPr>
          <w:sz w:val="24"/>
          <w:szCs w:val="24"/>
        </w:rPr>
      </w:pPr>
      <w:r w:rsidRPr="00CC5A3A">
        <w:rPr>
          <w:sz w:val="24"/>
          <w:szCs w:val="24"/>
        </w:rPr>
        <w:t>«</w:t>
      </w:r>
      <w:r>
        <w:rPr>
          <w:sz w:val="24"/>
          <w:szCs w:val="24"/>
        </w:rPr>
        <w:t>Участник</w:t>
      </w:r>
      <w:r w:rsidRPr="00CC5A3A">
        <w:rPr>
          <w:sz w:val="24"/>
          <w:szCs w:val="24"/>
        </w:rPr>
        <w:t xml:space="preserve">», в </w:t>
      </w:r>
      <w:proofErr w:type="gramStart"/>
      <w:r w:rsidRPr="00CC5A3A">
        <w:rPr>
          <w:sz w:val="24"/>
          <w:szCs w:val="24"/>
        </w:rPr>
        <w:t>которой</w:t>
      </w:r>
      <w:proofErr w:type="gramEnd"/>
      <w:r w:rsidRPr="00CC5A3A">
        <w:rPr>
          <w:sz w:val="24"/>
          <w:szCs w:val="24"/>
        </w:rPr>
        <w:t xml:space="preserve"> указывает свое фирменное наименование (в </w:t>
      </w:r>
      <w:proofErr w:type="spellStart"/>
      <w:r w:rsidRPr="00CC5A3A">
        <w:rPr>
          <w:sz w:val="24"/>
          <w:szCs w:val="24"/>
        </w:rPr>
        <w:t>т.ч</w:t>
      </w:r>
      <w:proofErr w:type="spellEnd"/>
      <w:r w:rsidRPr="00CC5A3A">
        <w:rPr>
          <w:sz w:val="24"/>
          <w:szCs w:val="24"/>
        </w:rPr>
        <w:t>. организационно-правовую форму) и свой адрес;</w:t>
      </w:r>
    </w:p>
    <w:p w:rsidR="0010618F" w:rsidRPr="00CC5A3A" w:rsidRDefault="0010618F" w:rsidP="001405FA">
      <w:pPr>
        <w:pStyle w:val="aff6"/>
        <w:numPr>
          <w:ilvl w:val="0"/>
          <w:numId w:val="86"/>
        </w:numPr>
        <w:tabs>
          <w:tab w:val="clear" w:pos="1134"/>
        </w:tabs>
        <w:suppressAutoHyphens w:val="0"/>
        <w:spacing w:before="100" w:beforeAutospacing="1" w:line="240" w:lineRule="auto"/>
        <w:rPr>
          <w:sz w:val="24"/>
          <w:szCs w:val="24"/>
        </w:rPr>
      </w:pPr>
      <w:r w:rsidRPr="00CC5A3A">
        <w:rPr>
          <w:sz w:val="24"/>
          <w:szCs w:val="24"/>
        </w:rPr>
        <w:t xml:space="preserve">«Наименование </w:t>
      </w:r>
      <w:r>
        <w:rPr>
          <w:sz w:val="24"/>
          <w:szCs w:val="24"/>
        </w:rPr>
        <w:t>закупочной</w:t>
      </w:r>
      <w:r w:rsidRPr="00CC5A3A">
        <w:rPr>
          <w:sz w:val="24"/>
          <w:szCs w:val="24"/>
        </w:rPr>
        <w:t xml:space="preserve"> процедуры», в которой указывает наименование процедуры в соответствии Извещением о проведении </w:t>
      </w:r>
      <w:r>
        <w:rPr>
          <w:sz w:val="24"/>
          <w:szCs w:val="24"/>
        </w:rPr>
        <w:t>запроса предложений</w:t>
      </w:r>
      <w:r w:rsidRPr="00CC5A3A">
        <w:rPr>
          <w:sz w:val="24"/>
          <w:szCs w:val="24"/>
        </w:rPr>
        <w:t>;</w:t>
      </w:r>
    </w:p>
    <w:p w:rsidR="0010618F" w:rsidRPr="00CC5A3A" w:rsidRDefault="0010618F" w:rsidP="001405FA">
      <w:pPr>
        <w:pStyle w:val="aff6"/>
        <w:numPr>
          <w:ilvl w:val="0"/>
          <w:numId w:val="86"/>
        </w:numPr>
        <w:tabs>
          <w:tab w:val="clear" w:pos="1134"/>
        </w:tabs>
        <w:suppressAutoHyphens w:val="0"/>
        <w:spacing w:before="100" w:beforeAutospacing="1" w:line="240" w:lineRule="auto"/>
        <w:rPr>
          <w:sz w:val="24"/>
          <w:szCs w:val="24"/>
        </w:rPr>
      </w:pPr>
      <w:proofErr w:type="gramStart"/>
      <w:r w:rsidRPr="00CC5A3A">
        <w:rPr>
          <w:sz w:val="24"/>
          <w:szCs w:val="24"/>
        </w:rPr>
        <w:t xml:space="preserve">«Номер на ЭТП», в которой указывает номер </w:t>
      </w:r>
      <w:r>
        <w:rPr>
          <w:sz w:val="24"/>
          <w:szCs w:val="24"/>
        </w:rPr>
        <w:t>закупочной</w:t>
      </w:r>
      <w:r w:rsidRPr="00CC5A3A">
        <w:rPr>
          <w:sz w:val="24"/>
          <w:szCs w:val="24"/>
        </w:rPr>
        <w:t xml:space="preserve"> процедуры на </w:t>
      </w:r>
      <w:r>
        <w:rPr>
          <w:sz w:val="24"/>
          <w:szCs w:val="24"/>
        </w:rPr>
        <w:t>ЭТП</w:t>
      </w:r>
      <w:r w:rsidRPr="00CC5A3A">
        <w:rPr>
          <w:sz w:val="24"/>
          <w:szCs w:val="24"/>
        </w:rPr>
        <w:t>.</w:t>
      </w:r>
      <w:proofErr w:type="gramEnd"/>
    </w:p>
    <w:p w:rsidR="0010618F" w:rsidRPr="00CC5A3A" w:rsidRDefault="0010618F" w:rsidP="0010618F">
      <w:pPr>
        <w:pStyle w:val="aff6"/>
        <w:numPr>
          <w:ilvl w:val="3"/>
          <w:numId w:val="1"/>
        </w:numPr>
        <w:tabs>
          <w:tab w:val="num" w:pos="1134"/>
        </w:tabs>
        <w:suppressAutoHyphens w:val="0"/>
        <w:spacing w:before="100" w:beforeAutospacing="1" w:line="240" w:lineRule="auto"/>
        <w:rPr>
          <w:sz w:val="24"/>
          <w:szCs w:val="24"/>
        </w:rPr>
      </w:pPr>
      <w:r>
        <w:rPr>
          <w:sz w:val="24"/>
          <w:szCs w:val="24"/>
        </w:rPr>
        <w:t>Графы «Дата передачи</w:t>
      </w:r>
      <w:r w:rsidRPr="00CC5A3A">
        <w:rPr>
          <w:sz w:val="24"/>
          <w:szCs w:val="24"/>
        </w:rPr>
        <w:t xml:space="preserve">», «Время получения», «Сдал» - заполняются фактически в момент получения Представителями Организатора и </w:t>
      </w:r>
      <w:r>
        <w:rPr>
          <w:sz w:val="24"/>
          <w:szCs w:val="24"/>
        </w:rPr>
        <w:t>Участника</w:t>
      </w:r>
      <w:r w:rsidRPr="00CC5A3A">
        <w:rPr>
          <w:sz w:val="24"/>
          <w:szCs w:val="24"/>
        </w:rPr>
        <w:t>.</w:t>
      </w:r>
    </w:p>
    <w:p w:rsidR="0010618F" w:rsidRPr="00CC5A3A" w:rsidRDefault="0010618F" w:rsidP="0010618F">
      <w:pPr>
        <w:pStyle w:val="aff6"/>
        <w:numPr>
          <w:ilvl w:val="3"/>
          <w:numId w:val="1"/>
        </w:numPr>
        <w:tabs>
          <w:tab w:val="num" w:pos="1134"/>
        </w:tabs>
        <w:suppressAutoHyphens w:val="0"/>
        <w:spacing w:before="100" w:beforeAutospacing="1" w:line="240" w:lineRule="auto"/>
        <w:rPr>
          <w:sz w:val="24"/>
          <w:szCs w:val="24"/>
        </w:rPr>
      </w:pPr>
      <w:r w:rsidRPr="00CC5A3A">
        <w:rPr>
          <w:sz w:val="24"/>
          <w:szCs w:val="24"/>
        </w:rPr>
        <w:t>Расписка составляется в двух экземплярах, один из которых остается у Организатора.</w:t>
      </w:r>
    </w:p>
    <w:p w:rsidR="0010618F" w:rsidRPr="00CC5A3A" w:rsidRDefault="0010618F" w:rsidP="0010618F">
      <w:pPr>
        <w:ind w:firstLine="0"/>
        <w:rPr>
          <w:bCs w:val="0"/>
          <w:szCs w:val="24"/>
        </w:rPr>
      </w:pPr>
    </w:p>
    <w:p w:rsidR="007857E5" w:rsidRPr="007A6A39" w:rsidRDefault="00E47073" w:rsidP="007857E5">
      <w:pPr>
        <w:pStyle w:val="2"/>
        <w:pageBreakBefore/>
        <w:tabs>
          <w:tab w:val="clear" w:pos="1700"/>
          <w:tab w:val="num" w:pos="1134"/>
        </w:tabs>
        <w:spacing w:before="100" w:beforeAutospacing="1" w:after="100" w:afterAutospacing="1" w:line="240" w:lineRule="auto"/>
      </w:pPr>
      <w:bookmarkStart w:id="1660" w:name="_Ref468195799"/>
      <w:bookmarkStart w:id="1661" w:name="_Toc498589701"/>
      <w:r w:rsidRPr="00E47073">
        <w:lastRenderedPageBreak/>
        <w:t>Согласие Участника налоговым органам на разглашение сведений, составляющих налоговую тайну</w:t>
      </w:r>
      <w:r w:rsidR="007857E5" w:rsidRPr="007A6A39">
        <w:t xml:space="preserve"> (форма 1</w:t>
      </w:r>
      <w:r w:rsidR="0010618F">
        <w:t>6</w:t>
      </w:r>
      <w:r w:rsidR="007857E5" w:rsidRPr="007A6A39">
        <w:t>)</w:t>
      </w:r>
      <w:bookmarkEnd w:id="1660"/>
      <w:bookmarkEnd w:id="1661"/>
    </w:p>
    <w:p w:rsidR="007857E5" w:rsidRPr="00E47073" w:rsidRDefault="007857E5" w:rsidP="007857E5">
      <w:pPr>
        <w:pStyle w:val="3"/>
        <w:rPr>
          <w:szCs w:val="24"/>
        </w:rPr>
      </w:pPr>
      <w:bookmarkStart w:id="1662" w:name="_Toc439170718"/>
      <w:bookmarkStart w:id="1663" w:name="_Toc439172820"/>
      <w:bookmarkStart w:id="1664" w:name="_Toc439173262"/>
      <w:bookmarkStart w:id="1665" w:name="_Toc439238258"/>
      <w:bookmarkStart w:id="1666" w:name="_Toc439252806"/>
      <w:bookmarkStart w:id="1667" w:name="_Toc439323779"/>
      <w:bookmarkStart w:id="1668" w:name="_Toc440361414"/>
      <w:bookmarkStart w:id="1669" w:name="_Toc440376296"/>
      <w:bookmarkStart w:id="1670" w:name="_Toc440382554"/>
      <w:bookmarkStart w:id="1671" w:name="_Toc440447224"/>
      <w:bookmarkStart w:id="1672" w:name="_Toc440620904"/>
      <w:bookmarkStart w:id="1673" w:name="_Toc440631539"/>
      <w:bookmarkStart w:id="1674" w:name="_Toc440875778"/>
      <w:bookmarkStart w:id="1675" w:name="_Toc441131802"/>
      <w:bookmarkStart w:id="1676" w:name="_Toc465865250"/>
      <w:bookmarkStart w:id="1677" w:name="_Toc468975511"/>
      <w:bookmarkStart w:id="1678" w:name="_Toc471830537"/>
      <w:bookmarkStart w:id="1679" w:name="_Toc498589702"/>
      <w:r w:rsidRPr="00E47073">
        <w:rPr>
          <w:szCs w:val="24"/>
        </w:rPr>
        <w:t xml:space="preserve">Форма </w:t>
      </w:r>
      <w:bookmarkEnd w:id="1662"/>
      <w:r w:rsidR="00E47073" w:rsidRPr="00E47073">
        <w:rPr>
          <w:szCs w:val="24"/>
        </w:rPr>
        <w:t>согласия Участника налоговым органам на разглашение сведений, составляющих налоговую тайну</w:t>
      </w:r>
      <w:bookmarkEnd w:id="1663"/>
      <w:bookmarkEnd w:id="1664"/>
      <w:bookmarkEnd w:id="1665"/>
      <w:bookmarkEnd w:id="1666"/>
      <w:bookmarkEnd w:id="1667"/>
      <w:bookmarkEnd w:id="1668"/>
      <w:bookmarkEnd w:id="1669"/>
      <w:bookmarkEnd w:id="1670"/>
      <w:bookmarkEnd w:id="1671"/>
      <w:bookmarkEnd w:id="1672"/>
      <w:bookmarkEnd w:id="1673"/>
      <w:bookmarkEnd w:id="1674"/>
      <w:bookmarkEnd w:id="1675"/>
      <w:bookmarkEnd w:id="1676"/>
      <w:bookmarkEnd w:id="1677"/>
      <w:bookmarkEnd w:id="1678"/>
      <w:bookmarkEnd w:id="1679"/>
    </w:p>
    <w:p w:rsidR="007857E5" w:rsidRPr="00F647F7"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7857E5" w:rsidRDefault="007857E5" w:rsidP="007857E5">
      <w:pPr>
        <w:tabs>
          <w:tab w:val="left" w:pos="4757"/>
        </w:tabs>
        <w:spacing w:line="240" w:lineRule="auto"/>
        <w:ind w:left="1134" w:firstLine="0"/>
        <w:jc w:val="left"/>
        <w:rPr>
          <w:sz w:val="24"/>
          <w:szCs w:val="24"/>
        </w:rPr>
      </w:pPr>
    </w:p>
    <w:p w:rsidR="007857E5" w:rsidRPr="007A6A39" w:rsidRDefault="007857E5" w:rsidP="007857E5">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5</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857E5" w:rsidRPr="007857E5" w:rsidRDefault="007857E5" w:rsidP="007857E5">
      <w:pPr>
        <w:contextualSpacing/>
        <w:jc w:val="right"/>
        <w:rPr>
          <w:sz w:val="24"/>
          <w:szCs w:val="24"/>
        </w:rPr>
      </w:pPr>
    </w:p>
    <w:p w:rsidR="007857E5" w:rsidRPr="007857E5" w:rsidRDefault="007857E5" w:rsidP="007857E5">
      <w:pPr>
        <w:keepNext/>
        <w:spacing w:line="240" w:lineRule="auto"/>
        <w:jc w:val="center"/>
        <w:outlineLvl w:val="1"/>
        <w:rPr>
          <w:b/>
          <w:bCs w:val="0"/>
          <w:snapToGrid w:val="0"/>
          <w:sz w:val="24"/>
          <w:szCs w:val="24"/>
        </w:rPr>
      </w:pPr>
      <w:bookmarkStart w:id="1680" w:name="_Toc300142269"/>
      <w:bookmarkStart w:id="1681" w:name="_Toc309735391"/>
      <w:bookmarkStart w:id="1682" w:name="_Toc309985625"/>
      <w:r w:rsidRPr="007857E5">
        <w:rPr>
          <w:b/>
          <w:bCs w:val="0"/>
          <w:snapToGrid w:val="0"/>
          <w:sz w:val="24"/>
          <w:szCs w:val="24"/>
        </w:rPr>
        <w:t>Согласие Участника налоговым органам на разглашение сведений, составляющих налоговую тайну</w:t>
      </w:r>
      <w:bookmarkEnd w:id="1680"/>
      <w:r w:rsidRPr="007857E5">
        <w:rPr>
          <w:b/>
          <w:bCs w:val="0"/>
          <w:snapToGrid w:val="0"/>
          <w:sz w:val="24"/>
          <w:szCs w:val="24"/>
        </w:rPr>
        <w:t xml:space="preserve"> </w:t>
      </w:r>
      <w:bookmarkEnd w:id="1681"/>
      <w:bookmarkEnd w:id="1682"/>
    </w:p>
    <w:p w:rsidR="007857E5" w:rsidRPr="007857E5" w:rsidRDefault="007857E5" w:rsidP="007857E5">
      <w:pPr>
        <w:jc w:val="center"/>
        <w:rPr>
          <w:b/>
          <w:bCs w:val="0"/>
          <w:snapToGrid w:val="0"/>
          <w:sz w:val="24"/>
          <w:szCs w:val="24"/>
        </w:rPr>
      </w:pPr>
      <w:r w:rsidRPr="007857E5">
        <w:rPr>
          <w:b/>
          <w:bCs w:val="0"/>
          <w:snapToGrid w:val="0"/>
          <w:sz w:val="24"/>
          <w:szCs w:val="24"/>
        </w:rPr>
        <w:t>от «_____» ____________ 201____ г.</w:t>
      </w:r>
    </w:p>
    <w:p w:rsidR="007857E5" w:rsidRPr="007857E5" w:rsidRDefault="007857E5" w:rsidP="007857E5">
      <w:pPr>
        <w:spacing w:line="240" w:lineRule="auto"/>
        <w:jc w:val="center"/>
        <w:rPr>
          <w:bCs w:val="0"/>
          <w:snapToGrid w:val="0"/>
          <w:sz w:val="24"/>
          <w:szCs w:val="24"/>
        </w:rPr>
      </w:pPr>
    </w:p>
    <w:p w:rsidR="007857E5" w:rsidRPr="007857E5" w:rsidRDefault="007857E5" w:rsidP="007857E5">
      <w:pPr>
        <w:spacing w:line="240" w:lineRule="auto"/>
        <w:rPr>
          <w:sz w:val="24"/>
          <w:szCs w:val="24"/>
        </w:rPr>
      </w:pPr>
      <w:r w:rsidRPr="007857E5">
        <w:rPr>
          <w:sz w:val="24"/>
          <w:szCs w:val="24"/>
        </w:rPr>
        <w:t xml:space="preserve">Настоящим </w:t>
      </w:r>
      <w:r w:rsidRPr="007857E5">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7857E5">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7857E5">
        <w:rPr>
          <w:sz w:val="24"/>
          <w:szCs w:val="24"/>
        </w:rPr>
        <w:t xml:space="preserve">предпринимателей) </w:t>
      </w:r>
      <w:proofErr w:type="gramEnd"/>
      <w:r w:rsidRPr="007857E5">
        <w:rPr>
          <w:sz w:val="24"/>
          <w:szCs w:val="24"/>
        </w:rPr>
        <w:t xml:space="preserve">отчётности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за </w:t>
      </w:r>
      <w:r w:rsidRPr="007857E5">
        <w:rPr>
          <w:sz w:val="24"/>
          <w:szCs w:val="24"/>
          <w:shd w:val="clear" w:color="auto" w:fill="FFFF99"/>
        </w:rPr>
        <w:t>{указываются налоговые периоды}</w:t>
      </w:r>
      <w:r w:rsidRPr="007857E5">
        <w:rPr>
          <w:sz w:val="24"/>
          <w:szCs w:val="24"/>
        </w:rPr>
        <w:t xml:space="preserve"> общедоступными.</w:t>
      </w:r>
    </w:p>
    <w:p w:rsidR="007857E5" w:rsidRPr="007857E5" w:rsidRDefault="007857E5" w:rsidP="007857E5">
      <w:pPr>
        <w:spacing w:line="240" w:lineRule="auto"/>
        <w:rPr>
          <w:bCs w:val="0"/>
          <w:snapToGrid w:val="0"/>
          <w:sz w:val="24"/>
          <w:szCs w:val="24"/>
        </w:rPr>
      </w:pPr>
      <w:r w:rsidRPr="007857E5">
        <w:rPr>
          <w:sz w:val="24"/>
          <w:szCs w:val="24"/>
        </w:rPr>
        <w:t xml:space="preserve">Одновременно соглашаемся на представление налоговыми органами указанных сведений о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w:t>
      </w:r>
      <w:r w:rsidR="0010618F" w:rsidRPr="002D7FEE">
        <w:rPr>
          <w:sz w:val="24"/>
          <w:szCs w:val="24"/>
        </w:rPr>
        <w:t>в адрес ПАО «МРСК Центра» (ИНН 6901067107, ОГРН 1046900099498)</w:t>
      </w:r>
      <w:r w:rsidRPr="002D7FEE">
        <w:rPr>
          <w:sz w:val="24"/>
          <w:szCs w:val="24"/>
        </w:rPr>
        <w:t>.</w:t>
      </w:r>
    </w:p>
    <w:p w:rsidR="007857E5" w:rsidRPr="007857E5" w:rsidRDefault="007857E5" w:rsidP="007857E5">
      <w:pPr>
        <w:spacing w:line="240" w:lineRule="auto"/>
        <w:rPr>
          <w:bCs w:val="0"/>
          <w:snapToGrid w:val="0"/>
          <w:sz w:val="24"/>
          <w:szCs w:val="24"/>
        </w:rPr>
      </w:pPr>
    </w:p>
    <w:p w:rsidR="007857E5" w:rsidRPr="007857E5" w:rsidRDefault="007857E5" w:rsidP="007857E5">
      <w:pPr>
        <w:spacing w:line="240" w:lineRule="auto"/>
        <w:rPr>
          <w:bCs w:val="0"/>
          <w:snapToGrid w:val="0"/>
          <w:sz w:val="24"/>
          <w:szCs w:val="24"/>
        </w:rPr>
      </w:pPr>
      <w:r w:rsidRPr="007857E5">
        <w:rPr>
          <w:bCs w:val="0"/>
          <w:snapToGrid w:val="0"/>
          <w:sz w:val="24"/>
          <w:szCs w:val="24"/>
        </w:rPr>
        <w:t>____________________________________                 ______________________</w:t>
      </w:r>
    </w:p>
    <w:p w:rsidR="007857E5" w:rsidRPr="007857E5" w:rsidRDefault="007857E5" w:rsidP="007857E5">
      <w:pPr>
        <w:spacing w:line="240" w:lineRule="auto"/>
        <w:rPr>
          <w:bCs w:val="0"/>
          <w:snapToGrid w:val="0"/>
          <w:sz w:val="24"/>
          <w:szCs w:val="24"/>
        </w:rPr>
      </w:pPr>
      <w:r w:rsidRPr="007857E5">
        <w:rPr>
          <w:bCs w:val="0"/>
          <w:snapToGrid w:val="0"/>
          <w:sz w:val="24"/>
          <w:szCs w:val="24"/>
        </w:rPr>
        <w:t xml:space="preserve">       (Подпись уполномоченного представителя)                                     (Ф.И.О. и должность подписавшего)</w:t>
      </w:r>
    </w:p>
    <w:p w:rsidR="007857E5" w:rsidRPr="007857E5" w:rsidRDefault="007857E5" w:rsidP="007857E5">
      <w:pPr>
        <w:spacing w:line="240" w:lineRule="auto"/>
        <w:rPr>
          <w:b/>
          <w:snapToGrid w:val="0"/>
          <w:sz w:val="24"/>
          <w:szCs w:val="24"/>
        </w:rPr>
      </w:pPr>
    </w:p>
    <w:p w:rsidR="007857E5" w:rsidRPr="007857E5" w:rsidRDefault="007857E5" w:rsidP="007857E5">
      <w:pPr>
        <w:spacing w:line="240" w:lineRule="auto"/>
        <w:rPr>
          <w:b/>
          <w:snapToGrid w:val="0"/>
          <w:sz w:val="24"/>
          <w:szCs w:val="24"/>
        </w:rPr>
      </w:pPr>
      <w:r w:rsidRPr="007857E5">
        <w:rPr>
          <w:b/>
          <w:snapToGrid w:val="0"/>
          <w:sz w:val="24"/>
          <w:szCs w:val="24"/>
        </w:rPr>
        <w:t>М.П.</w:t>
      </w:r>
    </w:p>
    <w:p w:rsidR="007857E5" w:rsidRPr="007857E5" w:rsidRDefault="007857E5" w:rsidP="007857E5">
      <w:pPr>
        <w:spacing w:line="240" w:lineRule="auto"/>
        <w:rPr>
          <w:b/>
          <w:bCs w:val="0"/>
          <w:snapToGrid w:val="0"/>
          <w:sz w:val="24"/>
          <w:szCs w:val="24"/>
        </w:rPr>
      </w:pPr>
    </w:p>
    <w:p w:rsidR="007857E5" w:rsidRPr="007857E5" w:rsidRDefault="007857E5" w:rsidP="007857E5">
      <w:pPr>
        <w:spacing w:line="240" w:lineRule="auto"/>
        <w:rPr>
          <w:b/>
          <w:bCs w:val="0"/>
          <w:snapToGrid w:val="0"/>
          <w:sz w:val="24"/>
          <w:szCs w:val="24"/>
        </w:rPr>
      </w:pPr>
    </w:p>
    <w:p w:rsidR="007857E5" w:rsidRPr="007857E5" w:rsidRDefault="007857E5" w:rsidP="007857E5">
      <w:pPr>
        <w:autoSpaceDE w:val="0"/>
        <w:autoSpaceDN w:val="0"/>
        <w:adjustRightInd w:val="0"/>
        <w:spacing w:line="240" w:lineRule="auto"/>
        <w:rPr>
          <w:sz w:val="24"/>
          <w:szCs w:val="24"/>
        </w:rPr>
      </w:pPr>
      <w:r w:rsidRPr="007857E5">
        <w:rPr>
          <w:sz w:val="24"/>
          <w:szCs w:val="24"/>
        </w:rPr>
        <w:t xml:space="preserve">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Pr>
          <w:sz w:val="24"/>
          <w:szCs w:val="24"/>
        </w:rPr>
        <w:t>(</w:t>
      </w:r>
      <w:r w:rsidRPr="007857E5">
        <w:rPr>
          <w:b/>
          <w:bCs w:val="0"/>
          <w:sz w:val="24"/>
          <w:szCs w:val="24"/>
          <w:shd w:val="clear" w:color="auto" w:fill="FFFF99"/>
        </w:rPr>
        <w:t>указывается конкретно каким</w:t>
      </w:r>
      <w:r>
        <w:rPr>
          <w:b/>
          <w:bCs w:val="0"/>
          <w:sz w:val="24"/>
          <w:szCs w:val="24"/>
          <w:shd w:val="clear" w:color="auto" w:fill="FFFF99"/>
        </w:rPr>
        <w:t>).</w:t>
      </w:r>
    </w:p>
    <w:tbl>
      <w:tblPr>
        <w:tblW w:w="0" w:type="auto"/>
        <w:tblInd w:w="709" w:type="dxa"/>
        <w:tblLook w:val="04A0" w:firstRow="1" w:lastRow="0" w:firstColumn="1" w:lastColumn="0" w:noHBand="0" w:noVBand="1"/>
      </w:tblPr>
      <w:tblGrid>
        <w:gridCol w:w="4431"/>
        <w:gridCol w:w="4431"/>
      </w:tblGrid>
      <w:tr w:rsidR="007857E5" w:rsidRPr="007857E5" w:rsidTr="007857E5">
        <w:tc>
          <w:tcPr>
            <w:tcW w:w="4431" w:type="dxa"/>
          </w:tcPr>
          <w:p w:rsidR="007857E5" w:rsidRPr="007857E5" w:rsidRDefault="007857E5" w:rsidP="007857E5">
            <w:pPr>
              <w:pStyle w:val="afd"/>
              <w:rPr>
                <w:sz w:val="24"/>
                <w:szCs w:val="24"/>
              </w:rPr>
            </w:pPr>
          </w:p>
        </w:tc>
        <w:tc>
          <w:tcPr>
            <w:tcW w:w="4431" w:type="dxa"/>
          </w:tcPr>
          <w:p w:rsidR="007857E5" w:rsidRPr="007857E5" w:rsidRDefault="007857E5" w:rsidP="007857E5">
            <w:pPr>
              <w:pStyle w:val="afd"/>
              <w:rPr>
                <w:sz w:val="24"/>
                <w:szCs w:val="24"/>
              </w:rPr>
            </w:pPr>
          </w:p>
        </w:tc>
      </w:tr>
      <w:tr w:rsidR="007857E5" w:rsidRPr="007A6A39" w:rsidTr="007857E5">
        <w:tc>
          <w:tcPr>
            <w:tcW w:w="4431" w:type="dxa"/>
          </w:tcPr>
          <w:p w:rsidR="007857E5" w:rsidRPr="007A6A39" w:rsidRDefault="007857E5" w:rsidP="007857E5">
            <w:pPr>
              <w:pStyle w:val="afd"/>
              <w:rPr>
                <w:sz w:val="24"/>
                <w:szCs w:val="24"/>
              </w:rPr>
            </w:pPr>
          </w:p>
        </w:tc>
        <w:tc>
          <w:tcPr>
            <w:tcW w:w="4431" w:type="dxa"/>
          </w:tcPr>
          <w:p w:rsidR="007857E5" w:rsidRPr="007A6A39" w:rsidRDefault="007857E5" w:rsidP="007857E5">
            <w:pPr>
              <w:pStyle w:val="afd"/>
              <w:rPr>
                <w:sz w:val="24"/>
                <w:szCs w:val="24"/>
              </w:rPr>
            </w:pPr>
          </w:p>
        </w:tc>
      </w:tr>
    </w:tbl>
    <w:p w:rsidR="007857E5" w:rsidRPr="00CD6C7D"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857E5" w:rsidRPr="00613A01" w:rsidRDefault="007857E5" w:rsidP="007857E5">
      <w:pPr>
        <w:tabs>
          <w:tab w:val="left" w:pos="4757"/>
        </w:tabs>
        <w:ind w:firstLine="0"/>
        <w:rPr>
          <w:i/>
          <w:sz w:val="24"/>
          <w:szCs w:val="24"/>
        </w:rPr>
      </w:pPr>
    </w:p>
    <w:p w:rsidR="007857E5" w:rsidRDefault="007857E5" w:rsidP="007857E5">
      <w:pPr>
        <w:suppressAutoHyphens w:val="0"/>
        <w:spacing w:line="240" w:lineRule="auto"/>
        <w:ind w:firstLine="0"/>
        <w:jc w:val="left"/>
        <w:rPr>
          <w:b/>
          <w:sz w:val="24"/>
          <w:szCs w:val="24"/>
        </w:rPr>
      </w:pPr>
      <w:r>
        <w:rPr>
          <w:szCs w:val="24"/>
        </w:rPr>
        <w:br w:type="page"/>
      </w:r>
    </w:p>
    <w:p w:rsidR="007857E5" w:rsidRPr="007857E5" w:rsidRDefault="007857E5" w:rsidP="007857E5">
      <w:pPr>
        <w:pStyle w:val="3"/>
        <w:rPr>
          <w:szCs w:val="24"/>
        </w:rPr>
      </w:pPr>
      <w:bookmarkStart w:id="1683" w:name="_Toc439170719"/>
      <w:bookmarkStart w:id="1684" w:name="_Toc439172821"/>
      <w:bookmarkStart w:id="1685" w:name="_Toc439173263"/>
      <w:bookmarkStart w:id="1686" w:name="_Toc439238259"/>
      <w:bookmarkStart w:id="1687" w:name="_Toc439252807"/>
      <w:bookmarkStart w:id="1688" w:name="_Toc439323780"/>
      <w:bookmarkStart w:id="1689" w:name="_Toc440361415"/>
      <w:bookmarkStart w:id="1690" w:name="_Toc440376297"/>
      <w:bookmarkStart w:id="1691" w:name="_Toc440382555"/>
      <w:bookmarkStart w:id="1692" w:name="_Toc440447225"/>
      <w:bookmarkStart w:id="1693" w:name="_Toc440620905"/>
      <w:bookmarkStart w:id="1694" w:name="_Toc440631540"/>
      <w:bookmarkStart w:id="1695" w:name="_Toc440875779"/>
      <w:bookmarkStart w:id="1696" w:name="_Toc441131803"/>
      <w:bookmarkStart w:id="1697" w:name="_Toc465865251"/>
      <w:bookmarkStart w:id="1698" w:name="_Toc468975512"/>
      <w:bookmarkStart w:id="1699" w:name="_Toc471830538"/>
      <w:bookmarkStart w:id="1700" w:name="_Toc498589703"/>
      <w:r w:rsidRPr="007857E5">
        <w:rPr>
          <w:szCs w:val="24"/>
        </w:rPr>
        <w:lastRenderedPageBreak/>
        <w:t>Инструкции по заполнению</w:t>
      </w:r>
      <w:bookmarkEnd w:id="1683"/>
      <w:bookmarkEnd w:id="1684"/>
      <w:bookmarkEnd w:id="1685"/>
      <w:bookmarkEnd w:id="1686"/>
      <w:bookmarkEnd w:id="1687"/>
      <w:bookmarkEnd w:id="1688"/>
      <w:bookmarkEnd w:id="1689"/>
      <w:bookmarkEnd w:id="1690"/>
      <w:bookmarkEnd w:id="1691"/>
      <w:bookmarkEnd w:id="1692"/>
      <w:bookmarkEnd w:id="1693"/>
      <w:bookmarkEnd w:id="1694"/>
      <w:bookmarkEnd w:id="1695"/>
      <w:bookmarkEnd w:id="1696"/>
      <w:bookmarkEnd w:id="1697"/>
      <w:bookmarkEnd w:id="1698"/>
      <w:bookmarkEnd w:id="1699"/>
      <w:bookmarkEnd w:id="1700"/>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C55095">
        <w:rPr>
          <w:sz w:val="24"/>
          <w:szCs w:val="24"/>
        </w:rPr>
        <w:fldChar w:fldCharType="begin"/>
      </w:r>
      <w:r w:rsidR="00D90031">
        <w:rPr>
          <w:sz w:val="24"/>
          <w:szCs w:val="24"/>
        </w:rPr>
        <w:instrText xml:space="preserve"> REF _Ref55336310 \r \h </w:instrText>
      </w:r>
      <w:r w:rsidR="00C55095">
        <w:rPr>
          <w:sz w:val="24"/>
          <w:szCs w:val="24"/>
        </w:rPr>
      </w:r>
      <w:r w:rsidR="00C55095">
        <w:rPr>
          <w:sz w:val="24"/>
          <w:szCs w:val="24"/>
        </w:rPr>
        <w:fldChar w:fldCharType="separate"/>
      </w:r>
      <w:r w:rsidR="00646563">
        <w:rPr>
          <w:sz w:val="24"/>
          <w:szCs w:val="24"/>
        </w:rPr>
        <w:t>5.1</w:t>
      </w:r>
      <w:r w:rsidR="00C55095">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Полное наименование Участника закупочной процедуры указывается в соответствии с уставными документами</w:t>
      </w:r>
      <w:r w:rsidRPr="008E5EA3">
        <w:rPr>
          <w:sz w:val="24"/>
          <w:szCs w:val="24"/>
        </w:rPr>
        <w:t>.</w:t>
      </w:r>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При участии коллективных участников данная форма заполняется каждым Участником.</w:t>
      </w:r>
    </w:p>
    <w:p w:rsidR="00E47073" w:rsidRDefault="00E47073">
      <w:pPr>
        <w:suppressAutoHyphens w:val="0"/>
        <w:spacing w:line="240" w:lineRule="auto"/>
        <w:ind w:firstLine="0"/>
        <w:jc w:val="left"/>
        <w:rPr>
          <w:lang w:eastAsia="ru-RU"/>
        </w:rPr>
      </w:pPr>
      <w:r>
        <w:rPr>
          <w:lang w:eastAsia="ru-RU"/>
        </w:rPr>
        <w:br w:type="page"/>
      </w:r>
    </w:p>
    <w:p w:rsidR="00E47073" w:rsidRDefault="00E47073" w:rsidP="00E47073">
      <w:pPr>
        <w:pStyle w:val="2"/>
        <w:pageBreakBefore/>
        <w:tabs>
          <w:tab w:val="clear" w:pos="1700"/>
          <w:tab w:val="num" w:pos="1134"/>
        </w:tabs>
        <w:spacing w:before="100" w:beforeAutospacing="1" w:after="100" w:afterAutospacing="1" w:line="240" w:lineRule="auto"/>
        <w:sectPr w:rsidR="00E47073" w:rsidSect="00FB7116">
          <w:headerReference w:type="even" r:id="rId50"/>
          <w:headerReference w:type="default" r:id="rId51"/>
          <w:footerReference w:type="even" r:id="rId52"/>
          <w:headerReference w:type="first" r:id="rId53"/>
          <w:footerReference w:type="first" r:id="rId54"/>
          <w:pgSz w:w="11906" w:h="16838" w:code="9"/>
          <w:pgMar w:top="680" w:right="567" w:bottom="539" w:left="1134" w:header="709" w:footer="709" w:gutter="0"/>
          <w:cols w:space="720"/>
          <w:docGrid w:linePitch="360"/>
        </w:sectPr>
      </w:pPr>
    </w:p>
    <w:p w:rsidR="00635719" w:rsidRPr="00F647F7" w:rsidRDefault="00C718E2" w:rsidP="00EA3F63">
      <w:pPr>
        <w:pStyle w:val="2"/>
        <w:pageBreakBefore/>
        <w:tabs>
          <w:tab w:val="clear" w:pos="1700"/>
          <w:tab w:val="num" w:pos="1134"/>
          <w:tab w:val="num" w:pos="5104"/>
        </w:tabs>
        <w:spacing w:before="100" w:beforeAutospacing="1" w:after="100" w:afterAutospacing="1" w:line="240" w:lineRule="auto"/>
        <w:rPr>
          <w:color w:val="000000"/>
        </w:rPr>
      </w:pPr>
      <w:bookmarkStart w:id="1701" w:name="_Ref93268095"/>
      <w:bookmarkStart w:id="1702" w:name="_Ref93268099"/>
      <w:bookmarkStart w:id="1703" w:name="_Toc98253958"/>
      <w:bookmarkStart w:id="1704" w:name="_Toc165173884"/>
      <w:bookmarkStart w:id="1705" w:name="_Toc423423678"/>
      <w:bookmarkStart w:id="1706" w:name="_Ref440272510"/>
      <w:bookmarkStart w:id="1707" w:name="_Ref440274961"/>
      <w:bookmarkStart w:id="1708" w:name="_Ref90381141"/>
      <w:bookmarkStart w:id="1709" w:name="_Toc90385121"/>
      <w:bookmarkStart w:id="1710" w:name="_Toc98253952"/>
      <w:bookmarkStart w:id="1711" w:name="_Toc165173878"/>
      <w:bookmarkStart w:id="1712" w:name="_Toc423427449"/>
      <w:bookmarkStart w:id="1713" w:name="_Toc498589704"/>
      <w:r w:rsidRPr="00843BBD">
        <w:lastRenderedPageBreak/>
        <w:t xml:space="preserve">План распределения объемов </w:t>
      </w:r>
      <w:r w:rsidR="00D35266">
        <w:rPr>
          <w:color w:val="000000"/>
        </w:rPr>
        <w:t>выполнения работ</w:t>
      </w:r>
      <w:r w:rsidRPr="00843BBD">
        <w:t xml:space="preserve"> между </w:t>
      </w:r>
      <w:r>
        <w:t>Участником</w:t>
      </w:r>
      <w:r w:rsidRPr="00843BBD">
        <w:t xml:space="preserve"> и </w:t>
      </w:r>
      <w:r w:rsidR="00D35266">
        <w:t>субподрядчиками</w:t>
      </w:r>
      <w:r w:rsidRPr="00843BBD">
        <w:t xml:space="preserve"> </w:t>
      </w:r>
      <w:r w:rsidRPr="00843BBD">
        <w:rPr>
          <w:color w:val="000000"/>
        </w:rPr>
        <w:t>(форма </w:t>
      </w:r>
      <w:r w:rsidRPr="00843BBD">
        <w:rPr>
          <w:noProof/>
          <w:color w:val="000000"/>
        </w:rPr>
        <w:t>1</w:t>
      </w:r>
      <w:r w:rsidR="0010618F">
        <w:rPr>
          <w:noProof/>
          <w:color w:val="000000"/>
        </w:rPr>
        <w:t>7</w:t>
      </w:r>
      <w:r w:rsidRPr="00843BBD">
        <w:rPr>
          <w:color w:val="000000"/>
        </w:rPr>
        <w:t>)</w:t>
      </w:r>
      <w:bookmarkEnd w:id="1701"/>
      <w:bookmarkEnd w:id="1702"/>
      <w:bookmarkEnd w:id="1703"/>
      <w:bookmarkEnd w:id="1704"/>
      <w:bookmarkEnd w:id="1705"/>
      <w:bookmarkEnd w:id="1706"/>
      <w:bookmarkEnd w:id="1707"/>
      <w:bookmarkEnd w:id="1708"/>
      <w:bookmarkEnd w:id="1709"/>
      <w:bookmarkEnd w:id="1710"/>
      <w:bookmarkEnd w:id="1711"/>
      <w:bookmarkEnd w:id="1712"/>
      <w:bookmarkEnd w:id="1713"/>
    </w:p>
    <w:p w:rsidR="00635719" w:rsidRPr="00D904EF" w:rsidRDefault="00635719" w:rsidP="00635719">
      <w:pPr>
        <w:pStyle w:val="3"/>
        <w:rPr>
          <w:szCs w:val="24"/>
        </w:rPr>
      </w:pPr>
      <w:bookmarkStart w:id="1714" w:name="_Toc90385125"/>
      <w:bookmarkStart w:id="1715" w:name="_Toc439170705"/>
      <w:bookmarkStart w:id="1716" w:name="_Toc439172807"/>
      <w:bookmarkStart w:id="1717" w:name="_Toc439173268"/>
      <w:bookmarkStart w:id="1718" w:name="_Toc439238264"/>
      <w:bookmarkStart w:id="1719" w:name="_Toc439252812"/>
      <w:bookmarkStart w:id="1720" w:name="_Toc439323785"/>
      <w:bookmarkStart w:id="1721" w:name="_Toc440361420"/>
      <w:bookmarkStart w:id="1722" w:name="_Toc440376302"/>
      <w:bookmarkStart w:id="1723" w:name="_Toc440382560"/>
      <w:bookmarkStart w:id="1724" w:name="_Toc440447230"/>
      <w:bookmarkStart w:id="1725" w:name="_Toc440620910"/>
      <w:bookmarkStart w:id="1726" w:name="_Toc440631545"/>
      <w:bookmarkStart w:id="1727" w:name="_Toc440875781"/>
      <w:bookmarkStart w:id="1728" w:name="_Toc441131805"/>
      <w:bookmarkStart w:id="1729" w:name="_Toc465865253"/>
      <w:bookmarkStart w:id="1730" w:name="_Toc468975514"/>
      <w:bookmarkStart w:id="1731" w:name="_Toc471830540"/>
      <w:bookmarkStart w:id="1732" w:name="_Toc498589705"/>
      <w:r w:rsidRPr="00D904EF">
        <w:rPr>
          <w:szCs w:val="24"/>
        </w:rPr>
        <w:t xml:space="preserve">Форма </w:t>
      </w:r>
      <w:bookmarkEnd w:id="1714"/>
      <w:bookmarkEnd w:id="1715"/>
      <w:bookmarkEnd w:id="1716"/>
      <w:bookmarkEnd w:id="1717"/>
      <w:bookmarkEnd w:id="1718"/>
      <w:bookmarkEnd w:id="1719"/>
      <w:bookmarkEnd w:id="1720"/>
      <w:bookmarkEnd w:id="1721"/>
      <w:proofErr w:type="gramStart"/>
      <w:r w:rsidR="00C718E2">
        <w:rPr>
          <w:szCs w:val="24"/>
        </w:rPr>
        <w:t xml:space="preserve">Плана </w:t>
      </w:r>
      <w:r w:rsidR="00C718E2" w:rsidRPr="00843BBD">
        <w:rPr>
          <w:szCs w:val="24"/>
        </w:rPr>
        <w:t xml:space="preserve">распределения объемов </w:t>
      </w:r>
      <w:r w:rsidR="00D35266">
        <w:rPr>
          <w:color w:val="000000"/>
          <w:szCs w:val="24"/>
        </w:rPr>
        <w:t>выполнения работ</w:t>
      </w:r>
      <w:proofErr w:type="gramEnd"/>
      <w:r w:rsidR="00C718E2" w:rsidRPr="00843BBD">
        <w:rPr>
          <w:szCs w:val="24"/>
        </w:rPr>
        <w:t xml:space="preserve"> между </w:t>
      </w:r>
      <w:r w:rsidR="00C718E2">
        <w:t>Участником</w:t>
      </w:r>
      <w:r w:rsidR="00C718E2" w:rsidRPr="00843BBD">
        <w:rPr>
          <w:szCs w:val="24"/>
        </w:rPr>
        <w:t xml:space="preserve"> и </w:t>
      </w:r>
      <w:bookmarkEnd w:id="1722"/>
      <w:bookmarkEnd w:id="1723"/>
      <w:bookmarkEnd w:id="1724"/>
      <w:r w:rsidR="00D35266">
        <w:rPr>
          <w:szCs w:val="24"/>
        </w:rPr>
        <w:t>субподрядчиками</w:t>
      </w:r>
      <w:bookmarkEnd w:id="1725"/>
      <w:bookmarkEnd w:id="1726"/>
      <w:bookmarkEnd w:id="1727"/>
      <w:bookmarkEnd w:id="1728"/>
      <w:bookmarkEnd w:id="1729"/>
      <w:bookmarkEnd w:id="1730"/>
      <w:bookmarkEnd w:id="1731"/>
      <w:bookmarkEnd w:id="1732"/>
    </w:p>
    <w:p w:rsidR="00635719" w:rsidRPr="00F647F7"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635719" w:rsidRPr="00F647F7" w:rsidRDefault="00635719" w:rsidP="00635719">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DA1BA0">
        <w:rPr>
          <w:noProof/>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635719" w:rsidRPr="00F647F7" w:rsidRDefault="00635719" w:rsidP="00635719">
      <w:pPr>
        <w:spacing w:line="240" w:lineRule="auto"/>
        <w:ind w:firstLine="0"/>
        <w:rPr>
          <w:color w:val="000000"/>
          <w:sz w:val="24"/>
          <w:szCs w:val="24"/>
        </w:rPr>
      </w:pPr>
    </w:p>
    <w:p w:rsidR="00635719" w:rsidRPr="00F647F7" w:rsidRDefault="00C718E2" w:rsidP="00635719">
      <w:pPr>
        <w:spacing w:line="240" w:lineRule="auto"/>
        <w:ind w:firstLine="0"/>
        <w:jc w:val="center"/>
        <w:rPr>
          <w:b/>
          <w:sz w:val="24"/>
          <w:szCs w:val="24"/>
        </w:rPr>
      </w:pPr>
      <w:r w:rsidRPr="00C718E2">
        <w:rPr>
          <w:b/>
          <w:sz w:val="24"/>
          <w:szCs w:val="24"/>
        </w:rPr>
        <w:t xml:space="preserve">План распределения объемов </w:t>
      </w:r>
      <w:r w:rsidR="00D35266" w:rsidRPr="00D35266">
        <w:rPr>
          <w:b/>
          <w:sz w:val="24"/>
          <w:szCs w:val="24"/>
        </w:rPr>
        <w:t>выполнения работ</w:t>
      </w:r>
      <w:r w:rsidR="00D35266" w:rsidRPr="00843BBD">
        <w:rPr>
          <w:szCs w:val="24"/>
        </w:rPr>
        <w:t xml:space="preserve"> </w:t>
      </w:r>
      <w:r w:rsidRPr="00C718E2">
        <w:rPr>
          <w:b/>
          <w:sz w:val="24"/>
          <w:szCs w:val="24"/>
        </w:rPr>
        <w:t xml:space="preserve">между Участником и </w:t>
      </w:r>
      <w:r w:rsidR="00D35266">
        <w:rPr>
          <w:b/>
          <w:sz w:val="24"/>
          <w:szCs w:val="24"/>
        </w:rPr>
        <w:t>субподрядчиками</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rPr>
          <w:color w:val="000000"/>
          <w:sz w:val="24"/>
          <w:szCs w:val="24"/>
        </w:rPr>
      </w:pPr>
      <w:r w:rsidRPr="00F647F7">
        <w:rPr>
          <w:color w:val="000000"/>
          <w:sz w:val="24"/>
          <w:szCs w:val="24"/>
        </w:rPr>
        <w:t xml:space="preserve">Наименование и адрес </w:t>
      </w:r>
      <w:r>
        <w:rPr>
          <w:color w:val="000000"/>
          <w:sz w:val="24"/>
          <w:szCs w:val="24"/>
        </w:rPr>
        <w:t>Участник</w:t>
      </w:r>
      <w:r w:rsidRPr="00F647F7">
        <w:rPr>
          <w:color w:val="000000"/>
          <w:sz w:val="24"/>
          <w:szCs w:val="24"/>
        </w:rPr>
        <w:t>а: _______________________</w:t>
      </w:r>
    </w:p>
    <w:p w:rsidR="00635719" w:rsidRPr="00F647F7"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432"/>
        <w:gridCol w:w="1275"/>
        <w:gridCol w:w="1349"/>
      </w:tblGrid>
      <w:tr w:rsidR="00635719" w:rsidRPr="00E0250C" w:rsidTr="00C718E2">
        <w:trPr>
          <w:trHeight w:val="256"/>
        </w:trPr>
        <w:tc>
          <w:tcPr>
            <w:tcW w:w="633" w:type="dxa"/>
            <w:vMerge w:val="restart"/>
            <w:vAlign w:val="center"/>
          </w:tcPr>
          <w:p w:rsidR="00635719" w:rsidRPr="008E5EA3" w:rsidRDefault="00635719" w:rsidP="00635719">
            <w:pPr>
              <w:spacing w:line="240" w:lineRule="auto"/>
              <w:ind w:firstLine="0"/>
              <w:jc w:val="center"/>
              <w:rPr>
                <w:b/>
              </w:rPr>
            </w:pPr>
            <w:r w:rsidRPr="008E5EA3">
              <w:rPr>
                <w:b/>
              </w:rPr>
              <w:t xml:space="preserve">№ </w:t>
            </w:r>
            <w:proofErr w:type="gramStart"/>
            <w:r w:rsidRPr="008E5EA3">
              <w:rPr>
                <w:b/>
              </w:rPr>
              <w:t>п</w:t>
            </w:r>
            <w:proofErr w:type="gramEnd"/>
            <w:r w:rsidRPr="008E5EA3">
              <w:rPr>
                <w:b/>
              </w:rPr>
              <w:t>/п</w:t>
            </w:r>
          </w:p>
        </w:tc>
        <w:tc>
          <w:tcPr>
            <w:tcW w:w="2594" w:type="dxa"/>
            <w:vMerge w:val="restart"/>
            <w:vAlign w:val="center"/>
          </w:tcPr>
          <w:p w:rsidR="00635719" w:rsidRPr="008E5EA3" w:rsidRDefault="00635719" w:rsidP="00D35266">
            <w:pPr>
              <w:pStyle w:val="aff0"/>
              <w:spacing w:before="0" w:after="0"/>
              <w:ind w:left="0" w:right="0"/>
              <w:jc w:val="center"/>
              <w:rPr>
                <w:b/>
              </w:rPr>
            </w:pPr>
            <w:r w:rsidRPr="008E5EA3">
              <w:rPr>
                <w:b/>
              </w:rPr>
              <w:t xml:space="preserve">Наименование </w:t>
            </w:r>
            <w:r w:rsidR="00D35266">
              <w:rPr>
                <w:b/>
              </w:rPr>
              <w:t>работ</w:t>
            </w:r>
          </w:p>
        </w:tc>
        <w:tc>
          <w:tcPr>
            <w:tcW w:w="2288" w:type="dxa"/>
            <w:vMerge w:val="restart"/>
            <w:vAlign w:val="center"/>
          </w:tcPr>
          <w:p w:rsidR="00635719" w:rsidRPr="008E5EA3" w:rsidRDefault="00635719" w:rsidP="00D35266">
            <w:pPr>
              <w:pStyle w:val="aff0"/>
              <w:spacing w:before="0" w:after="0"/>
              <w:ind w:left="0" w:right="0"/>
              <w:jc w:val="center"/>
              <w:rPr>
                <w:b/>
              </w:rPr>
            </w:pPr>
            <w:r w:rsidRPr="008E5EA3">
              <w:rPr>
                <w:b/>
              </w:rPr>
              <w:t>Наименование организации,</w:t>
            </w:r>
            <w:r w:rsidR="00C718E2">
              <w:rPr>
                <w:b/>
              </w:rPr>
              <w:t xml:space="preserve"> </w:t>
            </w:r>
            <w:r w:rsidR="00D35266">
              <w:rPr>
                <w:b/>
              </w:rPr>
              <w:t>выполняющей</w:t>
            </w:r>
            <w:r w:rsidR="00C718E2" w:rsidRPr="00C718E2">
              <w:rPr>
                <w:b/>
              </w:rPr>
              <w:t xml:space="preserve"> данный объем </w:t>
            </w:r>
            <w:r w:rsidR="00D35266">
              <w:rPr>
                <w:b/>
              </w:rPr>
              <w:t>работ</w:t>
            </w:r>
          </w:p>
        </w:tc>
        <w:tc>
          <w:tcPr>
            <w:tcW w:w="2707" w:type="dxa"/>
            <w:gridSpan w:val="2"/>
            <w:vAlign w:val="center"/>
          </w:tcPr>
          <w:p w:rsidR="00635719" w:rsidRPr="008E5EA3" w:rsidRDefault="00635719" w:rsidP="00D35266">
            <w:pPr>
              <w:pStyle w:val="aff0"/>
              <w:spacing w:before="0" w:after="0"/>
              <w:ind w:left="0" w:right="0"/>
              <w:jc w:val="center"/>
              <w:rPr>
                <w:b/>
              </w:rPr>
            </w:pPr>
            <w:r w:rsidRPr="008E5EA3">
              <w:rPr>
                <w:b/>
              </w:rPr>
              <w:t xml:space="preserve">Стоимость </w:t>
            </w:r>
            <w:r w:rsidR="00D35266">
              <w:rPr>
                <w:b/>
              </w:rPr>
              <w:t>работ</w:t>
            </w:r>
          </w:p>
        </w:tc>
        <w:tc>
          <w:tcPr>
            <w:tcW w:w="1349" w:type="dxa"/>
            <w:vMerge w:val="restart"/>
            <w:vAlign w:val="center"/>
          </w:tcPr>
          <w:p w:rsidR="00635719" w:rsidRPr="008E5EA3" w:rsidRDefault="00635719" w:rsidP="00D35266">
            <w:pPr>
              <w:pStyle w:val="aff0"/>
              <w:spacing w:before="0" w:after="0"/>
              <w:ind w:left="0" w:right="0"/>
              <w:jc w:val="center"/>
              <w:rPr>
                <w:b/>
              </w:rPr>
            </w:pPr>
            <w:r w:rsidRPr="008E5EA3">
              <w:rPr>
                <w:b/>
              </w:rPr>
              <w:t xml:space="preserve">Сроки </w:t>
            </w:r>
            <w:r w:rsidR="00CC3DAD">
              <w:rPr>
                <w:b/>
              </w:rPr>
              <w:t xml:space="preserve">оказания </w:t>
            </w:r>
            <w:r w:rsidR="00D35266">
              <w:rPr>
                <w:b/>
              </w:rPr>
              <w:t>работ</w:t>
            </w:r>
            <w:r w:rsidRPr="008E5EA3">
              <w:rPr>
                <w:b/>
              </w:rPr>
              <w:t xml:space="preserve"> (начало и окончание)</w:t>
            </w:r>
          </w:p>
        </w:tc>
      </w:tr>
      <w:tr w:rsidR="00635719" w:rsidRPr="00E0250C" w:rsidTr="00C718E2">
        <w:trPr>
          <w:trHeight w:val="147"/>
        </w:trPr>
        <w:tc>
          <w:tcPr>
            <w:tcW w:w="633" w:type="dxa"/>
            <w:vMerge/>
            <w:vAlign w:val="center"/>
          </w:tcPr>
          <w:p w:rsidR="00635719" w:rsidRPr="008E5EA3" w:rsidRDefault="00635719" w:rsidP="00635719">
            <w:pPr>
              <w:pStyle w:val="aff0"/>
              <w:spacing w:before="0" w:after="0"/>
              <w:ind w:left="0" w:right="0"/>
              <w:jc w:val="center"/>
            </w:pPr>
          </w:p>
        </w:tc>
        <w:tc>
          <w:tcPr>
            <w:tcW w:w="2594" w:type="dxa"/>
            <w:vMerge/>
            <w:vAlign w:val="center"/>
          </w:tcPr>
          <w:p w:rsidR="00635719" w:rsidRPr="008E5EA3" w:rsidRDefault="00635719" w:rsidP="00635719">
            <w:pPr>
              <w:pStyle w:val="aff0"/>
              <w:spacing w:before="0" w:after="0"/>
              <w:ind w:left="0" w:right="0"/>
              <w:jc w:val="center"/>
            </w:pPr>
          </w:p>
        </w:tc>
        <w:tc>
          <w:tcPr>
            <w:tcW w:w="2288" w:type="dxa"/>
            <w:vMerge/>
            <w:vAlign w:val="center"/>
          </w:tcPr>
          <w:p w:rsidR="00635719" w:rsidRPr="008E5EA3" w:rsidRDefault="00635719" w:rsidP="00635719">
            <w:pPr>
              <w:pStyle w:val="aff0"/>
              <w:spacing w:before="0" w:after="0"/>
              <w:ind w:left="0" w:right="0"/>
              <w:jc w:val="center"/>
            </w:pPr>
          </w:p>
        </w:tc>
        <w:tc>
          <w:tcPr>
            <w:tcW w:w="1432" w:type="dxa"/>
            <w:vAlign w:val="center"/>
          </w:tcPr>
          <w:p w:rsidR="00635719" w:rsidRPr="008E5EA3" w:rsidRDefault="00635719" w:rsidP="00635719">
            <w:pPr>
              <w:pStyle w:val="aff0"/>
              <w:spacing w:before="0" w:after="0"/>
              <w:ind w:left="0" w:right="0"/>
              <w:jc w:val="center"/>
              <w:rPr>
                <w:b/>
              </w:rPr>
            </w:pPr>
            <w:r w:rsidRPr="008E5EA3">
              <w:rPr>
                <w:b/>
              </w:rPr>
              <w:t>в денежном выражении, руб. (без НДС)</w:t>
            </w:r>
          </w:p>
        </w:tc>
        <w:tc>
          <w:tcPr>
            <w:tcW w:w="1275" w:type="dxa"/>
            <w:vAlign w:val="center"/>
          </w:tcPr>
          <w:p w:rsidR="00635719" w:rsidRPr="008E5EA3" w:rsidRDefault="00635719" w:rsidP="00635719">
            <w:pPr>
              <w:pStyle w:val="aff0"/>
              <w:spacing w:before="0" w:after="0"/>
              <w:ind w:left="0" w:right="0"/>
              <w:jc w:val="center"/>
              <w:rPr>
                <w:b/>
              </w:rPr>
            </w:pPr>
            <w:proofErr w:type="gramStart"/>
            <w:r w:rsidRPr="008E5EA3">
              <w:rPr>
                <w:b/>
              </w:rPr>
              <w:t>в</w:t>
            </w:r>
            <w:proofErr w:type="gramEnd"/>
            <w:r w:rsidRPr="008E5EA3">
              <w:rPr>
                <w:b/>
              </w:rPr>
              <w:t xml:space="preserve"> % от общей стоимости</w:t>
            </w:r>
          </w:p>
        </w:tc>
        <w:tc>
          <w:tcPr>
            <w:tcW w:w="1349" w:type="dxa"/>
            <w:vMerge/>
            <w:vAlign w:val="center"/>
          </w:tcPr>
          <w:p w:rsidR="00635719" w:rsidRPr="008E5EA3" w:rsidRDefault="00635719" w:rsidP="00635719">
            <w:pPr>
              <w:pStyle w:val="aff0"/>
              <w:spacing w:before="0" w:after="0"/>
              <w:ind w:left="0" w:right="0"/>
              <w:jc w:val="center"/>
            </w:pPr>
          </w:p>
        </w:tc>
      </w:tr>
      <w:tr w:rsidR="00635719" w:rsidRPr="00E0250C" w:rsidTr="00C718E2">
        <w:trPr>
          <w:trHeight w:val="256"/>
        </w:trPr>
        <w:tc>
          <w:tcPr>
            <w:tcW w:w="633" w:type="dxa"/>
            <w:vAlign w:val="center"/>
          </w:tcPr>
          <w:p w:rsidR="00635719" w:rsidRPr="008E5EA3" w:rsidRDefault="00635719" w:rsidP="001405FA">
            <w:pPr>
              <w:pStyle w:val="aff1"/>
              <w:numPr>
                <w:ilvl w:val="0"/>
                <w:numId w:val="58"/>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1405FA">
            <w:pPr>
              <w:pStyle w:val="aff1"/>
              <w:numPr>
                <w:ilvl w:val="0"/>
                <w:numId w:val="58"/>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1405FA">
            <w:pPr>
              <w:pStyle w:val="aff1"/>
              <w:numPr>
                <w:ilvl w:val="0"/>
                <w:numId w:val="58"/>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635719">
            <w:pPr>
              <w:pStyle w:val="aff1"/>
              <w:spacing w:before="0" w:after="0"/>
              <w:ind w:left="0" w:right="0"/>
              <w:jc w:val="center"/>
              <w:rPr>
                <w:color w:val="000000"/>
                <w:sz w:val="22"/>
              </w:rPr>
            </w:pPr>
            <w:r w:rsidRPr="008E5EA3">
              <w:rPr>
                <w:color w:val="000000"/>
                <w:sz w:val="22"/>
              </w:rPr>
              <w:t>…</w:t>
            </w: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0A7DB0" w:rsidTr="00C718E2">
        <w:trPr>
          <w:trHeight w:val="269"/>
        </w:trPr>
        <w:tc>
          <w:tcPr>
            <w:tcW w:w="5515" w:type="dxa"/>
            <w:gridSpan w:val="3"/>
            <w:vAlign w:val="center"/>
          </w:tcPr>
          <w:p w:rsidR="00635719" w:rsidRPr="008E5EA3" w:rsidRDefault="00635719" w:rsidP="00635719">
            <w:pPr>
              <w:pStyle w:val="aff1"/>
              <w:spacing w:before="0" w:after="0"/>
              <w:ind w:left="0" w:right="0"/>
              <w:rPr>
                <w:b/>
                <w:sz w:val="22"/>
              </w:rPr>
            </w:pPr>
            <w:r w:rsidRPr="008E5EA3">
              <w:rPr>
                <w:b/>
                <w:sz w:val="22"/>
              </w:rPr>
              <w:t>ИТОГО</w:t>
            </w:r>
          </w:p>
        </w:tc>
        <w:tc>
          <w:tcPr>
            <w:tcW w:w="1432" w:type="dxa"/>
            <w:vAlign w:val="center"/>
          </w:tcPr>
          <w:p w:rsidR="00635719" w:rsidRPr="008E5EA3" w:rsidRDefault="00635719" w:rsidP="00635719">
            <w:pPr>
              <w:pStyle w:val="aff1"/>
              <w:spacing w:before="0" w:after="0"/>
              <w:ind w:left="0" w:right="0"/>
              <w:jc w:val="center"/>
              <w:rPr>
                <w:b/>
                <w:sz w:val="22"/>
              </w:rPr>
            </w:pPr>
          </w:p>
        </w:tc>
        <w:tc>
          <w:tcPr>
            <w:tcW w:w="1275" w:type="dxa"/>
            <w:vAlign w:val="center"/>
          </w:tcPr>
          <w:p w:rsidR="00635719" w:rsidRPr="008E5EA3" w:rsidRDefault="00635719" w:rsidP="00635719">
            <w:pPr>
              <w:pStyle w:val="aff1"/>
              <w:spacing w:before="0" w:after="0"/>
              <w:ind w:left="0" w:right="0"/>
              <w:jc w:val="center"/>
              <w:rPr>
                <w:b/>
                <w:sz w:val="22"/>
              </w:rPr>
            </w:pPr>
            <w:r w:rsidRPr="008E5EA3">
              <w:rPr>
                <w:b/>
                <w:sz w:val="22"/>
              </w:rPr>
              <w:t>100%</w:t>
            </w:r>
          </w:p>
        </w:tc>
        <w:tc>
          <w:tcPr>
            <w:tcW w:w="1349" w:type="dxa"/>
            <w:vAlign w:val="center"/>
          </w:tcPr>
          <w:p w:rsidR="00635719" w:rsidRPr="008E5EA3" w:rsidRDefault="00635719" w:rsidP="00635719">
            <w:pPr>
              <w:pStyle w:val="aff1"/>
              <w:spacing w:before="0" w:after="0"/>
              <w:ind w:left="0" w:right="0"/>
              <w:jc w:val="center"/>
              <w:rPr>
                <w:b/>
                <w:sz w:val="22"/>
              </w:rPr>
            </w:pPr>
            <w:r w:rsidRPr="008E5EA3">
              <w:rPr>
                <w:b/>
                <w:sz w:val="22"/>
              </w:rPr>
              <w:t>Х</w:t>
            </w:r>
          </w:p>
        </w:tc>
      </w:tr>
    </w:tbl>
    <w:p w:rsidR="00635719" w:rsidRPr="00F647F7" w:rsidRDefault="00635719" w:rsidP="00635719">
      <w:pPr>
        <w:spacing w:line="240" w:lineRule="auto"/>
        <w:rPr>
          <w:color w:val="000000"/>
          <w:sz w:val="24"/>
          <w:szCs w:val="24"/>
        </w:rPr>
      </w:pP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635719" w:rsidRPr="00F647F7"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635719" w:rsidRDefault="00635719" w:rsidP="00635719">
      <w:pPr>
        <w:suppressAutoHyphens w:val="0"/>
        <w:spacing w:line="240" w:lineRule="auto"/>
        <w:ind w:firstLine="0"/>
        <w:jc w:val="left"/>
        <w:rPr>
          <w:sz w:val="24"/>
          <w:szCs w:val="24"/>
        </w:rPr>
      </w:pPr>
      <w:bookmarkStart w:id="1733" w:name="_Toc90385126"/>
      <w:bookmarkStart w:id="1734" w:name="_Toc98253959"/>
      <w:bookmarkStart w:id="1735" w:name="_Toc157248211"/>
      <w:bookmarkStart w:id="1736" w:name="_Toc157496580"/>
      <w:bookmarkStart w:id="1737" w:name="_Toc158206119"/>
      <w:bookmarkStart w:id="1738" w:name="_Toc164057804"/>
      <w:bookmarkStart w:id="1739" w:name="_Toc164137154"/>
      <w:bookmarkStart w:id="1740" w:name="_Toc164161314"/>
      <w:bookmarkStart w:id="1741" w:name="_Toc165173885"/>
      <w:r>
        <w:rPr>
          <w:b/>
          <w:szCs w:val="24"/>
        </w:rPr>
        <w:br w:type="page"/>
      </w:r>
    </w:p>
    <w:p w:rsidR="00635719" w:rsidRPr="00D904EF" w:rsidRDefault="00635719" w:rsidP="00635719">
      <w:pPr>
        <w:pStyle w:val="3"/>
        <w:rPr>
          <w:szCs w:val="24"/>
        </w:rPr>
      </w:pPr>
      <w:bookmarkStart w:id="1742" w:name="_Toc439170706"/>
      <w:bookmarkStart w:id="1743" w:name="_Toc439172808"/>
      <w:bookmarkStart w:id="1744" w:name="_Toc439173269"/>
      <w:bookmarkStart w:id="1745" w:name="_Toc439238265"/>
      <w:bookmarkStart w:id="1746" w:name="_Toc439252813"/>
      <w:bookmarkStart w:id="1747" w:name="_Toc439323786"/>
      <w:bookmarkStart w:id="1748" w:name="_Toc440361421"/>
      <w:bookmarkStart w:id="1749" w:name="_Toc440376303"/>
      <w:bookmarkStart w:id="1750" w:name="_Toc440382561"/>
      <w:bookmarkStart w:id="1751" w:name="_Toc440447231"/>
      <w:bookmarkStart w:id="1752" w:name="_Toc440620911"/>
      <w:bookmarkStart w:id="1753" w:name="_Toc440631546"/>
      <w:bookmarkStart w:id="1754" w:name="_Toc440875782"/>
      <w:bookmarkStart w:id="1755" w:name="_Toc441131806"/>
      <w:bookmarkStart w:id="1756" w:name="_Toc465865254"/>
      <w:bookmarkStart w:id="1757" w:name="_Toc468975515"/>
      <w:bookmarkStart w:id="1758" w:name="_Toc471830541"/>
      <w:bookmarkStart w:id="1759" w:name="_Toc498589706"/>
      <w:r w:rsidRPr="00D904EF">
        <w:rPr>
          <w:szCs w:val="24"/>
        </w:rPr>
        <w:lastRenderedPageBreak/>
        <w:t>Инструкции по заполнению</w:t>
      </w:r>
      <w:bookmarkEnd w:id="1733"/>
      <w:bookmarkEnd w:id="1734"/>
      <w:bookmarkEnd w:id="1735"/>
      <w:bookmarkEnd w:id="1736"/>
      <w:bookmarkEnd w:id="1737"/>
      <w:bookmarkEnd w:id="1738"/>
      <w:bookmarkEnd w:id="1739"/>
      <w:bookmarkEnd w:id="1740"/>
      <w:bookmarkEnd w:id="1741"/>
      <w:bookmarkEnd w:id="1742"/>
      <w:bookmarkEnd w:id="1743"/>
      <w:bookmarkEnd w:id="1744"/>
      <w:bookmarkEnd w:id="1745"/>
      <w:bookmarkEnd w:id="1746"/>
      <w:bookmarkEnd w:id="1747"/>
      <w:bookmarkEnd w:id="1748"/>
      <w:bookmarkEnd w:id="1749"/>
      <w:bookmarkEnd w:id="1750"/>
      <w:bookmarkEnd w:id="1751"/>
      <w:bookmarkEnd w:id="1752"/>
      <w:bookmarkEnd w:id="1753"/>
      <w:bookmarkEnd w:id="1754"/>
      <w:bookmarkEnd w:id="1755"/>
      <w:bookmarkEnd w:id="1756"/>
      <w:bookmarkEnd w:id="1757"/>
      <w:bookmarkEnd w:id="1758"/>
      <w:bookmarkEnd w:id="1759"/>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w:t>
      </w:r>
      <w:r>
        <w:rPr>
          <w:sz w:val="24"/>
          <w:szCs w:val="24"/>
        </w:rPr>
        <w:t>Участник</w:t>
      </w:r>
      <w:r w:rsidRPr="00F647F7">
        <w:rPr>
          <w:sz w:val="24"/>
          <w:szCs w:val="24"/>
        </w:rPr>
        <w:t xml:space="preserve">ом </w:t>
      </w:r>
      <w:r w:rsidR="00C718E2">
        <w:rPr>
          <w:sz w:val="24"/>
          <w:szCs w:val="24"/>
        </w:rPr>
        <w:t xml:space="preserve">с привлечением </w:t>
      </w:r>
      <w:r w:rsidR="00D35266">
        <w:rPr>
          <w:sz w:val="24"/>
          <w:szCs w:val="24"/>
        </w:rPr>
        <w:t>субподрядчиков</w:t>
      </w:r>
      <w:r w:rsidR="00C718E2">
        <w:rPr>
          <w:sz w:val="24"/>
          <w:szCs w:val="24"/>
        </w:rPr>
        <w:t xml:space="preserve"> </w:t>
      </w:r>
      <w:r w:rsidRPr="00F647F7">
        <w:rPr>
          <w:sz w:val="24"/>
          <w:szCs w:val="24"/>
        </w:rPr>
        <w:t xml:space="preserve">(подраздел </w:t>
      </w:r>
      <w:r w:rsidR="00C55095">
        <w:rPr>
          <w:sz w:val="24"/>
          <w:szCs w:val="24"/>
        </w:rPr>
        <w:fldChar w:fldCharType="begin"/>
      </w:r>
      <w:r w:rsidR="00C718E2">
        <w:rPr>
          <w:sz w:val="24"/>
          <w:szCs w:val="24"/>
        </w:rPr>
        <w:instrText xml:space="preserve"> REF _Ref440271628 \r \h </w:instrText>
      </w:r>
      <w:r w:rsidR="00C55095">
        <w:rPr>
          <w:sz w:val="24"/>
          <w:szCs w:val="24"/>
        </w:rPr>
      </w:r>
      <w:r w:rsidR="00C55095">
        <w:rPr>
          <w:sz w:val="24"/>
          <w:szCs w:val="24"/>
        </w:rPr>
        <w:fldChar w:fldCharType="separate"/>
      </w:r>
      <w:r w:rsidR="00646563">
        <w:rPr>
          <w:sz w:val="24"/>
          <w:szCs w:val="24"/>
        </w:rPr>
        <w:t>3.3.9</w:t>
      </w:r>
      <w:r w:rsidR="00C55095">
        <w:rPr>
          <w:sz w:val="24"/>
          <w:szCs w:val="24"/>
        </w:rPr>
        <w:fldChar w:fldCharType="end"/>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00D90031" w:rsidRPr="00A55F54">
        <w:rPr>
          <w:sz w:val="24"/>
          <w:szCs w:val="24"/>
        </w:rPr>
        <w:t xml:space="preserve">(подраздел </w:t>
      </w:r>
      <w:r w:rsidR="00C55095">
        <w:rPr>
          <w:sz w:val="24"/>
          <w:szCs w:val="24"/>
        </w:rPr>
        <w:fldChar w:fldCharType="begin"/>
      </w:r>
      <w:r w:rsidR="00D90031">
        <w:rPr>
          <w:sz w:val="24"/>
          <w:szCs w:val="24"/>
        </w:rPr>
        <w:instrText xml:space="preserve"> REF _Ref55336310 \r \h </w:instrText>
      </w:r>
      <w:r w:rsidR="00C55095">
        <w:rPr>
          <w:sz w:val="24"/>
          <w:szCs w:val="24"/>
        </w:rPr>
      </w:r>
      <w:r w:rsidR="00C55095">
        <w:rPr>
          <w:sz w:val="24"/>
          <w:szCs w:val="24"/>
        </w:rPr>
        <w:fldChar w:fldCharType="separate"/>
      </w:r>
      <w:r w:rsidR="00646563">
        <w:rPr>
          <w:sz w:val="24"/>
          <w:szCs w:val="24"/>
        </w:rPr>
        <w:t>5.1</w:t>
      </w:r>
      <w:r w:rsidR="00C55095">
        <w:rPr>
          <w:sz w:val="24"/>
          <w:szCs w:val="24"/>
        </w:rPr>
        <w:fldChar w:fldCharType="end"/>
      </w:r>
      <w:r w:rsidR="00D90031" w:rsidRPr="00A55F54">
        <w:rPr>
          <w:sz w:val="24"/>
          <w:szCs w:val="24"/>
        </w:rPr>
        <w:t>)</w:t>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w:t>
      </w:r>
      <w:proofErr w:type="spellStart"/>
      <w:r w:rsidRPr="00F647F7">
        <w:rPr>
          <w:sz w:val="24"/>
          <w:szCs w:val="24"/>
        </w:rPr>
        <w:t>т.ч</w:t>
      </w:r>
      <w:proofErr w:type="spellEnd"/>
      <w:r w:rsidRPr="00F647F7">
        <w:rPr>
          <w:sz w:val="24"/>
          <w:szCs w:val="24"/>
        </w:rPr>
        <w:t>. организационно-правовую форму) и свой адрес.</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w:t>
      </w:r>
      <w:r>
        <w:rPr>
          <w:sz w:val="24"/>
          <w:szCs w:val="24"/>
        </w:rPr>
        <w:t>Участник</w:t>
      </w:r>
      <w:r w:rsidRPr="00F647F7">
        <w:rPr>
          <w:sz w:val="24"/>
          <w:szCs w:val="24"/>
        </w:rPr>
        <w:t xml:space="preserve"> указывает:</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выполняемых </w:t>
      </w:r>
      <w:r>
        <w:rPr>
          <w:sz w:val="24"/>
          <w:szCs w:val="24"/>
        </w:rPr>
        <w:t>Участником</w:t>
      </w:r>
      <w:r w:rsidRPr="00843BBD">
        <w:rPr>
          <w:sz w:val="24"/>
          <w:szCs w:val="24"/>
        </w:rPr>
        <w:t xml:space="preserve"> и каждым </w:t>
      </w:r>
      <w:r w:rsidR="00D35266">
        <w:rPr>
          <w:sz w:val="24"/>
          <w:szCs w:val="24"/>
        </w:rPr>
        <w:t>субподрядчиком</w:t>
      </w:r>
      <w:r w:rsidRPr="00843BBD">
        <w:rPr>
          <w:sz w:val="24"/>
          <w:szCs w:val="24"/>
        </w:rPr>
        <w:t xml:space="preserve"> </w:t>
      </w:r>
      <w:r w:rsidR="00D35266">
        <w:rPr>
          <w:sz w:val="24"/>
          <w:szCs w:val="24"/>
        </w:rPr>
        <w:t>работ</w:t>
      </w:r>
      <w:r w:rsidR="00635719" w:rsidRPr="00F647F7">
        <w:rPr>
          <w:sz w:val="24"/>
          <w:szCs w:val="24"/>
        </w:rPr>
        <w:t>;</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w:t>
      </w:r>
      <w:r w:rsidR="00D35266">
        <w:rPr>
          <w:sz w:val="24"/>
          <w:szCs w:val="24"/>
        </w:rPr>
        <w:t>работ</w:t>
      </w:r>
      <w:r w:rsidRPr="00843BBD">
        <w:rPr>
          <w:sz w:val="24"/>
          <w:szCs w:val="24"/>
        </w:rPr>
        <w:t xml:space="preserve"> по </w:t>
      </w:r>
      <w:r>
        <w:rPr>
          <w:sz w:val="24"/>
          <w:szCs w:val="24"/>
        </w:rPr>
        <w:t>Участнику</w:t>
      </w:r>
      <w:r w:rsidRPr="00843BBD">
        <w:rPr>
          <w:sz w:val="24"/>
          <w:szCs w:val="24"/>
        </w:rPr>
        <w:t xml:space="preserve"> и </w:t>
      </w:r>
      <w:r w:rsidR="00D35266">
        <w:rPr>
          <w:sz w:val="24"/>
          <w:szCs w:val="24"/>
        </w:rPr>
        <w:t>субподрядчикам</w:t>
      </w:r>
      <w:r w:rsidRPr="00843BBD">
        <w:rPr>
          <w:sz w:val="24"/>
          <w:szCs w:val="24"/>
        </w:rPr>
        <w:t xml:space="preserve"> в денежном и процентном выражении в соответствии со</w:t>
      </w:r>
      <w:r w:rsidR="00635719" w:rsidRPr="00F647F7">
        <w:rPr>
          <w:sz w:val="24"/>
          <w:szCs w:val="24"/>
        </w:rPr>
        <w:t xml:space="preserve"> </w:t>
      </w:r>
      <w:r w:rsidR="00841A6F">
        <w:rPr>
          <w:sz w:val="24"/>
          <w:szCs w:val="24"/>
        </w:rPr>
        <w:t>Сводной таблицей стоимости</w:t>
      </w:r>
      <w:r w:rsidR="00841A6F" w:rsidRPr="00F647F7">
        <w:rPr>
          <w:sz w:val="24"/>
          <w:szCs w:val="24"/>
        </w:rPr>
        <w:t xml:space="preserve"> </w:t>
      </w:r>
      <w:r w:rsidR="001C4BB0" w:rsidRPr="005D252F">
        <w:rPr>
          <w:bCs w:val="0"/>
          <w:sz w:val="24"/>
          <w:szCs w:val="24"/>
        </w:rPr>
        <w:t>работ</w:t>
      </w:r>
      <w:r w:rsidR="001C4BB0" w:rsidRPr="002D4BC6">
        <w:rPr>
          <w:szCs w:val="24"/>
        </w:rPr>
        <w:t xml:space="preserve"> </w:t>
      </w:r>
      <w:r w:rsidR="00635719" w:rsidRPr="00F647F7">
        <w:rPr>
          <w:sz w:val="24"/>
          <w:szCs w:val="24"/>
        </w:rPr>
        <w:t>(</w:t>
      </w:r>
      <w:r w:rsidR="00D90031">
        <w:rPr>
          <w:sz w:val="24"/>
          <w:szCs w:val="24"/>
        </w:rPr>
        <w:t>подраздел</w:t>
      </w:r>
      <w:r w:rsidR="00841A6F">
        <w:rPr>
          <w:sz w:val="24"/>
          <w:szCs w:val="24"/>
        </w:rPr>
        <w:t xml:space="preserve"> </w:t>
      </w:r>
      <w:r w:rsidR="00C55095">
        <w:rPr>
          <w:sz w:val="24"/>
          <w:szCs w:val="24"/>
        </w:rPr>
        <w:fldChar w:fldCharType="begin"/>
      </w:r>
      <w:r w:rsidR="00D90031">
        <w:rPr>
          <w:sz w:val="24"/>
          <w:szCs w:val="24"/>
        </w:rPr>
        <w:instrText xml:space="preserve"> REF _Ref440274337 \r \h </w:instrText>
      </w:r>
      <w:r w:rsidR="00C55095">
        <w:rPr>
          <w:sz w:val="24"/>
          <w:szCs w:val="24"/>
        </w:rPr>
      </w:r>
      <w:r w:rsidR="00C55095">
        <w:rPr>
          <w:sz w:val="24"/>
          <w:szCs w:val="24"/>
        </w:rPr>
        <w:fldChar w:fldCharType="separate"/>
      </w:r>
      <w:r w:rsidR="00646563">
        <w:rPr>
          <w:sz w:val="24"/>
          <w:szCs w:val="24"/>
        </w:rPr>
        <w:t>5.2</w:t>
      </w:r>
      <w:r w:rsidR="00C55095">
        <w:rPr>
          <w:sz w:val="24"/>
          <w:szCs w:val="24"/>
        </w:rPr>
        <w:fldChar w:fldCharType="end"/>
      </w:r>
      <w:r w:rsidR="00635719" w:rsidRPr="00F647F7">
        <w:rPr>
          <w:sz w:val="24"/>
          <w:szCs w:val="24"/>
        </w:rPr>
        <w:t>);</w:t>
      </w:r>
    </w:p>
    <w:p w:rsidR="00635719" w:rsidRPr="008E5EA3"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w:t>
      </w:r>
      <w:r w:rsidR="00D35266">
        <w:rPr>
          <w:sz w:val="24"/>
          <w:szCs w:val="24"/>
        </w:rPr>
        <w:t>выполнения работ</w:t>
      </w:r>
      <w:r w:rsidRPr="00843BBD">
        <w:rPr>
          <w:sz w:val="24"/>
          <w:szCs w:val="24"/>
        </w:rPr>
        <w:t xml:space="preserve"> </w:t>
      </w:r>
      <w:r w:rsidR="00FC4C06">
        <w:rPr>
          <w:sz w:val="24"/>
          <w:szCs w:val="24"/>
        </w:rPr>
        <w:t>Участником</w:t>
      </w:r>
      <w:r w:rsidRPr="00843BBD">
        <w:rPr>
          <w:sz w:val="24"/>
          <w:szCs w:val="24"/>
        </w:rPr>
        <w:t xml:space="preserve"> и каждым </w:t>
      </w:r>
      <w:r w:rsidR="00D35266">
        <w:rPr>
          <w:sz w:val="24"/>
          <w:szCs w:val="24"/>
        </w:rPr>
        <w:t>субподрядчиком</w:t>
      </w:r>
      <w:r w:rsidRPr="00843BBD">
        <w:rPr>
          <w:sz w:val="24"/>
          <w:szCs w:val="24"/>
        </w:rPr>
        <w:t xml:space="preserve"> в соответствии с Графиком </w:t>
      </w:r>
      <w:r w:rsidR="00D35266">
        <w:rPr>
          <w:sz w:val="24"/>
          <w:szCs w:val="24"/>
        </w:rPr>
        <w:t>выполнения работ</w:t>
      </w:r>
      <w:r w:rsidR="00635719" w:rsidRPr="00F647F7">
        <w:rPr>
          <w:sz w:val="24"/>
          <w:szCs w:val="24"/>
        </w:rPr>
        <w:t xml:space="preserve"> </w:t>
      </w:r>
      <w:r w:rsidR="00635719" w:rsidRPr="008E5EA3">
        <w:rPr>
          <w:sz w:val="24"/>
          <w:szCs w:val="24"/>
        </w:rPr>
        <w:t xml:space="preserve">(подраздел </w:t>
      </w:r>
      <w:r w:rsidR="00C55095">
        <w:rPr>
          <w:sz w:val="24"/>
          <w:szCs w:val="24"/>
        </w:rPr>
        <w:fldChar w:fldCharType="begin"/>
      </w:r>
      <w:r w:rsidR="00D90031">
        <w:rPr>
          <w:sz w:val="24"/>
          <w:szCs w:val="24"/>
        </w:rPr>
        <w:instrText xml:space="preserve"> REF _Ref440274366 \r \h </w:instrText>
      </w:r>
      <w:r w:rsidR="00C55095">
        <w:rPr>
          <w:sz w:val="24"/>
          <w:szCs w:val="24"/>
        </w:rPr>
      </w:r>
      <w:r w:rsidR="00C55095">
        <w:rPr>
          <w:sz w:val="24"/>
          <w:szCs w:val="24"/>
        </w:rPr>
        <w:fldChar w:fldCharType="separate"/>
      </w:r>
      <w:r w:rsidR="00646563">
        <w:rPr>
          <w:sz w:val="24"/>
          <w:szCs w:val="24"/>
        </w:rPr>
        <w:t>5.4</w:t>
      </w:r>
      <w:r w:rsidR="00C55095">
        <w:rPr>
          <w:sz w:val="24"/>
          <w:szCs w:val="24"/>
        </w:rPr>
        <w:fldChar w:fldCharType="end"/>
      </w:r>
      <w:r w:rsidR="00635719" w:rsidRPr="008E5EA3">
        <w:rPr>
          <w:sz w:val="24"/>
          <w:szCs w:val="24"/>
        </w:rPr>
        <w:t>).</w:t>
      </w:r>
    </w:p>
    <w:p w:rsidR="00635719" w:rsidRPr="00B86686" w:rsidRDefault="00635719" w:rsidP="00635719">
      <w:pPr>
        <w:rPr>
          <w:sz w:val="24"/>
          <w:szCs w:val="24"/>
        </w:rPr>
      </w:pPr>
    </w:p>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CA1534" w:rsidRDefault="00CA1534">
      <w:pPr>
        <w:suppressAutoHyphens w:val="0"/>
        <w:spacing w:line="240" w:lineRule="auto"/>
        <w:ind w:firstLine="0"/>
        <w:jc w:val="left"/>
        <w:rPr>
          <w:lang w:eastAsia="ru-RU"/>
        </w:rPr>
      </w:pPr>
      <w:r>
        <w:rPr>
          <w:lang w:eastAsia="ru-RU"/>
        </w:rPr>
        <w:br w:type="page"/>
      </w:r>
    </w:p>
    <w:p w:rsidR="00CA1534" w:rsidRPr="00F647F7" w:rsidRDefault="00CA1534" w:rsidP="00CA1534">
      <w:pPr>
        <w:pStyle w:val="2"/>
        <w:pageBreakBefore/>
        <w:tabs>
          <w:tab w:val="clear" w:pos="1700"/>
          <w:tab w:val="num" w:pos="1134"/>
          <w:tab w:val="num" w:pos="5104"/>
        </w:tabs>
        <w:spacing w:before="100" w:beforeAutospacing="1" w:after="100" w:afterAutospacing="1" w:line="240" w:lineRule="auto"/>
        <w:rPr>
          <w:color w:val="000000"/>
        </w:rPr>
      </w:pPr>
      <w:bookmarkStart w:id="1760" w:name="_Ref440376324"/>
      <w:bookmarkStart w:id="1761" w:name="_Ref440376401"/>
      <w:bookmarkStart w:id="1762" w:name="_Toc498589707"/>
      <w:r w:rsidRPr="00F647F7">
        <w:lastRenderedPageBreak/>
        <w:t xml:space="preserve">План распределения объемов </w:t>
      </w:r>
      <w:r w:rsidR="009C7197">
        <w:rPr>
          <w:color w:val="000000"/>
        </w:rPr>
        <w:t>выполнения работ</w:t>
      </w:r>
      <w:r w:rsidR="009C7197" w:rsidRPr="00843BBD">
        <w:t xml:space="preserve"> </w:t>
      </w:r>
      <w:r w:rsidRPr="00F647F7">
        <w:t xml:space="preserve">внутри коллективного </w:t>
      </w:r>
      <w:r>
        <w:t>Участник</w:t>
      </w:r>
      <w:r w:rsidRPr="00F647F7">
        <w:t xml:space="preserve">а </w:t>
      </w:r>
      <w:r w:rsidRPr="00F647F7">
        <w:rPr>
          <w:color w:val="000000"/>
        </w:rPr>
        <w:t>(форма 1</w:t>
      </w:r>
      <w:r w:rsidR="0010618F">
        <w:rPr>
          <w:color w:val="000000"/>
        </w:rPr>
        <w:t>8</w:t>
      </w:r>
      <w:r w:rsidRPr="00F647F7">
        <w:rPr>
          <w:color w:val="000000"/>
        </w:rPr>
        <w:t>)</w:t>
      </w:r>
      <w:bookmarkEnd w:id="1760"/>
      <w:bookmarkEnd w:id="1761"/>
      <w:bookmarkEnd w:id="1762"/>
    </w:p>
    <w:p w:rsidR="00CA1534" w:rsidRPr="00D904EF" w:rsidRDefault="00CA1534" w:rsidP="00CA1534">
      <w:pPr>
        <w:pStyle w:val="3"/>
        <w:rPr>
          <w:szCs w:val="24"/>
        </w:rPr>
      </w:pPr>
      <w:bookmarkStart w:id="1763" w:name="_Toc440376305"/>
      <w:bookmarkStart w:id="1764" w:name="_Toc440382563"/>
      <w:bookmarkStart w:id="1765" w:name="_Toc440447233"/>
      <w:bookmarkStart w:id="1766" w:name="_Toc440620913"/>
      <w:bookmarkStart w:id="1767" w:name="_Toc440631548"/>
      <w:bookmarkStart w:id="1768" w:name="_Toc440875784"/>
      <w:bookmarkStart w:id="1769" w:name="_Toc441131808"/>
      <w:bookmarkStart w:id="1770" w:name="_Toc465865256"/>
      <w:bookmarkStart w:id="1771" w:name="_Toc468975517"/>
      <w:bookmarkStart w:id="1772" w:name="_Toc471830543"/>
      <w:bookmarkStart w:id="1773" w:name="_Toc498589708"/>
      <w:r w:rsidRPr="00D904EF">
        <w:rPr>
          <w:szCs w:val="24"/>
        </w:rPr>
        <w:t xml:space="preserve">Форма </w:t>
      </w:r>
      <w:proofErr w:type="gramStart"/>
      <w:r w:rsidRPr="00D904EF">
        <w:rPr>
          <w:szCs w:val="24"/>
        </w:rPr>
        <w:t xml:space="preserve">плана распределения объемов </w:t>
      </w:r>
      <w:r w:rsidR="009C7197">
        <w:rPr>
          <w:color w:val="000000"/>
          <w:szCs w:val="24"/>
        </w:rPr>
        <w:t>выполнения работ</w:t>
      </w:r>
      <w:proofErr w:type="gramEnd"/>
      <w:r w:rsidR="009C7197" w:rsidRPr="00843BBD">
        <w:rPr>
          <w:szCs w:val="24"/>
        </w:rPr>
        <w:t xml:space="preserve"> </w:t>
      </w:r>
      <w:r w:rsidRPr="00D904EF">
        <w:rPr>
          <w:szCs w:val="24"/>
        </w:rPr>
        <w:t>внутри коллективного Участника</w:t>
      </w:r>
      <w:bookmarkEnd w:id="1763"/>
      <w:bookmarkEnd w:id="1764"/>
      <w:bookmarkEnd w:id="1765"/>
      <w:bookmarkEnd w:id="1766"/>
      <w:bookmarkEnd w:id="1767"/>
      <w:bookmarkEnd w:id="1768"/>
      <w:bookmarkEnd w:id="1769"/>
      <w:bookmarkEnd w:id="1770"/>
      <w:bookmarkEnd w:id="1771"/>
      <w:bookmarkEnd w:id="1772"/>
      <w:bookmarkEnd w:id="1773"/>
    </w:p>
    <w:p w:rsidR="00CA1534" w:rsidRPr="00F647F7" w:rsidRDefault="00CA1534" w:rsidP="00CA1534">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CA1534" w:rsidRPr="00F647F7" w:rsidRDefault="00CA1534" w:rsidP="00CA1534">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DA1BA0">
        <w:rPr>
          <w:noProof/>
          <w:color w:val="000000"/>
          <w:sz w:val="24"/>
          <w:szCs w:val="24"/>
        </w:rPr>
        <w:t>7</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CA1534" w:rsidRPr="00F647F7" w:rsidRDefault="00CA1534" w:rsidP="00CA1534">
      <w:pPr>
        <w:spacing w:line="240" w:lineRule="auto"/>
        <w:ind w:firstLine="0"/>
        <w:rPr>
          <w:color w:val="000000"/>
          <w:sz w:val="24"/>
          <w:szCs w:val="24"/>
        </w:rPr>
      </w:pPr>
    </w:p>
    <w:p w:rsidR="00CA1534" w:rsidRDefault="00CA1534" w:rsidP="009C7197">
      <w:pPr>
        <w:spacing w:line="240" w:lineRule="auto"/>
        <w:ind w:firstLine="0"/>
        <w:jc w:val="center"/>
        <w:rPr>
          <w:b/>
          <w:sz w:val="24"/>
          <w:szCs w:val="24"/>
        </w:rPr>
      </w:pPr>
      <w:r w:rsidRPr="00F647F7">
        <w:rPr>
          <w:b/>
          <w:sz w:val="24"/>
          <w:szCs w:val="24"/>
        </w:rPr>
        <w:t xml:space="preserve">План распределения объемов </w:t>
      </w:r>
      <w:r w:rsidR="009C7197" w:rsidRPr="009C7197">
        <w:rPr>
          <w:b/>
          <w:sz w:val="24"/>
          <w:szCs w:val="24"/>
        </w:rPr>
        <w:t xml:space="preserve">выполнения работ </w:t>
      </w:r>
      <w:r w:rsidRPr="00F647F7">
        <w:rPr>
          <w:b/>
          <w:sz w:val="24"/>
          <w:szCs w:val="24"/>
        </w:rPr>
        <w:t xml:space="preserve">внутри коллективного </w:t>
      </w:r>
      <w:r>
        <w:rPr>
          <w:b/>
          <w:sz w:val="24"/>
          <w:szCs w:val="24"/>
        </w:rPr>
        <w:t>Участник</w:t>
      </w:r>
      <w:r w:rsidR="009C7197">
        <w:rPr>
          <w:b/>
          <w:sz w:val="24"/>
          <w:szCs w:val="24"/>
        </w:rPr>
        <w:t>а</w:t>
      </w:r>
    </w:p>
    <w:p w:rsidR="009C7197" w:rsidRPr="009C7197" w:rsidRDefault="009C7197" w:rsidP="009C7197">
      <w:pPr>
        <w:spacing w:line="240" w:lineRule="auto"/>
        <w:ind w:firstLine="0"/>
        <w:jc w:val="center"/>
        <w:rPr>
          <w:b/>
          <w:sz w:val="24"/>
          <w:szCs w:val="24"/>
        </w:rPr>
      </w:pPr>
    </w:p>
    <w:p w:rsidR="00CA1534" w:rsidRPr="00F647F7" w:rsidRDefault="00CA1534" w:rsidP="00CA1534">
      <w:pPr>
        <w:spacing w:line="240" w:lineRule="auto"/>
        <w:ind w:firstLine="0"/>
        <w:rPr>
          <w:color w:val="000000"/>
          <w:sz w:val="24"/>
          <w:szCs w:val="24"/>
        </w:rPr>
      </w:pPr>
      <w:r w:rsidRPr="00F647F7">
        <w:rPr>
          <w:color w:val="000000"/>
          <w:sz w:val="24"/>
          <w:szCs w:val="24"/>
        </w:rPr>
        <w:t xml:space="preserve">Наименование и адрес лидера коллективного </w:t>
      </w:r>
      <w:r>
        <w:rPr>
          <w:color w:val="000000"/>
          <w:sz w:val="24"/>
          <w:szCs w:val="24"/>
        </w:rPr>
        <w:t>Участник</w:t>
      </w:r>
      <w:r w:rsidRPr="00F647F7">
        <w:rPr>
          <w:color w:val="000000"/>
          <w:sz w:val="24"/>
          <w:szCs w:val="24"/>
        </w:rPr>
        <w:t>а: _______________________</w:t>
      </w:r>
    </w:p>
    <w:p w:rsidR="00CA1534" w:rsidRPr="00F647F7" w:rsidRDefault="00CA1534" w:rsidP="00CA1534">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432"/>
        <w:gridCol w:w="1275"/>
        <w:gridCol w:w="1349"/>
      </w:tblGrid>
      <w:tr w:rsidR="009C7197" w:rsidRPr="00E0250C" w:rsidTr="00BC4601">
        <w:trPr>
          <w:trHeight w:val="256"/>
        </w:trPr>
        <w:tc>
          <w:tcPr>
            <w:tcW w:w="633" w:type="dxa"/>
            <w:vMerge w:val="restart"/>
            <w:vAlign w:val="center"/>
          </w:tcPr>
          <w:p w:rsidR="009C7197" w:rsidRPr="008E5EA3" w:rsidRDefault="009C7197" w:rsidP="00BC4601">
            <w:pPr>
              <w:spacing w:line="240" w:lineRule="auto"/>
              <w:ind w:firstLine="0"/>
              <w:jc w:val="center"/>
              <w:rPr>
                <w:b/>
              </w:rPr>
            </w:pPr>
            <w:r w:rsidRPr="008E5EA3">
              <w:rPr>
                <w:b/>
              </w:rPr>
              <w:t xml:space="preserve">№ </w:t>
            </w:r>
            <w:proofErr w:type="gramStart"/>
            <w:r w:rsidRPr="008E5EA3">
              <w:rPr>
                <w:b/>
              </w:rPr>
              <w:t>п</w:t>
            </w:r>
            <w:proofErr w:type="gramEnd"/>
            <w:r w:rsidRPr="008E5EA3">
              <w:rPr>
                <w:b/>
              </w:rPr>
              <w:t>/п</w:t>
            </w:r>
          </w:p>
        </w:tc>
        <w:tc>
          <w:tcPr>
            <w:tcW w:w="2594" w:type="dxa"/>
            <w:vMerge w:val="restart"/>
            <w:vAlign w:val="center"/>
          </w:tcPr>
          <w:p w:rsidR="009C7197" w:rsidRPr="008E5EA3" w:rsidRDefault="009C7197" w:rsidP="00BC4601">
            <w:pPr>
              <w:pStyle w:val="aff0"/>
              <w:spacing w:before="0" w:after="0"/>
              <w:ind w:left="0" w:right="0"/>
              <w:jc w:val="center"/>
              <w:rPr>
                <w:b/>
              </w:rPr>
            </w:pPr>
            <w:r w:rsidRPr="008E5EA3">
              <w:rPr>
                <w:b/>
              </w:rPr>
              <w:t xml:space="preserve">Наименование </w:t>
            </w:r>
            <w:r>
              <w:rPr>
                <w:b/>
              </w:rPr>
              <w:t>работ</w:t>
            </w:r>
          </w:p>
        </w:tc>
        <w:tc>
          <w:tcPr>
            <w:tcW w:w="2288" w:type="dxa"/>
            <w:vMerge w:val="restart"/>
            <w:vAlign w:val="center"/>
          </w:tcPr>
          <w:p w:rsidR="009C7197" w:rsidRPr="008E5EA3" w:rsidRDefault="009C7197" w:rsidP="00BC4601">
            <w:pPr>
              <w:pStyle w:val="aff0"/>
              <w:spacing w:before="0" w:after="0"/>
              <w:ind w:left="0" w:right="0"/>
              <w:jc w:val="center"/>
              <w:rPr>
                <w:b/>
              </w:rPr>
            </w:pPr>
            <w:r w:rsidRPr="008E5EA3">
              <w:rPr>
                <w:b/>
              </w:rPr>
              <w:t>Наименование организации,</w:t>
            </w:r>
            <w:r>
              <w:rPr>
                <w:b/>
              </w:rPr>
              <w:t xml:space="preserve"> выполняющей</w:t>
            </w:r>
            <w:r w:rsidRPr="00C718E2">
              <w:rPr>
                <w:b/>
              </w:rPr>
              <w:t xml:space="preserve"> данный объем </w:t>
            </w:r>
            <w:r>
              <w:rPr>
                <w:b/>
              </w:rPr>
              <w:t>работ</w:t>
            </w:r>
          </w:p>
        </w:tc>
        <w:tc>
          <w:tcPr>
            <w:tcW w:w="2707" w:type="dxa"/>
            <w:gridSpan w:val="2"/>
            <w:vAlign w:val="center"/>
          </w:tcPr>
          <w:p w:rsidR="009C7197" w:rsidRPr="008E5EA3" w:rsidRDefault="009C7197" w:rsidP="00BC4601">
            <w:pPr>
              <w:pStyle w:val="aff0"/>
              <w:spacing w:before="0" w:after="0"/>
              <w:ind w:left="0" w:right="0"/>
              <w:jc w:val="center"/>
              <w:rPr>
                <w:b/>
              </w:rPr>
            </w:pPr>
            <w:r w:rsidRPr="008E5EA3">
              <w:rPr>
                <w:b/>
              </w:rPr>
              <w:t xml:space="preserve">Стоимость </w:t>
            </w:r>
            <w:r>
              <w:rPr>
                <w:b/>
              </w:rPr>
              <w:t>работ</w:t>
            </w:r>
          </w:p>
        </w:tc>
        <w:tc>
          <w:tcPr>
            <w:tcW w:w="1349" w:type="dxa"/>
            <w:vMerge w:val="restart"/>
            <w:vAlign w:val="center"/>
          </w:tcPr>
          <w:p w:rsidR="009C7197" w:rsidRPr="008E5EA3" w:rsidRDefault="009C7197" w:rsidP="00BC4601">
            <w:pPr>
              <w:pStyle w:val="aff0"/>
              <w:spacing w:before="0" w:after="0"/>
              <w:ind w:left="0" w:right="0"/>
              <w:jc w:val="center"/>
              <w:rPr>
                <w:b/>
              </w:rPr>
            </w:pPr>
            <w:r w:rsidRPr="008E5EA3">
              <w:rPr>
                <w:b/>
              </w:rPr>
              <w:t xml:space="preserve">Сроки </w:t>
            </w:r>
            <w:r>
              <w:rPr>
                <w:b/>
              </w:rPr>
              <w:t>оказания работ</w:t>
            </w:r>
            <w:r w:rsidRPr="008E5EA3">
              <w:rPr>
                <w:b/>
              </w:rPr>
              <w:t xml:space="preserve"> (начало и окончание)</w:t>
            </w:r>
          </w:p>
        </w:tc>
      </w:tr>
      <w:tr w:rsidR="009C7197" w:rsidRPr="00E0250C" w:rsidTr="00BC4601">
        <w:trPr>
          <w:trHeight w:val="147"/>
        </w:trPr>
        <w:tc>
          <w:tcPr>
            <w:tcW w:w="633" w:type="dxa"/>
            <w:vMerge/>
            <w:vAlign w:val="center"/>
          </w:tcPr>
          <w:p w:rsidR="009C7197" w:rsidRPr="008E5EA3" w:rsidRDefault="009C7197" w:rsidP="00BC4601">
            <w:pPr>
              <w:pStyle w:val="aff0"/>
              <w:spacing w:before="0" w:after="0"/>
              <w:ind w:left="0" w:right="0"/>
              <w:jc w:val="center"/>
            </w:pPr>
          </w:p>
        </w:tc>
        <w:tc>
          <w:tcPr>
            <w:tcW w:w="2594" w:type="dxa"/>
            <w:vMerge/>
            <w:vAlign w:val="center"/>
          </w:tcPr>
          <w:p w:rsidR="009C7197" w:rsidRPr="008E5EA3" w:rsidRDefault="009C7197" w:rsidP="00BC4601">
            <w:pPr>
              <w:pStyle w:val="aff0"/>
              <w:spacing w:before="0" w:after="0"/>
              <w:ind w:left="0" w:right="0"/>
              <w:jc w:val="center"/>
            </w:pPr>
          </w:p>
        </w:tc>
        <w:tc>
          <w:tcPr>
            <w:tcW w:w="2288" w:type="dxa"/>
            <w:vMerge/>
            <w:vAlign w:val="center"/>
          </w:tcPr>
          <w:p w:rsidR="009C7197" w:rsidRPr="008E5EA3" w:rsidRDefault="009C7197" w:rsidP="00BC4601">
            <w:pPr>
              <w:pStyle w:val="aff0"/>
              <w:spacing w:before="0" w:after="0"/>
              <w:ind w:left="0" w:right="0"/>
              <w:jc w:val="center"/>
            </w:pPr>
          </w:p>
        </w:tc>
        <w:tc>
          <w:tcPr>
            <w:tcW w:w="1432" w:type="dxa"/>
            <w:vAlign w:val="center"/>
          </w:tcPr>
          <w:p w:rsidR="009C7197" w:rsidRPr="008E5EA3" w:rsidRDefault="009C7197" w:rsidP="00BC4601">
            <w:pPr>
              <w:pStyle w:val="aff0"/>
              <w:spacing w:before="0" w:after="0"/>
              <w:ind w:left="0" w:right="0"/>
              <w:jc w:val="center"/>
              <w:rPr>
                <w:b/>
              </w:rPr>
            </w:pPr>
            <w:r w:rsidRPr="008E5EA3">
              <w:rPr>
                <w:b/>
              </w:rPr>
              <w:t>в денежном выражении, руб. (без НДС)</w:t>
            </w:r>
          </w:p>
        </w:tc>
        <w:tc>
          <w:tcPr>
            <w:tcW w:w="1275" w:type="dxa"/>
            <w:vAlign w:val="center"/>
          </w:tcPr>
          <w:p w:rsidR="009C7197" w:rsidRPr="008E5EA3" w:rsidRDefault="009C7197" w:rsidP="00BC4601">
            <w:pPr>
              <w:pStyle w:val="aff0"/>
              <w:spacing w:before="0" w:after="0"/>
              <w:ind w:left="0" w:right="0"/>
              <w:jc w:val="center"/>
              <w:rPr>
                <w:b/>
              </w:rPr>
            </w:pPr>
            <w:proofErr w:type="gramStart"/>
            <w:r w:rsidRPr="008E5EA3">
              <w:rPr>
                <w:b/>
              </w:rPr>
              <w:t>в</w:t>
            </w:r>
            <w:proofErr w:type="gramEnd"/>
            <w:r w:rsidRPr="008E5EA3">
              <w:rPr>
                <w:b/>
              </w:rPr>
              <w:t xml:space="preserve"> % от общей стоимости</w:t>
            </w:r>
          </w:p>
        </w:tc>
        <w:tc>
          <w:tcPr>
            <w:tcW w:w="1349" w:type="dxa"/>
            <w:vMerge/>
            <w:vAlign w:val="center"/>
          </w:tcPr>
          <w:p w:rsidR="009C7197" w:rsidRPr="008E5EA3" w:rsidRDefault="009C7197" w:rsidP="00BC4601">
            <w:pPr>
              <w:pStyle w:val="aff0"/>
              <w:spacing w:before="0" w:after="0"/>
              <w:ind w:left="0" w:right="0"/>
              <w:jc w:val="center"/>
            </w:pPr>
          </w:p>
        </w:tc>
      </w:tr>
      <w:tr w:rsidR="00CA1534" w:rsidRPr="00E0250C" w:rsidTr="009C7197">
        <w:trPr>
          <w:trHeight w:val="256"/>
        </w:trPr>
        <w:tc>
          <w:tcPr>
            <w:tcW w:w="633" w:type="dxa"/>
            <w:vAlign w:val="center"/>
          </w:tcPr>
          <w:p w:rsidR="00CA1534" w:rsidRPr="008E5EA3" w:rsidRDefault="00CA1534" w:rsidP="001405FA">
            <w:pPr>
              <w:pStyle w:val="aff1"/>
              <w:numPr>
                <w:ilvl w:val="0"/>
                <w:numId w:val="58"/>
              </w:numPr>
              <w:suppressAutoHyphens w:val="0"/>
              <w:spacing w:before="0" w:after="0"/>
              <w:ind w:left="0" w:right="0"/>
              <w:jc w:val="center"/>
              <w:rPr>
                <w:color w:val="000000"/>
                <w:sz w:val="22"/>
              </w:rPr>
            </w:pPr>
          </w:p>
        </w:tc>
        <w:tc>
          <w:tcPr>
            <w:tcW w:w="2594" w:type="dxa"/>
            <w:vAlign w:val="center"/>
          </w:tcPr>
          <w:p w:rsidR="00CA1534" w:rsidRPr="008E5EA3" w:rsidRDefault="00CA1534" w:rsidP="00D50E8D">
            <w:pPr>
              <w:pStyle w:val="aff1"/>
              <w:spacing w:before="0" w:after="0"/>
              <w:ind w:left="0" w:right="0"/>
              <w:jc w:val="center"/>
              <w:rPr>
                <w:sz w:val="22"/>
              </w:rPr>
            </w:pPr>
          </w:p>
        </w:tc>
        <w:tc>
          <w:tcPr>
            <w:tcW w:w="2288"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9C7197">
        <w:trPr>
          <w:trHeight w:val="256"/>
        </w:trPr>
        <w:tc>
          <w:tcPr>
            <w:tcW w:w="633" w:type="dxa"/>
            <w:vAlign w:val="center"/>
          </w:tcPr>
          <w:p w:rsidR="00CA1534" w:rsidRPr="008E5EA3" w:rsidRDefault="00CA1534" w:rsidP="001405FA">
            <w:pPr>
              <w:pStyle w:val="aff1"/>
              <w:numPr>
                <w:ilvl w:val="0"/>
                <w:numId w:val="58"/>
              </w:numPr>
              <w:suppressAutoHyphens w:val="0"/>
              <w:spacing w:before="0" w:after="0"/>
              <w:ind w:left="0" w:right="0"/>
              <w:jc w:val="center"/>
              <w:rPr>
                <w:color w:val="000000"/>
                <w:sz w:val="22"/>
              </w:rPr>
            </w:pPr>
          </w:p>
        </w:tc>
        <w:tc>
          <w:tcPr>
            <w:tcW w:w="2594" w:type="dxa"/>
            <w:vAlign w:val="center"/>
          </w:tcPr>
          <w:p w:rsidR="00CA1534" w:rsidRPr="008E5EA3" w:rsidRDefault="00CA1534" w:rsidP="00D50E8D">
            <w:pPr>
              <w:pStyle w:val="aff1"/>
              <w:spacing w:before="0" w:after="0"/>
              <w:ind w:left="0" w:right="0"/>
              <w:jc w:val="center"/>
              <w:rPr>
                <w:sz w:val="22"/>
              </w:rPr>
            </w:pPr>
          </w:p>
        </w:tc>
        <w:tc>
          <w:tcPr>
            <w:tcW w:w="2288"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9C7197">
        <w:trPr>
          <w:trHeight w:val="256"/>
        </w:trPr>
        <w:tc>
          <w:tcPr>
            <w:tcW w:w="633" w:type="dxa"/>
            <w:vAlign w:val="center"/>
          </w:tcPr>
          <w:p w:rsidR="00CA1534" w:rsidRPr="008E5EA3" w:rsidRDefault="00CA1534" w:rsidP="001405FA">
            <w:pPr>
              <w:pStyle w:val="aff1"/>
              <w:numPr>
                <w:ilvl w:val="0"/>
                <w:numId w:val="58"/>
              </w:numPr>
              <w:suppressAutoHyphens w:val="0"/>
              <w:spacing w:before="0" w:after="0"/>
              <w:ind w:left="0" w:right="0"/>
              <w:jc w:val="center"/>
              <w:rPr>
                <w:color w:val="000000"/>
                <w:sz w:val="22"/>
              </w:rPr>
            </w:pPr>
          </w:p>
        </w:tc>
        <w:tc>
          <w:tcPr>
            <w:tcW w:w="2594" w:type="dxa"/>
            <w:vAlign w:val="center"/>
          </w:tcPr>
          <w:p w:rsidR="00CA1534" w:rsidRPr="008E5EA3" w:rsidRDefault="00CA1534" w:rsidP="00D50E8D">
            <w:pPr>
              <w:pStyle w:val="aff1"/>
              <w:spacing w:before="0" w:after="0"/>
              <w:ind w:left="0" w:right="0"/>
              <w:jc w:val="center"/>
              <w:rPr>
                <w:sz w:val="22"/>
              </w:rPr>
            </w:pPr>
          </w:p>
        </w:tc>
        <w:tc>
          <w:tcPr>
            <w:tcW w:w="2288"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9C7197">
        <w:trPr>
          <w:trHeight w:val="256"/>
        </w:trPr>
        <w:tc>
          <w:tcPr>
            <w:tcW w:w="633" w:type="dxa"/>
            <w:vAlign w:val="center"/>
          </w:tcPr>
          <w:p w:rsidR="00CA1534" w:rsidRPr="008E5EA3" w:rsidRDefault="00CA1534" w:rsidP="00D50E8D">
            <w:pPr>
              <w:pStyle w:val="aff1"/>
              <w:spacing w:before="0" w:after="0"/>
              <w:ind w:left="0" w:right="0"/>
              <w:jc w:val="center"/>
              <w:rPr>
                <w:color w:val="000000"/>
                <w:sz w:val="22"/>
              </w:rPr>
            </w:pPr>
            <w:r w:rsidRPr="008E5EA3">
              <w:rPr>
                <w:color w:val="000000"/>
                <w:sz w:val="22"/>
              </w:rPr>
              <w:t>…</w:t>
            </w:r>
          </w:p>
        </w:tc>
        <w:tc>
          <w:tcPr>
            <w:tcW w:w="2594" w:type="dxa"/>
            <w:vAlign w:val="center"/>
          </w:tcPr>
          <w:p w:rsidR="00CA1534" w:rsidRPr="008E5EA3" w:rsidRDefault="00CA1534" w:rsidP="00D50E8D">
            <w:pPr>
              <w:pStyle w:val="aff1"/>
              <w:spacing w:before="0" w:after="0"/>
              <w:ind w:left="0" w:right="0"/>
              <w:jc w:val="center"/>
              <w:rPr>
                <w:sz w:val="22"/>
              </w:rPr>
            </w:pPr>
          </w:p>
        </w:tc>
        <w:tc>
          <w:tcPr>
            <w:tcW w:w="2288"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0A7DB0" w:rsidTr="00C718E2">
        <w:trPr>
          <w:trHeight w:val="269"/>
        </w:trPr>
        <w:tc>
          <w:tcPr>
            <w:tcW w:w="5515" w:type="dxa"/>
            <w:gridSpan w:val="3"/>
            <w:vAlign w:val="center"/>
          </w:tcPr>
          <w:p w:rsidR="00CA1534" w:rsidRPr="008E5EA3" w:rsidRDefault="00CA1534" w:rsidP="00D50E8D">
            <w:pPr>
              <w:pStyle w:val="aff1"/>
              <w:spacing w:before="0" w:after="0"/>
              <w:ind w:left="0" w:right="0"/>
              <w:rPr>
                <w:b/>
                <w:sz w:val="22"/>
              </w:rPr>
            </w:pPr>
            <w:r w:rsidRPr="008E5EA3">
              <w:rPr>
                <w:b/>
                <w:sz w:val="22"/>
              </w:rPr>
              <w:t>ИТОГО</w:t>
            </w:r>
          </w:p>
        </w:tc>
        <w:tc>
          <w:tcPr>
            <w:tcW w:w="1432" w:type="dxa"/>
            <w:vAlign w:val="center"/>
          </w:tcPr>
          <w:p w:rsidR="00CA1534" w:rsidRPr="008E5EA3" w:rsidRDefault="00CA1534" w:rsidP="00D50E8D">
            <w:pPr>
              <w:pStyle w:val="aff1"/>
              <w:spacing w:before="0" w:after="0"/>
              <w:ind w:left="0" w:right="0"/>
              <w:jc w:val="center"/>
              <w:rPr>
                <w:b/>
                <w:sz w:val="22"/>
              </w:rPr>
            </w:pPr>
          </w:p>
        </w:tc>
        <w:tc>
          <w:tcPr>
            <w:tcW w:w="1275" w:type="dxa"/>
            <w:vAlign w:val="center"/>
          </w:tcPr>
          <w:p w:rsidR="00CA1534" w:rsidRPr="008E5EA3" w:rsidRDefault="00CA1534" w:rsidP="00D50E8D">
            <w:pPr>
              <w:pStyle w:val="aff1"/>
              <w:spacing w:before="0" w:after="0"/>
              <w:ind w:left="0" w:right="0"/>
              <w:jc w:val="center"/>
              <w:rPr>
                <w:b/>
                <w:sz w:val="22"/>
              </w:rPr>
            </w:pPr>
            <w:r w:rsidRPr="008E5EA3">
              <w:rPr>
                <w:b/>
                <w:sz w:val="22"/>
              </w:rPr>
              <w:t>100%</w:t>
            </w:r>
          </w:p>
        </w:tc>
        <w:tc>
          <w:tcPr>
            <w:tcW w:w="1349" w:type="dxa"/>
            <w:vAlign w:val="center"/>
          </w:tcPr>
          <w:p w:rsidR="00CA1534" w:rsidRPr="008E5EA3" w:rsidRDefault="00CA1534" w:rsidP="00D50E8D">
            <w:pPr>
              <w:pStyle w:val="aff1"/>
              <w:spacing w:before="0" w:after="0"/>
              <w:ind w:left="0" w:right="0"/>
              <w:jc w:val="center"/>
              <w:rPr>
                <w:b/>
                <w:sz w:val="22"/>
              </w:rPr>
            </w:pPr>
            <w:r w:rsidRPr="008E5EA3">
              <w:rPr>
                <w:b/>
                <w:sz w:val="22"/>
              </w:rPr>
              <w:t>Х</w:t>
            </w:r>
          </w:p>
        </w:tc>
      </w:tr>
    </w:tbl>
    <w:p w:rsidR="00CA1534" w:rsidRPr="00F647F7" w:rsidRDefault="00CA1534" w:rsidP="00CA1534">
      <w:pPr>
        <w:spacing w:line="240" w:lineRule="auto"/>
        <w:rPr>
          <w:color w:val="000000"/>
          <w:sz w:val="24"/>
          <w:szCs w:val="24"/>
        </w:rPr>
      </w:pP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CA1534" w:rsidRPr="00F647F7" w:rsidRDefault="00CA1534" w:rsidP="00CA1534">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CA1534" w:rsidRDefault="00CA1534" w:rsidP="00CA1534">
      <w:pPr>
        <w:suppressAutoHyphens w:val="0"/>
        <w:spacing w:line="240" w:lineRule="auto"/>
        <w:ind w:firstLine="0"/>
        <w:jc w:val="left"/>
        <w:rPr>
          <w:sz w:val="24"/>
          <w:szCs w:val="24"/>
        </w:rPr>
      </w:pPr>
      <w:r>
        <w:rPr>
          <w:b/>
          <w:szCs w:val="24"/>
        </w:rPr>
        <w:br w:type="page"/>
      </w:r>
    </w:p>
    <w:p w:rsidR="00CA1534" w:rsidRPr="00D904EF" w:rsidRDefault="00CA1534" w:rsidP="00CA1534">
      <w:pPr>
        <w:pStyle w:val="3"/>
        <w:rPr>
          <w:szCs w:val="24"/>
        </w:rPr>
      </w:pPr>
      <w:bookmarkStart w:id="1774" w:name="_Toc440376306"/>
      <w:bookmarkStart w:id="1775" w:name="_Toc440382564"/>
      <w:bookmarkStart w:id="1776" w:name="_Toc440447234"/>
      <w:bookmarkStart w:id="1777" w:name="_Toc440620914"/>
      <w:bookmarkStart w:id="1778" w:name="_Toc440631549"/>
      <w:bookmarkStart w:id="1779" w:name="_Toc440875785"/>
      <w:bookmarkStart w:id="1780" w:name="_Toc441131809"/>
      <w:bookmarkStart w:id="1781" w:name="_Toc465865257"/>
      <w:bookmarkStart w:id="1782" w:name="_Toc468975518"/>
      <w:bookmarkStart w:id="1783" w:name="_Toc471830544"/>
      <w:bookmarkStart w:id="1784" w:name="_Toc498589709"/>
      <w:r w:rsidRPr="00D904EF">
        <w:rPr>
          <w:szCs w:val="24"/>
        </w:rPr>
        <w:lastRenderedPageBreak/>
        <w:t>Инструкции по заполнению</w:t>
      </w:r>
      <w:bookmarkEnd w:id="1774"/>
      <w:bookmarkEnd w:id="1775"/>
      <w:bookmarkEnd w:id="1776"/>
      <w:bookmarkEnd w:id="1777"/>
      <w:bookmarkEnd w:id="1778"/>
      <w:bookmarkEnd w:id="1779"/>
      <w:bookmarkEnd w:id="1780"/>
      <w:bookmarkEnd w:id="1781"/>
      <w:bookmarkEnd w:id="1782"/>
      <w:bookmarkEnd w:id="1783"/>
      <w:bookmarkEnd w:id="1784"/>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коллективным </w:t>
      </w:r>
      <w:r>
        <w:rPr>
          <w:sz w:val="24"/>
          <w:szCs w:val="24"/>
        </w:rPr>
        <w:t>Участник</w:t>
      </w:r>
      <w:r w:rsidRPr="00F647F7">
        <w:rPr>
          <w:sz w:val="24"/>
          <w:szCs w:val="24"/>
        </w:rPr>
        <w:t xml:space="preserve">ом (подраздел </w:t>
      </w:r>
      <w:r w:rsidR="00C55095">
        <w:rPr>
          <w:sz w:val="24"/>
          <w:szCs w:val="24"/>
        </w:rPr>
        <w:fldChar w:fldCharType="begin"/>
      </w:r>
      <w:r w:rsidR="00EA17A9">
        <w:rPr>
          <w:sz w:val="24"/>
          <w:szCs w:val="24"/>
        </w:rPr>
        <w:instrText xml:space="preserve"> REF _Ref440876703 \r \h </w:instrText>
      </w:r>
      <w:r w:rsidR="00C55095">
        <w:rPr>
          <w:sz w:val="24"/>
          <w:szCs w:val="24"/>
        </w:rPr>
      </w:r>
      <w:r w:rsidR="00C55095">
        <w:rPr>
          <w:sz w:val="24"/>
          <w:szCs w:val="24"/>
        </w:rPr>
        <w:fldChar w:fldCharType="separate"/>
      </w:r>
      <w:r w:rsidR="00646563">
        <w:rPr>
          <w:sz w:val="24"/>
          <w:szCs w:val="24"/>
        </w:rPr>
        <w:t>3.3.10</w:t>
      </w:r>
      <w:r w:rsidR="00C55095">
        <w:rPr>
          <w:sz w:val="24"/>
          <w:szCs w:val="24"/>
        </w:rPr>
        <w:fldChar w:fldCharType="end"/>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Pr="00A55F54">
        <w:rPr>
          <w:sz w:val="24"/>
          <w:szCs w:val="24"/>
        </w:rPr>
        <w:t xml:space="preserve">(подраздел </w:t>
      </w:r>
      <w:r w:rsidR="00C55095">
        <w:rPr>
          <w:sz w:val="24"/>
          <w:szCs w:val="24"/>
        </w:rPr>
        <w:fldChar w:fldCharType="begin"/>
      </w:r>
      <w:r>
        <w:rPr>
          <w:sz w:val="24"/>
          <w:szCs w:val="24"/>
        </w:rPr>
        <w:instrText xml:space="preserve"> REF _Ref55336310 \r \h </w:instrText>
      </w:r>
      <w:r w:rsidR="00C55095">
        <w:rPr>
          <w:sz w:val="24"/>
          <w:szCs w:val="24"/>
        </w:rPr>
      </w:r>
      <w:r w:rsidR="00C55095">
        <w:rPr>
          <w:sz w:val="24"/>
          <w:szCs w:val="24"/>
        </w:rPr>
        <w:fldChar w:fldCharType="separate"/>
      </w:r>
      <w:r w:rsidR="00646563">
        <w:rPr>
          <w:sz w:val="24"/>
          <w:szCs w:val="24"/>
        </w:rPr>
        <w:t>5.1</w:t>
      </w:r>
      <w:r w:rsidR="00C55095">
        <w:rPr>
          <w:sz w:val="24"/>
          <w:szCs w:val="24"/>
        </w:rPr>
        <w:fldChar w:fldCharType="end"/>
      </w:r>
      <w:r w:rsidRPr="00A55F54">
        <w:rPr>
          <w:sz w:val="24"/>
          <w:szCs w:val="24"/>
        </w:rPr>
        <w:t>)</w:t>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w:t>
      </w:r>
      <w:proofErr w:type="spellStart"/>
      <w:r w:rsidRPr="00F647F7">
        <w:rPr>
          <w:sz w:val="24"/>
          <w:szCs w:val="24"/>
        </w:rPr>
        <w:t>т.ч</w:t>
      </w:r>
      <w:proofErr w:type="spellEnd"/>
      <w:r w:rsidRPr="00F647F7">
        <w:rPr>
          <w:sz w:val="24"/>
          <w:szCs w:val="24"/>
        </w:rPr>
        <w:t>. организационно-правовую форму) и свой адрес.</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лидер коллективного </w:t>
      </w:r>
      <w:r>
        <w:rPr>
          <w:sz w:val="24"/>
          <w:szCs w:val="24"/>
        </w:rPr>
        <w:t>Участник</w:t>
      </w:r>
      <w:r w:rsidRPr="00F647F7">
        <w:rPr>
          <w:sz w:val="24"/>
          <w:szCs w:val="24"/>
        </w:rPr>
        <w:t>а указывает:</w:t>
      </w:r>
    </w:p>
    <w:p w:rsidR="00CA1534" w:rsidRPr="00F647F7" w:rsidRDefault="00C718E2"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w:t>
      </w:r>
      <w:r w:rsidR="009C7197">
        <w:rPr>
          <w:sz w:val="24"/>
          <w:szCs w:val="24"/>
        </w:rPr>
        <w:t>выполняемых</w:t>
      </w:r>
      <w:r w:rsidRPr="00843BBD">
        <w:rPr>
          <w:sz w:val="24"/>
          <w:szCs w:val="24"/>
        </w:rPr>
        <w:t xml:space="preserve"> </w:t>
      </w:r>
      <w:r>
        <w:rPr>
          <w:sz w:val="24"/>
          <w:szCs w:val="24"/>
        </w:rPr>
        <w:t>каждым членом коллективного Участника</w:t>
      </w:r>
      <w:r w:rsidRPr="00843BBD">
        <w:rPr>
          <w:sz w:val="24"/>
          <w:szCs w:val="24"/>
        </w:rPr>
        <w:t xml:space="preserve"> </w:t>
      </w:r>
      <w:r w:rsidR="009C7197">
        <w:rPr>
          <w:sz w:val="24"/>
          <w:szCs w:val="24"/>
        </w:rPr>
        <w:t>работ</w:t>
      </w:r>
      <w:r w:rsidR="00CA1534" w:rsidRPr="00F647F7">
        <w:rPr>
          <w:sz w:val="24"/>
          <w:szCs w:val="24"/>
        </w:rPr>
        <w:t>;</w:t>
      </w:r>
    </w:p>
    <w:p w:rsidR="00CA1534" w:rsidRPr="00F647F7"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w:t>
      </w:r>
      <w:r w:rsidR="009C7197">
        <w:rPr>
          <w:sz w:val="24"/>
          <w:szCs w:val="24"/>
        </w:rPr>
        <w:t>работ</w:t>
      </w:r>
      <w:r w:rsidRPr="00843BBD">
        <w:rPr>
          <w:sz w:val="24"/>
          <w:szCs w:val="24"/>
        </w:rPr>
        <w:t xml:space="preserve"> по </w:t>
      </w:r>
      <w:r>
        <w:rPr>
          <w:sz w:val="24"/>
          <w:szCs w:val="24"/>
        </w:rPr>
        <w:t>каждому члену коллективного Участника</w:t>
      </w:r>
      <w:r w:rsidRPr="00843BBD">
        <w:rPr>
          <w:sz w:val="24"/>
          <w:szCs w:val="24"/>
        </w:rPr>
        <w:t xml:space="preserve"> в денежном и процентном выражении в соответствии со</w:t>
      </w:r>
      <w:r>
        <w:rPr>
          <w:sz w:val="24"/>
          <w:szCs w:val="24"/>
        </w:rPr>
        <w:t xml:space="preserve"> </w:t>
      </w:r>
      <w:r w:rsidR="00CA1534">
        <w:rPr>
          <w:sz w:val="24"/>
          <w:szCs w:val="24"/>
        </w:rPr>
        <w:t>Сводной таблицей стоимости</w:t>
      </w:r>
      <w:r w:rsidR="00CA1534" w:rsidRPr="00F647F7">
        <w:rPr>
          <w:sz w:val="24"/>
          <w:szCs w:val="24"/>
        </w:rPr>
        <w:t xml:space="preserve"> </w:t>
      </w:r>
      <w:r w:rsidR="001C4BB0" w:rsidRPr="005D252F">
        <w:rPr>
          <w:bCs w:val="0"/>
          <w:sz w:val="24"/>
          <w:szCs w:val="24"/>
        </w:rPr>
        <w:t>работ</w:t>
      </w:r>
      <w:r w:rsidR="001C4BB0" w:rsidRPr="002D4BC6">
        <w:rPr>
          <w:szCs w:val="24"/>
        </w:rPr>
        <w:t xml:space="preserve"> </w:t>
      </w:r>
      <w:r w:rsidR="00CA1534" w:rsidRPr="00F647F7">
        <w:rPr>
          <w:sz w:val="24"/>
          <w:szCs w:val="24"/>
        </w:rPr>
        <w:t>(</w:t>
      </w:r>
      <w:r w:rsidR="00CA1534">
        <w:rPr>
          <w:sz w:val="24"/>
          <w:szCs w:val="24"/>
        </w:rPr>
        <w:t xml:space="preserve">подраздел </w:t>
      </w:r>
      <w:r w:rsidR="00C55095">
        <w:rPr>
          <w:sz w:val="24"/>
          <w:szCs w:val="24"/>
        </w:rPr>
        <w:fldChar w:fldCharType="begin"/>
      </w:r>
      <w:r w:rsidR="00CA1534">
        <w:rPr>
          <w:sz w:val="24"/>
          <w:szCs w:val="24"/>
        </w:rPr>
        <w:instrText xml:space="preserve"> REF _Ref440274337 \r \h </w:instrText>
      </w:r>
      <w:r w:rsidR="00C55095">
        <w:rPr>
          <w:sz w:val="24"/>
          <w:szCs w:val="24"/>
        </w:rPr>
      </w:r>
      <w:r w:rsidR="00C55095">
        <w:rPr>
          <w:sz w:val="24"/>
          <w:szCs w:val="24"/>
        </w:rPr>
        <w:fldChar w:fldCharType="separate"/>
      </w:r>
      <w:r w:rsidR="00646563">
        <w:rPr>
          <w:sz w:val="24"/>
          <w:szCs w:val="24"/>
        </w:rPr>
        <w:t>5.2</w:t>
      </w:r>
      <w:r w:rsidR="00C55095">
        <w:rPr>
          <w:sz w:val="24"/>
          <w:szCs w:val="24"/>
        </w:rPr>
        <w:fldChar w:fldCharType="end"/>
      </w:r>
      <w:r w:rsidR="00CA1534" w:rsidRPr="00F647F7">
        <w:rPr>
          <w:sz w:val="24"/>
          <w:szCs w:val="24"/>
        </w:rPr>
        <w:t>);</w:t>
      </w:r>
    </w:p>
    <w:p w:rsidR="00CA1534" w:rsidRPr="008E5EA3"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w:t>
      </w:r>
      <w:r w:rsidR="009C7197">
        <w:rPr>
          <w:sz w:val="24"/>
          <w:szCs w:val="24"/>
        </w:rPr>
        <w:t>выполнения работ</w:t>
      </w:r>
      <w:r w:rsidRPr="00843BBD">
        <w:rPr>
          <w:sz w:val="24"/>
          <w:szCs w:val="24"/>
        </w:rPr>
        <w:t xml:space="preserve"> </w:t>
      </w:r>
      <w:r>
        <w:rPr>
          <w:sz w:val="24"/>
          <w:szCs w:val="24"/>
        </w:rPr>
        <w:t>каждым членом коллективного Участника</w:t>
      </w:r>
      <w:r w:rsidRPr="00843BBD">
        <w:rPr>
          <w:sz w:val="24"/>
          <w:szCs w:val="24"/>
        </w:rPr>
        <w:t xml:space="preserve"> в соответствии с</w:t>
      </w:r>
      <w:r w:rsidR="00CA1534" w:rsidRPr="00F647F7">
        <w:rPr>
          <w:sz w:val="24"/>
          <w:szCs w:val="24"/>
        </w:rPr>
        <w:t xml:space="preserve"> Графиком </w:t>
      </w:r>
      <w:r w:rsidR="009C7197">
        <w:rPr>
          <w:sz w:val="24"/>
          <w:szCs w:val="24"/>
        </w:rPr>
        <w:t>выполнения работ</w:t>
      </w:r>
      <w:r w:rsidR="00CA1534" w:rsidRPr="00F647F7">
        <w:rPr>
          <w:sz w:val="24"/>
          <w:szCs w:val="24"/>
        </w:rPr>
        <w:t xml:space="preserve"> </w:t>
      </w:r>
      <w:r w:rsidR="00CA1534" w:rsidRPr="008E5EA3">
        <w:rPr>
          <w:sz w:val="24"/>
          <w:szCs w:val="24"/>
        </w:rPr>
        <w:t xml:space="preserve">(подраздел </w:t>
      </w:r>
      <w:r w:rsidR="00C55095">
        <w:rPr>
          <w:sz w:val="24"/>
          <w:szCs w:val="24"/>
        </w:rPr>
        <w:fldChar w:fldCharType="begin"/>
      </w:r>
      <w:r w:rsidR="00CA1534">
        <w:rPr>
          <w:sz w:val="24"/>
          <w:szCs w:val="24"/>
        </w:rPr>
        <w:instrText xml:space="preserve"> REF _Ref440274366 \r \h </w:instrText>
      </w:r>
      <w:r w:rsidR="00C55095">
        <w:rPr>
          <w:sz w:val="24"/>
          <w:szCs w:val="24"/>
        </w:rPr>
      </w:r>
      <w:r w:rsidR="00C55095">
        <w:rPr>
          <w:sz w:val="24"/>
          <w:szCs w:val="24"/>
        </w:rPr>
        <w:fldChar w:fldCharType="separate"/>
      </w:r>
      <w:r w:rsidR="00646563">
        <w:rPr>
          <w:sz w:val="24"/>
          <w:szCs w:val="24"/>
        </w:rPr>
        <w:t>5.4</w:t>
      </w:r>
      <w:r w:rsidR="00C55095">
        <w:rPr>
          <w:sz w:val="24"/>
          <w:szCs w:val="24"/>
        </w:rPr>
        <w:fldChar w:fldCharType="end"/>
      </w:r>
      <w:r w:rsidR="00CA1534" w:rsidRPr="008E5EA3">
        <w:rPr>
          <w:sz w:val="24"/>
          <w:szCs w:val="24"/>
        </w:rPr>
        <w:t>).</w:t>
      </w:r>
    </w:p>
    <w:p w:rsidR="00CA1534" w:rsidRPr="00566071" w:rsidRDefault="00CA1534" w:rsidP="00CA1534">
      <w:pPr>
        <w:rPr>
          <w:sz w:val="24"/>
          <w:szCs w:val="24"/>
        </w:rPr>
      </w:pPr>
    </w:p>
    <w:p w:rsidR="00CA1534" w:rsidRPr="00F21407" w:rsidRDefault="00CA1534" w:rsidP="00CA1534"/>
    <w:sectPr w:rsidR="00CA1534" w:rsidRPr="00F21407" w:rsidSect="00FB7116">
      <w:pgSz w:w="11906" w:h="16838" w:code="9"/>
      <w:pgMar w:top="680" w:right="567" w:bottom="539" w:left="1134"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E3429" w:rsidRDefault="00BE3429">
      <w:pPr>
        <w:spacing w:line="240" w:lineRule="auto"/>
      </w:pPr>
      <w:r>
        <w:separator/>
      </w:r>
    </w:p>
  </w:endnote>
  <w:endnote w:type="continuationSeparator" w:id="0">
    <w:p w:rsidR="00BE3429" w:rsidRDefault="00BE3429">
      <w:pPr>
        <w:spacing w:line="240" w:lineRule="auto"/>
      </w:pPr>
      <w:r>
        <w:continuationSeparator/>
      </w:r>
    </w:p>
  </w:endnote>
  <w:endnote w:id="1">
    <w:p w:rsidR="00642C1B" w:rsidRPr="003E5788" w:rsidRDefault="00642C1B" w:rsidP="003E5788">
      <w:pPr>
        <w:pStyle w:val="afffffff7"/>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Times New Roman"/>
    <w:panose1 w:val="00000000000000000000"/>
    <w:charset w:val="4D"/>
    <w:family w:val="auto"/>
    <w:notTrueType/>
    <w:pitch w:val="default"/>
    <w:sig w:usb0="00000003" w:usb1="00000000" w:usb2="00000000" w:usb3="00000000" w:csb0="00000001" w:csb1="00000000"/>
  </w:font>
  <w:font w:name="Times New Roman,Italic">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2C1B" w:rsidRDefault="00642C1B"/>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2C1B" w:rsidRDefault="00642C1B">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642C1B" w:rsidRDefault="00642C1B">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2C1B" w:rsidRDefault="00642C1B"/>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2C1B" w:rsidRDefault="00642C1B"/>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2C1B" w:rsidRPr="00FA0376" w:rsidRDefault="00642C1B"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F37FCE">
      <w:rPr>
        <w:noProof/>
        <w:sz w:val="16"/>
        <w:szCs w:val="16"/>
        <w:lang w:eastAsia="ru-RU"/>
      </w:rPr>
      <w:t>4</w:t>
    </w:r>
    <w:r w:rsidRPr="00FA0376">
      <w:rPr>
        <w:sz w:val="16"/>
        <w:szCs w:val="16"/>
        <w:lang w:eastAsia="ru-RU"/>
      </w:rPr>
      <w:fldChar w:fldCharType="end"/>
    </w:r>
  </w:p>
  <w:p w:rsidR="00642C1B" w:rsidRPr="00EE0539" w:rsidRDefault="00642C1B" w:rsidP="00832D0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заключения </w:t>
    </w:r>
    <w:r w:rsidRPr="003A7BF3">
      <w:rPr>
        <w:sz w:val="18"/>
        <w:szCs w:val="18"/>
      </w:rPr>
      <w:t xml:space="preserve">Договора на выполнение СМР по реконструкции нежилого здания (мастерская), лит. А с заменой плоской кровли на </w:t>
    </w:r>
    <w:proofErr w:type="gramStart"/>
    <w:r w:rsidRPr="003A7BF3">
      <w:rPr>
        <w:sz w:val="18"/>
        <w:szCs w:val="18"/>
      </w:rPr>
      <w:t>двухскатную</w:t>
    </w:r>
    <w:proofErr w:type="gramEnd"/>
    <w:r w:rsidRPr="003A7BF3">
      <w:rPr>
        <w:sz w:val="18"/>
        <w:szCs w:val="18"/>
      </w:rPr>
      <w:t xml:space="preserve"> для нужд ПАО «МРСК Центра» (филиала «Костромаэнерго»)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2C1B" w:rsidRDefault="00642C1B"/>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2C1B" w:rsidRDefault="00642C1B"/>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2C1B" w:rsidRDefault="00642C1B"/>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2C1B" w:rsidRDefault="00642C1B"/>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2C1B" w:rsidRDefault="00642C1B"/>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2C1B" w:rsidRDefault="00642C1B"/>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2C1B" w:rsidRDefault="00642C1B"/>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E3429" w:rsidRDefault="00BE3429">
      <w:pPr>
        <w:spacing w:line="240" w:lineRule="auto"/>
      </w:pPr>
      <w:r>
        <w:separator/>
      </w:r>
    </w:p>
  </w:footnote>
  <w:footnote w:type="continuationSeparator" w:id="0">
    <w:p w:rsidR="00BE3429" w:rsidRDefault="00BE3429">
      <w:pPr>
        <w:spacing w:line="240" w:lineRule="auto"/>
      </w:pPr>
      <w:r>
        <w:continuationSeparator/>
      </w:r>
    </w:p>
  </w:footnote>
  <w:footnote w:id="1">
    <w:p w:rsidR="00642C1B" w:rsidRPr="00B36685" w:rsidRDefault="00642C1B" w:rsidP="00393E49">
      <w:pPr>
        <w:pStyle w:val="1ff5"/>
        <w:jc w:val="both"/>
        <w:rPr>
          <w:rFonts w:ascii="Times New Roman" w:eastAsia="Times New Roman" w:hAnsi="Times New Roman" w:cs="Times New Roman"/>
          <w:lang w:eastAsia="ru-RU"/>
        </w:rPr>
      </w:pPr>
      <w:r w:rsidRPr="00B36685">
        <w:rPr>
          <w:rStyle w:val="afffffff"/>
        </w:rPr>
        <w:footnoteRef/>
      </w:r>
      <w:r w:rsidRPr="00B36685">
        <w:t xml:space="preserve"> </w:t>
      </w:r>
      <w:r w:rsidRPr="00B36685">
        <w:rPr>
          <w:rFonts w:ascii="Times New Roman" w:eastAsia="Times New Roman" w:hAnsi="Times New Roman" w:cs="Times New Roman"/>
          <w:lang w:eastAsia="ru-RU"/>
        </w:rPr>
        <w:t>В уведомлении об уступке денежного требования должно быть определено подлежащее исполнению денежное требование, а также указан финансовый агент, которому должен быть произведен платеж. День осуществления уступки – дата подписания Соглашения о переуступке прав требований между Поставщиком и Фактором.</w:t>
      </w:r>
    </w:p>
  </w:footnote>
  <w:footnote w:id="2">
    <w:p w:rsidR="00642C1B" w:rsidRDefault="00642C1B" w:rsidP="00393E49">
      <w:pPr>
        <w:pStyle w:val="1ff5"/>
        <w:jc w:val="both"/>
        <w:rPr>
          <w:rFonts w:ascii="Times New Roman" w:eastAsia="Times New Roman" w:hAnsi="Times New Roman" w:cs="Times New Roman"/>
          <w:lang w:eastAsia="ru-RU"/>
        </w:rPr>
      </w:pPr>
      <w:r w:rsidRPr="00B36685">
        <w:rPr>
          <w:rStyle w:val="afffffff"/>
        </w:rPr>
        <w:footnoteRef/>
      </w:r>
      <w:r w:rsidRPr="00B36685">
        <w:rPr>
          <w:rStyle w:val="afffffff"/>
        </w:rPr>
        <w:t xml:space="preserve"> </w:t>
      </w:r>
      <w:r w:rsidRPr="00B36685">
        <w:rPr>
          <w:rFonts w:ascii="Times New Roman" w:eastAsia="Times New Roman" w:hAnsi="Times New Roman" w:cs="Times New Roman"/>
          <w:lang w:eastAsia="ru-RU"/>
        </w:rPr>
        <w:t xml:space="preserve">Куратор договора - должностное лицо и структурное подразделение Общества, выступающее с инициативой заключения Обществом договоров и/или подписания документов и организующее дальнейшую работу по договору (исполнение) в соответствии с требованиями стандарта «Организация договорной работы», утвержденного в Обществе. </w:t>
      </w:r>
    </w:p>
    <w:p w:rsidR="00642C1B" w:rsidRDefault="00642C1B" w:rsidP="00393E49">
      <w:pPr>
        <w:pStyle w:val="1ff5"/>
        <w:rPr>
          <w:rFonts w:ascii="Times New Roman" w:eastAsia="Times New Roman" w:hAnsi="Times New Roman" w:cs="Times New Roman"/>
          <w:lang w:eastAsia="ru-RU"/>
        </w:rPr>
      </w:pPr>
    </w:p>
  </w:footnote>
  <w:footnote w:id="3">
    <w:p w:rsidR="00642C1B" w:rsidRPr="00F83889" w:rsidRDefault="00642C1B" w:rsidP="003640C7">
      <w:pPr>
        <w:pStyle w:val="afff0"/>
      </w:pPr>
      <w:r w:rsidRPr="00F83889">
        <w:rPr>
          <w:rStyle w:val="afffffff"/>
        </w:rPr>
        <w:footnoteRef/>
      </w:r>
      <w:r w:rsidRPr="00F83889">
        <w:t xml:space="preserve"> В соответствии со ст. 102 НК РФ – данная информация не является налоговой тайной</w:t>
      </w:r>
    </w:p>
  </w:footnote>
  <w:footnote w:id="4">
    <w:p w:rsidR="00642C1B" w:rsidRPr="00F83889" w:rsidRDefault="00642C1B" w:rsidP="003640C7">
      <w:pPr>
        <w:pStyle w:val="afff0"/>
      </w:pPr>
      <w:r w:rsidRPr="00F83889">
        <w:rPr>
          <w:rStyle w:val="afffffff"/>
        </w:rPr>
        <w:footnoteRef/>
      </w:r>
      <w:r w:rsidRPr="00F83889">
        <w:t xml:space="preserve"> В соответствии со ст. 102 НК РФ – данная информация не является налоговой тайной</w:t>
      </w:r>
    </w:p>
  </w:footnote>
  <w:footnote w:id="5">
    <w:p w:rsidR="00642C1B" w:rsidRPr="00F83889" w:rsidRDefault="00642C1B" w:rsidP="003640C7">
      <w:pPr>
        <w:pStyle w:val="afff0"/>
      </w:pPr>
      <w:r w:rsidRPr="00F83889">
        <w:rPr>
          <w:rStyle w:val="afffffff"/>
        </w:rPr>
        <w:footnoteRef/>
      </w:r>
      <w:r w:rsidRPr="00F83889">
        <w:t xml:space="preserve"> В соответствии со ст. 102 НК РФ – данная информация не является налоговой тайной</w:t>
      </w:r>
    </w:p>
  </w:footnote>
  <w:footnote w:id="6">
    <w:p w:rsidR="00642C1B" w:rsidRPr="00F83889" w:rsidRDefault="00642C1B" w:rsidP="003640C7">
      <w:pPr>
        <w:pStyle w:val="afff0"/>
      </w:pPr>
      <w:r w:rsidRPr="00F83889">
        <w:rPr>
          <w:rStyle w:val="afffffff"/>
        </w:rPr>
        <w:footnoteRef/>
      </w:r>
      <w:r w:rsidRPr="00F83889">
        <w:t xml:space="preserve"> </w:t>
      </w:r>
      <w:proofErr w:type="gramStart"/>
      <w:r w:rsidRPr="00F83889">
        <w:t>Лица, занимающие (занимавшие) должности членов Совета директоров Центрального банка Российской Федерации, должности федеральной государственной службы, назначение на которые и освобождение от которых осуществляются Президентом Российской Федерации или Правительством Российской Федерации, должности в Центральном банке Российской Федерации, государственных корпорациях и иных организациях, созданных Российской Федерацией на основании федеральных законов, включенные в перечни должностей, определяемые Президентом Российской Федерации.</w:t>
      </w:r>
      <w:proofErr w:type="gramEnd"/>
      <w:r w:rsidRPr="00F83889">
        <w:t xml:space="preserve"> </w:t>
      </w:r>
      <w:r w:rsidRPr="00F83889">
        <w:rPr>
          <w:u w:val="single"/>
        </w:rPr>
        <w:t xml:space="preserve">(Перечень публичных должностных лиц указан в </w:t>
      </w:r>
      <w:r>
        <w:rPr>
          <w:u w:val="single"/>
        </w:rPr>
        <w:t>Инструкции по заполнению</w:t>
      </w:r>
      <w:r w:rsidRPr="00F83889">
        <w:rPr>
          <w:u w:val="single"/>
        </w:rPr>
        <w:t>).</w:t>
      </w:r>
    </w:p>
  </w:footnote>
  <w:footnote w:id="7">
    <w:p w:rsidR="00642C1B" w:rsidRDefault="00642C1B" w:rsidP="00663BF7">
      <w:pPr>
        <w:pStyle w:val="afff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2C1B" w:rsidRDefault="00642C1B"/>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2C1B" w:rsidRDefault="00642C1B"/>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2C1B" w:rsidRDefault="00642C1B">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2C1B" w:rsidRDefault="00642C1B"/>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2C1B" w:rsidRDefault="00642C1B"/>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2C1B" w:rsidRPr="00930031" w:rsidRDefault="00642C1B"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2C1B" w:rsidRDefault="00642C1B"/>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2C1B" w:rsidRDefault="00642C1B">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2C1B" w:rsidRDefault="00642C1B"/>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2C1B" w:rsidRDefault="00642C1B"/>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2C1B" w:rsidRDefault="00642C1B">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2C1B" w:rsidRDefault="00642C1B"/>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2C1B" w:rsidRDefault="00642C1B"/>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2C1B" w:rsidRDefault="00642C1B">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2C1B" w:rsidRDefault="00642C1B"/>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FFFFFF89"/>
    <w:multiLevelType w:val="singleLevel"/>
    <w:tmpl w:val="F4C48F3C"/>
    <w:lvl w:ilvl="0">
      <w:start w:val="1"/>
      <w:numFmt w:val="bullet"/>
      <w:lvlText w:val=""/>
      <w:lvlJc w:val="left"/>
      <w:pPr>
        <w:tabs>
          <w:tab w:val="num" w:pos="360"/>
        </w:tabs>
        <w:ind w:left="360" w:hanging="360"/>
      </w:pPr>
      <w:rPr>
        <w:rFonts w:ascii="Symbol" w:hAnsi="Symbol" w:cs="Symbol" w:hint="default"/>
      </w:rPr>
    </w:lvl>
  </w:abstractNum>
  <w:abstractNum w:abstractNumId="2">
    <w:nsid w:val="00000001"/>
    <w:multiLevelType w:val="multilevel"/>
    <w:tmpl w:val="2A8EEFBE"/>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142"/>
        </w:tabs>
        <w:ind w:left="718" w:hanging="576"/>
      </w:pPr>
      <w:rPr>
        <w:b/>
      </w:r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3">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4">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5">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6">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7">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8">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9">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10">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1">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2">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3">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4">
    <w:nsid w:val="0000000F"/>
    <w:multiLevelType w:val="singleLevel"/>
    <w:tmpl w:val="A48AAB76"/>
    <w:lvl w:ilvl="0">
      <w:start w:val="1"/>
      <w:numFmt w:val="russianLower"/>
      <w:lvlText w:val="%1)"/>
      <w:lvlJc w:val="left"/>
      <w:pPr>
        <w:ind w:left="1428" w:hanging="360"/>
      </w:pPr>
      <w:rPr>
        <w:rFonts w:hint="default"/>
      </w:rPr>
    </w:lvl>
  </w:abstractNum>
  <w:abstractNum w:abstractNumId="15">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6">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7">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9">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0">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21">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2">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3">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4">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5">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6">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7">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8">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9">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30">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31">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2">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3">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4">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5">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6">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7">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8">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40">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1">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2">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3">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4">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5">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6">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7">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8">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9">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50">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1">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2">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3">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4">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5">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6">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7">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8">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60">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1">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2">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3">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4">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5">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6">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7">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8">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9">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70">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1">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2">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3">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4">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5">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6">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7">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8">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9">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0">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1">
    <w:nsid w:val="0A9A79E7"/>
    <w:multiLevelType w:val="hybridMultilevel"/>
    <w:tmpl w:val="B644FE3A"/>
    <w:lvl w:ilvl="0" w:tplc="E08609FA">
      <w:start w:val="8"/>
      <w:numFmt w:val="russianLower"/>
      <w:lvlText w:val="%1)"/>
      <w:lvlJc w:val="left"/>
      <w:pPr>
        <w:ind w:left="927"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2">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3">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4">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5">
    <w:nsid w:val="14CF0CF2"/>
    <w:multiLevelType w:val="multilevel"/>
    <w:tmpl w:val="9D8EE634"/>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8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7">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8">
    <w:nsid w:val="16917A75"/>
    <w:multiLevelType w:val="multilevel"/>
    <w:tmpl w:val="595ECAEC"/>
    <w:lvl w:ilvl="0">
      <w:start w:val="1"/>
      <w:numFmt w:val="russianLower"/>
      <w:lvlText w:val="%1)"/>
      <w:lvlJc w:val="left"/>
      <w:pPr>
        <w:ind w:left="660" w:hanging="660"/>
      </w:pPr>
      <w:rPr>
        <w:i/>
      </w:rPr>
    </w:lvl>
    <w:lvl w:ilvl="1">
      <w:start w:val="10"/>
      <w:numFmt w:val="decimal"/>
      <w:lvlText w:val="%1.%2."/>
      <w:lvlJc w:val="left"/>
      <w:pPr>
        <w:ind w:left="1383" w:hanging="660"/>
      </w:pPr>
      <w:rPr>
        <w:i/>
      </w:rPr>
    </w:lvl>
    <w:lvl w:ilvl="2">
      <w:start w:val="1"/>
      <w:numFmt w:val="decimal"/>
      <w:lvlText w:val="%1.%2.%3."/>
      <w:lvlJc w:val="left"/>
      <w:pPr>
        <w:ind w:left="2166" w:hanging="720"/>
      </w:pPr>
      <w:rPr>
        <w:i w:val="0"/>
      </w:rPr>
    </w:lvl>
    <w:lvl w:ilvl="3">
      <w:start w:val="1"/>
      <w:numFmt w:val="decimal"/>
      <w:lvlText w:val="%1.%2.%3.%4."/>
      <w:lvlJc w:val="left"/>
      <w:pPr>
        <w:ind w:left="2889" w:hanging="720"/>
      </w:pPr>
      <w:rPr>
        <w:i/>
      </w:rPr>
    </w:lvl>
    <w:lvl w:ilvl="4">
      <w:start w:val="1"/>
      <w:numFmt w:val="decimal"/>
      <w:lvlText w:val="%1.%2.%3.%4.%5."/>
      <w:lvlJc w:val="left"/>
      <w:pPr>
        <w:ind w:left="3972" w:hanging="1080"/>
      </w:pPr>
      <w:rPr>
        <w:i/>
      </w:rPr>
    </w:lvl>
    <w:lvl w:ilvl="5">
      <w:start w:val="1"/>
      <w:numFmt w:val="decimal"/>
      <w:lvlText w:val="%1.%2.%3.%4.%5.%6."/>
      <w:lvlJc w:val="left"/>
      <w:pPr>
        <w:ind w:left="4695" w:hanging="1080"/>
      </w:pPr>
      <w:rPr>
        <w:i/>
      </w:rPr>
    </w:lvl>
    <w:lvl w:ilvl="6">
      <w:start w:val="1"/>
      <w:numFmt w:val="decimal"/>
      <w:lvlText w:val="%1.%2.%3.%4.%5.%6.%7."/>
      <w:lvlJc w:val="left"/>
      <w:pPr>
        <w:ind w:left="5778" w:hanging="1440"/>
      </w:pPr>
      <w:rPr>
        <w:i/>
      </w:rPr>
    </w:lvl>
    <w:lvl w:ilvl="7">
      <w:start w:val="1"/>
      <w:numFmt w:val="decimal"/>
      <w:lvlText w:val="%1.%2.%3.%4.%5.%6.%7.%8."/>
      <w:lvlJc w:val="left"/>
      <w:pPr>
        <w:ind w:left="6501" w:hanging="1440"/>
      </w:pPr>
      <w:rPr>
        <w:i/>
      </w:rPr>
    </w:lvl>
    <w:lvl w:ilvl="8">
      <w:start w:val="1"/>
      <w:numFmt w:val="decimal"/>
      <w:lvlText w:val="%1.%2.%3.%4.%5.%6.%7.%8.%9."/>
      <w:lvlJc w:val="left"/>
      <w:pPr>
        <w:ind w:left="7584" w:hanging="1800"/>
      </w:pPr>
      <w:rPr>
        <w:i/>
      </w:rPr>
    </w:lvl>
  </w:abstractNum>
  <w:abstractNum w:abstractNumId="89">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0">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91">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92">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93">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4">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5">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6">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7">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8">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9">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0">
    <w:nsid w:val="2CDD53FB"/>
    <w:multiLevelType w:val="hybridMultilevel"/>
    <w:tmpl w:val="1B1ECE70"/>
    <w:lvl w:ilvl="0" w:tplc="48E630B8">
      <w:start w:val="1"/>
      <w:numFmt w:val="decimal"/>
      <w:lvlText w:val="3.3.14.3.%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1">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02">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103">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4">
    <w:nsid w:val="318D3771"/>
    <w:multiLevelType w:val="multilevel"/>
    <w:tmpl w:val="88B4F262"/>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11.%3."/>
      <w:lvlJc w:val="left"/>
      <w:pPr>
        <w:ind w:left="1430"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5">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6">
    <w:nsid w:val="3444649B"/>
    <w:multiLevelType w:val="hybridMultilevel"/>
    <w:tmpl w:val="CEBCBD38"/>
    <w:lvl w:ilvl="0" w:tplc="04190017">
      <w:start w:val="1"/>
      <w:numFmt w:val="lowerLetter"/>
      <w:lvlText w:val="%1)"/>
      <w:lvlJc w:val="left"/>
      <w:pPr>
        <w:ind w:left="1120" w:hanging="360"/>
      </w:pPr>
    </w:lvl>
    <w:lvl w:ilvl="1" w:tplc="04190019">
      <w:start w:val="1"/>
      <w:numFmt w:val="lowerLetter"/>
      <w:lvlText w:val="%2."/>
      <w:lvlJc w:val="left"/>
      <w:pPr>
        <w:ind w:left="1840" w:hanging="360"/>
      </w:pPr>
    </w:lvl>
    <w:lvl w:ilvl="2" w:tplc="0419001B">
      <w:start w:val="1"/>
      <w:numFmt w:val="lowerRoman"/>
      <w:lvlText w:val="%3."/>
      <w:lvlJc w:val="right"/>
      <w:pPr>
        <w:ind w:left="2560" w:hanging="180"/>
      </w:pPr>
    </w:lvl>
    <w:lvl w:ilvl="3" w:tplc="0419000F">
      <w:start w:val="1"/>
      <w:numFmt w:val="decimal"/>
      <w:lvlText w:val="%4."/>
      <w:lvlJc w:val="left"/>
      <w:pPr>
        <w:ind w:left="3280" w:hanging="360"/>
      </w:pPr>
    </w:lvl>
    <w:lvl w:ilvl="4" w:tplc="04190019">
      <w:start w:val="1"/>
      <w:numFmt w:val="lowerLetter"/>
      <w:lvlText w:val="%5."/>
      <w:lvlJc w:val="left"/>
      <w:pPr>
        <w:ind w:left="4000" w:hanging="360"/>
      </w:pPr>
    </w:lvl>
    <w:lvl w:ilvl="5" w:tplc="0419001B">
      <w:start w:val="1"/>
      <w:numFmt w:val="lowerRoman"/>
      <w:lvlText w:val="%6."/>
      <w:lvlJc w:val="right"/>
      <w:pPr>
        <w:ind w:left="4720" w:hanging="180"/>
      </w:pPr>
    </w:lvl>
    <w:lvl w:ilvl="6" w:tplc="0419000F">
      <w:start w:val="1"/>
      <w:numFmt w:val="decimal"/>
      <w:lvlText w:val="%7."/>
      <w:lvlJc w:val="left"/>
      <w:pPr>
        <w:ind w:left="5440" w:hanging="360"/>
      </w:pPr>
    </w:lvl>
    <w:lvl w:ilvl="7" w:tplc="04190019">
      <w:start w:val="1"/>
      <w:numFmt w:val="lowerLetter"/>
      <w:lvlText w:val="%8."/>
      <w:lvlJc w:val="left"/>
      <w:pPr>
        <w:ind w:left="6160" w:hanging="360"/>
      </w:pPr>
    </w:lvl>
    <w:lvl w:ilvl="8" w:tplc="0419001B">
      <w:start w:val="1"/>
      <w:numFmt w:val="lowerRoman"/>
      <w:lvlText w:val="%9."/>
      <w:lvlJc w:val="right"/>
      <w:pPr>
        <w:ind w:left="6880" w:hanging="180"/>
      </w:pPr>
    </w:lvl>
  </w:abstractNum>
  <w:abstractNum w:abstractNumId="107">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8">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09">
    <w:nsid w:val="36713D48"/>
    <w:multiLevelType w:val="multilevel"/>
    <w:tmpl w:val="C58E856C"/>
    <w:lvl w:ilvl="0">
      <w:start w:val="1"/>
      <w:numFmt w:val="decimal"/>
      <w:lvlText w:val="3.13.%1"/>
      <w:lvlJc w:val="left"/>
      <w:pPr>
        <w:ind w:left="1287" w:hanging="360"/>
      </w:pPr>
      <w:rPr>
        <w:rFonts w:cs="Times New Roman"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110">
    <w:nsid w:val="3675563E"/>
    <w:multiLevelType w:val="hybridMultilevel"/>
    <w:tmpl w:val="8D2440E4"/>
    <w:lvl w:ilvl="0" w:tplc="CE14876A">
      <w:start w:val="8"/>
      <w:numFmt w:val="russianLower"/>
      <w:lvlText w:val="%1)"/>
      <w:lvlJc w:val="left"/>
      <w:pPr>
        <w:ind w:left="1287" w:hanging="360"/>
      </w:pPr>
      <w:rPr>
        <w:rFonts w:cs="Times New Roman"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11">
    <w:nsid w:val="38D21D03"/>
    <w:multiLevelType w:val="multilevel"/>
    <w:tmpl w:val="BABE914C"/>
    <w:lvl w:ilvl="0">
      <w:start w:val="3"/>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3.3.14.4.%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12">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3">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14">
    <w:nsid w:val="3D176765"/>
    <w:multiLevelType w:val="hybridMultilevel"/>
    <w:tmpl w:val="A878827A"/>
    <w:lvl w:ilvl="0" w:tplc="245094F8">
      <w:start w:val="1"/>
      <w:numFmt w:val="bullet"/>
      <w:lvlText w:val=""/>
      <w:lvlJc w:val="left"/>
      <w:pPr>
        <w:ind w:left="1647" w:hanging="360"/>
      </w:pPr>
      <w:rPr>
        <w:rFonts w:ascii="Symbol" w:hAnsi="Symbol" w:hint="default"/>
      </w:rPr>
    </w:lvl>
    <w:lvl w:ilvl="1" w:tplc="04190003" w:tentative="1">
      <w:start w:val="1"/>
      <w:numFmt w:val="bullet"/>
      <w:lvlText w:val="o"/>
      <w:lvlJc w:val="left"/>
      <w:pPr>
        <w:ind w:left="2367" w:hanging="360"/>
      </w:pPr>
      <w:rPr>
        <w:rFonts w:ascii="Courier New" w:hAnsi="Courier New" w:cs="Courier New" w:hint="default"/>
      </w:rPr>
    </w:lvl>
    <w:lvl w:ilvl="2" w:tplc="04190005" w:tentative="1">
      <w:start w:val="1"/>
      <w:numFmt w:val="bullet"/>
      <w:lvlText w:val=""/>
      <w:lvlJc w:val="left"/>
      <w:pPr>
        <w:ind w:left="3087" w:hanging="360"/>
      </w:pPr>
      <w:rPr>
        <w:rFonts w:ascii="Wingdings" w:hAnsi="Wingdings" w:hint="default"/>
      </w:rPr>
    </w:lvl>
    <w:lvl w:ilvl="3" w:tplc="04190001" w:tentative="1">
      <w:start w:val="1"/>
      <w:numFmt w:val="bullet"/>
      <w:lvlText w:val=""/>
      <w:lvlJc w:val="left"/>
      <w:pPr>
        <w:ind w:left="3807" w:hanging="360"/>
      </w:pPr>
      <w:rPr>
        <w:rFonts w:ascii="Symbol" w:hAnsi="Symbol" w:hint="default"/>
      </w:rPr>
    </w:lvl>
    <w:lvl w:ilvl="4" w:tplc="04190003" w:tentative="1">
      <w:start w:val="1"/>
      <w:numFmt w:val="bullet"/>
      <w:lvlText w:val="o"/>
      <w:lvlJc w:val="left"/>
      <w:pPr>
        <w:ind w:left="4527" w:hanging="360"/>
      </w:pPr>
      <w:rPr>
        <w:rFonts w:ascii="Courier New" w:hAnsi="Courier New" w:cs="Courier New" w:hint="default"/>
      </w:rPr>
    </w:lvl>
    <w:lvl w:ilvl="5" w:tplc="04190005" w:tentative="1">
      <w:start w:val="1"/>
      <w:numFmt w:val="bullet"/>
      <w:lvlText w:val=""/>
      <w:lvlJc w:val="left"/>
      <w:pPr>
        <w:ind w:left="5247" w:hanging="360"/>
      </w:pPr>
      <w:rPr>
        <w:rFonts w:ascii="Wingdings" w:hAnsi="Wingdings" w:hint="default"/>
      </w:rPr>
    </w:lvl>
    <w:lvl w:ilvl="6" w:tplc="04190001" w:tentative="1">
      <w:start w:val="1"/>
      <w:numFmt w:val="bullet"/>
      <w:lvlText w:val=""/>
      <w:lvlJc w:val="left"/>
      <w:pPr>
        <w:ind w:left="5967" w:hanging="360"/>
      </w:pPr>
      <w:rPr>
        <w:rFonts w:ascii="Symbol" w:hAnsi="Symbol" w:hint="default"/>
      </w:rPr>
    </w:lvl>
    <w:lvl w:ilvl="7" w:tplc="04190003" w:tentative="1">
      <w:start w:val="1"/>
      <w:numFmt w:val="bullet"/>
      <w:lvlText w:val="o"/>
      <w:lvlJc w:val="left"/>
      <w:pPr>
        <w:ind w:left="6687" w:hanging="360"/>
      </w:pPr>
      <w:rPr>
        <w:rFonts w:ascii="Courier New" w:hAnsi="Courier New" w:cs="Courier New" w:hint="default"/>
      </w:rPr>
    </w:lvl>
    <w:lvl w:ilvl="8" w:tplc="04190005" w:tentative="1">
      <w:start w:val="1"/>
      <w:numFmt w:val="bullet"/>
      <w:lvlText w:val=""/>
      <w:lvlJc w:val="left"/>
      <w:pPr>
        <w:ind w:left="7407" w:hanging="360"/>
      </w:pPr>
      <w:rPr>
        <w:rFonts w:ascii="Wingdings" w:hAnsi="Wingdings" w:hint="default"/>
      </w:rPr>
    </w:lvl>
  </w:abstractNum>
  <w:abstractNum w:abstractNumId="115">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6">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17">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8">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9">
    <w:nsid w:val="45E767FD"/>
    <w:multiLevelType w:val="hybridMultilevel"/>
    <w:tmpl w:val="373EAD4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0">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1">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22">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3">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4">
    <w:nsid w:val="4E381330"/>
    <w:multiLevelType w:val="hybridMultilevel"/>
    <w:tmpl w:val="AD3A3DCC"/>
    <w:lvl w:ilvl="0" w:tplc="6D2828CC">
      <w:start w:val="1"/>
      <w:numFmt w:val="bullet"/>
      <w:lvlText w:val=""/>
      <w:lvlJc w:val="left"/>
      <w:pPr>
        <w:ind w:left="2847" w:hanging="360"/>
      </w:pPr>
      <w:rPr>
        <w:rFonts w:ascii="Symbol" w:hAnsi="Symbol" w:hint="default"/>
      </w:rPr>
    </w:lvl>
    <w:lvl w:ilvl="1" w:tplc="04190003" w:tentative="1">
      <w:start w:val="1"/>
      <w:numFmt w:val="bullet"/>
      <w:lvlText w:val="o"/>
      <w:lvlJc w:val="left"/>
      <w:pPr>
        <w:ind w:left="3567" w:hanging="360"/>
      </w:pPr>
      <w:rPr>
        <w:rFonts w:ascii="Courier New" w:hAnsi="Courier New" w:cs="Courier New" w:hint="default"/>
      </w:rPr>
    </w:lvl>
    <w:lvl w:ilvl="2" w:tplc="04190005" w:tentative="1">
      <w:start w:val="1"/>
      <w:numFmt w:val="bullet"/>
      <w:lvlText w:val=""/>
      <w:lvlJc w:val="left"/>
      <w:pPr>
        <w:ind w:left="4287" w:hanging="360"/>
      </w:pPr>
      <w:rPr>
        <w:rFonts w:ascii="Wingdings" w:hAnsi="Wingdings" w:hint="default"/>
      </w:rPr>
    </w:lvl>
    <w:lvl w:ilvl="3" w:tplc="04190001" w:tentative="1">
      <w:start w:val="1"/>
      <w:numFmt w:val="bullet"/>
      <w:lvlText w:val=""/>
      <w:lvlJc w:val="left"/>
      <w:pPr>
        <w:ind w:left="5007" w:hanging="360"/>
      </w:pPr>
      <w:rPr>
        <w:rFonts w:ascii="Symbol" w:hAnsi="Symbol" w:hint="default"/>
      </w:rPr>
    </w:lvl>
    <w:lvl w:ilvl="4" w:tplc="04190003" w:tentative="1">
      <w:start w:val="1"/>
      <w:numFmt w:val="bullet"/>
      <w:lvlText w:val="o"/>
      <w:lvlJc w:val="left"/>
      <w:pPr>
        <w:ind w:left="5727" w:hanging="360"/>
      </w:pPr>
      <w:rPr>
        <w:rFonts w:ascii="Courier New" w:hAnsi="Courier New" w:cs="Courier New" w:hint="default"/>
      </w:rPr>
    </w:lvl>
    <w:lvl w:ilvl="5" w:tplc="04190005" w:tentative="1">
      <w:start w:val="1"/>
      <w:numFmt w:val="bullet"/>
      <w:lvlText w:val=""/>
      <w:lvlJc w:val="left"/>
      <w:pPr>
        <w:ind w:left="6447" w:hanging="360"/>
      </w:pPr>
      <w:rPr>
        <w:rFonts w:ascii="Wingdings" w:hAnsi="Wingdings" w:hint="default"/>
      </w:rPr>
    </w:lvl>
    <w:lvl w:ilvl="6" w:tplc="04190001" w:tentative="1">
      <w:start w:val="1"/>
      <w:numFmt w:val="bullet"/>
      <w:lvlText w:val=""/>
      <w:lvlJc w:val="left"/>
      <w:pPr>
        <w:ind w:left="7167" w:hanging="360"/>
      </w:pPr>
      <w:rPr>
        <w:rFonts w:ascii="Symbol" w:hAnsi="Symbol" w:hint="default"/>
      </w:rPr>
    </w:lvl>
    <w:lvl w:ilvl="7" w:tplc="04190003" w:tentative="1">
      <w:start w:val="1"/>
      <w:numFmt w:val="bullet"/>
      <w:lvlText w:val="o"/>
      <w:lvlJc w:val="left"/>
      <w:pPr>
        <w:ind w:left="7887" w:hanging="360"/>
      </w:pPr>
      <w:rPr>
        <w:rFonts w:ascii="Courier New" w:hAnsi="Courier New" w:cs="Courier New" w:hint="default"/>
      </w:rPr>
    </w:lvl>
    <w:lvl w:ilvl="8" w:tplc="04190005" w:tentative="1">
      <w:start w:val="1"/>
      <w:numFmt w:val="bullet"/>
      <w:lvlText w:val=""/>
      <w:lvlJc w:val="left"/>
      <w:pPr>
        <w:ind w:left="8607" w:hanging="360"/>
      </w:pPr>
      <w:rPr>
        <w:rFonts w:ascii="Wingdings" w:hAnsi="Wingdings" w:hint="default"/>
      </w:rPr>
    </w:lvl>
  </w:abstractNum>
  <w:abstractNum w:abstractNumId="125">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6">
    <w:nsid w:val="52CD3B65"/>
    <w:multiLevelType w:val="multilevel"/>
    <w:tmpl w:val="7500F332"/>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10.%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7">
    <w:nsid w:val="55EA2FAE"/>
    <w:multiLevelType w:val="hybridMultilevel"/>
    <w:tmpl w:val="EA3CB51C"/>
    <w:lvl w:ilvl="0" w:tplc="245094F8">
      <w:start w:val="1"/>
      <w:numFmt w:val="bullet"/>
      <w:lvlText w:val=""/>
      <w:lvlJc w:val="left"/>
      <w:pPr>
        <w:ind w:left="1647" w:hanging="360"/>
      </w:pPr>
      <w:rPr>
        <w:rFonts w:ascii="Symbol" w:hAnsi="Symbol" w:hint="default"/>
      </w:rPr>
    </w:lvl>
    <w:lvl w:ilvl="1" w:tplc="04190003" w:tentative="1">
      <w:start w:val="1"/>
      <w:numFmt w:val="bullet"/>
      <w:lvlText w:val="o"/>
      <w:lvlJc w:val="left"/>
      <w:pPr>
        <w:ind w:left="2367" w:hanging="360"/>
      </w:pPr>
      <w:rPr>
        <w:rFonts w:ascii="Courier New" w:hAnsi="Courier New" w:cs="Courier New" w:hint="default"/>
      </w:rPr>
    </w:lvl>
    <w:lvl w:ilvl="2" w:tplc="04190005" w:tentative="1">
      <w:start w:val="1"/>
      <w:numFmt w:val="bullet"/>
      <w:lvlText w:val=""/>
      <w:lvlJc w:val="left"/>
      <w:pPr>
        <w:ind w:left="3087" w:hanging="360"/>
      </w:pPr>
      <w:rPr>
        <w:rFonts w:ascii="Wingdings" w:hAnsi="Wingdings" w:hint="default"/>
      </w:rPr>
    </w:lvl>
    <w:lvl w:ilvl="3" w:tplc="04190001" w:tentative="1">
      <w:start w:val="1"/>
      <w:numFmt w:val="bullet"/>
      <w:lvlText w:val=""/>
      <w:lvlJc w:val="left"/>
      <w:pPr>
        <w:ind w:left="3807" w:hanging="360"/>
      </w:pPr>
      <w:rPr>
        <w:rFonts w:ascii="Symbol" w:hAnsi="Symbol" w:hint="default"/>
      </w:rPr>
    </w:lvl>
    <w:lvl w:ilvl="4" w:tplc="04190003" w:tentative="1">
      <w:start w:val="1"/>
      <w:numFmt w:val="bullet"/>
      <w:lvlText w:val="o"/>
      <w:lvlJc w:val="left"/>
      <w:pPr>
        <w:ind w:left="4527" w:hanging="360"/>
      </w:pPr>
      <w:rPr>
        <w:rFonts w:ascii="Courier New" w:hAnsi="Courier New" w:cs="Courier New" w:hint="default"/>
      </w:rPr>
    </w:lvl>
    <w:lvl w:ilvl="5" w:tplc="04190005" w:tentative="1">
      <w:start w:val="1"/>
      <w:numFmt w:val="bullet"/>
      <w:lvlText w:val=""/>
      <w:lvlJc w:val="left"/>
      <w:pPr>
        <w:ind w:left="5247" w:hanging="360"/>
      </w:pPr>
      <w:rPr>
        <w:rFonts w:ascii="Wingdings" w:hAnsi="Wingdings" w:hint="default"/>
      </w:rPr>
    </w:lvl>
    <w:lvl w:ilvl="6" w:tplc="04190001" w:tentative="1">
      <w:start w:val="1"/>
      <w:numFmt w:val="bullet"/>
      <w:lvlText w:val=""/>
      <w:lvlJc w:val="left"/>
      <w:pPr>
        <w:ind w:left="5967" w:hanging="360"/>
      </w:pPr>
      <w:rPr>
        <w:rFonts w:ascii="Symbol" w:hAnsi="Symbol" w:hint="default"/>
      </w:rPr>
    </w:lvl>
    <w:lvl w:ilvl="7" w:tplc="04190003" w:tentative="1">
      <w:start w:val="1"/>
      <w:numFmt w:val="bullet"/>
      <w:lvlText w:val="o"/>
      <w:lvlJc w:val="left"/>
      <w:pPr>
        <w:ind w:left="6687" w:hanging="360"/>
      </w:pPr>
      <w:rPr>
        <w:rFonts w:ascii="Courier New" w:hAnsi="Courier New" w:cs="Courier New" w:hint="default"/>
      </w:rPr>
    </w:lvl>
    <w:lvl w:ilvl="8" w:tplc="04190005" w:tentative="1">
      <w:start w:val="1"/>
      <w:numFmt w:val="bullet"/>
      <w:lvlText w:val=""/>
      <w:lvlJc w:val="left"/>
      <w:pPr>
        <w:ind w:left="7407" w:hanging="360"/>
      </w:pPr>
      <w:rPr>
        <w:rFonts w:ascii="Wingdings" w:hAnsi="Wingdings" w:hint="default"/>
      </w:rPr>
    </w:lvl>
  </w:abstractNum>
  <w:abstractNum w:abstractNumId="128">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9">
    <w:nsid w:val="5B9E06AF"/>
    <w:multiLevelType w:val="hybridMultilevel"/>
    <w:tmpl w:val="4F281E7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30">
    <w:nsid w:val="5DCB0E0C"/>
    <w:multiLevelType w:val="hybridMultilevel"/>
    <w:tmpl w:val="8CE2646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31">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32">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33">
    <w:nsid w:val="61BB1411"/>
    <w:multiLevelType w:val="multilevel"/>
    <w:tmpl w:val="D7DE21D6"/>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9.%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4">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5">
    <w:nsid w:val="62A65327"/>
    <w:multiLevelType w:val="multilevel"/>
    <w:tmpl w:val="4A10CD92"/>
    <w:lvl w:ilvl="0">
      <w:start w:val="3"/>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6">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7">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8">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9">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4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141">
    <w:nsid w:val="66384C04"/>
    <w:multiLevelType w:val="hybridMultilevel"/>
    <w:tmpl w:val="0B76219C"/>
    <w:lvl w:ilvl="0" w:tplc="1B54DC6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2">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143">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1713"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44">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45">
    <w:nsid w:val="6D2B49A3"/>
    <w:multiLevelType w:val="hybridMultilevel"/>
    <w:tmpl w:val="822078A0"/>
    <w:lvl w:ilvl="0" w:tplc="FFFFFFFF">
      <w:start w:val="1"/>
      <w:numFmt w:val="bullet"/>
      <w:lvlText w:val=""/>
      <w:lvlJc w:val="left"/>
      <w:pPr>
        <w:tabs>
          <w:tab w:val="num" w:pos="720"/>
        </w:tabs>
        <w:ind w:left="720" w:hanging="360"/>
      </w:pPr>
      <w:rPr>
        <w:rFonts w:ascii="Symbol" w:hAnsi="Symbol" w:hint="default"/>
        <w:sz w:val="16"/>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46">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47">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8">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49">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50">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51">
    <w:nsid w:val="758A0504"/>
    <w:multiLevelType w:val="hybridMultilevel"/>
    <w:tmpl w:val="5582E670"/>
    <w:lvl w:ilvl="0" w:tplc="04190017">
      <w:start w:val="1"/>
      <w:numFmt w:val="lowerLetter"/>
      <w:lvlText w:val="%1)"/>
      <w:lvlJc w:val="left"/>
      <w:pPr>
        <w:ind w:left="1240" w:hanging="360"/>
      </w:pPr>
    </w:lvl>
    <w:lvl w:ilvl="1" w:tplc="04190019" w:tentative="1">
      <w:start w:val="1"/>
      <w:numFmt w:val="lowerLetter"/>
      <w:lvlText w:val="%2."/>
      <w:lvlJc w:val="left"/>
      <w:pPr>
        <w:ind w:left="1960" w:hanging="360"/>
      </w:pPr>
    </w:lvl>
    <w:lvl w:ilvl="2" w:tplc="0419001B" w:tentative="1">
      <w:start w:val="1"/>
      <w:numFmt w:val="lowerRoman"/>
      <w:lvlText w:val="%3."/>
      <w:lvlJc w:val="right"/>
      <w:pPr>
        <w:ind w:left="2680" w:hanging="180"/>
      </w:pPr>
    </w:lvl>
    <w:lvl w:ilvl="3" w:tplc="0419000F" w:tentative="1">
      <w:start w:val="1"/>
      <w:numFmt w:val="decimal"/>
      <w:lvlText w:val="%4."/>
      <w:lvlJc w:val="left"/>
      <w:pPr>
        <w:ind w:left="3400" w:hanging="360"/>
      </w:pPr>
    </w:lvl>
    <w:lvl w:ilvl="4" w:tplc="04190019" w:tentative="1">
      <w:start w:val="1"/>
      <w:numFmt w:val="lowerLetter"/>
      <w:lvlText w:val="%5."/>
      <w:lvlJc w:val="left"/>
      <w:pPr>
        <w:ind w:left="4120" w:hanging="360"/>
      </w:pPr>
    </w:lvl>
    <w:lvl w:ilvl="5" w:tplc="0419001B" w:tentative="1">
      <w:start w:val="1"/>
      <w:numFmt w:val="lowerRoman"/>
      <w:lvlText w:val="%6."/>
      <w:lvlJc w:val="right"/>
      <w:pPr>
        <w:ind w:left="4840" w:hanging="180"/>
      </w:pPr>
    </w:lvl>
    <w:lvl w:ilvl="6" w:tplc="0419000F" w:tentative="1">
      <w:start w:val="1"/>
      <w:numFmt w:val="decimal"/>
      <w:lvlText w:val="%7."/>
      <w:lvlJc w:val="left"/>
      <w:pPr>
        <w:ind w:left="5560" w:hanging="360"/>
      </w:pPr>
    </w:lvl>
    <w:lvl w:ilvl="7" w:tplc="04190019" w:tentative="1">
      <w:start w:val="1"/>
      <w:numFmt w:val="lowerLetter"/>
      <w:lvlText w:val="%8."/>
      <w:lvlJc w:val="left"/>
      <w:pPr>
        <w:ind w:left="6280" w:hanging="360"/>
      </w:pPr>
    </w:lvl>
    <w:lvl w:ilvl="8" w:tplc="0419001B" w:tentative="1">
      <w:start w:val="1"/>
      <w:numFmt w:val="lowerRoman"/>
      <w:lvlText w:val="%9."/>
      <w:lvlJc w:val="right"/>
      <w:pPr>
        <w:ind w:left="7000" w:hanging="180"/>
      </w:pPr>
    </w:lvl>
  </w:abstractNum>
  <w:abstractNum w:abstractNumId="152">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3">
    <w:nsid w:val="7DE63D81"/>
    <w:multiLevelType w:val="hybridMultilevel"/>
    <w:tmpl w:val="65000766"/>
    <w:lvl w:ilvl="0" w:tplc="FFFFFFFF">
      <w:start w:val="1"/>
      <w:numFmt w:val="decimal"/>
      <w:lvlText w:val="%1."/>
      <w:lvlJc w:val="left"/>
      <w:pPr>
        <w:tabs>
          <w:tab w:val="num" w:pos="567"/>
        </w:tabs>
      </w:pPr>
      <w:rPr>
        <w:rFonts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num w:numId="1">
    <w:abstractNumId w:val="2"/>
  </w:num>
  <w:num w:numId="2">
    <w:abstractNumId w:val="4"/>
  </w:num>
  <w:num w:numId="3">
    <w:abstractNumId w:val="7"/>
  </w:num>
  <w:num w:numId="4">
    <w:abstractNumId w:val="18"/>
  </w:num>
  <w:num w:numId="5">
    <w:abstractNumId w:val="19"/>
  </w:num>
  <w:num w:numId="6">
    <w:abstractNumId w:val="22"/>
  </w:num>
  <w:num w:numId="7">
    <w:abstractNumId w:val="23"/>
  </w:num>
  <w:num w:numId="8">
    <w:abstractNumId w:val="33"/>
  </w:num>
  <w:num w:numId="9">
    <w:abstractNumId w:val="37"/>
  </w:num>
  <w:num w:numId="10">
    <w:abstractNumId w:val="41"/>
  </w:num>
  <w:num w:numId="11">
    <w:abstractNumId w:val="42"/>
  </w:num>
  <w:num w:numId="12">
    <w:abstractNumId w:val="47"/>
  </w:num>
  <w:num w:numId="13">
    <w:abstractNumId w:val="51"/>
  </w:num>
  <w:num w:numId="14">
    <w:abstractNumId w:val="55"/>
  </w:num>
  <w:num w:numId="15">
    <w:abstractNumId w:val="66"/>
  </w:num>
  <w:num w:numId="16">
    <w:abstractNumId w:val="68"/>
  </w:num>
  <w:num w:numId="17">
    <w:abstractNumId w:val="87"/>
  </w:num>
  <w:num w:numId="18">
    <w:abstractNumId w:val="95"/>
  </w:num>
  <w:num w:numId="19">
    <w:abstractNumId w:val="76"/>
  </w:num>
  <w:num w:numId="20">
    <w:abstractNumId w:val="9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30"/>
  </w:num>
  <w:num w:numId="22">
    <w:abstractNumId w:val="134"/>
  </w:num>
  <w:num w:numId="23">
    <w:abstractNumId w:val="102"/>
  </w:num>
  <w:num w:numId="24">
    <w:abstractNumId w:val="137"/>
  </w:num>
  <w:num w:numId="25">
    <w:abstractNumId w:val="125"/>
  </w:num>
  <w:num w:numId="26">
    <w:abstractNumId w:val="116"/>
  </w:num>
  <w:num w:numId="27">
    <w:abstractNumId w:val="77"/>
  </w:num>
  <w:num w:numId="28">
    <w:abstractNumId w:val="101"/>
  </w:num>
  <w:num w:numId="29">
    <w:abstractNumId w:val="138"/>
  </w:num>
  <w:num w:numId="30">
    <w:abstractNumId w:val="96"/>
  </w:num>
  <w:num w:numId="31">
    <w:abstractNumId w:val="97"/>
  </w:num>
  <w:num w:numId="32">
    <w:abstractNumId w:val="123"/>
  </w:num>
  <w:num w:numId="33">
    <w:abstractNumId w:val="146"/>
  </w:num>
  <w:num w:numId="34">
    <w:abstractNumId w:val="128"/>
  </w:num>
  <w:num w:numId="35">
    <w:abstractNumId w:val="115"/>
  </w:num>
  <w:num w:numId="36">
    <w:abstractNumId w:val="80"/>
  </w:num>
  <w:num w:numId="37">
    <w:abstractNumId w:val="83"/>
  </w:num>
  <w:num w:numId="38">
    <w:abstractNumId w:val="91"/>
  </w:num>
  <w:num w:numId="39">
    <w:abstractNumId w:val="98"/>
  </w:num>
  <w:num w:numId="40">
    <w:abstractNumId w:val="112"/>
  </w:num>
  <w:num w:numId="41">
    <w:abstractNumId w:val="84"/>
  </w:num>
  <w:num w:numId="42">
    <w:abstractNumId w:val="79"/>
  </w:num>
  <w:num w:numId="43">
    <w:abstractNumId w:val="143"/>
  </w:num>
  <w:num w:numId="44">
    <w:abstractNumId w:val="0"/>
  </w:num>
  <w:num w:numId="45">
    <w:abstractNumId w:val="117"/>
  </w:num>
  <w:num w:numId="46">
    <w:abstractNumId w:val="131"/>
  </w:num>
  <w:num w:numId="47">
    <w:abstractNumId w:val="133"/>
  </w:num>
  <w:num w:numId="48">
    <w:abstractNumId w:val="126"/>
  </w:num>
  <w:num w:numId="49">
    <w:abstractNumId w:val="152"/>
  </w:num>
  <w:num w:numId="50">
    <w:abstractNumId w:val="94"/>
  </w:num>
  <w:num w:numId="51">
    <w:abstractNumId w:val="82"/>
  </w:num>
  <w:num w:numId="52">
    <w:abstractNumId w:val="136"/>
  </w:num>
  <w:num w:numId="53">
    <w:abstractNumId w:val="103"/>
  </w:num>
  <w:num w:numId="54">
    <w:abstractNumId w:val="86"/>
  </w:num>
  <w:num w:numId="55">
    <w:abstractNumId w:val="73"/>
  </w:num>
  <w:num w:numId="56">
    <w:abstractNumId w:val="107"/>
  </w:num>
  <w:num w:numId="57">
    <w:abstractNumId w:val="122"/>
  </w:num>
  <w:num w:numId="58">
    <w:abstractNumId w:val="74"/>
  </w:num>
  <w:num w:numId="59">
    <w:abstractNumId w:val="93"/>
  </w:num>
  <w:num w:numId="60">
    <w:abstractNumId w:val="75"/>
  </w:num>
  <w:num w:numId="61">
    <w:abstractNumId w:val="148"/>
  </w:num>
  <w:num w:numId="62">
    <w:abstractNumId w:val="10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139"/>
    <w:lvlOverride w:ilvl="0">
      <w:startOverride w:val="1"/>
    </w:lvlOverride>
  </w:num>
  <w:num w:numId="64">
    <w:abstractNumId w:val="78"/>
  </w:num>
  <w:num w:numId="65">
    <w:abstractNumId w:val="150"/>
  </w:num>
  <w:num w:numId="66">
    <w:abstractNumId w:val="89"/>
  </w:num>
  <w:num w:numId="67">
    <w:abstractNumId w:val="118"/>
  </w:num>
  <w:num w:numId="68">
    <w:abstractNumId w:val="99"/>
  </w:num>
  <w:num w:numId="69">
    <w:abstractNumId w:val="121"/>
  </w:num>
  <w:num w:numId="70">
    <w:abstractNumId w:val="2"/>
    <w:lvlOverride w:ilvl="0">
      <w:startOverride w:val="6"/>
    </w:lvlOverride>
    <w:lvlOverride w:ilvl="1">
      <w:startOverride w:val="4"/>
    </w:lvlOverride>
    <w:lvlOverride w:ilvl="2">
      <w:startOverride w:val="3"/>
    </w:lvlOverride>
    <w:lvlOverride w:ilvl="3">
      <w:startOverride w:val="1"/>
    </w:lvlOverride>
  </w:num>
  <w:num w:numId="71">
    <w:abstractNumId w:val="132"/>
  </w:num>
  <w:num w:numId="72">
    <w:abstractNumId w:val="149"/>
  </w:num>
  <w:num w:numId="73">
    <w:abstractNumId w:val="92"/>
  </w:num>
  <w:num w:numId="74">
    <w:abstractNumId w:val="120"/>
  </w:num>
  <w:num w:numId="75">
    <w:abstractNumId w:val="144"/>
  </w:num>
  <w:num w:numId="76">
    <w:abstractNumId w:val="14"/>
  </w:num>
  <w:num w:numId="77">
    <w:abstractNumId w:val="21"/>
  </w:num>
  <w:num w:numId="78">
    <w:abstractNumId w:val="151"/>
  </w:num>
  <w:num w:numId="79">
    <w:abstractNumId w:val="142"/>
  </w:num>
  <w:num w:numId="80">
    <w:abstractNumId w:val="140"/>
  </w:num>
  <w:num w:numId="81">
    <w:abstractNumId w:val="108"/>
  </w:num>
  <w:num w:numId="82">
    <w:abstractNumId w:val="153"/>
  </w:num>
  <w:num w:numId="83">
    <w:abstractNumId w:val="119"/>
  </w:num>
  <w:num w:numId="84">
    <w:abstractNumId w:val="135"/>
  </w:num>
  <w:num w:numId="85">
    <w:abstractNumId w:val="141"/>
  </w:num>
  <w:num w:numId="86">
    <w:abstractNumId w:val="113"/>
  </w:num>
  <w:num w:numId="87">
    <w:abstractNumId w:val="124"/>
  </w:num>
  <w:num w:numId="88">
    <w:abstractNumId w:val="100"/>
  </w:num>
  <w:num w:numId="89">
    <w:abstractNumId w:val="111"/>
  </w:num>
  <w:num w:numId="90">
    <w:abstractNumId w:val="129"/>
  </w:num>
  <w:num w:numId="91">
    <w:abstractNumId w:val="104"/>
  </w:num>
  <w:num w:numId="92">
    <w:abstractNumId w:val="88"/>
    <w:lvlOverride w:ilvl="0">
      <w:startOverride w:val="1"/>
    </w:lvlOverride>
    <w:lvlOverride w:ilvl="1">
      <w:startOverride w:val="1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abstractNumId w:val="10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
    <w:abstractNumId w:val="85"/>
  </w:num>
  <w:num w:numId="95">
    <w:abstractNumId w:val="109"/>
  </w:num>
  <w:num w:numId="96">
    <w:abstractNumId w:val="147"/>
  </w:num>
  <w:num w:numId="97">
    <w:abstractNumId w:val="114"/>
  </w:num>
  <w:num w:numId="98">
    <w:abstractNumId w:val="106"/>
  </w:num>
  <w:num w:numId="99">
    <w:abstractNumId w:val="127"/>
  </w:num>
  <w:num w:numId="100">
    <w:abstractNumId w:val="145"/>
  </w:num>
  <w:num w:numId="101">
    <w:abstractNumId w:val="1"/>
  </w:num>
  <w:num w:numId="102">
    <w:abstractNumId w:val="110"/>
  </w:num>
  <w:num w:numId="103">
    <w:abstractNumId w:val="81"/>
  </w:num>
  <w:numIdMacAtCleanup w:val="9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573D"/>
    <w:rsid w:val="00006EAA"/>
    <w:rsid w:val="00007542"/>
    <w:rsid w:val="00016C74"/>
    <w:rsid w:val="000172FE"/>
    <w:rsid w:val="000179D3"/>
    <w:rsid w:val="00022797"/>
    <w:rsid w:val="00027446"/>
    <w:rsid w:val="00027C2B"/>
    <w:rsid w:val="00032368"/>
    <w:rsid w:val="000326CF"/>
    <w:rsid w:val="000333D4"/>
    <w:rsid w:val="00033D13"/>
    <w:rsid w:val="00035287"/>
    <w:rsid w:val="00036006"/>
    <w:rsid w:val="000364DC"/>
    <w:rsid w:val="00037B8B"/>
    <w:rsid w:val="00040EC0"/>
    <w:rsid w:val="000417CE"/>
    <w:rsid w:val="00043768"/>
    <w:rsid w:val="000443F3"/>
    <w:rsid w:val="00046356"/>
    <w:rsid w:val="00046691"/>
    <w:rsid w:val="00047253"/>
    <w:rsid w:val="000506A1"/>
    <w:rsid w:val="00051152"/>
    <w:rsid w:val="00053791"/>
    <w:rsid w:val="00055C84"/>
    <w:rsid w:val="00056D43"/>
    <w:rsid w:val="00065ED6"/>
    <w:rsid w:val="0007043F"/>
    <w:rsid w:val="00076D8B"/>
    <w:rsid w:val="00077FB6"/>
    <w:rsid w:val="0009087F"/>
    <w:rsid w:val="00090CBD"/>
    <w:rsid w:val="00092967"/>
    <w:rsid w:val="00093734"/>
    <w:rsid w:val="000943E4"/>
    <w:rsid w:val="00096E9D"/>
    <w:rsid w:val="000A00E6"/>
    <w:rsid w:val="000A5636"/>
    <w:rsid w:val="000A6857"/>
    <w:rsid w:val="000A7A8E"/>
    <w:rsid w:val="000B19F3"/>
    <w:rsid w:val="000B291A"/>
    <w:rsid w:val="000B2C06"/>
    <w:rsid w:val="000C1107"/>
    <w:rsid w:val="000C14F5"/>
    <w:rsid w:val="000C1CC4"/>
    <w:rsid w:val="000C60B4"/>
    <w:rsid w:val="000C6DCF"/>
    <w:rsid w:val="000D4ABD"/>
    <w:rsid w:val="000D62FB"/>
    <w:rsid w:val="000D67B1"/>
    <w:rsid w:val="000D70B6"/>
    <w:rsid w:val="000E024A"/>
    <w:rsid w:val="000E2758"/>
    <w:rsid w:val="000E37A8"/>
    <w:rsid w:val="000E41FA"/>
    <w:rsid w:val="000E5003"/>
    <w:rsid w:val="000E5AC7"/>
    <w:rsid w:val="000E746F"/>
    <w:rsid w:val="000F0CD3"/>
    <w:rsid w:val="000F1F86"/>
    <w:rsid w:val="000F4365"/>
    <w:rsid w:val="000F5F2B"/>
    <w:rsid w:val="000F66BB"/>
    <w:rsid w:val="00102081"/>
    <w:rsid w:val="00104B1E"/>
    <w:rsid w:val="0010618F"/>
    <w:rsid w:val="00111C79"/>
    <w:rsid w:val="001124F8"/>
    <w:rsid w:val="0011414A"/>
    <w:rsid w:val="00114C29"/>
    <w:rsid w:val="0011547D"/>
    <w:rsid w:val="00116E97"/>
    <w:rsid w:val="00123C70"/>
    <w:rsid w:val="00123DC1"/>
    <w:rsid w:val="001248B1"/>
    <w:rsid w:val="0012590A"/>
    <w:rsid w:val="001324A1"/>
    <w:rsid w:val="0013328C"/>
    <w:rsid w:val="00134962"/>
    <w:rsid w:val="00140353"/>
    <w:rsid w:val="001405FA"/>
    <w:rsid w:val="00144CE2"/>
    <w:rsid w:val="001519E9"/>
    <w:rsid w:val="0015391F"/>
    <w:rsid w:val="00155DAF"/>
    <w:rsid w:val="00157A6B"/>
    <w:rsid w:val="0016246B"/>
    <w:rsid w:val="00162A8F"/>
    <w:rsid w:val="00166201"/>
    <w:rsid w:val="00166CFA"/>
    <w:rsid w:val="001702EE"/>
    <w:rsid w:val="00170C72"/>
    <w:rsid w:val="001716DB"/>
    <w:rsid w:val="00172B9E"/>
    <w:rsid w:val="0017565A"/>
    <w:rsid w:val="0017646C"/>
    <w:rsid w:val="00176B20"/>
    <w:rsid w:val="0018103F"/>
    <w:rsid w:val="00183241"/>
    <w:rsid w:val="001851F9"/>
    <w:rsid w:val="00185F8B"/>
    <w:rsid w:val="00192F71"/>
    <w:rsid w:val="00193067"/>
    <w:rsid w:val="0019725C"/>
    <w:rsid w:val="00197BFB"/>
    <w:rsid w:val="001A1D23"/>
    <w:rsid w:val="001A3C31"/>
    <w:rsid w:val="001A6511"/>
    <w:rsid w:val="001A7C23"/>
    <w:rsid w:val="001B1DBF"/>
    <w:rsid w:val="001B69CE"/>
    <w:rsid w:val="001C01F9"/>
    <w:rsid w:val="001C325A"/>
    <w:rsid w:val="001C3F34"/>
    <w:rsid w:val="001C4BB0"/>
    <w:rsid w:val="001C53D9"/>
    <w:rsid w:val="001E0693"/>
    <w:rsid w:val="001E200B"/>
    <w:rsid w:val="001E2AA2"/>
    <w:rsid w:val="001E3577"/>
    <w:rsid w:val="001E4152"/>
    <w:rsid w:val="001E5FE8"/>
    <w:rsid w:val="001F0956"/>
    <w:rsid w:val="001F15DE"/>
    <w:rsid w:val="001F34BB"/>
    <w:rsid w:val="001F3569"/>
    <w:rsid w:val="001F4040"/>
    <w:rsid w:val="001F5A31"/>
    <w:rsid w:val="001F7317"/>
    <w:rsid w:val="002037C3"/>
    <w:rsid w:val="00203D2A"/>
    <w:rsid w:val="00205559"/>
    <w:rsid w:val="00206836"/>
    <w:rsid w:val="00210575"/>
    <w:rsid w:val="0021113E"/>
    <w:rsid w:val="002136D6"/>
    <w:rsid w:val="00216641"/>
    <w:rsid w:val="0021751A"/>
    <w:rsid w:val="00222B6E"/>
    <w:rsid w:val="0022360B"/>
    <w:rsid w:val="0023118A"/>
    <w:rsid w:val="00232E7C"/>
    <w:rsid w:val="00232FD8"/>
    <w:rsid w:val="002350E5"/>
    <w:rsid w:val="0023626C"/>
    <w:rsid w:val="00236A91"/>
    <w:rsid w:val="0023759A"/>
    <w:rsid w:val="0023778A"/>
    <w:rsid w:val="00242D62"/>
    <w:rsid w:val="00243AE6"/>
    <w:rsid w:val="00243D8F"/>
    <w:rsid w:val="00246801"/>
    <w:rsid w:val="00251220"/>
    <w:rsid w:val="002514DE"/>
    <w:rsid w:val="00251B75"/>
    <w:rsid w:val="00260F79"/>
    <w:rsid w:val="00263B47"/>
    <w:rsid w:val="002652D9"/>
    <w:rsid w:val="00270DD6"/>
    <w:rsid w:val="00270E02"/>
    <w:rsid w:val="00273EB7"/>
    <w:rsid w:val="00274F25"/>
    <w:rsid w:val="002762F8"/>
    <w:rsid w:val="0027636D"/>
    <w:rsid w:val="00280464"/>
    <w:rsid w:val="002848CF"/>
    <w:rsid w:val="002853B8"/>
    <w:rsid w:val="00286404"/>
    <w:rsid w:val="00286C5A"/>
    <w:rsid w:val="0029211F"/>
    <w:rsid w:val="002946EF"/>
    <w:rsid w:val="00295E59"/>
    <w:rsid w:val="00297081"/>
    <w:rsid w:val="00297FA1"/>
    <w:rsid w:val="002A08A6"/>
    <w:rsid w:val="002A0DBC"/>
    <w:rsid w:val="002A47D1"/>
    <w:rsid w:val="002A5B42"/>
    <w:rsid w:val="002B0590"/>
    <w:rsid w:val="002B0606"/>
    <w:rsid w:val="002B456C"/>
    <w:rsid w:val="002B5044"/>
    <w:rsid w:val="002B76A5"/>
    <w:rsid w:val="002C589F"/>
    <w:rsid w:val="002D41BC"/>
    <w:rsid w:val="002D4BC6"/>
    <w:rsid w:val="002D7FEE"/>
    <w:rsid w:val="002E04E2"/>
    <w:rsid w:val="002E19C6"/>
    <w:rsid w:val="002E6387"/>
    <w:rsid w:val="002F3EB0"/>
    <w:rsid w:val="002F5CC6"/>
    <w:rsid w:val="003032B6"/>
    <w:rsid w:val="00304CD0"/>
    <w:rsid w:val="00306DE6"/>
    <w:rsid w:val="0031026C"/>
    <w:rsid w:val="003107A7"/>
    <w:rsid w:val="00311F48"/>
    <w:rsid w:val="003129D4"/>
    <w:rsid w:val="00312D09"/>
    <w:rsid w:val="00314F66"/>
    <w:rsid w:val="00317643"/>
    <w:rsid w:val="00317667"/>
    <w:rsid w:val="00317FCD"/>
    <w:rsid w:val="00321E72"/>
    <w:rsid w:val="00322BB8"/>
    <w:rsid w:val="003260D1"/>
    <w:rsid w:val="00326803"/>
    <w:rsid w:val="003303E9"/>
    <w:rsid w:val="00330669"/>
    <w:rsid w:val="003311F3"/>
    <w:rsid w:val="0033165D"/>
    <w:rsid w:val="00332B6A"/>
    <w:rsid w:val="00334232"/>
    <w:rsid w:val="003345FE"/>
    <w:rsid w:val="003417F7"/>
    <w:rsid w:val="0034341A"/>
    <w:rsid w:val="0034381D"/>
    <w:rsid w:val="00344FCF"/>
    <w:rsid w:val="00345CCA"/>
    <w:rsid w:val="0035097E"/>
    <w:rsid w:val="00355099"/>
    <w:rsid w:val="0035708A"/>
    <w:rsid w:val="00357BE8"/>
    <w:rsid w:val="00362EA4"/>
    <w:rsid w:val="003640C7"/>
    <w:rsid w:val="00365234"/>
    <w:rsid w:val="00366652"/>
    <w:rsid w:val="00370D61"/>
    <w:rsid w:val="0037230F"/>
    <w:rsid w:val="00375A91"/>
    <w:rsid w:val="003776BB"/>
    <w:rsid w:val="00377EDB"/>
    <w:rsid w:val="003803A7"/>
    <w:rsid w:val="003820D7"/>
    <w:rsid w:val="003832F6"/>
    <w:rsid w:val="0039141F"/>
    <w:rsid w:val="00392410"/>
    <w:rsid w:val="00393E49"/>
    <w:rsid w:val="00395BC1"/>
    <w:rsid w:val="003A31F0"/>
    <w:rsid w:val="003A3E35"/>
    <w:rsid w:val="003A7B62"/>
    <w:rsid w:val="003A7BF3"/>
    <w:rsid w:val="003B0905"/>
    <w:rsid w:val="003B23E0"/>
    <w:rsid w:val="003B2A9D"/>
    <w:rsid w:val="003B2BFB"/>
    <w:rsid w:val="003B3362"/>
    <w:rsid w:val="003B47AD"/>
    <w:rsid w:val="003C090C"/>
    <w:rsid w:val="003C164F"/>
    <w:rsid w:val="003C2207"/>
    <w:rsid w:val="003C3CB6"/>
    <w:rsid w:val="003C4CB7"/>
    <w:rsid w:val="003D3D44"/>
    <w:rsid w:val="003D4D5E"/>
    <w:rsid w:val="003D726B"/>
    <w:rsid w:val="003D7C16"/>
    <w:rsid w:val="003E0D75"/>
    <w:rsid w:val="003E170D"/>
    <w:rsid w:val="003E5788"/>
    <w:rsid w:val="003E63F6"/>
    <w:rsid w:val="003E7774"/>
    <w:rsid w:val="003F1F5E"/>
    <w:rsid w:val="003F22D7"/>
    <w:rsid w:val="003F3A69"/>
    <w:rsid w:val="003F44A9"/>
    <w:rsid w:val="003F513C"/>
    <w:rsid w:val="003F6889"/>
    <w:rsid w:val="003F7B14"/>
    <w:rsid w:val="004008AD"/>
    <w:rsid w:val="00400C79"/>
    <w:rsid w:val="00400D7D"/>
    <w:rsid w:val="00403042"/>
    <w:rsid w:val="00404BF4"/>
    <w:rsid w:val="00412590"/>
    <w:rsid w:val="00414023"/>
    <w:rsid w:val="00414AB1"/>
    <w:rsid w:val="00414CAF"/>
    <w:rsid w:val="00415D77"/>
    <w:rsid w:val="00416F2A"/>
    <w:rsid w:val="00420F24"/>
    <w:rsid w:val="00421F58"/>
    <w:rsid w:val="0042559C"/>
    <w:rsid w:val="0042632C"/>
    <w:rsid w:val="00426B53"/>
    <w:rsid w:val="0043500C"/>
    <w:rsid w:val="004360F5"/>
    <w:rsid w:val="00437B91"/>
    <w:rsid w:val="004406A6"/>
    <w:rsid w:val="00440928"/>
    <w:rsid w:val="00440EAE"/>
    <w:rsid w:val="00442E50"/>
    <w:rsid w:val="00443E0B"/>
    <w:rsid w:val="00456188"/>
    <w:rsid w:val="00461F58"/>
    <w:rsid w:val="0046282D"/>
    <w:rsid w:val="004650AF"/>
    <w:rsid w:val="00472FCD"/>
    <w:rsid w:val="00473053"/>
    <w:rsid w:val="0047380C"/>
    <w:rsid w:val="00473BFE"/>
    <w:rsid w:val="00473DEB"/>
    <w:rsid w:val="00474F01"/>
    <w:rsid w:val="004753D3"/>
    <w:rsid w:val="0048021C"/>
    <w:rsid w:val="004816F5"/>
    <w:rsid w:val="004834EF"/>
    <w:rsid w:val="00485506"/>
    <w:rsid w:val="00486F2D"/>
    <w:rsid w:val="00487FFC"/>
    <w:rsid w:val="004925B9"/>
    <w:rsid w:val="00492C8B"/>
    <w:rsid w:val="00492CA3"/>
    <w:rsid w:val="00496CB3"/>
    <w:rsid w:val="004A0CCC"/>
    <w:rsid w:val="004A3882"/>
    <w:rsid w:val="004A3A59"/>
    <w:rsid w:val="004B027C"/>
    <w:rsid w:val="004B3E68"/>
    <w:rsid w:val="004B4126"/>
    <w:rsid w:val="004B5EB3"/>
    <w:rsid w:val="004C0F1F"/>
    <w:rsid w:val="004C2695"/>
    <w:rsid w:val="004C347E"/>
    <w:rsid w:val="004C5164"/>
    <w:rsid w:val="004C5DD3"/>
    <w:rsid w:val="004C7D00"/>
    <w:rsid w:val="004D17BD"/>
    <w:rsid w:val="004D19A8"/>
    <w:rsid w:val="004D1DCF"/>
    <w:rsid w:val="004D1E07"/>
    <w:rsid w:val="004D3471"/>
    <w:rsid w:val="004D431C"/>
    <w:rsid w:val="004D49AB"/>
    <w:rsid w:val="004D5518"/>
    <w:rsid w:val="004E1D0C"/>
    <w:rsid w:val="004E26AE"/>
    <w:rsid w:val="004E3ED2"/>
    <w:rsid w:val="004E4D11"/>
    <w:rsid w:val="004E7491"/>
    <w:rsid w:val="004E7EA4"/>
    <w:rsid w:val="004E7FE3"/>
    <w:rsid w:val="004F3685"/>
    <w:rsid w:val="004F3DEE"/>
    <w:rsid w:val="004F4D80"/>
    <w:rsid w:val="004F577B"/>
    <w:rsid w:val="004F5D95"/>
    <w:rsid w:val="004F657D"/>
    <w:rsid w:val="004F67C9"/>
    <w:rsid w:val="005031D0"/>
    <w:rsid w:val="005036EF"/>
    <w:rsid w:val="0051704E"/>
    <w:rsid w:val="00517550"/>
    <w:rsid w:val="00517D87"/>
    <w:rsid w:val="0052048F"/>
    <w:rsid w:val="00520586"/>
    <w:rsid w:val="0052231C"/>
    <w:rsid w:val="00523C23"/>
    <w:rsid w:val="00524B92"/>
    <w:rsid w:val="00527DA0"/>
    <w:rsid w:val="005335FE"/>
    <w:rsid w:val="00534967"/>
    <w:rsid w:val="00534CB8"/>
    <w:rsid w:val="00534DFA"/>
    <w:rsid w:val="00535237"/>
    <w:rsid w:val="00536E2E"/>
    <w:rsid w:val="005405FC"/>
    <w:rsid w:val="00541B61"/>
    <w:rsid w:val="00541FAB"/>
    <w:rsid w:val="00546518"/>
    <w:rsid w:val="00546583"/>
    <w:rsid w:val="00547466"/>
    <w:rsid w:val="00553A57"/>
    <w:rsid w:val="00553B6E"/>
    <w:rsid w:val="00556C74"/>
    <w:rsid w:val="00557C01"/>
    <w:rsid w:val="005631D9"/>
    <w:rsid w:val="005659EF"/>
    <w:rsid w:val="00566071"/>
    <w:rsid w:val="00570124"/>
    <w:rsid w:val="00572EA1"/>
    <w:rsid w:val="005818B2"/>
    <w:rsid w:val="0058219A"/>
    <w:rsid w:val="00584DFA"/>
    <w:rsid w:val="00586515"/>
    <w:rsid w:val="005878D5"/>
    <w:rsid w:val="00595528"/>
    <w:rsid w:val="00596921"/>
    <w:rsid w:val="005A2CAE"/>
    <w:rsid w:val="005A3827"/>
    <w:rsid w:val="005A3A93"/>
    <w:rsid w:val="005A3F4B"/>
    <w:rsid w:val="005A708D"/>
    <w:rsid w:val="005B074F"/>
    <w:rsid w:val="005B47BD"/>
    <w:rsid w:val="005B75A6"/>
    <w:rsid w:val="005C08CA"/>
    <w:rsid w:val="005C10C6"/>
    <w:rsid w:val="005C22A4"/>
    <w:rsid w:val="005C3F93"/>
    <w:rsid w:val="005C6F5D"/>
    <w:rsid w:val="005D16BC"/>
    <w:rsid w:val="005D4A00"/>
    <w:rsid w:val="005D7AA7"/>
    <w:rsid w:val="005E12FD"/>
    <w:rsid w:val="005E1437"/>
    <w:rsid w:val="005E3DD2"/>
    <w:rsid w:val="005E62F7"/>
    <w:rsid w:val="005E7B4E"/>
    <w:rsid w:val="005F2732"/>
    <w:rsid w:val="005F2CCE"/>
    <w:rsid w:val="005F3722"/>
    <w:rsid w:val="005F514D"/>
    <w:rsid w:val="005F566D"/>
    <w:rsid w:val="005F570B"/>
    <w:rsid w:val="005F7167"/>
    <w:rsid w:val="006008A2"/>
    <w:rsid w:val="00603444"/>
    <w:rsid w:val="0060721D"/>
    <w:rsid w:val="00612EAB"/>
    <w:rsid w:val="00620D7C"/>
    <w:rsid w:val="006228B4"/>
    <w:rsid w:val="00623429"/>
    <w:rsid w:val="006238AF"/>
    <w:rsid w:val="00630B39"/>
    <w:rsid w:val="006318E6"/>
    <w:rsid w:val="00631F54"/>
    <w:rsid w:val="00632F4B"/>
    <w:rsid w:val="00634B85"/>
    <w:rsid w:val="006353B1"/>
    <w:rsid w:val="00635719"/>
    <w:rsid w:val="00635ECB"/>
    <w:rsid w:val="00636BE4"/>
    <w:rsid w:val="00636D53"/>
    <w:rsid w:val="006373F6"/>
    <w:rsid w:val="00641C20"/>
    <w:rsid w:val="00642C1B"/>
    <w:rsid w:val="00642DB0"/>
    <w:rsid w:val="00643C66"/>
    <w:rsid w:val="0064580D"/>
    <w:rsid w:val="00646563"/>
    <w:rsid w:val="0064770F"/>
    <w:rsid w:val="00651B7D"/>
    <w:rsid w:val="00651EBA"/>
    <w:rsid w:val="00652223"/>
    <w:rsid w:val="006561C2"/>
    <w:rsid w:val="00661C17"/>
    <w:rsid w:val="006625DF"/>
    <w:rsid w:val="00663BF7"/>
    <w:rsid w:val="006657F9"/>
    <w:rsid w:val="0066755B"/>
    <w:rsid w:val="00667DA0"/>
    <w:rsid w:val="00667F31"/>
    <w:rsid w:val="0067090F"/>
    <w:rsid w:val="00673C22"/>
    <w:rsid w:val="00673C59"/>
    <w:rsid w:val="0067458D"/>
    <w:rsid w:val="00676267"/>
    <w:rsid w:val="00680B79"/>
    <w:rsid w:val="00684527"/>
    <w:rsid w:val="00685336"/>
    <w:rsid w:val="00685381"/>
    <w:rsid w:val="006905F2"/>
    <w:rsid w:val="00696966"/>
    <w:rsid w:val="006A582B"/>
    <w:rsid w:val="006A5980"/>
    <w:rsid w:val="006B0625"/>
    <w:rsid w:val="006B08E2"/>
    <w:rsid w:val="006B3CF3"/>
    <w:rsid w:val="006B43A1"/>
    <w:rsid w:val="006B4939"/>
    <w:rsid w:val="006B7986"/>
    <w:rsid w:val="006C6116"/>
    <w:rsid w:val="006C6F82"/>
    <w:rsid w:val="006D05F2"/>
    <w:rsid w:val="006D58F3"/>
    <w:rsid w:val="006F260A"/>
    <w:rsid w:val="006F457F"/>
    <w:rsid w:val="006F5FD5"/>
    <w:rsid w:val="006F758C"/>
    <w:rsid w:val="0070025A"/>
    <w:rsid w:val="007011E2"/>
    <w:rsid w:val="00702B2C"/>
    <w:rsid w:val="007044CB"/>
    <w:rsid w:val="00705286"/>
    <w:rsid w:val="0070668D"/>
    <w:rsid w:val="00710759"/>
    <w:rsid w:val="00711BC4"/>
    <w:rsid w:val="007177AF"/>
    <w:rsid w:val="00717F60"/>
    <w:rsid w:val="00721B30"/>
    <w:rsid w:val="00725F9C"/>
    <w:rsid w:val="00726465"/>
    <w:rsid w:val="00726DAC"/>
    <w:rsid w:val="007313F9"/>
    <w:rsid w:val="007321D4"/>
    <w:rsid w:val="007333B2"/>
    <w:rsid w:val="00741251"/>
    <w:rsid w:val="00742A83"/>
    <w:rsid w:val="007502E0"/>
    <w:rsid w:val="00750D4A"/>
    <w:rsid w:val="0075107E"/>
    <w:rsid w:val="00751AF7"/>
    <w:rsid w:val="00752B37"/>
    <w:rsid w:val="007556FF"/>
    <w:rsid w:val="0075717E"/>
    <w:rsid w:val="00757618"/>
    <w:rsid w:val="0075787E"/>
    <w:rsid w:val="00761011"/>
    <w:rsid w:val="00761148"/>
    <w:rsid w:val="007628EE"/>
    <w:rsid w:val="007638F4"/>
    <w:rsid w:val="00764A0F"/>
    <w:rsid w:val="00766900"/>
    <w:rsid w:val="007705A5"/>
    <w:rsid w:val="00771E29"/>
    <w:rsid w:val="007738A8"/>
    <w:rsid w:val="007767E1"/>
    <w:rsid w:val="007773F3"/>
    <w:rsid w:val="00777ABE"/>
    <w:rsid w:val="00777E5B"/>
    <w:rsid w:val="00780E8A"/>
    <w:rsid w:val="00781AF1"/>
    <w:rsid w:val="00783ABE"/>
    <w:rsid w:val="0078409D"/>
    <w:rsid w:val="00785555"/>
    <w:rsid w:val="007857E5"/>
    <w:rsid w:val="00786C63"/>
    <w:rsid w:val="00790920"/>
    <w:rsid w:val="0079270A"/>
    <w:rsid w:val="00796BE6"/>
    <w:rsid w:val="007A0938"/>
    <w:rsid w:val="007A0E77"/>
    <w:rsid w:val="007A439E"/>
    <w:rsid w:val="007A5BD1"/>
    <w:rsid w:val="007A681C"/>
    <w:rsid w:val="007A6A39"/>
    <w:rsid w:val="007A6BF1"/>
    <w:rsid w:val="007A7CFF"/>
    <w:rsid w:val="007B29BE"/>
    <w:rsid w:val="007C0F1C"/>
    <w:rsid w:val="007C18F1"/>
    <w:rsid w:val="007C46AD"/>
    <w:rsid w:val="007D07A7"/>
    <w:rsid w:val="007D07F8"/>
    <w:rsid w:val="007D0EA7"/>
    <w:rsid w:val="007D7C50"/>
    <w:rsid w:val="007E216D"/>
    <w:rsid w:val="007E4290"/>
    <w:rsid w:val="007E5E49"/>
    <w:rsid w:val="007E756B"/>
    <w:rsid w:val="007E7A99"/>
    <w:rsid w:val="007F1742"/>
    <w:rsid w:val="007F2071"/>
    <w:rsid w:val="007F3FB7"/>
    <w:rsid w:val="007F7125"/>
    <w:rsid w:val="007F76D6"/>
    <w:rsid w:val="007F7EB4"/>
    <w:rsid w:val="0080108A"/>
    <w:rsid w:val="00804801"/>
    <w:rsid w:val="00804BE0"/>
    <w:rsid w:val="00813F81"/>
    <w:rsid w:val="00824534"/>
    <w:rsid w:val="008247F3"/>
    <w:rsid w:val="00832D0A"/>
    <w:rsid w:val="008371E6"/>
    <w:rsid w:val="00841A6F"/>
    <w:rsid w:val="00845803"/>
    <w:rsid w:val="00847BAA"/>
    <w:rsid w:val="008512EB"/>
    <w:rsid w:val="008515B6"/>
    <w:rsid w:val="00855B41"/>
    <w:rsid w:val="00857518"/>
    <w:rsid w:val="008579C8"/>
    <w:rsid w:val="00861499"/>
    <w:rsid w:val="00862664"/>
    <w:rsid w:val="00863188"/>
    <w:rsid w:val="00864850"/>
    <w:rsid w:val="0087274F"/>
    <w:rsid w:val="0087407B"/>
    <w:rsid w:val="008749DE"/>
    <w:rsid w:val="008843D2"/>
    <w:rsid w:val="00884D4A"/>
    <w:rsid w:val="0088633C"/>
    <w:rsid w:val="00886684"/>
    <w:rsid w:val="008907A8"/>
    <w:rsid w:val="00890D00"/>
    <w:rsid w:val="0089163E"/>
    <w:rsid w:val="00892301"/>
    <w:rsid w:val="00897894"/>
    <w:rsid w:val="008A2F24"/>
    <w:rsid w:val="008A38B3"/>
    <w:rsid w:val="008A61E3"/>
    <w:rsid w:val="008A6856"/>
    <w:rsid w:val="008B09A4"/>
    <w:rsid w:val="008B0CEB"/>
    <w:rsid w:val="008B15FF"/>
    <w:rsid w:val="008B28CE"/>
    <w:rsid w:val="008B3329"/>
    <w:rsid w:val="008B3DF0"/>
    <w:rsid w:val="008B5A00"/>
    <w:rsid w:val="008B5C43"/>
    <w:rsid w:val="008C0FB2"/>
    <w:rsid w:val="008C1016"/>
    <w:rsid w:val="008C4223"/>
    <w:rsid w:val="008C5B09"/>
    <w:rsid w:val="008C6979"/>
    <w:rsid w:val="008C7536"/>
    <w:rsid w:val="008D121B"/>
    <w:rsid w:val="008D20D2"/>
    <w:rsid w:val="008D2928"/>
    <w:rsid w:val="008D3021"/>
    <w:rsid w:val="008D6280"/>
    <w:rsid w:val="008E1F9B"/>
    <w:rsid w:val="008E312A"/>
    <w:rsid w:val="008E6130"/>
    <w:rsid w:val="008E6AA9"/>
    <w:rsid w:val="008E6B67"/>
    <w:rsid w:val="008F389C"/>
    <w:rsid w:val="008F7BD0"/>
    <w:rsid w:val="00900088"/>
    <w:rsid w:val="00900494"/>
    <w:rsid w:val="009027A3"/>
    <w:rsid w:val="0090331E"/>
    <w:rsid w:val="00905DFC"/>
    <w:rsid w:val="0090644B"/>
    <w:rsid w:val="0091017C"/>
    <w:rsid w:val="00910732"/>
    <w:rsid w:val="009108F5"/>
    <w:rsid w:val="00910A90"/>
    <w:rsid w:val="0091430E"/>
    <w:rsid w:val="009146DD"/>
    <w:rsid w:val="00920CB0"/>
    <w:rsid w:val="00920F45"/>
    <w:rsid w:val="00923BA0"/>
    <w:rsid w:val="009268AD"/>
    <w:rsid w:val="009270B7"/>
    <w:rsid w:val="00930031"/>
    <w:rsid w:val="00932BC5"/>
    <w:rsid w:val="00932C0A"/>
    <w:rsid w:val="00936252"/>
    <w:rsid w:val="00940200"/>
    <w:rsid w:val="009411D6"/>
    <w:rsid w:val="00945E91"/>
    <w:rsid w:val="009469A6"/>
    <w:rsid w:val="0094713A"/>
    <w:rsid w:val="00952932"/>
    <w:rsid w:val="00953802"/>
    <w:rsid w:val="00962695"/>
    <w:rsid w:val="00962A7A"/>
    <w:rsid w:val="00963295"/>
    <w:rsid w:val="00965713"/>
    <w:rsid w:val="00965F6F"/>
    <w:rsid w:val="00971C9F"/>
    <w:rsid w:val="00972AAA"/>
    <w:rsid w:val="00972B83"/>
    <w:rsid w:val="00973DA0"/>
    <w:rsid w:val="00975C64"/>
    <w:rsid w:val="009820FB"/>
    <w:rsid w:val="00983F8A"/>
    <w:rsid w:val="00984312"/>
    <w:rsid w:val="0098480C"/>
    <w:rsid w:val="0098672B"/>
    <w:rsid w:val="0099066F"/>
    <w:rsid w:val="00992089"/>
    <w:rsid w:val="009948B4"/>
    <w:rsid w:val="00995D58"/>
    <w:rsid w:val="0099627D"/>
    <w:rsid w:val="009A7166"/>
    <w:rsid w:val="009A7733"/>
    <w:rsid w:val="009B21B2"/>
    <w:rsid w:val="009B23DA"/>
    <w:rsid w:val="009B33B6"/>
    <w:rsid w:val="009B380E"/>
    <w:rsid w:val="009B5731"/>
    <w:rsid w:val="009B7767"/>
    <w:rsid w:val="009B77D1"/>
    <w:rsid w:val="009C08E6"/>
    <w:rsid w:val="009C7197"/>
    <w:rsid w:val="009C744E"/>
    <w:rsid w:val="009C7620"/>
    <w:rsid w:val="009C79CA"/>
    <w:rsid w:val="009D0FB4"/>
    <w:rsid w:val="009D22CA"/>
    <w:rsid w:val="009D4440"/>
    <w:rsid w:val="009D532D"/>
    <w:rsid w:val="009D59A4"/>
    <w:rsid w:val="009D6E76"/>
    <w:rsid w:val="009D7F01"/>
    <w:rsid w:val="009E049A"/>
    <w:rsid w:val="009E24FD"/>
    <w:rsid w:val="009E319E"/>
    <w:rsid w:val="009E3750"/>
    <w:rsid w:val="009E5AF9"/>
    <w:rsid w:val="009E7216"/>
    <w:rsid w:val="009F03AB"/>
    <w:rsid w:val="009F10B1"/>
    <w:rsid w:val="009F11EF"/>
    <w:rsid w:val="009F2BF9"/>
    <w:rsid w:val="009F4858"/>
    <w:rsid w:val="009F4DA0"/>
    <w:rsid w:val="009F593B"/>
    <w:rsid w:val="009F7119"/>
    <w:rsid w:val="00A01EBE"/>
    <w:rsid w:val="00A057E4"/>
    <w:rsid w:val="00A07657"/>
    <w:rsid w:val="00A12245"/>
    <w:rsid w:val="00A1227A"/>
    <w:rsid w:val="00A13E63"/>
    <w:rsid w:val="00A140F7"/>
    <w:rsid w:val="00A154B7"/>
    <w:rsid w:val="00A15A79"/>
    <w:rsid w:val="00A16C95"/>
    <w:rsid w:val="00A24CD6"/>
    <w:rsid w:val="00A2572E"/>
    <w:rsid w:val="00A316B7"/>
    <w:rsid w:val="00A3196C"/>
    <w:rsid w:val="00A33B62"/>
    <w:rsid w:val="00A33B7C"/>
    <w:rsid w:val="00A4059F"/>
    <w:rsid w:val="00A40714"/>
    <w:rsid w:val="00A40BDF"/>
    <w:rsid w:val="00A41B88"/>
    <w:rsid w:val="00A44B30"/>
    <w:rsid w:val="00A5297C"/>
    <w:rsid w:val="00A5705A"/>
    <w:rsid w:val="00A600E3"/>
    <w:rsid w:val="00A6266B"/>
    <w:rsid w:val="00A639E3"/>
    <w:rsid w:val="00A66D84"/>
    <w:rsid w:val="00A72612"/>
    <w:rsid w:val="00A73BFA"/>
    <w:rsid w:val="00A773C9"/>
    <w:rsid w:val="00A77A16"/>
    <w:rsid w:val="00A805FF"/>
    <w:rsid w:val="00A8505C"/>
    <w:rsid w:val="00A900CC"/>
    <w:rsid w:val="00A92723"/>
    <w:rsid w:val="00A94355"/>
    <w:rsid w:val="00A95FEE"/>
    <w:rsid w:val="00A96E27"/>
    <w:rsid w:val="00AA02AB"/>
    <w:rsid w:val="00AA3A39"/>
    <w:rsid w:val="00AB2CB8"/>
    <w:rsid w:val="00AB401A"/>
    <w:rsid w:val="00AB4714"/>
    <w:rsid w:val="00AB54F8"/>
    <w:rsid w:val="00AC1995"/>
    <w:rsid w:val="00AC2737"/>
    <w:rsid w:val="00AC681D"/>
    <w:rsid w:val="00AC6F87"/>
    <w:rsid w:val="00AD3EBC"/>
    <w:rsid w:val="00AD4A9B"/>
    <w:rsid w:val="00AD4F60"/>
    <w:rsid w:val="00AD553C"/>
    <w:rsid w:val="00AE0F91"/>
    <w:rsid w:val="00AE107C"/>
    <w:rsid w:val="00AE1136"/>
    <w:rsid w:val="00AE54F9"/>
    <w:rsid w:val="00AE556B"/>
    <w:rsid w:val="00AE6158"/>
    <w:rsid w:val="00AE6F20"/>
    <w:rsid w:val="00AF0648"/>
    <w:rsid w:val="00AF70A9"/>
    <w:rsid w:val="00AF719C"/>
    <w:rsid w:val="00AF7745"/>
    <w:rsid w:val="00B012FE"/>
    <w:rsid w:val="00B016D1"/>
    <w:rsid w:val="00B01A77"/>
    <w:rsid w:val="00B033E2"/>
    <w:rsid w:val="00B068E7"/>
    <w:rsid w:val="00B12653"/>
    <w:rsid w:val="00B20653"/>
    <w:rsid w:val="00B21EC0"/>
    <w:rsid w:val="00B22B2F"/>
    <w:rsid w:val="00B24E19"/>
    <w:rsid w:val="00B26A26"/>
    <w:rsid w:val="00B27CCD"/>
    <w:rsid w:val="00B32859"/>
    <w:rsid w:val="00B37046"/>
    <w:rsid w:val="00B375BB"/>
    <w:rsid w:val="00B423E9"/>
    <w:rsid w:val="00B42DA0"/>
    <w:rsid w:val="00B47890"/>
    <w:rsid w:val="00B50A7E"/>
    <w:rsid w:val="00B51A18"/>
    <w:rsid w:val="00B5307E"/>
    <w:rsid w:val="00B5344A"/>
    <w:rsid w:val="00B56312"/>
    <w:rsid w:val="00B618BA"/>
    <w:rsid w:val="00B6383B"/>
    <w:rsid w:val="00B66565"/>
    <w:rsid w:val="00B70C6D"/>
    <w:rsid w:val="00B71B9D"/>
    <w:rsid w:val="00B72AA3"/>
    <w:rsid w:val="00B76768"/>
    <w:rsid w:val="00B8118F"/>
    <w:rsid w:val="00B83510"/>
    <w:rsid w:val="00B91F40"/>
    <w:rsid w:val="00B924FC"/>
    <w:rsid w:val="00B93617"/>
    <w:rsid w:val="00BA1AEC"/>
    <w:rsid w:val="00BA41D1"/>
    <w:rsid w:val="00BA5DEA"/>
    <w:rsid w:val="00BA77BD"/>
    <w:rsid w:val="00BA7D87"/>
    <w:rsid w:val="00BB0961"/>
    <w:rsid w:val="00BB5BD7"/>
    <w:rsid w:val="00BB6F06"/>
    <w:rsid w:val="00BC11B7"/>
    <w:rsid w:val="00BC2E05"/>
    <w:rsid w:val="00BC3DAC"/>
    <w:rsid w:val="00BC4601"/>
    <w:rsid w:val="00BD05FA"/>
    <w:rsid w:val="00BD21D7"/>
    <w:rsid w:val="00BD2FD1"/>
    <w:rsid w:val="00BD40A3"/>
    <w:rsid w:val="00BD51DF"/>
    <w:rsid w:val="00BD5A0D"/>
    <w:rsid w:val="00BD6D03"/>
    <w:rsid w:val="00BD7161"/>
    <w:rsid w:val="00BD7AD3"/>
    <w:rsid w:val="00BE2DFB"/>
    <w:rsid w:val="00BE3429"/>
    <w:rsid w:val="00BE3CE1"/>
    <w:rsid w:val="00BE62BA"/>
    <w:rsid w:val="00BE6319"/>
    <w:rsid w:val="00BE644E"/>
    <w:rsid w:val="00BE6AD1"/>
    <w:rsid w:val="00BE7342"/>
    <w:rsid w:val="00BE7D79"/>
    <w:rsid w:val="00BF0EA6"/>
    <w:rsid w:val="00BF3486"/>
    <w:rsid w:val="00BF4CA0"/>
    <w:rsid w:val="00BF60B6"/>
    <w:rsid w:val="00C00B95"/>
    <w:rsid w:val="00C04FF9"/>
    <w:rsid w:val="00C05396"/>
    <w:rsid w:val="00C05EF6"/>
    <w:rsid w:val="00C12145"/>
    <w:rsid w:val="00C12B9A"/>
    <w:rsid w:val="00C12FA4"/>
    <w:rsid w:val="00C20EAC"/>
    <w:rsid w:val="00C21E3C"/>
    <w:rsid w:val="00C21FA7"/>
    <w:rsid w:val="00C22199"/>
    <w:rsid w:val="00C236C0"/>
    <w:rsid w:val="00C24296"/>
    <w:rsid w:val="00C2544E"/>
    <w:rsid w:val="00C27C8E"/>
    <w:rsid w:val="00C30AF4"/>
    <w:rsid w:val="00C33106"/>
    <w:rsid w:val="00C33496"/>
    <w:rsid w:val="00C3704B"/>
    <w:rsid w:val="00C41228"/>
    <w:rsid w:val="00C421E1"/>
    <w:rsid w:val="00C47140"/>
    <w:rsid w:val="00C47845"/>
    <w:rsid w:val="00C521DF"/>
    <w:rsid w:val="00C55095"/>
    <w:rsid w:val="00C55B59"/>
    <w:rsid w:val="00C569BE"/>
    <w:rsid w:val="00C606DE"/>
    <w:rsid w:val="00C62BE9"/>
    <w:rsid w:val="00C6609A"/>
    <w:rsid w:val="00C67781"/>
    <w:rsid w:val="00C70F61"/>
    <w:rsid w:val="00C718E2"/>
    <w:rsid w:val="00C74146"/>
    <w:rsid w:val="00C8364E"/>
    <w:rsid w:val="00C83EB1"/>
    <w:rsid w:val="00C84FF2"/>
    <w:rsid w:val="00C85C4D"/>
    <w:rsid w:val="00C865CB"/>
    <w:rsid w:val="00C86793"/>
    <w:rsid w:val="00C87A34"/>
    <w:rsid w:val="00C94B16"/>
    <w:rsid w:val="00C95F76"/>
    <w:rsid w:val="00C96484"/>
    <w:rsid w:val="00C96CE2"/>
    <w:rsid w:val="00C97A76"/>
    <w:rsid w:val="00C97FDB"/>
    <w:rsid w:val="00CA1534"/>
    <w:rsid w:val="00CA2539"/>
    <w:rsid w:val="00CA64E5"/>
    <w:rsid w:val="00CA7861"/>
    <w:rsid w:val="00CB510C"/>
    <w:rsid w:val="00CB6141"/>
    <w:rsid w:val="00CC3810"/>
    <w:rsid w:val="00CC3DAD"/>
    <w:rsid w:val="00CC4C3A"/>
    <w:rsid w:val="00CC6D7C"/>
    <w:rsid w:val="00CD0A76"/>
    <w:rsid w:val="00CD1816"/>
    <w:rsid w:val="00CD4105"/>
    <w:rsid w:val="00CD50EF"/>
    <w:rsid w:val="00CE3C78"/>
    <w:rsid w:val="00CF093F"/>
    <w:rsid w:val="00CF0F46"/>
    <w:rsid w:val="00CF3523"/>
    <w:rsid w:val="00CF39D0"/>
    <w:rsid w:val="00CF531D"/>
    <w:rsid w:val="00CF674D"/>
    <w:rsid w:val="00CF6A0E"/>
    <w:rsid w:val="00CF7FAD"/>
    <w:rsid w:val="00D00D5E"/>
    <w:rsid w:val="00D0215E"/>
    <w:rsid w:val="00D05065"/>
    <w:rsid w:val="00D139C3"/>
    <w:rsid w:val="00D168A4"/>
    <w:rsid w:val="00D20928"/>
    <w:rsid w:val="00D20BA5"/>
    <w:rsid w:val="00D2154A"/>
    <w:rsid w:val="00D24034"/>
    <w:rsid w:val="00D273DE"/>
    <w:rsid w:val="00D275BB"/>
    <w:rsid w:val="00D34C63"/>
    <w:rsid w:val="00D35266"/>
    <w:rsid w:val="00D36977"/>
    <w:rsid w:val="00D421AA"/>
    <w:rsid w:val="00D44D24"/>
    <w:rsid w:val="00D471C6"/>
    <w:rsid w:val="00D50E8D"/>
    <w:rsid w:val="00D51A0B"/>
    <w:rsid w:val="00D52133"/>
    <w:rsid w:val="00D52835"/>
    <w:rsid w:val="00D536DC"/>
    <w:rsid w:val="00D5461D"/>
    <w:rsid w:val="00D560EA"/>
    <w:rsid w:val="00D562AE"/>
    <w:rsid w:val="00D56F8C"/>
    <w:rsid w:val="00D57D88"/>
    <w:rsid w:val="00D60982"/>
    <w:rsid w:val="00D63966"/>
    <w:rsid w:val="00D642DF"/>
    <w:rsid w:val="00D663E3"/>
    <w:rsid w:val="00D71BB9"/>
    <w:rsid w:val="00D71E6D"/>
    <w:rsid w:val="00D75CA2"/>
    <w:rsid w:val="00D77DCB"/>
    <w:rsid w:val="00D80639"/>
    <w:rsid w:val="00D80D09"/>
    <w:rsid w:val="00D82D37"/>
    <w:rsid w:val="00D84AC7"/>
    <w:rsid w:val="00D87E17"/>
    <w:rsid w:val="00D90031"/>
    <w:rsid w:val="00D904EF"/>
    <w:rsid w:val="00D92448"/>
    <w:rsid w:val="00D97B82"/>
    <w:rsid w:val="00DA1BA0"/>
    <w:rsid w:val="00DA3ADB"/>
    <w:rsid w:val="00DA4ADE"/>
    <w:rsid w:val="00DA5A22"/>
    <w:rsid w:val="00DA5FAE"/>
    <w:rsid w:val="00DB109A"/>
    <w:rsid w:val="00DB1BF4"/>
    <w:rsid w:val="00DB311F"/>
    <w:rsid w:val="00DB3F27"/>
    <w:rsid w:val="00DB4CA4"/>
    <w:rsid w:val="00DC0DB5"/>
    <w:rsid w:val="00DC1336"/>
    <w:rsid w:val="00DC141A"/>
    <w:rsid w:val="00DC15DC"/>
    <w:rsid w:val="00DC2470"/>
    <w:rsid w:val="00DC552A"/>
    <w:rsid w:val="00DC6125"/>
    <w:rsid w:val="00DC7643"/>
    <w:rsid w:val="00DD56CB"/>
    <w:rsid w:val="00DE2870"/>
    <w:rsid w:val="00DE4CCA"/>
    <w:rsid w:val="00DE5605"/>
    <w:rsid w:val="00DE5F20"/>
    <w:rsid w:val="00DE6819"/>
    <w:rsid w:val="00DF3778"/>
    <w:rsid w:val="00DF4A13"/>
    <w:rsid w:val="00DF639D"/>
    <w:rsid w:val="00E02350"/>
    <w:rsid w:val="00E03690"/>
    <w:rsid w:val="00E06C31"/>
    <w:rsid w:val="00E10AB1"/>
    <w:rsid w:val="00E1124E"/>
    <w:rsid w:val="00E11A58"/>
    <w:rsid w:val="00E1357C"/>
    <w:rsid w:val="00E15F4F"/>
    <w:rsid w:val="00E17CEB"/>
    <w:rsid w:val="00E2347D"/>
    <w:rsid w:val="00E250E3"/>
    <w:rsid w:val="00E26DA0"/>
    <w:rsid w:val="00E27E91"/>
    <w:rsid w:val="00E30916"/>
    <w:rsid w:val="00E30B66"/>
    <w:rsid w:val="00E328F2"/>
    <w:rsid w:val="00E335C6"/>
    <w:rsid w:val="00E33F4F"/>
    <w:rsid w:val="00E33FCD"/>
    <w:rsid w:val="00E35404"/>
    <w:rsid w:val="00E35BB7"/>
    <w:rsid w:val="00E35E44"/>
    <w:rsid w:val="00E420A2"/>
    <w:rsid w:val="00E437D6"/>
    <w:rsid w:val="00E44300"/>
    <w:rsid w:val="00E45FB8"/>
    <w:rsid w:val="00E47073"/>
    <w:rsid w:val="00E477BD"/>
    <w:rsid w:val="00E52245"/>
    <w:rsid w:val="00E523D9"/>
    <w:rsid w:val="00E539E3"/>
    <w:rsid w:val="00E56332"/>
    <w:rsid w:val="00E57C24"/>
    <w:rsid w:val="00E6083F"/>
    <w:rsid w:val="00E60F8E"/>
    <w:rsid w:val="00E61708"/>
    <w:rsid w:val="00E639AE"/>
    <w:rsid w:val="00E63ECD"/>
    <w:rsid w:val="00E63F0A"/>
    <w:rsid w:val="00E64AEC"/>
    <w:rsid w:val="00E6743A"/>
    <w:rsid w:val="00E71628"/>
    <w:rsid w:val="00E71A48"/>
    <w:rsid w:val="00E74632"/>
    <w:rsid w:val="00E749E5"/>
    <w:rsid w:val="00E832A4"/>
    <w:rsid w:val="00E837F8"/>
    <w:rsid w:val="00E84ECF"/>
    <w:rsid w:val="00E90D32"/>
    <w:rsid w:val="00E91F3E"/>
    <w:rsid w:val="00E920E3"/>
    <w:rsid w:val="00E922BA"/>
    <w:rsid w:val="00E92D1C"/>
    <w:rsid w:val="00E963D9"/>
    <w:rsid w:val="00E9701B"/>
    <w:rsid w:val="00EA1723"/>
    <w:rsid w:val="00EA17A9"/>
    <w:rsid w:val="00EA2729"/>
    <w:rsid w:val="00EA2DBD"/>
    <w:rsid w:val="00EA3F63"/>
    <w:rsid w:val="00EB1E5E"/>
    <w:rsid w:val="00EB5268"/>
    <w:rsid w:val="00EB627A"/>
    <w:rsid w:val="00EC1043"/>
    <w:rsid w:val="00EC15B0"/>
    <w:rsid w:val="00EC2E49"/>
    <w:rsid w:val="00EC73BD"/>
    <w:rsid w:val="00ED01BF"/>
    <w:rsid w:val="00ED2C26"/>
    <w:rsid w:val="00ED30BB"/>
    <w:rsid w:val="00ED3E8C"/>
    <w:rsid w:val="00ED5414"/>
    <w:rsid w:val="00ED5C7C"/>
    <w:rsid w:val="00ED6E97"/>
    <w:rsid w:val="00EE0539"/>
    <w:rsid w:val="00EE2EFB"/>
    <w:rsid w:val="00EE380A"/>
    <w:rsid w:val="00EE4204"/>
    <w:rsid w:val="00EF05C8"/>
    <w:rsid w:val="00EF1023"/>
    <w:rsid w:val="00EF1559"/>
    <w:rsid w:val="00EF41BB"/>
    <w:rsid w:val="00EF5BD1"/>
    <w:rsid w:val="00EF675E"/>
    <w:rsid w:val="00F00D29"/>
    <w:rsid w:val="00F01513"/>
    <w:rsid w:val="00F017EB"/>
    <w:rsid w:val="00F030B1"/>
    <w:rsid w:val="00F056E4"/>
    <w:rsid w:val="00F1041E"/>
    <w:rsid w:val="00F11F8A"/>
    <w:rsid w:val="00F12F62"/>
    <w:rsid w:val="00F15392"/>
    <w:rsid w:val="00F17AEF"/>
    <w:rsid w:val="00F17CD8"/>
    <w:rsid w:val="00F20C7B"/>
    <w:rsid w:val="00F20DBB"/>
    <w:rsid w:val="00F21407"/>
    <w:rsid w:val="00F25BEA"/>
    <w:rsid w:val="00F27064"/>
    <w:rsid w:val="00F279F9"/>
    <w:rsid w:val="00F27D39"/>
    <w:rsid w:val="00F3215A"/>
    <w:rsid w:val="00F34AFC"/>
    <w:rsid w:val="00F37FCE"/>
    <w:rsid w:val="00F40058"/>
    <w:rsid w:val="00F4128C"/>
    <w:rsid w:val="00F42D9E"/>
    <w:rsid w:val="00F4488D"/>
    <w:rsid w:val="00F44B29"/>
    <w:rsid w:val="00F463E8"/>
    <w:rsid w:val="00F50823"/>
    <w:rsid w:val="00F5198B"/>
    <w:rsid w:val="00F542D3"/>
    <w:rsid w:val="00F620A0"/>
    <w:rsid w:val="00F62C5C"/>
    <w:rsid w:val="00F728E2"/>
    <w:rsid w:val="00F76429"/>
    <w:rsid w:val="00F76FAB"/>
    <w:rsid w:val="00F80910"/>
    <w:rsid w:val="00F80C03"/>
    <w:rsid w:val="00F81E4D"/>
    <w:rsid w:val="00F82225"/>
    <w:rsid w:val="00F82FF8"/>
    <w:rsid w:val="00F83832"/>
    <w:rsid w:val="00F85A96"/>
    <w:rsid w:val="00F85CCF"/>
    <w:rsid w:val="00F86B89"/>
    <w:rsid w:val="00F92373"/>
    <w:rsid w:val="00F93610"/>
    <w:rsid w:val="00F974F9"/>
    <w:rsid w:val="00FA0376"/>
    <w:rsid w:val="00FA2656"/>
    <w:rsid w:val="00FA5339"/>
    <w:rsid w:val="00FB00C0"/>
    <w:rsid w:val="00FB1839"/>
    <w:rsid w:val="00FB34FA"/>
    <w:rsid w:val="00FB4E6F"/>
    <w:rsid w:val="00FB55B8"/>
    <w:rsid w:val="00FB666F"/>
    <w:rsid w:val="00FB7116"/>
    <w:rsid w:val="00FB7C04"/>
    <w:rsid w:val="00FC1D5F"/>
    <w:rsid w:val="00FC4C06"/>
    <w:rsid w:val="00FD0E28"/>
    <w:rsid w:val="00FD529A"/>
    <w:rsid w:val="00FE0052"/>
    <w:rsid w:val="00FE1CA6"/>
    <w:rsid w:val="00FE239E"/>
    <w:rsid w:val="00FE5731"/>
    <w:rsid w:val="00FE630F"/>
    <w:rsid w:val="00FF1DEA"/>
    <w:rsid w:val="00FF447A"/>
    <w:rsid w:val="00FF4BD0"/>
    <w:rsid w:val="00FF4DAF"/>
    <w:rsid w:val="00FF737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link w:val="1f1"/>
    <w:rsid w:val="00AD3EBC"/>
  </w:style>
  <w:style w:type="paragraph" w:customStyle="1" w:styleId="a0">
    <w:name w:val="Подподпункт"/>
    <w:basedOn w:val="aff6"/>
    <w:rsid w:val="00AD3EBC"/>
    <w:pPr>
      <w:numPr>
        <w:numId w:val="4"/>
      </w:numPr>
    </w:pPr>
  </w:style>
  <w:style w:type="paragraph" w:customStyle="1" w:styleId="1f2">
    <w:name w:val="Нумерованный список1"/>
    <w:basedOn w:val="a2"/>
    <w:rsid w:val="00AD3EBC"/>
    <w:pPr>
      <w:tabs>
        <w:tab w:val="left" w:pos="1134"/>
      </w:tabs>
      <w:autoSpaceDE w:val="0"/>
      <w:spacing w:before="60"/>
    </w:pPr>
    <w:rPr>
      <w:szCs w:val="24"/>
    </w:rPr>
  </w:style>
  <w:style w:type="paragraph" w:customStyle="1" w:styleId="1f3">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uiPriority w:val="39"/>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4">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5">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6">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7">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8">
    <w:name w:val="Маркированный список1"/>
    <w:basedOn w:val="a2"/>
    <w:rsid w:val="00AD3EBC"/>
    <w:pPr>
      <w:tabs>
        <w:tab w:val="num" w:pos="360"/>
      </w:tabs>
      <w:ind w:left="360" w:hanging="360"/>
    </w:pPr>
    <w:rPr>
      <w:bCs w:val="0"/>
    </w:rPr>
  </w:style>
  <w:style w:type="paragraph" w:styleId="91">
    <w:name w:val="toc 9"/>
    <w:basedOn w:val="a2"/>
    <w:next w:val="a2"/>
    <w:uiPriority w:val="39"/>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9">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uiPriority w:val="39"/>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uiPriority w:val="39"/>
    <w:rsid w:val="00AD3EBC"/>
    <w:pPr>
      <w:ind w:left="1400"/>
      <w:jc w:val="left"/>
    </w:pPr>
    <w:rPr>
      <w:sz w:val="18"/>
      <w:szCs w:val="18"/>
    </w:rPr>
  </w:style>
  <w:style w:type="paragraph" w:styleId="71">
    <w:name w:val="toc 7"/>
    <w:basedOn w:val="a2"/>
    <w:next w:val="a2"/>
    <w:uiPriority w:val="39"/>
    <w:rsid w:val="00AD3EBC"/>
    <w:pPr>
      <w:ind w:left="1680"/>
      <w:jc w:val="left"/>
    </w:pPr>
    <w:rPr>
      <w:sz w:val="18"/>
      <w:szCs w:val="18"/>
    </w:rPr>
  </w:style>
  <w:style w:type="paragraph" w:styleId="81">
    <w:name w:val="toc 8"/>
    <w:basedOn w:val="a2"/>
    <w:next w:val="a2"/>
    <w:uiPriority w:val="39"/>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a">
    <w:name w:val="Текст примечания1"/>
    <w:basedOn w:val="a2"/>
    <w:rsid w:val="00AD3EBC"/>
    <w:rPr>
      <w:sz w:val="20"/>
    </w:rPr>
  </w:style>
  <w:style w:type="paragraph" w:styleId="afffa">
    <w:name w:val="annotation subject"/>
    <w:basedOn w:val="1fa"/>
    <w:next w:val="1fa"/>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2"/>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b">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c">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d">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8"/>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e">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f">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0">
    <w:name w:val="Основной текст1"/>
    <w:basedOn w:val="a2"/>
    <w:rsid w:val="00AD3EBC"/>
    <w:pPr>
      <w:ind w:right="2323" w:firstLine="0"/>
    </w:pPr>
    <w:rPr>
      <w:bCs w:val="0"/>
      <w:sz w:val="28"/>
      <w:szCs w:val="20"/>
    </w:rPr>
  </w:style>
  <w:style w:type="paragraph" w:customStyle="1" w:styleId="1ff1">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2">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3">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a"/>
    <w:next w:val="1fa"/>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4"/>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4">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0"/>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1"/>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CF0F46"/>
    <w:rPr>
      <w:sz w:val="28"/>
      <w:szCs w:val="28"/>
      <w:lang w:eastAsia="ar-SA"/>
    </w:rPr>
  </w:style>
  <w:style w:type="paragraph" w:styleId="afffffff7">
    <w:name w:val="endnote text"/>
    <w:basedOn w:val="a2"/>
    <w:link w:val="afffffff8"/>
    <w:uiPriority w:val="99"/>
    <w:rsid w:val="0034381D"/>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34381D"/>
  </w:style>
  <w:style w:type="character" w:styleId="afffffff9">
    <w:name w:val="endnote reference"/>
    <w:basedOn w:val="a3"/>
    <w:uiPriority w:val="99"/>
    <w:rsid w:val="0034381D"/>
    <w:rPr>
      <w:rFonts w:cs="Times New Roman"/>
      <w:vertAlign w:val="superscript"/>
    </w:rPr>
  </w:style>
  <w:style w:type="paragraph" w:customStyle="1" w:styleId="1ff5">
    <w:name w:val="Текст сноски1"/>
    <w:basedOn w:val="a2"/>
    <w:next w:val="afff0"/>
    <w:uiPriority w:val="99"/>
    <w:semiHidden/>
    <w:unhideWhenUsed/>
    <w:rsid w:val="00393E49"/>
    <w:pPr>
      <w:suppressAutoHyphens w:val="0"/>
      <w:spacing w:line="240" w:lineRule="auto"/>
      <w:ind w:firstLine="0"/>
      <w:jc w:val="left"/>
    </w:pPr>
    <w:rPr>
      <w:rFonts w:asciiTheme="minorHAnsi" w:eastAsiaTheme="minorHAnsi" w:hAnsiTheme="minorHAnsi" w:cstheme="minorBidi"/>
      <w:bCs w:val="0"/>
      <w:sz w:val="20"/>
      <w:szCs w:val="20"/>
      <w:lang w:eastAsia="en-US"/>
    </w:rPr>
  </w:style>
  <w:style w:type="character" w:customStyle="1" w:styleId="1f1">
    <w:name w:val="Подпункт Знак1"/>
    <w:link w:val="aff6"/>
    <w:rsid w:val="00166201"/>
    <w:rPr>
      <w:bCs/>
      <w:sz w:val="22"/>
      <w:szCs w:val="22"/>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2">
    <w:name w:val="Нумерованный список1"/>
    <w:basedOn w:val="a2"/>
    <w:rsid w:val="00AD3EBC"/>
    <w:pPr>
      <w:tabs>
        <w:tab w:val="left" w:pos="1134"/>
      </w:tabs>
      <w:autoSpaceDE w:val="0"/>
      <w:spacing w:before="60"/>
    </w:pPr>
    <w:rPr>
      <w:szCs w:val="24"/>
    </w:rPr>
  </w:style>
  <w:style w:type="paragraph" w:customStyle="1" w:styleId="1f3">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4">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5">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6">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7">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8">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9">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a">
    <w:name w:val="Текст примечания1"/>
    <w:basedOn w:val="a2"/>
    <w:rsid w:val="00AD3EBC"/>
    <w:rPr>
      <w:sz w:val="20"/>
    </w:rPr>
  </w:style>
  <w:style w:type="paragraph" w:styleId="afffa">
    <w:name w:val="annotation subject"/>
    <w:basedOn w:val="1fa"/>
    <w:next w:val="1fa"/>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2"/>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b">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c">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d">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8"/>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e">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f">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0">
    <w:name w:val="Основной текст1"/>
    <w:basedOn w:val="a2"/>
    <w:rsid w:val="00AD3EBC"/>
    <w:pPr>
      <w:ind w:right="2323" w:firstLine="0"/>
    </w:pPr>
    <w:rPr>
      <w:bCs w:val="0"/>
      <w:sz w:val="28"/>
      <w:szCs w:val="20"/>
    </w:rPr>
  </w:style>
  <w:style w:type="paragraph" w:customStyle="1" w:styleId="1ff1">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2">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3">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a"/>
    <w:next w:val="1fa"/>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4">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8282111">
      <w:bodyDiv w:val="1"/>
      <w:marLeft w:val="0"/>
      <w:marRight w:val="0"/>
      <w:marTop w:val="0"/>
      <w:marBottom w:val="0"/>
      <w:divBdr>
        <w:top w:val="none" w:sz="0" w:space="0" w:color="auto"/>
        <w:left w:val="none" w:sz="0" w:space="0" w:color="auto"/>
        <w:bottom w:val="none" w:sz="0" w:space="0" w:color="auto"/>
        <w:right w:val="none" w:sz="0" w:space="0" w:color="auto"/>
      </w:divBdr>
    </w:div>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497968538">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hyperlink" Target="http://www.b2b-mrsk.ru/" TargetMode="External"/><Relationship Id="rId26" Type="http://schemas.openxmlformats.org/officeDocument/2006/relationships/header" Target="header7.xml"/><Relationship Id="rId39" Type="http://schemas.openxmlformats.org/officeDocument/2006/relationships/hyperlink" Target="mailto:doverie@mrsk-1.ru" TargetMode="External"/><Relationship Id="rId21" Type="http://schemas.openxmlformats.org/officeDocument/2006/relationships/header" Target="header5.xml"/><Relationship Id="rId34" Type="http://schemas.openxmlformats.org/officeDocument/2006/relationships/header" Target="header11.xml"/><Relationship Id="rId42" Type="http://schemas.openxmlformats.org/officeDocument/2006/relationships/hyperlink" Target="consultantplus://offline/ref=86C855FF9931DA9E8282C60C4DADA77D6E3EFB01C62B67668DFC4D0EA1y5xAN" TargetMode="External"/><Relationship Id="rId47" Type="http://schemas.openxmlformats.org/officeDocument/2006/relationships/hyperlink" Target="consultantplus://offline/ref=B7E04B8F5BC345C22463EADCAE81D93CF0C11310A0643D58FEE589F49Ff2C9L" TargetMode="External"/><Relationship Id="rId50" Type="http://schemas.openxmlformats.org/officeDocument/2006/relationships/header" Target="header13.xml"/><Relationship Id="rId55"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yperlink" Target="http://www.mrsk-1.ru" TargetMode="External"/><Relationship Id="rId25" Type="http://schemas.openxmlformats.org/officeDocument/2006/relationships/hyperlink" Target="http://www.rosseti.ru/about/anticorruptionpolicy/policy/index.php" TargetMode="External"/><Relationship Id="rId33" Type="http://schemas.openxmlformats.org/officeDocument/2006/relationships/header" Target="header10.xml"/><Relationship Id="rId38" Type="http://schemas.openxmlformats.org/officeDocument/2006/relationships/hyperlink" Target="http://www.rosseti.ru/about/contacts/opinion/" TargetMode="External"/><Relationship Id="rId46" Type="http://schemas.openxmlformats.org/officeDocument/2006/relationships/hyperlink" Target="consultantplus://offline/ref=86C855FF9931DA9E8282C60C4DADA77D6D37F30BC92667668DFC4D0EA1y5xAN" TargetMode="External"/><Relationship Id="rId2" Type="http://schemas.openxmlformats.org/officeDocument/2006/relationships/numbering" Target="numbering.xml"/><Relationship Id="rId16" Type="http://schemas.openxmlformats.org/officeDocument/2006/relationships/hyperlink" Target="http://www.zakupki.gov.ru" TargetMode="External"/><Relationship Id="rId20" Type="http://schemas.openxmlformats.org/officeDocument/2006/relationships/header" Target="header4.xml"/><Relationship Id="rId29" Type="http://schemas.openxmlformats.org/officeDocument/2006/relationships/header" Target="header9.xml"/><Relationship Id="rId41" Type="http://schemas.openxmlformats.org/officeDocument/2006/relationships/hyperlink" Target="consultantplus://offline/ref=86C855FF9931DA9E8282C60C4DADA77D6E3FF20BC62667668DFC4D0EA1y5xAN" TargetMode="External"/><Relationship Id="rId54" Type="http://schemas.openxmlformats.org/officeDocument/2006/relationships/footer" Target="footer1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footer" Target="footer5.xml"/><Relationship Id="rId32" Type="http://schemas.openxmlformats.org/officeDocument/2006/relationships/hyperlink" Target="https://rmsp.nalog.ru" TargetMode="External"/><Relationship Id="rId37" Type="http://schemas.openxmlformats.org/officeDocument/2006/relationships/footer" Target="footer9.xml"/><Relationship Id="rId40" Type="http://schemas.openxmlformats.org/officeDocument/2006/relationships/footer" Target="footer10.xml"/><Relationship Id="rId45" Type="http://schemas.openxmlformats.org/officeDocument/2006/relationships/hyperlink" Target="consultantplus://offline/ref=86C855FF9931DA9E8282C60C4DADA77D6E3EF501C72B67668DFC4D0EA1y5xAN" TargetMode="External"/><Relationship Id="rId53" Type="http://schemas.openxmlformats.org/officeDocument/2006/relationships/header" Target="header15.xml"/><Relationship Id="rId5" Type="http://schemas.openxmlformats.org/officeDocument/2006/relationships/settings" Target="settings.xml"/><Relationship Id="rId15" Type="http://schemas.openxmlformats.org/officeDocument/2006/relationships/footer" Target="footer3.xml"/><Relationship Id="rId23" Type="http://schemas.openxmlformats.org/officeDocument/2006/relationships/header" Target="header6.xml"/><Relationship Id="rId28" Type="http://schemas.openxmlformats.org/officeDocument/2006/relationships/footer" Target="footer6.xml"/><Relationship Id="rId36" Type="http://schemas.openxmlformats.org/officeDocument/2006/relationships/header" Target="header12.xml"/><Relationship Id="rId49" Type="http://schemas.openxmlformats.org/officeDocument/2006/relationships/hyperlink" Target="consultantplus://offline/ref=B7E04B8F5BC345C22463EADCAE81D93CF4CA1215A36F6052F6BC85F6f9C8L" TargetMode="External"/><Relationship Id="rId10" Type="http://schemas.openxmlformats.org/officeDocument/2006/relationships/header" Target="header1.xml"/><Relationship Id="rId19" Type="http://schemas.openxmlformats.org/officeDocument/2006/relationships/hyperlink" Target="https://etp.rosseti.ru" TargetMode="External"/><Relationship Id="rId31" Type="http://schemas.openxmlformats.org/officeDocument/2006/relationships/hyperlink" Target="consultantplus://offline/main?base=LAW;n=115717;fld=134;dst=100014" TargetMode="External"/><Relationship Id="rId44" Type="http://schemas.openxmlformats.org/officeDocument/2006/relationships/hyperlink" Target="consultantplus://offline/ref=86C855FF9931DA9E8282C60C4DADA77D6E3EF501C72B67668DFC4D0EA1y5xAN" TargetMode="External"/><Relationship Id="rId52" Type="http://schemas.openxmlformats.org/officeDocument/2006/relationships/footer" Target="footer1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3.xml"/><Relationship Id="rId22" Type="http://schemas.openxmlformats.org/officeDocument/2006/relationships/footer" Target="footer4.xml"/><Relationship Id="rId27" Type="http://schemas.openxmlformats.org/officeDocument/2006/relationships/header" Target="header8.xml"/><Relationship Id="rId30" Type="http://schemas.openxmlformats.org/officeDocument/2006/relationships/footer" Target="footer7.xml"/><Relationship Id="rId35" Type="http://schemas.openxmlformats.org/officeDocument/2006/relationships/footer" Target="footer8.xml"/><Relationship Id="rId43" Type="http://schemas.openxmlformats.org/officeDocument/2006/relationships/hyperlink" Target="consultantplus://offline/ref=86C855FF9931DA9E8282C60C4DADA77D6D37F30BC92667668DFC4D0EA1y5xAN" TargetMode="External"/><Relationship Id="rId48" Type="http://schemas.openxmlformats.org/officeDocument/2006/relationships/hyperlink" Target="consultantplus://offline/ref=B7E04B8F5BC345C22463EADCAE81D93CF0C11310A0643D58FEE589F49Ff2C9L" TargetMode="External"/><Relationship Id="rId56" Type="http://schemas.openxmlformats.org/officeDocument/2006/relationships/theme" Target="theme/theme1.xml"/><Relationship Id="rId8" Type="http://schemas.openxmlformats.org/officeDocument/2006/relationships/endnotes" Target="endnotes.xml"/><Relationship Id="rId51" Type="http://schemas.openxmlformats.org/officeDocument/2006/relationships/header" Target="header14.xm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FB9258-5112-4B7B-BC57-CF78E53D6E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443</TotalTime>
  <Pages>1</Pages>
  <Words>30005</Words>
  <Characters>171029</Characters>
  <Application>Microsoft Office Word</Application>
  <DocSecurity>0</DocSecurity>
  <Lines>1425</Lines>
  <Paragraphs>401</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200633</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Дейтер Инна Константиновна</cp:lastModifiedBy>
  <cp:revision>136</cp:revision>
  <cp:lastPrinted>2015-12-29T14:27:00Z</cp:lastPrinted>
  <dcterms:created xsi:type="dcterms:W3CDTF">2016-01-15T08:52:00Z</dcterms:created>
  <dcterms:modified xsi:type="dcterms:W3CDTF">2018-04-16T06:25:00Z</dcterms:modified>
</cp:coreProperties>
</file>